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EFCF8" w14:textId="77777777" w:rsidR="001508D4" w:rsidRDefault="001508D4" w:rsidP="001508D4">
      <w:pPr>
        <w:pStyle w:val="Titolo1"/>
        <w:numPr>
          <w:ilvl w:val="0"/>
          <w:numId w:val="0"/>
        </w:numPr>
        <w:tabs>
          <w:tab w:val="clear" w:pos="851"/>
          <w:tab w:val="left" w:pos="1276"/>
        </w:tabs>
        <w:spacing w:before="480"/>
        <w:ind w:left="709" w:hanging="709"/>
      </w:pPr>
      <w:bookmarkStart w:id="0" w:name="_Toc169797169"/>
      <w:r>
        <w:t>CAPITOLO 10 - Istruzioni specifiche di comparto PERSONALE IN REGIME DI DIRITTO PUBBLICO</w:t>
      </w:r>
      <w:bookmarkEnd w:id="0"/>
    </w:p>
    <w:p w14:paraId="158BB0FB" w14:textId="77777777" w:rsidR="001508D4" w:rsidRPr="00523D09" w:rsidRDefault="001508D4" w:rsidP="001508D4">
      <w:pPr>
        <w:pStyle w:val="Titolo2"/>
      </w:pPr>
      <w:bookmarkStart w:id="1" w:name="_Toc169797170"/>
      <w:bookmarkStart w:id="2" w:name="_Toc5792033"/>
      <w:bookmarkStart w:id="3" w:name="_Toc7166555"/>
      <w:bookmarkStart w:id="4" w:name="_Toc5792030"/>
      <w:bookmarkStart w:id="5" w:name="_Toc7166548"/>
      <w:r w:rsidRPr="00523D09">
        <w:t>MAGISTRATURA</w:t>
      </w:r>
      <w:bookmarkEnd w:id="1"/>
    </w:p>
    <w:bookmarkEnd w:id="2"/>
    <w:bookmarkEnd w:id="3"/>
    <w:p w14:paraId="2B113C77" w14:textId="77777777" w:rsidR="001508D4" w:rsidRPr="005C7E67" w:rsidRDefault="001508D4" w:rsidP="001508D4">
      <w:pPr>
        <w:pStyle w:val="Introduzione"/>
        <w:ind w:firstLine="0"/>
        <w:rPr>
          <w:b/>
          <w:bCs/>
          <w:i w:val="0"/>
          <w:sz w:val="24"/>
        </w:rPr>
      </w:pPr>
      <w:r w:rsidRPr="005C7E67">
        <w:rPr>
          <w:b/>
          <w:bCs/>
          <w:i w:val="0"/>
          <w:sz w:val="24"/>
        </w:rPr>
        <w:t>Scheda informativa 1</w:t>
      </w:r>
    </w:p>
    <w:p w14:paraId="4F496C4F" w14:textId="54D320A6" w:rsidR="001508D4" w:rsidRPr="005C7E67" w:rsidRDefault="00412D0C" w:rsidP="001508D4">
      <w:pPr>
        <w:pStyle w:val="Introduzione"/>
        <w:spacing w:line="360" w:lineRule="auto"/>
        <w:ind w:firstLine="0"/>
        <w:rPr>
          <w:rFonts w:ascii="Garamond" w:hAnsi="Garamond"/>
          <w:i w:val="0"/>
          <w:sz w:val="24"/>
        </w:rPr>
      </w:pPr>
      <w:r>
        <w:rPr>
          <w:rFonts w:ascii="Garamond" w:hAnsi="Garamond"/>
          <w:i w:val="0"/>
          <w:sz w:val="24"/>
        </w:rPr>
        <w:t>I</w:t>
      </w:r>
      <w:r w:rsidR="001508D4">
        <w:rPr>
          <w:rFonts w:ascii="Garamond" w:hAnsi="Garamond"/>
          <w:i w:val="0"/>
          <w:sz w:val="24"/>
        </w:rPr>
        <w:t>n risposta alla specifica domanda</w:t>
      </w:r>
      <w:r w:rsidR="001508D4" w:rsidRPr="00746405">
        <w:rPr>
          <w:rFonts w:ascii="Garamond" w:hAnsi="Garamond"/>
          <w:i w:val="0"/>
          <w:sz w:val="24"/>
        </w:rPr>
        <w:t xml:space="preserve"> </w:t>
      </w:r>
      <w:r w:rsidR="001508D4" w:rsidRPr="005C7E67">
        <w:rPr>
          <w:rFonts w:ascii="Garamond" w:hAnsi="Garamond"/>
          <w:i w:val="0"/>
          <w:sz w:val="24"/>
        </w:rPr>
        <w:t>presente nella scheda informativa 1</w:t>
      </w:r>
      <w:r w:rsidR="001508D4">
        <w:rPr>
          <w:rFonts w:ascii="Garamond" w:hAnsi="Garamond"/>
          <w:i w:val="0"/>
          <w:sz w:val="24"/>
        </w:rPr>
        <w:t>, v</w:t>
      </w:r>
      <w:r w:rsidR="001508D4" w:rsidRPr="005C7E67">
        <w:rPr>
          <w:rFonts w:ascii="Garamond" w:hAnsi="Garamond"/>
          <w:i w:val="0"/>
          <w:sz w:val="24"/>
        </w:rPr>
        <w:t>a indicato il totale delle somme trattenute nell’anno di rilevazione per le assenze per malattia, anche se la norma di riferimento è diversa da quella specificata nella domanda.</w:t>
      </w:r>
    </w:p>
    <w:p w14:paraId="4ECCECB0" w14:textId="77777777" w:rsidR="001508D4" w:rsidRPr="005C7E67" w:rsidRDefault="001508D4" w:rsidP="001508D4">
      <w:pPr>
        <w:pStyle w:val="Introduzione"/>
        <w:spacing w:line="360" w:lineRule="auto"/>
        <w:ind w:firstLine="0"/>
        <w:rPr>
          <w:rFonts w:ascii="Garamond" w:hAnsi="Garamond"/>
          <w:i w:val="0"/>
          <w:sz w:val="24"/>
        </w:rPr>
      </w:pPr>
      <w:r w:rsidRPr="00EB621E">
        <w:rPr>
          <w:rFonts w:ascii="Garamond" w:hAnsi="Garamond"/>
          <w:i w:val="0"/>
          <w:sz w:val="24"/>
        </w:rPr>
        <w:t>Nel campo “Note” del modello relativo alla Magistratura ordinaria, va indicato l’ammontare del capitolo 1478, che grava sul bilancio del Ministero della Giustizia, relativo alla gestione della Scuola Superiore della Magistratura, costituita ex d.lgs. 26/2006.</w:t>
      </w:r>
    </w:p>
    <w:p w14:paraId="26A0FB8C" w14:textId="77777777" w:rsidR="001508D4" w:rsidRPr="005C7E67" w:rsidRDefault="001508D4" w:rsidP="001508D4">
      <w:pPr>
        <w:pStyle w:val="Introduzione"/>
        <w:ind w:firstLine="0"/>
        <w:rPr>
          <w:b/>
          <w:bCs/>
          <w:i w:val="0"/>
          <w:sz w:val="24"/>
        </w:rPr>
      </w:pPr>
      <w:r w:rsidRPr="005C7E67">
        <w:rPr>
          <w:b/>
          <w:bCs/>
          <w:i w:val="0"/>
          <w:sz w:val="24"/>
        </w:rPr>
        <w:t>Tabella 1 - Personale dipendente a tempo indeterminato e personale dirigente in servizio al 31 dicembre</w:t>
      </w:r>
    </w:p>
    <w:p w14:paraId="08DEFB03" w14:textId="77777777" w:rsidR="001508D4" w:rsidRPr="0002067F" w:rsidRDefault="001508D4" w:rsidP="001508D4">
      <w:pPr>
        <w:pStyle w:val="Introduzione"/>
        <w:ind w:firstLine="0"/>
        <w:jc w:val="center"/>
        <w:rPr>
          <w:rFonts w:ascii="Garamond" w:hAnsi="Garamond"/>
          <w:b/>
          <w:bCs/>
          <w:i w:val="0"/>
          <w:sz w:val="24"/>
        </w:rPr>
      </w:pPr>
      <w:r w:rsidRPr="0002067F">
        <w:rPr>
          <w:rFonts w:ascii="Garamond" w:hAnsi="Garamond"/>
          <w:b/>
          <w:bCs/>
          <w:i w:val="0"/>
          <w:sz w:val="24"/>
        </w:rPr>
        <w:t>Quadro sinottico delle qualifiche, categorie e macrocategorie di personale</w:t>
      </w:r>
    </w:p>
    <w:p w14:paraId="6D504AB3" w14:textId="77777777" w:rsidR="001508D4" w:rsidRPr="0002067F" w:rsidRDefault="001508D4" w:rsidP="001508D4">
      <w:pPr>
        <w:pStyle w:val="Introduzione"/>
        <w:ind w:firstLine="0"/>
        <w:rPr>
          <w:rFonts w:ascii="Garamond" w:hAnsi="Garamond"/>
          <w:i w:val="0"/>
        </w:rPr>
      </w:pPr>
      <w:r w:rsidRPr="0002067F">
        <w:rPr>
          <w:rFonts w:ascii="Garamond" w:hAnsi="Garamond"/>
          <w:b/>
          <w:bCs/>
          <w:i w:val="0"/>
        </w:rPr>
        <w:t>A) Magistratura Ordinaria</w:t>
      </w:r>
    </w:p>
    <w:tbl>
      <w:tblPr>
        <w:tblW w:w="9588" w:type="dxa"/>
        <w:jc w:val="center"/>
        <w:tblLayout w:type="fixed"/>
        <w:tblCellMar>
          <w:left w:w="10" w:type="dxa"/>
          <w:right w:w="10" w:type="dxa"/>
        </w:tblCellMar>
        <w:tblLook w:val="0000" w:firstRow="0" w:lastRow="0" w:firstColumn="0" w:lastColumn="0" w:noHBand="0" w:noVBand="0"/>
      </w:tblPr>
      <w:tblGrid>
        <w:gridCol w:w="1752"/>
        <w:gridCol w:w="1344"/>
        <w:gridCol w:w="3683"/>
        <w:gridCol w:w="2809"/>
      </w:tblGrid>
      <w:tr w:rsidR="001508D4" w:rsidRPr="0002067F" w14:paraId="0A801304" w14:textId="77777777" w:rsidTr="00A026B9">
        <w:trPr>
          <w:tblHeader/>
          <w:jc w:val="center"/>
        </w:trPr>
        <w:tc>
          <w:tcPr>
            <w:tcW w:w="1752"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3C4EA01A" w14:textId="77777777" w:rsidR="001508D4" w:rsidRPr="0002067F" w:rsidRDefault="001508D4" w:rsidP="00A026B9">
            <w:pPr>
              <w:pStyle w:val="Introduzione"/>
              <w:ind w:firstLine="0"/>
              <w:rPr>
                <w:rFonts w:ascii="Garamond" w:hAnsi="Garamond"/>
                <w:b/>
                <w:bCs/>
                <w:i w:val="0"/>
              </w:rPr>
            </w:pPr>
            <w:r w:rsidRPr="0002067F">
              <w:rPr>
                <w:rFonts w:ascii="Garamond" w:hAnsi="Garamond"/>
                <w:b/>
                <w:bCs/>
                <w:i w:val="0"/>
              </w:rPr>
              <w:t>Macrocategoria</w:t>
            </w:r>
          </w:p>
        </w:tc>
        <w:tc>
          <w:tcPr>
            <w:tcW w:w="1344"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2F60CEA7" w14:textId="77777777" w:rsidR="001508D4" w:rsidRPr="0002067F" w:rsidRDefault="001508D4" w:rsidP="00A026B9">
            <w:pPr>
              <w:pStyle w:val="Introduzione"/>
              <w:ind w:firstLine="0"/>
              <w:rPr>
                <w:rFonts w:ascii="Garamond" w:hAnsi="Garamond"/>
                <w:b/>
                <w:bCs/>
                <w:i w:val="0"/>
              </w:rPr>
            </w:pPr>
            <w:r w:rsidRPr="0002067F">
              <w:rPr>
                <w:rFonts w:ascii="Garamond" w:hAnsi="Garamond"/>
                <w:b/>
                <w:bCs/>
                <w:i w:val="0"/>
              </w:rPr>
              <w:t>Categoria</w:t>
            </w:r>
          </w:p>
        </w:tc>
        <w:tc>
          <w:tcPr>
            <w:tcW w:w="3683"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2FE4A1E7" w14:textId="77777777" w:rsidR="001508D4" w:rsidRPr="0002067F" w:rsidRDefault="001508D4" w:rsidP="00A026B9">
            <w:pPr>
              <w:pStyle w:val="Introduzione"/>
              <w:ind w:firstLine="0"/>
              <w:rPr>
                <w:rFonts w:ascii="Garamond" w:hAnsi="Garamond"/>
                <w:b/>
                <w:bCs/>
                <w:i w:val="0"/>
              </w:rPr>
            </w:pPr>
            <w:r w:rsidRPr="0002067F">
              <w:rPr>
                <w:rFonts w:ascii="Garamond" w:hAnsi="Garamond"/>
                <w:b/>
                <w:bCs/>
                <w:i w:val="0"/>
              </w:rPr>
              <w:t>Qualifica</w:t>
            </w:r>
          </w:p>
        </w:tc>
        <w:tc>
          <w:tcPr>
            <w:tcW w:w="2809"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tcPr>
          <w:p w14:paraId="7123EE76" w14:textId="77777777" w:rsidR="001508D4" w:rsidRPr="0002067F" w:rsidRDefault="001508D4" w:rsidP="00A026B9">
            <w:pPr>
              <w:pStyle w:val="Introduzione"/>
              <w:ind w:firstLine="0"/>
              <w:rPr>
                <w:rFonts w:ascii="Garamond" w:hAnsi="Garamond"/>
                <w:b/>
                <w:bCs/>
                <w:i w:val="0"/>
              </w:rPr>
            </w:pPr>
            <w:r w:rsidRPr="0002067F">
              <w:rPr>
                <w:rFonts w:ascii="Garamond" w:hAnsi="Garamond"/>
                <w:b/>
                <w:bCs/>
                <w:i w:val="0"/>
              </w:rPr>
              <w:t>Normativa di riferimento</w:t>
            </w:r>
          </w:p>
        </w:tc>
      </w:tr>
      <w:tr w:rsidR="001508D4" w:rsidRPr="0002067F" w14:paraId="23AB8800" w14:textId="77777777" w:rsidTr="00A026B9">
        <w:trPr>
          <w:cantSplit/>
          <w:trHeight w:val="340"/>
          <w:jc w:val="center"/>
        </w:trPr>
        <w:tc>
          <w:tcPr>
            <w:tcW w:w="1752"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663487" w14:textId="77777777" w:rsidR="001508D4" w:rsidRPr="0002067F" w:rsidRDefault="001508D4" w:rsidP="00A026B9">
            <w:pPr>
              <w:pStyle w:val="Introduzione"/>
              <w:ind w:firstLine="0"/>
              <w:rPr>
                <w:rFonts w:ascii="Garamond" w:hAnsi="Garamond"/>
                <w:i w:val="0"/>
              </w:rPr>
            </w:pPr>
            <w:r w:rsidRPr="0002067F">
              <w:rPr>
                <w:rFonts w:ascii="Garamond" w:hAnsi="Garamond"/>
                <w:i w:val="0"/>
              </w:rPr>
              <w:t>Personale della Magistratura</w:t>
            </w:r>
          </w:p>
        </w:tc>
        <w:tc>
          <w:tcPr>
            <w:tcW w:w="1344"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FA0219" w14:textId="77777777" w:rsidR="001508D4" w:rsidRPr="0002067F" w:rsidRDefault="001508D4" w:rsidP="00A026B9">
            <w:pPr>
              <w:pStyle w:val="Introduzione"/>
              <w:ind w:firstLine="0"/>
              <w:rPr>
                <w:rFonts w:ascii="Garamond" w:hAnsi="Garamond"/>
                <w:i w:val="0"/>
              </w:rPr>
            </w:pPr>
            <w:r w:rsidRPr="0002067F">
              <w:rPr>
                <w:rFonts w:ascii="Garamond" w:hAnsi="Garamond"/>
                <w:i w:val="0"/>
              </w:rPr>
              <w:t>Magistrati</w:t>
            </w:r>
          </w:p>
        </w:tc>
        <w:tc>
          <w:tcPr>
            <w:tcW w:w="36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4F2F5804" w14:textId="77777777" w:rsidR="001508D4" w:rsidRPr="0002067F" w:rsidRDefault="001508D4" w:rsidP="00A026B9">
            <w:pPr>
              <w:pStyle w:val="Introduzione"/>
              <w:ind w:firstLine="0"/>
              <w:rPr>
                <w:rFonts w:ascii="Garamond" w:hAnsi="Garamond"/>
                <w:i w:val="0"/>
              </w:rPr>
            </w:pPr>
            <w:r w:rsidRPr="0002067F">
              <w:rPr>
                <w:rFonts w:ascii="Garamond" w:hAnsi="Garamond"/>
                <w:i w:val="0"/>
              </w:rPr>
              <w:t>Magist. con funz. dirett. apicali giudicanti di legittimità</w:t>
            </w:r>
          </w:p>
        </w:tc>
        <w:tc>
          <w:tcPr>
            <w:tcW w:w="28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50709C" w14:textId="77777777" w:rsidR="001508D4" w:rsidRDefault="001508D4" w:rsidP="00A026B9">
            <w:pPr>
              <w:pStyle w:val="Introduzione"/>
              <w:ind w:firstLine="0"/>
              <w:rPr>
                <w:rFonts w:ascii="Garamond" w:hAnsi="Garamond"/>
                <w:i w:val="0"/>
              </w:rPr>
            </w:pPr>
            <w:r w:rsidRPr="0002067F">
              <w:rPr>
                <w:rFonts w:ascii="Garamond" w:hAnsi="Garamond"/>
                <w:i w:val="0"/>
              </w:rPr>
              <w:t>Legge n. 27 del 19.2.1981</w:t>
            </w:r>
            <w:r>
              <w:rPr>
                <w:rFonts w:ascii="Garamond" w:hAnsi="Garamond"/>
                <w:i w:val="0"/>
              </w:rPr>
              <w:t>; l</w:t>
            </w:r>
            <w:r w:rsidRPr="0002067F">
              <w:rPr>
                <w:rFonts w:ascii="Garamond" w:hAnsi="Garamond"/>
                <w:i w:val="0"/>
              </w:rPr>
              <w:t>egge n.</w:t>
            </w:r>
            <w:r>
              <w:rPr>
                <w:rFonts w:ascii="Garamond" w:hAnsi="Garamond"/>
                <w:i w:val="0"/>
              </w:rPr>
              <w:t xml:space="preserve"> </w:t>
            </w:r>
            <w:r w:rsidRPr="0002067F">
              <w:rPr>
                <w:rFonts w:ascii="Garamond" w:hAnsi="Garamond"/>
                <w:i w:val="0"/>
              </w:rPr>
              <w:t>448 del 23.12.1998</w:t>
            </w:r>
            <w:r>
              <w:rPr>
                <w:rFonts w:ascii="Garamond" w:hAnsi="Garamond"/>
                <w:i w:val="0"/>
              </w:rPr>
              <w:t>; l</w:t>
            </w:r>
            <w:r w:rsidRPr="0002067F">
              <w:rPr>
                <w:rFonts w:ascii="Garamond" w:hAnsi="Garamond"/>
                <w:i w:val="0"/>
              </w:rPr>
              <w:t>egge n.</w:t>
            </w:r>
            <w:r>
              <w:rPr>
                <w:rFonts w:ascii="Garamond" w:hAnsi="Garamond"/>
                <w:i w:val="0"/>
              </w:rPr>
              <w:t xml:space="preserve"> </w:t>
            </w:r>
            <w:r w:rsidRPr="0002067F">
              <w:rPr>
                <w:rFonts w:ascii="Garamond" w:hAnsi="Garamond"/>
                <w:i w:val="0"/>
              </w:rPr>
              <w:t>111 del 30.7.2007</w:t>
            </w:r>
          </w:p>
          <w:p w14:paraId="36FD04BD" w14:textId="77777777" w:rsidR="001508D4" w:rsidRPr="00D469E3" w:rsidRDefault="001508D4" w:rsidP="00A026B9">
            <w:pPr>
              <w:pStyle w:val="Introduzione"/>
              <w:ind w:firstLine="0"/>
              <w:rPr>
                <w:rFonts w:ascii="Garamond" w:hAnsi="Garamond"/>
                <w:i w:val="0"/>
              </w:rPr>
            </w:pPr>
            <w:r w:rsidRPr="00406009">
              <w:rPr>
                <w:rFonts w:ascii="Garamond" w:hAnsi="Garamond"/>
                <w:i w:val="0"/>
              </w:rPr>
              <w:t>DPCM del 6.8.2021 adeguamento retributivo per il triennio 2021-2023</w:t>
            </w:r>
          </w:p>
        </w:tc>
      </w:tr>
      <w:tr w:rsidR="001508D4" w:rsidRPr="0002067F" w14:paraId="0980F4F9" w14:textId="77777777" w:rsidTr="00A026B9">
        <w:trPr>
          <w:cantSplit/>
          <w:trHeight w:val="340"/>
          <w:jc w:val="center"/>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8D2A77" w14:textId="77777777" w:rsidR="001508D4" w:rsidRPr="0002067F" w:rsidRDefault="001508D4" w:rsidP="00A026B9">
            <w:pPr>
              <w:pStyle w:val="Introduzione"/>
              <w:rPr>
                <w:rFonts w:ascii="Garamond" w:hAnsi="Garamond"/>
                <w:i w:val="0"/>
              </w:rPr>
            </w:pPr>
          </w:p>
        </w:tc>
        <w:tc>
          <w:tcPr>
            <w:tcW w:w="134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A2CF20" w14:textId="77777777" w:rsidR="001508D4" w:rsidRPr="0002067F" w:rsidRDefault="001508D4" w:rsidP="00A026B9">
            <w:pPr>
              <w:pStyle w:val="Introduzione"/>
              <w:rPr>
                <w:rFonts w:ascii="Garamond" w:hAnsi="Garamond"/>
                <w:i w:val="0"/>
              </w:rPr>
            </w:pPr>
          </w:p>
        </w:tc>
        <w:tc>
          <w:tcPr>
            <w:tcW w:w="36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30F0EBCC" w14:textId="77777777" w:rsidR="001508D4" w:rsidRPr="0002067F" w:rsidRDefault="001508D4" w:rsidP="00A026B9">
            <w:pPr>
              <w:pStyle w:val="Introduzione"/>
              <w:ind w:firstLine="0"/>
              <w:rPr>
                <w:rFonts w:ascii="Garamond" w:hAnsi="Garamond"/>
                <w:i w:val="0"/>
              </w:rPr>
            </w:pPr>
            <w:r w:rsidRPr="0002067F">
              <w:rPr>
                <w:rFonts w:ascii="Garamond" w:hAnsi="Garamond"/>
                <w:i w:val="0"/>
              </w:rPr>
              <w:t>Magist. con funz. dirett. apicali requirenti di legittimità</w:t>
            </w:r>
          </w:p>
        </w:tc>
        <w:tc>
          <w:tcPr>
            <w:tcW w:w="28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92BD9D" w14:textId="77777777" w:rsidR="001508D4" w:rsidRPr="0002067F" w:rsidRDefault="001508D4" w:rsidP="00A026B9">
            <w:pPr>
              <w:pStyle w:val="Introduzione"/>
              <w:rPr>
                <w:rFonts w:ascii="Garamond" w:hAnsi="Garamond"/>
                <w:i w:val="0"/>
              </w:rPr>
            </w:pPr>
          </w:p>
        </w:tc>
      </w:tr>
      <w:tr w:rsidR="001508D4" w:rsidRPr="0002067F" w14:paraId="1BDFAE7C" w14:textId="77777777" w:rsidTr="00A026B9">
        <w:trPr>
          <w:cantSplit/>
          <w:trHeight w:val="340"/>
          <w:jc w:val="center"/>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42AC21" w14:textId="77777777" w:rsidR="001508D4" w:rsidRPr="0002067F" w:rsidRDefault="001508D4" w:rsidP="00A026B9">
            <w:pPr>
              <w:pStyle w:val="Introduzione"/>
              <w:rPr>
                <w:rFonts w:ascii="Garamond" w:hAnsi="Garamond"/>
                <w:i w:val="0"/>
              </w:rPr>
            </w:pPr>
          </w:p>
        </w:tc>
        <w:tc>
          <w:tcPr>
            <w:tcW w:w="134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D24642" w14:textId="77777777" w:rsidR="001508D4" w:rsidRPr="0002067F" w:rsidRDefault="001508D4" w:rsidP="00A026B9">
            <w:pPr>
              <w:pStyle w:val="Introduzione"/>
              <w:rPr>
                <w:rFonts w:ascii="Garamond" w:hAnsi="Garamond"/>
                <w:i w:val="0"/>
              </w:rPr>
            </w:pPr>
          </w:p>
        </w:tc>
        <w:tc>
          <w:tcPr>
            <w:tcW w:w="36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60DE0467" w14:textId="77777777" w:rsidR="001508D4" w:rsidRPr="0002067F" w:rsidRDefault="001508D4" w:rsidP="00A026B9">
            <w:pPr>
              <w:pStyle w:val="Introduzione"/>
              <w:ind w:firstLine="0"/>
              <w:rPr>
                <w:rFonts w:ascii="Garamond" w:hAnsi="Garamond"/>
                <w:i w:val="0"/>
              </w:rPr>
            </w:pPr>
            <w:r w:rsidRPr="0002067F">
              <w:rPr>
                <w:rFonts w:ascii="Garamond" w:hAnsi="Garamond"/>
                <w:i w:val="0"/>
              </w:rPr>
              <w:t>Magist. con funz. dirett. superiori di legittimità</w:t>
            </w:r>
          </w:p>
        </w:tc>
        <w:tc>
          <w:tcPr>
            <w:tcW w:w="28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5BC6A0" w14:textId="77777777" w:rsidR="001508D4" w:rsidRPr="0002067F" w:rsidRDefault="001508D4" w:rsidP="00A026B9">
            <w:pPr>
              <w:pStyle w:val="Introduzione"/>
              <w:rPr>
                <w:rFonts w:ascii="Garamond" w:hAnsi="Garamond"/>
                <w:i w:val="0"/>
              </w:rPr>
            </w:pPr>
          </w:p>
        </w:tc>
      </w:tr>
      <w:tr w:rsidR="001508D4" w:rsidRPr="0002067F" w14:paraId="714340C2" w14:textId="77777777" w:rsidTr="00A026B9">
        <w:trPr>
          <w:cantSplit/>
          <w:trHeight w:val="340"/>
          <w:jc w:val="center"/>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F359406" w14:textId="77777777" w:rsidR="001508D4" w:rsidRPr="0002067F" w:rsidRDefault="001508D4" w:rsidP="00A026B9">
            <w:pPr>
              <w:pStyle w:val="Introduzione"/>
              <w:rPr>
                <w:rFonts w:ascii="Garamond" w:hAnsi="Garamond"/>
                <w:i w:val="0"/>
              </w:rPr>
            </w:pPr>
          </w:p>
        </w:tc>
        <w:tc>
          <w:tcPr>
            <w:tcW w:w="134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7CA73B" w14:textId="77777777" w:rsidR="001508D4" w:rsidRPr="0002067F" w:rsidRDefault="001508D4" w:rsidP="00A026B9">
            <w:pPr>
              <w:pStyle w:val="Introduzione"/>
              <w:rPr>
                <w:rFonts w:ascii="Garamond" w:hAnsi="Garamond"/>
                <w:i w:val="0"/>
              </w:rPr>
            </w:pPr>
          </w:p>
        </w:tc>
        <w:tc>
          <w:tcPr>
            <w:tcW w:w="36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4A2888C8" w14:textId="77777777" w:rsidR="001508D4" w:rsidRPr="0002067F" w:rsidRDefault="001508D4" w:rsidP="00A026B9">
            <w:pPr>
              <w:pStyle w:val="Introduzione"/>
              <w:ind w:firstLine="0"/>
              <w:rPr>
                <w:rFonts w:ascii="Garamond" w:hAnsi="Garamond"/>
                <w:i w:val="0"/>
              </w:rPr>
            </w:pPr>
            <w:r w:rsidRPr="0002067F">
              <w:rPr>
                <w:rFonts w:ascii="Garamond" w:hAnsi="Garamond"/>
                <w:i w:val="0"/>
              </w:rPr>
              <w:t>Magistrati ordinari VII valut. prof.</w:t>
            </w:r>
          </w:p>
        </w:tc>
        <w:tc>
          <w:tcPr>
            <w:tcW w:w="28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142E5C" w14:textId="77777777" w:rsidR="001508D4" w:rsidRPr="0002067F" w:rsidRDefault="001508D4" w:rsidP="00A026B9">
            <w:pPr>
              <w:pStyle w:val="Introduzione"/>
              <w:rPr>
                <w:rFonts w:ascii="Garamond" w:hAnsi="Garamond"/>
                <w:i w:val="0"/>
              </w:rPr>
            </w:pPr>
          </w:p>
        </w:tc>
      </w:tr>
      <w:tr w:rsidR="001508D4" w:rsidRPr="0002067F" w14:paraId="6579A5D4" w14:textId="77777777" w:rsidTr="00A026B9">
        <w:trPr>
          <w:cantSplit/>
          <w:trHeight w:val="340"/>
          <w:jc w:val="center"/>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183B4D" w14:textId="77777777" w:rsidR="001508D4" w:rsidRPr="0002067F" w:rsidRDefault="001508D4" w:rsidP="00A026B9">
            <w:pPr>
              <w:pStyle w:val="Introduzione"/>
              <w:rPr>
                <w:rFonts w:ascii="Garamond" w:hAnsi="Garamond"/>
                <w:i w:val="0"/>
              </w:rPr>
            </w:pPr>
          </w:p>
        </w:tc>
        <w:tc>
          <w:tcPr>
            <w:tcW w:w="134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8A7D750" w14:textId="77777777" w:rsidR="001508D4" w:rsidRPr="0002067F" w:rsidRDefault="001508D4" w:rsidP="00A026B9">
            <w:pPr>
              <w:pStyle w:val="Introduzione"/>
              <w:rPr>
                <w:rFonts w:ascii="Garamond" w:hAnsi="Garamond"/>
                <w:i w:val="0"/>
              </w:rPr>
            </w:pPr>
          </w:p>
        </w:tc>
        <w:tc>
          <w:tcPr>
            <w:tcW w:w="36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29FBBF7A" w14:textId="77777777" w:rsidR="001508D4" w:rsidRPr="0002067F" w:rsidRDefault="001508D4" w:rsidP="00A026B9">
            <w:pPr>
              <w:pStyle w:val="Introduzione"/>
              <w:ind w:firstLine="0"/>
              <w:rPr>
                <w:rFonts w:ascii="Garamond" w:hAnsi="Garamond"/>
                <w:i w:val="0"/>
              </w:rPr>
            </w:pPr>
            <w:r w:rsidRPr="0002067F">
              <w:rPr>
                <w:rFonts w:ascii="Garamond" w:hAnsi="Garamond"/>
                <w:i w:val="0"/>
              </w:rPr>
              <w:t>Magistrati ordinari V valut. prof.</w:t>
            </w:r>
          </w:p>
        </w:tc>
        <w:tc>
          <w:tcPr>
            <w:tcW w:w="28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D73A0" w14:textId="77777777" w:rsidR="001508D4" w:rsidRPr="0002067F" w:rsidRDefault="001508D4" w:rsidP="00A026B9">
            <w:pPr>
              <w:pStyle w:val="Introduzione"/>
              <w:rPr>
                <w:rFonts w:ascii="Garamond" w:hAnsi="Garamond"/>
                <w:i w:val="0"/>
              </w:rPr>
            </w:pPr>
          </w:p>
        </w:tc>
      </w:tr>
      <w:tr w:rsidR="001508D4" w:rsidRPr="0002067F" w14:paraId="298BB51C" w14:textId="77777777" w:rsidTr="00A026B9">
        <w:trPr>
          <w:cantSplit/>
          <w:trHeight w:val="340"/>
          <w:jc w:val="center"/>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DB94A7" w14:textId="77777777" w:rsidR="001508D4" w:rsidRPr="0002067F" w:rsidRDefault="001508D4" w:rsidP="00A026B9">
            <w:pPr>
              <w:pStyle w:val="Introduzione"/>
              <w:rPr>
                <w:rFonts w:ascii="Garamond" w:hAnsi="Garamond"/>
                <w:i w:val="0"/>
              </w:rPr>
            </w:pPr>
          </w:p>
        </w:tc>
        <w:tc>
          <w:tcPr>
            <w:tcW w:w="134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E28DF4" w14:textId="77777777" w:rsidR="001508D4" w:rsidRPr="0002067F" w:rsidRDefault="001508D4" w:rsidP="00A026B9">
            <w:pPr>
              <w:pStyle w:val="Introduzione"/>
              <w:rPr>
                <w:rFonts w:ascii="Garamond" w:hAnsi="Garamond"/>
                <w:i w:val="0"/>
              </w:rPr>
            </w:pPr>
          </w:p>
        </w:tc>
        <w:tc>
          <w:tcPr>
            <w:tcW w:w="36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7E6CA7D2" w14:textId="77777777" w:rsidR="001508D4" w:rsidRPr="0002067F" w:rsidRDefault="001508D4" w:rsidP="00A026B9">
            <w:pPr>
              <w:pStyle w:val="Introduzione"/>
              <w:ind w:firstLine="0"/>
              <w:rPr>
                <w:rFonts w:ascii="Garamond" w:hAnsi="Garamond"/>
                <w:i w:val="0"/>
              </w:rPr>
            </w:pPr>
            <w:r w:rsidRPr="0002067F">
              <w:rPr>
                <w:rFonts w:ascii="Garamond" w:hAnsi="Garamond"/>
                <w:i w:val="0"/>
              </w:rPr>
              <w:t>Magistrati ordinari dopo 1 anno dalla III valut. prof.</w:t>
            </w:r>
          </w:p>
        </w:tc>
        <w:tc>
          <w:tcPr>
            <w:tcW w:w="28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6F2FDB" w14:textId="77777777" w:rsidR="001508D4" w:rsidRPr="0002067F" w:rsidRDefault="001508D4" w:rsidP="00A026B9">
            <w:pPr>
              <w:pStyle w:val="Introduzione"/>
              <w:rPr>
                <w:rFonts w:ascii="Garamond" w:hAnsi="Garamond"/>
                <w:i w:val="0"/>
              </w:rPr>
            </w:pPr>
          </w:p>
        </w:tc>
      </w:tr>
      <w:tr w:rsidR="001508D4" w:rsidRPr="0002067F" w14:paraId="1FA022EE" w14:textId="77777777" w:rsidTr="00A026B9">
        <w:trPr>
          <w:cantSplit/>
          <w:trHeight w:val="340"/>
          <w:jc w:val="center"/>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FAFB0C3" w14:textId="77777777" w:rsidR="001508D4" w:rsidRPr="0002067F" w:rsidRDefault="001508D4" w:rsidP="00A026B9">
            <w:pPr>
              <w:pStyle w:val="Introduzione"/>
              <w:rPr>
                <w:rFonts w:ascii="Garamond" w:hAnsi="Garamond"/>
                <w:i w:val="0"/>
              </w:rPr>
            </w:pPr>
          </w:p>
        </w:tc>
        <w:tc>
          <w:tcPr>
            <w:tcW w:w="134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1D0E85" w14:textId="77777777" w:rsidR="001508D4" w:rsidRPr="0002067F" w:rsidRDefault="001508D4" w:rsidP="00A026B9">
            <w:pPr>
              <w:pStyle w:val="Introduzione"/>
              <w:rPr>
                <w:rFonts w:ascii="Garamond" w:hAnsi="Garamond"/>
                <w:i w:val="0"/>
              </w:rPr>
            </w:pPr>
          </w:p>
        </w:tc>
        <w:tc>
          <w:tcPr>
            <w:tcW w:w="36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6FC2CA86" w14:textId="77777777" w:rsidR="001508D4" w:rsidRPr="0002067F" w:rsidRDefault="001508D4" w:rsidP="00A026B9">
            <w:pPr>
              <w:pStyle w:val="Introduzione"/>
              <w:ind w:firstLine="0"/>
              <w:rPr>
                <w:rFonts w:ascii="Garamond" w:hAnsi="Garamond"/>
                <w:i w:val="0"/>
              </w:rPr>
            </w:pPr>
            <w:r w:rsidRPr="0002067F">
              <w:rPr>
                <w:rFonts w:ascii="Garamond" w:hAnsi="Garamond"/>
                <w:i w:val="0"/>
              </w:rPr>
              <w:t>Magistrati ordinari I valut. prof.</w:t>
            </w:r>
          </w:p>
        </w:tc>
        <w:tc>
          <w:tcPr>
            <w:tcW w:w="28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E05817" w14:textId="77777777" w:rsidR="001508D4" w:rsidRPr="0002067F" w:rsidRDefault="001508D4" w:rsidP="00A026B9">
            <w:pPr>
              <w:pStyle w:val="Introduzione"/>
              <w:rPr>
                <w:rFonts w:ascii="Garamond" w:hAnsi="Garamond"/>
                <w:i w:val="0"/>
              </w:rPr>
            </w:pPr>
          </w:p>
        </w:tc>
      </w:tr>
      <w:tr w:rsidR="001508D4" w:rsidRPr="0002067F" w14:paraId="516FC4E8" w14:textId="77777777" w:rsidTr="00A026B9">
        <w:trPr>
          <w:cantSplit/>
          <w:trHeight w:val="340"/>
          <w:jc w:val="center"/>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68BD41" w14:textId="77777777" w:rsidR="001508D4" w:rsidRPr="0002067F" w:rsidRDefault="001508D4" w:rsidP="00A026B9">
            <w:pPr>
              <w:pStyle w:val="Introduzione"/>
              <w:rPr>
                <w:rFonts w:ascii="Garamond" w:hAnsi="Garamond"/>
                <w:i w:val="0"/>
              </w:rPr>
            </w:pPr>
          </w:p>
        </w:tc>
        <w:tc>
          <w:tcPr>
            <w:tcW w:w="134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315AAE" w14:textId="77777777" w:rsidR="001508D4" w:rsidRPr="0002067F" w:rsidRDefault="001508D4" w:rsidP="00A026B9">
            <w:pPr>
              <w:pStyle w:val="Introduzione"/>
              <w:rPr>
                <w:rFonts w:ascii="Garamond" w:hAnsi="Garamond"/>
                <w:i w:val="0"/>
              </w:rPr>
            </w:pPr>
          </w:p>
        </w:tc>
        <w:tc>
          <w:tcPr>
            <w:tcW w:w="36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7E70868C" w14:textId="77777777" w:rsidR="001508D4" w:rsidRPr="0002067F" w:rsidRDefault="001508D4" w:rsidP="00A026B9">
            <w:pPr>
              <w:pStyle w:val="Introduzione"/>
              <w:ind w:firstLine="0"/>
              <w:rPr>
                <w:rFonts w:ascii="Garamond" w:hAnsi="Garamond"/>
                <w:i w:val="0"/>
              </w:rPr>
            </w:pPr>
            <w:r w:rsidRPr="0002067F">
              <w:rPr>
                <w:rFonts w:ascii="Garamond" w:hAnsi="Garamond"/>
                <w:i w:val="0"/>
              </w:rPr>
              <w:t>Magistrati ordinari</w:t>
            </w:r>
          </w:p>
        </w:tc>
        <w:tc>
          <w:tcPr>
            <w:tcW w:w="28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691AF" w14:textId="77777777" w:rsidR="001508D4" w:rsidRPr="0002067F" w:rsidRDefault="001508D4" w:rsidP="00A026B9">
            <w:pPr>
              <w:pStyle w:val="Introduzione"/>
              <w:rPr>
                <w:rFonts w:ascii="Garamond" w:hAnsi="Garamond"/>
                <w:i w:val="0"/>
              </w:rPr>
            </w:pPr>
          </w:p>
        </w:tc>
      </w:tr>
      <w:tr w:rsidR="001508D4" w:rsidRPr="0002067F" w14:paraId="7D229D85" w14:textId="77777777" w:rsidTr="00A026B9">
        <w:trPr>
          <w:cantSplit/>
          <w:trHeight w:val="340"/>
          <w:jc w:val="center"/>
        </w:trPr>
        <w:tc>
          <w:tcPr>
            <w:tcW w:w="1752" w:type="dxa"/>
            <w:vMerge/>
            <w:tcBorders>
              <w:top w:val="single" w:sz="4" w:space="0" w:color="000000"/>
              <w:left w:val="single" w:sz="4" w:space="0" w:color="000000"/>
              <w:bottom w:val="single" w:sz="4" w:space="0" w:color="auto"/>
            </w:tcBorders>
            <w:shd w:val="clear" w:color="auto" w:fill="auto"/>
            <w:tcMar>
              <w:top w:w="0" w:type="dxa"/>
              <w:left w:w="108" w:type="dxa"/>
              <w:bottom w:w="0" w:type="dxa"/>
              <w:right w:w="108" w:type="dxa"/>
            </w:tcMar>
            <w:vAlign w:val="center"/>
          </w:tcPr>
          <w:p w14:paraId="47E1EC6C" w14:textId="77777777" w:rsidR="001508D4" w:rsidRPr="0002067F" w:rsidRDefault="001508D4" w:rsidP="00A026B9">
            <w:pPr>
              <w:pStyle w:val="Introduzione"/>
              <w:rPr>
                <w:rFonts w:ascii="Garamond" w:hAnsi="Garamond"/>
                <w:i w:val="0"/>
              </w:rPr>
            </w:pPr>
          </w:p>
        </w:tc>
        <w:tc>
          <w:tcPr>
            <w:tcW w:w="1344" w:type="dxa"/>
            <w:vMerge/>
            <w:tcBorders>
              <w:top w:val="single" w:sz="4" w:space="0" w:color="000000"/>
              <w:left w:val="single" w:sz="4" w:space="0" w:color="000000"/>
              <w:bottom w:val="single" w:sz="4" w:space="0" w:color="auto"/>
            </w:tcBorders>
            <w:shd w:val="clear" w:color="auto" w:fill="auto"/>
            <w:tcMar>
              <w:top w:w="0" w:type="dxa"/>
              <w:left w:w="108" w:type="dxa"/>
              <w:bottom w:w="0" w:type="dxa"/>
              <w:right w:w="108" w:type="dxa"/>
            </w:tcMar>
            <w:vAlign w:val="center"/>
          </w:tcPr>
          <w:p w14:paraId="4137B38A" w14:textId="77777777" w:rsidR="001508D4" w:rsidRPr="0002067F" w:rsidRDefault="001508D4" w:rsidP="00A026B9">
            <w:pPr>
              <w:pStyle w:val="Introduzione"/>
              <w:rPr>
                <w:rFonts w:ascii="Garamond" w:hAnsi="Garamond"/>
                <w:i w:val="0"/>
              </w:rPr>
            </w:pPr>
          </w:p>
        </w:tc>
        <w:tc>
          <w:tcPr>
            <w:tcW w:w="3683" w:type="dxa"/>
            <w:tcBorders>
              <w:top w:val="single" w:sz="4" w:space="0" w:color="000000"/>
              <w:left w:val="single" w:sz="4" w:space="0" w:color="000000"/>
              <w:bottom w:val="single" w:sz="4" w:space="0" w:color="auto"/>
            </w:tcBorders>
            <w:shd w:val="clear" w:color="auto" w:fill="auto"/>
            <w:tcMar>
              <w:top w:w="0" w:type="dxa"/>
              <w:left w:w="108" w:type="dxa"/>
              <w:bottom w:w="0" w:type="dxa"/>
              <w:right w:w="108" w:type="dxa"/>
            </w:tcMar>
            <w:vAlign w:val="bottom"/>
          </w:tcPr>
          <w:p w14:paraId="10EF99D7" w14:textId="77777777" w:rsidR="001508D4" w:rsidRPr="0002067F" w:rsidRDefault="001508D4" w:rsidP="00A026B9">
            <w:pPr>
              <w:pStyle w:val="Introduzione"/>
              <w:ind w:firstLine="0"/>
              <w:rPr>
                <w:rFonts w:ascii="Garamond" w:hAnsi="Garamond"/>
                <w:i w:val="0"/>
              </w:rPr>
            </w:pPr>
            <w:r w:rsidRPr="0002067F">
              <w:rPr>
                <w:rFonts w:ascii="Garamond" w:hAnsi="Garamond"/>
                <w:i w:val="0"/>
              </w:rPr>
              <w:t>Magistrati ordinari in tirocinio</w:t>
            </w:r>
          </w:p>
        </w:tc>
        <w:tc>
          <w:tcPr>
            <w:tcW w:w="2809" w:type="dxa"/>
            <w:vMerge/>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ED8560" w14:textId="77777777" w:rsidR="001508D4" w:rsidRPr="0002067F" w:rsidRDefault="001508D4" w:rsidP="00A026B9">
            <w:pPr>
              <w:pStyle w:val="Introduzione"/>
              <w:rPr>
                <w:rFonts w:ascii="Garamond" w:hAnsi="Garamond"/>
                <w:i w:val="0"/>
              </w:rPr>
            </w:pPr>
          </w:p>
        </w:tc>
      </w:tr>
    </w:tbl>
    <w:p w14:paraId="3401FBDE" w14:textId="77777777" w:rsidR="001508D4" w:rsidRPr="0002067F" w:rsidRDefault="001508D4" w:rsidP="001508D4">
      <w:pPr>
        <w:pStyle w:val="Introduzione"/>
        <w:ind w:firstLine="0"/>
        <w:rPr>
          <w:rFonts w:ascii="Garamond" w:hAnsi="Garamond"/>
          <w:b/>
          <w:bCs/>
          <w:i w:val="0"/>
        </w:rPr>
      </w:pPr>
      <w:r w:rsidRPr="0002067F">
        <w:rPr>
          <w:rFonts w:ascii="Garamond" w:hAnsi="Garamond"/>
          <w:b/>
          <w:bCs/>
          <w:i w:val="0"/>
        </w:rPr>
        <w:t>B) Magistratura Amministrativa</w:t>
      </w:r>
    </w:p>
    <w:tbl>
      <w:tblPr>
        <w:tblW w:w="9589" w:type="dxa"/>
        <w:jc w:val="center"/>
        <w:tblLayout w:type="fixed"/>
        <w:tblCellMar>
          <w:left w:w="10" w:type="dxa"/>
          <w:right w:w="10" w:type="dxa"/>
        </w:tblCellMar>
        <w:tblLook w:val="0000" w:firstRow="0" w:lastRow="0" w:firstColumn="0" w:lastColumn="0" w:noHBand="0" w:noVBand="0"/>
      </w:tblPr>
      <w:tblGrid>
        <w:gridCol w:w="1752"/>
        <w:gridCol w:w="1344"/>
        <w:gridCol w:w="3684"/>
        <w:gridCol w:w="2809"/>
      </w:tblGrid>
      <w:tr w:rsidR="001508D4" w:rsidRPr="0002067F" w14:paraId="6425C713" w14:textId="77777777" w:rsidTr="00A026B9">
        <w:trPr>
          <w:trHeight w:val="478"/>
          <w:tblHeader/>
          <w:jc w:val="center"/>
        </w:trPr>
        <w:tc>
          <w:tcPr>
            <w:tcW w:w="1752"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4B283390" w14:textId="77777777" w:rsidR="001508D4" w:rsidRPr="0002067F" w:rsidRDefault="001508D4" w:rsidP="00A026B9">
            <w:pPr>
              <w:pStyle w:val="Introduzione"/>
              <w:ind w:firstLine="0"/>
              <w:rPr>
                <w:rFonts w:ascii="Garamond" w:hAnsi="Garamond"/>
                <w:b/>
                <w:bCs/>
                <w:i w:val="0"/>
              </w:rPr>
            </w:pPr>
            <w:r w:rsidRPr="0002067F">
              <w:rPr>
                <w:rFonts w:ascii="Garamond" w:hAnsi="Garamond"/>
                <w:b/>
                <w:bCs/>
                <w:i w:val="0"/>
              </w:rPr>
              <w:lastRenderedPageBreak/>
              <w:t>Macrocategoria</w:t>
            </w:r>
          </w:p>
        </w:tc>
        <w:tc>
          <w:tcPr>
            <w:tcW w:w="1344"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604EF2D4" w14:textId="77777777" w:rsidR="001508D4" w:rsidRPr="0002067F" w:rsidRDefault="001508D4" w:rsidP="00A026B9">
            <w:pPr>
              <w:pStyle w:val="Introduzione"/>
              <w:ind w:firstLine="0"/>
              <w:rPr>
                <w:rFonts w:ascii="Garamond" w:hAnsi="Garamond"/>
                <w:b/>
                <w:bCs/>
                <w:i w:val="0"/>
              </w:rPr>
            </w:pPr>
            <w:r w:rsidRPr="0002067F">
              <w:rPr>
                <w:rFonts w:ascii="Garamond" w:hAnsi="Garamond"/>
                <w:b/>
                <w:bCs/>
                <w:i w:val="0"/>
              </w:rPr>
              <w:t>Categoria</w:t>
            </w:r>
          </w:p>
        </w:tc>
        <w:tc>
          <w:tcPr>
            <w:tcW w:w="3684"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4FC68ED9" w14:textId="77777777" w:rsidR="001508D4" w:rsidRPr="0002067F" w:rsidRDefault="001508D4" w:rsidP="00A026B9">
            <w:pPr>
              <w:pStyle w:val="Introduzione"/>
              <w:ind w:firstLine="0"/>
              <w:rPr>
                <w:rFonts w:ascii="Garamond" w:hAnsi="Garamond"/>
                <w:b/>
                <w:bCs/>
                <w:i w:val="0"/>
              </w:rPr>
            </w:pPr>
            <w:r w:rsidRPr="0002067F">
              <w:rPr>
                <w:rFonts w:ascii="Garamond" w:hAnsi="Garamond"/>
                <w:b/>
                <w:bCs/>
                <w:i w:val="0"/>
              </w:rPr>
              <w:t>Qualifica</w:t>
            </w:r>
          </w:p>
        </w:tc>
        <w:tc>
          <w:tcPr>
            <w:tcW w:w="2809"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tcPr>
          <w:p w14:paraId="0F6300E3" w14:textId="77777777" w:rsidR="001508D4" w:rsidRPr="0002067F" w:rsidRDefault="001508D4" w:rsidP="00A026B9">
            <w:pPr>
              <w:pStyle w:val="Introduzione"/>
              <w:ind w:firstLine="0"/>
              <w:jc w:val="left"/>
              <w:rPr>
                <w:rFonts w:ascii="Garamond" w:hAnsi="Garamond"/>
                <w:b/>
                <w:bCs/>
                <w:i w:val="0"/>
              </w:rPr>
            </w:pPr>
            <w:r w:rsidRPr="0002067F">
              <w:rPr>
                <w:rFonts w:ascii="Garamond" w:hAnsi="Garamond"/>
                <w:b/>
                <w:bCs/>
                <w:i w:val="0"/>
              </w:rPr>
              <w:t>Normativa di riferimento</w:t>
            </w:r>
          </w:p>
        </w:tc>
      </w:tr>
      <w:tr w:rsidR="001508D4" w:rsidRPr="0002067F" w14:paraId="538A6DFB" w14:textId="77777777" w:rsidTr="00A026B9">
        <w:trPr>
          <w:cantSplit/>
          <w:trHeight w:val="340"/>
          <w:jc w:val="center"/>
        </w:trPr>
        <w:tc>
          <w:tcPr>
            <w:tcW w:w="1752"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53101A" w14:textId="77777777" w:rsidR="001508D4" w:rsidRPr="0002067F" w:rsidRDefault="001508D4" w:rsidP="00A026B9">
            <w:pPr>
              <w:pStyle w:val="Introduzione"/>
              <w:ind w:firstLine="0"/>
              <w:rPr>
                <w:rFonts w:ascii="Garamond" w:hAnsi="Garamond"/>
                <w:i w:val="0"/>
              </w:rPr>
            </w:pPr>
            <w:r w:rsidRPr="0002067F">
              <w:rPr>
                <w:rFonts w:ascii="Garamond" w:hAnsi="Garamond"/>
                <w:i w:val="0"/>
              </w:rPr>
              <w:t>Personale della Magistratura</w:t>
            </w:r>
          </w:p>
        </w:tc>
        <w:tc>
          <w:tcPr>
            <w:tcW w:w="1344"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59D7403" w14:textId="77777777" w:rsidR="001508D4" w:rsidRPr="0002067F" w:rsidRDefault="001508D4" w:rsidP="00A026B9">
            <w:pPr>
              <w:pStyle w:val="Introduzione"/>
              <w:ind w:firstLine="0"/>
              <w:rPr>
                <w:rFonts w:ascii="Garamond" w:hAnsi="Garamond"/>
                <w:i w:val="0"/>
              </w:rPr>
            </w:pPr>
            <w:r w:rsidRPr="0002067F">
              <w:rPr>
                <w:rFonts w:ascii="Garamond" w:hAnsi="Garamond"/>
                <w:i w:val="0"/>
              </w:rPr>
              <w:t>Magistrati</w:t>
            </w:r>
          </w:p>
        </w:tc>
        <w:tc>
          <w:tcPr>
            <w:tcW w:w="36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4786444" w14:textId="77777777" w:rsidR="001508D4" w:rsidRPr="0002067F" w:rsidRDefault="001508D4" w:rsidP="00A026B9">
            <w:pPr>
              <w:pStyle w:val="Introduzione"/>
              <w:ind w:firstLine="0"/>
              <w:rPr>
                <w:rFonts w:ascii="Garamond" w:hAnsi="Garamond"/>
                <w:i w:val="0"/>
              </w:rPr>
            </w:pPr>
            <w:r>
              <w:rPr>
                <w:rFonts w:ascii="Garamond" w:hAnsi="Garamond"/>
                <w:i w:val="0"/>
              </w:rPr>
              <w:t>Presidente Consiglio d</w:t>
            </w:r>
            <w:r w:rsidRPr="0002067F">
              <w:rPr>
                <w:rFonts w:ascii="Garamond" w:hAnsi="Garamond"/>
                <w:i w:val="0"/>
              </w:rPr>
              <w:t>i Stato</w:t>
            </w:r>
          </w:p>
        </w:tc>
        <w:tc>
          <w:tcPr>
            <w:tcW w:w="28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AB61FD" w14:textId="77777777" w:rsidR="001508D4" w:rsidRPr="0002067F" w:rsidRDefault="001508D4" w:rsidP="00A026B9">
            <w:pPr>
              <w:pStyle w:val="Introduzione"/>
              <w:ind w:firstLine="0"/>
              <w:jc w:val="left"/>
              <w:rPr>
                <w:rFonts w:ascii="Garamond" w:hAnsi="Garamond"/>
                <w:i w:val="0"/>
              </w:rPr>
            </w:pPr>
            <w:r w:rsidRPr="0002067F">
              <w:rPr>
                <w:rFonts w:ascii="Garamond" w:hAnsi="Garamond"/>
                <w:i w:val="0"/>
              </w:rPr>
              <w:t>Legge n. 27 del 19.2.1981</w:t>
            </w:r>
            <w:r>
              <w:rPr>
                <w:rFonts w:ascii="Garamond" w:hAnsi="Garamond"/>
                <w:i w:val="0"/>
              </w:rPr>
              <w:t>; l</w:t>
            </w:r>
            <w:r w:rsidRPr="0002067F">
              <w:rPr>
                <w:rFonts w:ascii="Garamond" w:hAnsi="Garamond"/>
                <w:i w:val="0"/>
              </w:rPr>
              <w:t>egge n.</w:t>
            </w:r>
            <w:r>
              <w:rPr>
                <w:rFonts w:ascii="Garamond" w:hAnsi="Garamond"/>
                <w:i w:val="0"/>
              </w:rPr>
              <w:t xml:space="preserve"> </w:t>
            </w:r>
            <w:r w:rsidRPr="0002067F">
              <w:rPr>
                <w:rFonts w:ascii="Garamond" w:hAnsi="Garamond"/>
                <w:i w:val="0"/>
              </w:rPr>
              <w:t>448 del 23.12.1998</w:t>
            </w:r>
            <w:r>
              <w:rPr>
                <w:rFonts w:ascii="Garamond" w:hAnsi="Garamond"/>
                <w:i w:val="0"/>
              </w:rPr>
              <w:t>; l</w:t>
            </w:r>
            <w:r w:rsidRPr="0002067F">
              <w:rPr>
                <w:rFonts w:ascii="Garamond" w:hAnsi="Garamond"/>
                <w:i w:val="0"/>
              </w:rPr>
              <w:t>egge n.</w:t>
            </w:r>
            <w:r>
              <w:rPr>
                <w:rFonts w:ascii="Garamond" w:hAnsi="Garamond"/>
                <w:i w:val="0"/>
              </w:rPr>
              <w:t xml:space="preserve"> </w:t>
            </w:r>
            <w:r w:rsidRPr="0002067F">
              <w:rPr>
                <w:rFonts w:ascii="Garamond" w:hAnsi="Garamond"/>
                <w:i w:val="0"/>
              </w:rPr>
              <w:t>45 del 26.2.2004</w:t>
            </w:r>
            <w:r>
              <w:rPr>
                <w:rFonts w:ascii="Garamond" w:hAnsi="Garamond"/>
                <w:i w:val="0"/>
              </w:rPr>
              <w:t>.</w:t>
            </w:r>
          </w:p>
          <w:p w14:paraId="1EDB0639" w14:textId="77777777" w:rsidR="001508D4" w:rsidRPr="0002067F" w:rsidRDefault="001508D4" w:rsidP="00A026B9">
            <w:pPr>
              <w:pStyle w:val="Introduzione"/>
              <w:ind w:firstLine="0"/>
              <w:jc w:val="left"/>
              <w:rPr>
                <w:rFonts w:ascii="Garamond" w:hAnsi="Garamond"/>
                <w:i w:val="0"/>
              </w:rPr>
            </w:pPr>
            <w:r w:rsidRPr="0002067F">
              <w:rPr>
                <w:rFonts w:ascii="Garamond" w:hAnsi="Garamond"/>
                <w:i w:val="0"/>
              </w:rPr>
              <w:t xml:space="preserve">DPCM del </w:t>
            </w:r>
            <w:r>
              <w:rPr>
                <w:rFonts w:ascii="Garamond" w:hAnsi="Garamond"/>
                <w:i w:val="0"/>
              </w:rPr>
              <w:t xml:space="preserve">6.8.2021 </w:t>
            </w:r>
            <w:r w:rsidRPr="00D469E3">
              <w:rPr>
                <w:rFonts w:ascii="Garamond" w:hAnsi="Garamond"/>
                <w:i w:val="0"/>
              </w:rPr>
              <w:t xml:space="preserve">adeguamento retributivo per il triennio </w:t>
            </w:r>
            <w:r>
              <w:rPr>
                <w:rFonts w:ascii="Garamond" w:hAnsi="Garamond"/>
                <w:i w:val="0"/>
              </w:rPr>
              <w:t>2021-2023</w:t>
            </w:r>
          </w:p>
        </w:tc>
      </w:tr>
      <w:tr w:rsidR="001508D4" w:rsidRPr="0002067F" w14:paraId="1E362276" w14:textId="77777777" w:rsidTr="00A026B9">
        <w:trPr>
          <w:cantSplit/>
          <w:trHeight w:val="340"/>
          <w:jc w:val="center"/>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AA15A5" w14:textId="77777777" w:rsidR="001508D4" w:rsidRPr="0002067F" w:rsidRDefault="001508D4" w:rsidP="00A026B9">
            <w:pPr>
              <w:pStyle w:val="Introduzione"/>
              <w:rPr>
                <w:rFonts w:ascii="Garamond" w:hAnsi="Garamond"/>
                <w:i w:val="0"/>
              </w:rPr>
            </w:pPr>
          </w:p>
        </w:tc>
        <w:tc>
          <w:tcPr>
            <w:tcW w:w="134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0D1E28" w14:textId="77777777" w:rsidR="001508D4" w:rsidRPr="0002067F" w:rsidRDefault="001508D4" w:rsidP="00A026B9">
            <w:pPr>
              <w:pStyle w:val="Introduzione"/>
              <w:rPr>
                <w:rFonts w:ascii="Garamond" w:hAnsi="Garamond"/>
                <w:i w:val="0"/>
              </w:rPr>
            </w:pPr>
          </w:p>
        </w:tc>
        <w:tc>
          <w:tcPr>
            <w:tcW w:w="36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4A9563" w14:textId="77777777" w:rsidR="001508D4" w:rsidRPr="0002067F" w:rsidRDefault="001508D4" w:rsidP="00A026B9">
            <w:pPr>
              <w:pStyle w:val="Introduzione"/>
              <w:ind w:firstLine="0"/>
              <w:rPr>
                <w:rFonts w:ascii="Garamond" w:hAnsi="Garamond"/>
                <w:i w:val="0"/>
              </w:rPr>
            </w:pPr>
            <w:r>
              <w:rPr>
                <w:rFonts w:ascii="Garamond" w:hAnsi="Garamond"/>
                <w:i w:val="0"/>
              </w:rPr>
              <w:t>Presidente a</w:t>
            </w:r>
            <w:r w:rsidRPr="0002067F">
              <w:rPr>
                <w:rFonts w:ascii="Garamond" w:hAnsi="Garamond"/>
                <w:i w:val="0"/>
              </w:rPr>
              <w:t>ggiunto</w:t>
            </w:r>
          </w:p>
        </w:tc>
        <w:tc>
          <w:tcPr>
            <w:tcW w:w="28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1C66E" w14:textId="77777777" w:rsidR="001508D4" w:rsidRPr="0002067F" w:rsidRDefault="001508D4" w:rsidP="00A026B9">
            <w:pPr>
              <w:pStyle w:val="Introduzione"/>
              <w:rPr>
                <w:rFonts w:ascii="Garamond" w:hAnsi="Garamond"/>
                <w:i w:val="0"/>
              </w:rPr>
            </w:pPr>
          </w:p>
        </w:tc>
      </w:tr>
      <w:tr w:rsidR="001508D4" w:rsidRPr="0002067F" w14:paraId="77F6F86C" w14:textId="77777777" w:rsidTr="00A026B9">
        <w:trPr>
          <w:cantSplit/>
          <w:trHeight w:val="340"/>
          <w:jc w:val="center"/>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D4BAB2" w14:textId="77777777" w:rsidR="001508D4" w:rsidRPr="0002067F" w:rsidRDefault="001508D4" w:rsidP="00A026B9">
            <w:pPr>
              <w:pStyle w:val="Introduzione"/>
              <w:rPr>
                <w:rFonts w:ascii="Garamond" w:hAnsi="Garamond"/>
                <w:i w:val="0"/>
              </w:rPr>
            </w:pPr>
          </w:p>
        </w:tc>
        <w:tc>
          <w:tcPr>
            <w:tcW w:w="134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0B107D" w14:textId="77777777" w:rsidR="001508D4" w:rsidRPr="0002067F" w:rsidRDefault="001508D4" w:rsidP="00A026B9">
            <w:pPr>
              <w:pStyle w:val="Introduzione"/>
              <w:rPr>
                <w:rFonts w:ascii="Garamond" w:hAnsi="Garamond"/>
                <w:i w:val="0"/>
              </w:rPr>
            </w:pPr>
          </w:p>
        </w:tc>
        <w:tc>
          <w:tcPr>
            <w:tcW w:w="36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4844C60" w14:textId="77777777" w:rsidR="001508D4" w:rsidRPr="0002067F" w:rsidRDefault="001508D4" w:rsidP="00A026B9">
            <w:pPr>
              <w:pStyle w:val="Introduzione"/>
              <w:ind w:firstLine="0"/>
              <w:rPr>
                <w:rFonts w:ascii="Garamond" w:hAnsi="Garamond"/>
                <w:i w:val="0"/>
              </w:rPr>
            </w:pPr>
            <w:r>
              <w:rPr>
                <w:rFonts w:ascii="Garamond" w:hAnsi="Garamond"/>
                <w:i w:val="0"/>
              </w:rPr>
              <w:t>Presidente di s</w:t>
            </w:r>
            <w:r w:rsidRPr="0002067F">
              <w:rPr>
                <w:rFonts w:ascii="Garamond" w:hAnsi="Garamond"/>
                <w:i w:val="0"/>
              </w:rPr>
              <w:t>ezione ed equiparato</w:t>
            </w:r>
          </w:p>
        </w:tc>
        <w:tc>
          <w:tcPr>
            <w:tcW w:w="28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72C4DC" w14:textId="77777777" w:rsidR="001508D4" w:rsidRPr="0002067F" w:rsidRDefault="001508D4" w:rsidP="00A026B9">
            <w:pPr>
              <w:pStyle w:val="Introduzione"/>
              <w:rPr>
                <w:rFonts w:ascii="Garamond" w:hAnsi="Garamond"/>
                <w:i w:val="0"/>
              </w:rPr>
            </w:pPr>
          </w:p>
        </w:tc>
      </w:tr>
      <w:tr w:rsidR="001508D4" w:rsidRPr="0002067F" w14:paraId="6BB6F92F" w14:textId="77777777" w:rsidTr="00A026B9">
        <w:trPr>
          <w:cantSplit/>
          <w:trHeight w:val="340"/>
          <w:jc w:val="center"/>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A53288" w14:textId="77777777" w:rsidR="001508D4" w:rsidRPr="0002067F" w:rsidRDefault="001508D4" w:rsidP="00A026B9">
            <w:pPr>
              <w:pStyle w:val="Introduzione"/>
              <w:rPr>
                <w:rFonts w:ascii="Garamond" w:hAnsi="Garamond"/>
                <w:i w:val="0"/>
              </w:rPr>
            </w:pPr>
          </w:p>
        </w:tc>
        <w:tc>
          <w:tcPr>
            <w:tcW w:w="134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906971" w14:textId="77777777" w:rsidR="001508D4" w:rsidRPr="0002067F" w:rsidRDefault="001508D4" w:rsidP="00A026B9">
            <w:pPr>
              <w:pStyle w:val="Introduzione"/>
              <w:rPr>
                <w:rFonts w:ascii="Garamond" w:hAnsi="Garamond"/>
                <w:i w:val="0"/>
              </w:rPr>
            </w:pPr>
          </w:p>
        </w:tc>
        <w:tc>
          <w:tcPr>
            <w:tcW w:w="36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329EC51" w14:textId="77777777" w:rsidR="001508D4" w:rsidRPr="0002067F" w:rsidRDefault="001508D4" w:rsidP="00A026B9">
            <w:pPr>
              <w:pStyle w:val="Introduzione"/>
              <w:ind w:firstLine="0"/>
              <w:rPr>
                <w:rFonts w:ascii="Garamond" w:hAnsi="Garamond"/>
                <w:i w:val="0"/>
              </w:rPr>
            </w:pPr>
            <w:r>
              <w:rPr>
                <w:rFonts w:ascii="Garamond" w:hAnsi="Garamond"/>
                <w:i w:val="0"/>
              </w:rPr>
              <w:t>Consigliere d</w:t>
            </w:r>
            <w:r w:rsidRPr="0002067F">
              <w:rPr>
                <w:rFonts w:ascii="Garamond" w:hAnsi="Garamond"/>
                <w:i w:val="0"/>
              </w:rPr>
              <w:t>i Stato ed equiparato</w:t>
            </w:r>
          </w:p>
        </w:tc>
        <w:tc>
          <w:tcPr>
            <w:tcW w:w="28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5BB837" w14:textId="77777777" w:rsidR="001508D4" w:rsidRPr="0002067F" w:rsidRDefault="001508D4" w:rsidP="00A026B9">
            <w:pPr>
              <w:pStyle w:val="Introduzione"/>
              <w:rPr>
                <w:rFonts w:ascii="Garamond" w:hAnsi="Garamond"/>
                <w:i w:val="0"/>
              </w:rPr>
            </w:pPr>
          </w:p>
        </w:tc>
      </w:tr>
      <w:tr w:rsidR="001508D4" w:rsidRPr="0002067F" w14:paraId="1DCD2E01" w14:textId="77777777" w:rsidTr="00A026B9">
        <w:trPr>
          <w:cantSplit/>
          <w:trHeight w:val="340"/>
          <w:jc w:val="center"/>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826CCB" w14:textId="77777777" w:rsidR="001508D4" w:rsidRPr="0002067F" w:rsidRDefault="001508D4" w:rsidP="00A026B9">
            <w:pPr>
              <w:pStyle w:val="Introduzione"/>
              <w:rPr>
                <w:rFonts w:ascii="Garamond" w:hAnsi="Garamond"/>
                <w:i w:val="0"/>
              </w:rPr>
            </w:pPr>
          </w:p>
        </w:tc>
        <w:tc>
          <w:tcPr>
            <w:tcW w:w="134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794972A" w14:textId="77777777" w:rsidR="001508D4" w:rsidRPr="0002067F" w:rsidRDefault="001508D4" w:rsidP="00A026B9">
            <w:pPr>
              <w:pStyle w:val="Introduzione"/>
              <w:rPr>
                <w:rFonts w:ascii="Garamond" w:hAnsi="Garamond"/>
                <w:i w:val="0"/>
              </w:rPr>
            </w:pPr>
          </w:p>
        </w:tc>
        <w:tc>
          <w:tcPr>
            <w:tcW w:w="36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7803EA" w14:textId="77777777" w:rsidR="001508D4" w:rsidRPr="0002067F" w:rsidRDefault="001508D4" w:rsidP="00A026B9">
            <w:pPr>
              <w:pStyle w:val="Introduzione"/>
              <w:ind w:firstLine="0"/>
              <w:rPr>
                <w:rFonts w:ascii="Garamond" w:hAnsi="Garamond"/>
                <w:i w:val="0"/>
              </w:rPr>
            </w:pPr>
            <w:r w:rsidRPr="0002067F">
              <w:rPr>
                <w:rFonts w:ascii="Garamond" w:hAnsi="Garamond"/>
                <w:i w:val="0"/>
              </w:rPr>
              <w:t>I Referendario</w:t>
            </w:r>
          </w:p>
        </w:tc>
        <w:tc>
          <w:tcPr>
            <w:tcW w:w="28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3B2A28" w14:textId="77777777" w:rsidR="001508D4" w:rsidRPr="0002067F" w:rsidRDefault="001508D4" w:rsidP="00A026B9">
            <w:pPr>
              <w:pStyle w:val="Introduzione"/>
              <w:rPr>
                <w:rFonts w:ascii="Garamond" w:hAnsi="Garamond"/>
                <w:i w:val="0"/>
              </w:rPr>
            </w:pPr>
          </w:p>
        </w:tc>
      </w:tr>
      <w:tr w:rsidR="001508D4" w:rsidRPr="0002067F" w14:paraId="37D59C71" w14:textId="77777777" w:rsidTr="00A026B9">
        <w:trPr>
          <w:cantSplit/>
          <w:trHeight w:val="340"/>
          <w:jc w:val="center"/>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6A9E4C" w14:textId="77777777" w:rsidR="001508D4" w:rsidRPr="0002067F" w:rsidRDefault="001508D4" w:rsidP="00A026B9">
            <w:pPr>
              <w:pStyle w:val="Introduzione"/>
              <w:rPr>
                <w:rFonts w:ascii="Garamond" w:hAnsi="Garamond"/>
                <w:i w:val="0"/>
              </w:rPr>
            </w:pPr>
          </w:p>
        </w:tc>
        <w:tc>
          <w:tcPr>
            <w:tcW w:w="134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47C3D2" w14:textId="77777777" w:rsidR="001508D4" w:rsidRPr="0002067F" w:rsidRDefault="001508D4" w:rsidP="00A026B9">
            <w:pPr>
              <w:pStyle w:val="Introduzione"/>
              <w:rPr>
                <w:rFonts w:ascii="Garamond" w:hAnsi="Garamond"/>
                <w:i w:val="0"/>
              </w:rPr>
            </w:pPr>
          </w:p>
        </w:tc>
        <w:tc>
          <w:tcPr>
            <w:tcW w:w="368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300C95" w14:textId="77777777" w:rsidR="001508D4" w:rsidRPr="0002067F" w:rsidRDefault="001508D4" w:rsidP="00A026B9">
            <w:pPr>
              <w:pStyle w:val="Introduzione"/>
              <w:ind w:firstLine="0"/>
              <w:rPr>
                <w:rFonts w:ascii="Garamond" w:hAnsi="Garamond"/>
                <w:i w:val="0"/>
              </w:rPr>
            </w:pPr>
            <w:r w:rsidRPr="0002067F">
              <w:rPr>
                <w:rFonts w:ascii="Garamond" w:hAnsi="Garamond"/>
                <w:i w:val="0"/>
              </w:rPr>
              <w:t>Referendario</w:t>
            </w:r>
          </w:p>
        </w:tc>
        <w:tc>
          <w:tcPr>
            <w:tcW w:w="28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5F79EF" w14:textId="77777777" w:rsidR="001508D4" w:rsidRPr="0002067F" w:rsidRDefault="001508D4" w:rsidP="00A026B9">
            <w:pPr>
              <w:pStyle w:val="Introduzione"/>
              <w:rPr>
                <w:rFonts w:ascii="Garamond" w:hAnsi="Garamond"/>
                <w:i w:val="0"/>
              </w:rPr>
            </w:pPr>
          </w:p>
        </w:tc>
      </w:tr>
    </w:tbl>
    <w:p w14:paraId="18DF73FE" w14:textId="77777777" w:rsidR="001508D4" w:rsidRPr="0002067F" w:rsidRDefault="001508D4" w:rsidP="001508D4">
      <w:pPr>
        <w:pStyle w:val="Introduzione"/>
        <w:ind w:firstLine="0"/>
        <w:rPr>
          <w:rFonts w:ascii="Garamond" w:hAnsi="Garamond"/>
          <w:b/>
          <w:bCs/>
          <w:i w:val="0"/>
        </w:rPr>
      </w:pPr>
      <w:r w:rsidRPr="0002067F">
        <w:rPr>
          <w:rFonts w:ascii="Garamond" w:hAnsi="Garamond"/>
          <w:b/>
          <w:bCs/>
          <w:i w:val="0"/>
        </w:rPr>
        <w:t>C) Magistratura Contabile</w:t>
      </w:r>
    </w:p>
    <w:tbl>
      <w:tblPr>
        <w:tblW w:w="9589" w:type="dxa"/>
        <w:jc w:val="center"/>
        <w:tblLayout w:type="fixed"/>
        <w:tblCellMar>
          <w:left w:w="10" w:type="dxa"/>
          <w:right w:w="10" w:type="dxa"/>
        </w:tblCellMar>
        <w:tblLook w:val="0000" w:firstRow="0" w:lastRow="0" w:firstColumn="0" w:lastColumn="0" w:noHBand="0" w:noVBand="0"/>
      </w:tblPr>
      <w:tblGrid>
        <w:gridCol w:w="1752"/>
        <w:gridCol w:w="1201"/>
        <w:gridCol w:w="3827"/>
        <w:gridCol w:w="567"/>
        <w:gridCol w:w="2242"/>
      </w:tblGrid>
      <w:tr w:rsidR="001508D4" w:rsidRPr="0002067F" w14:paraId="703F7934" w14:textId="77777777" w:rsidTr="00A026B9">
        <w:trPr>
          <w:trHeight w:val="478"/>
          <w:tblHeader/>
          <w:jc w:val="center"/>
        </w:trPr>
        <w:tc>
          <w:tcPr>
            <w:tcW w:w="1752"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4F71A20D" w14:textId="77777777" w:rsidR="001508D4" w:rsidRPr="0002067F" w:rsidRDefault="001508D4" w:rsidP="00A026B9">
            <w:pPr>
              <w:pStyle w:val="Introduzione"/>
              <w:ind w:firstLine="0"/>
              <w:rPr>
                <w:rFonts w:ascii="Garamond" w:hAnsi="Garamond"/>
                <w:b/>
                <w:bCs/>
                <w:i w:val="0"/>
              </w:rPr>
            </w:pPr>
            <w:r w:rsidRPr="0002067F">
              <w:rPr>
                <w:rFonts w:ascii="Garamond" w:hAnsi="Garamond"/>
                <w:b/>
                <w:bCs/>
                <w:i w:val="0"/>
              </w:rPr>
              <w:t>Macrocategoria</w:t>
            </w:r>
          </w:p>
        </w:tc>
        <w:tc>
          <w:tcPr>
            <w:tcW w:w="1201"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5562B133" w14:textId="77777777" w:rsidR="001508D4" w:rsidRPr="0002067F" w:rsidRDefault="001508D4" w:rsidP="00A026B9">
            <w:pPr>
              <w:pStyle w:val="Introduzione"/>
              <w:ind w:firstLine="0"/>
              <w:rPr>
                <w:rFonts w:ascii="Garamond" w:hAnsi="Garamond"/>
                <w:b/>
                <w:bCs/>
                <w:i w:val="0"/>
              </w:rPr>
            </w:pPr>
            <w:r w:rsidRPr="0002067F">
              <w:rPr>
                <w:rFonts w:ascii="Garamond" w:hAnsi="Garamond"/>
                <w:b/>
                <w:bCs/>
                <w:i w:val="0"/>
              </w:rPr>
              <w:t>Categoria</w:t>
            </w:r>
          </w:p>
        </w:tc>
        <w:tc>
          <w:tcPr>
            <w:tcW w:w="4394" w:type="dxa"/>
            <w:gridSpan w:val="2"/>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4634E19F" w14:textId="77777777" w:rsidR="001508D4" w:rsidRPr="0002067F" w:rsidRDefault="001508D4" w:rsidP="00A026B9">
            <w:pPr>
              <w:pStyle w:val="Introduzione"/>
              <w:ind w:firstLine="0"/>
              <w:rPr>
                <w:rFonts w:ascii="Garamond" w:hAnsi="Garamond"/>
                <w:b/>
                <w:bCs/>
                <w:i w:val="0"/>
              </w:rPr>
            </w:pPr>
            <w:r w:rsidRPr="0002067F">
              <w:rPr>
                <w:rFonts w:ascii="Garamond" w:hAnsi="Garamond"/>
                <w:b/>
                <w:bCs/>
                <w:i w:val="0"/>
              </w:rPr>
              <w:t>Qualifica</w:t>
            </w:r>
          </w:p>
        </w:tc>
        <w:tc>
          <w:tcPr>
            <w:tcW w:w="2242"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tcPr>
          <w:p w14:paraId="75C06068" w14:textId="77777777" w:rsidR="001508D4" w:rsidRPr="0002067F" w:rsidRDefault="001508D4" w:rsidP="00A026B9">
            <w:pPr>
              <w:pStyle w:val="Introduzione"/>
              <w:ind w:firstLine="0"/>
              <w:jc w:val="left"/>
              <w:rPr>
                <w:rFonts w:ascii="Garamond" w:hAnsi="Garamond"/>
                <w:b/>
                <w:bCs/>
                <w:i w:val="0"/>
              </w:rPr>
            </w:pPr>
            <w:r w:rsidRPr="0002067F">
              <w:rPr>
                <w:rFonts w:ascii="Garamond" w:hAnsi="Garamond"/>
                <w:b/>
                <w:bCs/>
                <w:i w:val="0"/>
              </w:rPr>
              <w:t>Normativa di riferimento</w:t>
            </w:r>
          </w:p>
        </w:tc>
      </w:tr>
      <w:tr w:rsidR="001508D4" w:rsidRPr="0002067F" w14:paraId="11B7F1AE" w14:textId="77777777" w:rsidTr="00A026B9">
        <w:trPr>
          <w:cantSplit/>
          <w:trHeight w:val="397"/>
          <w:jc w:val="center"/>
        </w:trPr>
        <w:tc>
          <w:tcPr>
            <w:tcW w:w="1752"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19B0CF" w14:textId="77777777" w:rsidR="001508D4" w:rsidRPr="0002067F" w:rsidRDefault="001508D4" w:rsidP="00A026B9">
            <w:pPr>
              <w:pStyle w:val="Introduzione"/>
              <w:ind w:firstLine="0"/>
              <w:rPr>
                <w:rFonts w:ascii="Garamond" w:hAnsi="Garamond"/>
                <w:i w:val="0"/>
              </w:rPr>
            </w:pPr>
            <w:r w:rsidRPr="0002067F">
              <w:rPr>
                <w:rFonts w:ascii="Garamond" w:hAnsi="Garamond"/>
                <w:i w:val="0"/>
              </w:rPr>
              <w:t>Personale della Magistratura</w:t>
            </w:r>
          </w:p>
        </w:tc>
        <w:tc>
          <w:tcPr>
            <w:tcW w:w="1201"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A0C4D9" w14:textId="77777777" w:rsidR="001508D4" w:rsidRPr="0002067F" w:rsidRDefault="001508D4" w:rsidP="00A026B9">
            <w:pPr>
              <w:pStyle w:val="Introduzione"/>
              <w:ind w:firstLine="0"/>
              <w:rPr>
                <w:rFonts w:ascii="Garamond" w:hAnsi="Garamond"/>
                <w:i w:val="0"/>
              </w:rPr>
            </w:pPr>
            <w:r w:rsidRPr="0002067F">
              <w:rPr>
                <w:rFonts w:ascii="Garamond" w:hAnsi="Garamond"/>
                <w:i w:val="0"/>
              </w:rPr>
              <w:t>Magistrati</w:t>
            </w:r>
          </w:p>
        </w:tc>
        <w:tc>
          <w:tcPr>
            <w:tcW w:w="38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4AC95E5" w14:textId="77777777" w:rsidR="001508D4" w:rsidRPr="0002067F" w:rsidRDefault="001508D4" w:rsidP="00A026B9">
            <w:pPr>
              <w:pStyle w:val="Introduzione"/>
              <w:ind w:firstLine="0"/>
              <w:rPr>
                <w:rFonts w:ascii="Garamond" w:hAnsi="Garamond"/>
                <w:i w:val="0"/>
              </w:rPr>
            </w:pPr>
            <w:r w:rsidRPr="0002067F">
              <w:rPr>
                <w:rFonts w:ascii="Garamond" w:hAnsi="Garamond"/>
                <w:i w:val="0"/>
              </w:rPr>
              <w:t>Presidente</w:t>
            </w:r>
          </w:p>
        </w:tc>
        <w:tc>
          <w:tcPr>
            <w:tcW w:w="28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FF3C99" w14:textId="77777777" w:rsidR="001508D4" w:rsidRPr="0002067F" w:rsidRDefault="001508D4" w:rsidP="00A026B9">
            <w:pPr>
              <w:pStyle w:val="Introduzione"/>
              <w:ind w:firstLine="0"/>
              <w:jc w:val="left"/>
              <w:rPr>
                <w:rFonts w:ascii="Garamond" w:hAnsi="Garamond"/>
                <w:i w:val="0"/>
              </w:rPr>
            </w:pPr>
            <w:r w:rsidRPr="0002067F">
              <w:rPr>
                <w:rFonts w:ascii="Garamond" w:hAnsi="Garamond"/>
                <w:i w:val="0"/>
              </w:rPr>
              <w:t>Legge n. 27 del 19.2.1981</w:t>
            </w:r>
            <w:r>
              <w:rPr>
                <w:rFonts w:ascii="Garamond" w:hAnsi="Garamond"/>
                <w:i w:val="0"/>
              </w:rPr>
              <w:t>; l</w:t>
            </w:r>
            <w:r w:rsidRPr="0002067F">
              <w:rPr>
                <w:rFonts w:ascii="Garamond" w:hAnsi="Garamond"/>
                <w:i w:val="0"/>
              </w:rPr>
              <w:t>egge n.</w:t>
            </w:r>
            <w:r>
              <w:rPr>
                <w:rFonts w:ascii="Garamond" w:hAnsi="Garamond"/>
                <w:i w:val="0"/>
              </w:rPr>
              <w:t xml:space="preserve"> </w:t>
            </w:r>
            <w:r w:rsidRPr="0002067F">
              <w:rPr>
                <w:rFonts w:ascii="Garamond" w:hAnsi="Garamond"/>
                <w:i w:val="0"/>
              </w:rPr>
              <w:t>448 del 23.12.1998</w:t>
            </w:r>
            <w:r>
              <w:rPr>
                <w:rFonts w:ascii="Garamond" w:hAnsi="Garamond"/>
                <w:i w:val="0"/>
              </w:rPr>
              <w:t>; l</w:t>
            </w:r>
            <w:r w:rsidRPr="0002067F">
              <w:rPr>
                <w:rFonts w:ascii="Garamond" w:hAnsi="Garamond"/>
                <w:i w:val="0"/>
              </w:rPr>
              <w:t>egge n.</w:t>
            </w:r>
            <w:r>
              <w:rPr>
                <w:rFonts w:ascii="Garamond" w:hAnsi="Garamond"/>
                <w:i w:val="0"/>
              </w:rPr>
              <w:t xml:space="preserve"> </w:t>
            </w:r>
            <w:r w:rsidRPr="0002067F">
              <w:rPr>
                <w:rFonts w:ascii="Garamond" w:hAnsi="Garamond"/>
                <w:i w:val="0"/>
              </w:rPr>
              <w:t>45 del 26.2.2004</w:t>
            </w:r>
          </w:p>
          <w:p w14:paraId="49C47B38" w14:textId="77777777" w:rsidR="001508D4" w:rsidRPr="00834342" w:rsidRDefault="001508D4" w:rsidP="00A026B9">
            <w:pPr>
              <w:pStyle w:val="Introduzione"/>
              <w:ind w:firstLine="0"/>
              <w:jc w:val="left"/>
              <w:rPr>
                <w:rFonts w:ascii="Garamond" w:hAnsi="Garamond"/>
                <w:i w:val="0"/>
              </w:rPr>
            </w:pPr>
            <w:r w:rsidRPr="00834342">
              <w:rPr>
                <w:rFonts w:ascii="Garamond" w:hAnsi="Garamond"/>
                <w:i w:val="0"/>
              </w:rPr>
              <w:t xml:space="preserve">DPCM del </w:t>
            </w:r>
            <w:r>
              <w:rPr>
                <w:rFonts w:ascii="Garamond" w:hAnsi="Garamond"/>
                <w:i w:val="0"/>
              </w:rPr>
              <w:t xml:space="preserve">6.8.2021 adeguamento retributivo per il </w:t>
            </w:r>
            <w:r w:rsidRPr="00834342">
              <w:rPr>
                <w:rFonts w:ascii="Garamond" w:hAnsi="Garamond"/>
                <w:i w:val="0"/>
              </w:rPr>
              <w:t xml:space="preserve">triennio </w:t>
            </w:r>
            <w:r>
              <w:rPr>
                <w:rFonts w:ascii="Garamond" w:hAnsi="Garamond"/>
                <w:i w:val="0"/>
              </w:rPr>
              <w:t>2021-2023</w:t>
            </w:r>
          </w:p>
        </w:tc>
      </w:tr>
      <w:tr w:rsidR="001508D4" w:rsidRPr="0002067F" w14:paraId="73BABBE6" w14:textId="77777777" w:rsidTr="00A026B9">
        <w:trPr>
          <w:cantSplit/>
          <w:trHeight w:val="397"/>
          <w:jc w:val="center"/>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BF6DFC" w14:textId="77777777" w:rsidR="001508D4" w:rsidRPr="0002067F" w:rsidRDefault="001508D4" w:rsidP="00A026B9">
            <w:pPr>
              <w:pStyle w:val="Introduzione"/>
              <w:rPr>
                <w:rFonts w:ascii="Garamond" w:hAnsi="Garamond"/>
                <w:i w:val="0"/>
              </w:rPr>
            </w:pPr>
          </w:p>
        </w:tc>
        <w:tc>
          <w:tcPr>
            <w:tcW w:w="12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EB4B37" w14:textId="77777777" w:rsidR="001508D4" w:rsidRPr="0002067F" w:rsidRDefault="001508D4" w:rsidP="00A026B9">
            <w:pPr>
              <w:pStyle w:val="Introduzione"/>
              <w:rPr>
                <w:rFonts w:ascii="Garamond" w:hAnsi="Garamond"/>
                <w:i w:val="0"/>
              </w:rPr>
            </w:pPr>
          </w:p>
        </w:tc>
        <w:tc>
          <w:tcPr>
            <w:tcW w:w="38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7B161AF" w14:textId="77777777" w:rsidR="001508D4" w:rsidRPr="0002067F" w:rsidRDefault="001508D4" w:rsidP="00A026B9">
            <w:pPr>
              <w:pStyle w:val="Introduzione"/>
              <w:ind w:firstLine="0"/>
              <w:rPr>
                <w:rFonts w:ascii="Garamond" w:hAnsi="Garamond"/>
                <w:i w:val="0"/>
              </w:rPr>
            </w:pPr>
            <w:r w:rsidRPr="0002067F">
              <w:rPr>
                <w:rFonts w:ascii="Garamond" w:hAnsi="Garamond"/>
                <w:i w:val="0"/>
              </w:rPr>
              <w:t>Procuratore Generale ed equiparato</w:t>
            </w:r>
          </w:p>
        </w:tc>
        <w:tc>
          <w:tcPr>
            <w:tcW w:w="280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FD5535" w14:textId="77777777" w:rsidR="001508D4" w:rsidRPr="0002067F" w:rsidRDefault="001508D4" w:rsidP="00A026B9">
            <w:pPr>
              <w:pStyle w:val="Introduzione"/>
              <w:rPr>
                <w:rFonts w:ascii="Garamond" w:hAnsi="Garamond"/>
                <w:i w:val="0"/>
              </w:rPr>
            </w:pPr>
          </w:p>
        </w:tc>
      </w:tr>
      <w:tr w:rsidR="001508D4" w:rsidRPr="0002067F" w14:paraId="57745CAF" w14:textId="77777777" w:rsidTr="00A026B9">
        <w:trPr>
          <w:cantSplit/>
          <w:trHeight w:val="397"/>
          <w:jc w:val="center"/>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C76B1A" w14:textId="77777777" w:rsidR="001508D4" w:rsidRPr="0002067F" w:rsidRDefault="001508D4" w:rsidP="00A026B9">
            <w:pPr>
              <w:pStyle w:val="Introduzione"/>
              <w:rPr>
                <w:rFonts w:ascii="Garamond" w:hAnsi="Garamond"/>
                <w:i w:val="0"/>
              </w:rPr>
            </w:pPr>
          </w:p>
        </w:tc>
        <w:tc>
          <w:tcPr>
            <w:tcW w:w="12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664AAB9" w14:textId="77777777" w:rsidR="001508D4" w:rsidRPr="0002067F" w:rsidRDefault="001508D4" w:rsidP="00A026B9">
            <w:pPr>
              <w:pStyle w:val="Introduzione"/>
              <w:rPr>
                <w:rFonts w:ascii="Garamond" w:hAnsi="Garamond"/>
                <w:i w:val="0"/>
              </w:rPr>
            </w:pPr>
          </w:p>
        </w:tc>
        <w:tc>
          <w:tcPr>
            <w:tcW w:w="38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F652BA" w14:textId="77777777" w:rsidR="001508D4" w:rsidRPr="0002067F" w:rsidRDefault="001508D4" w:rsidP="00A026B9">
            <w:pPr>
              <w:pStyle w:val="Introduzione"/>
              <w:ind w:firstLine="0"/>
              <w:rPr>
                <w:rFonts w:ascii="Garamond" w:hAnsi="Garamond"/>
                <w:i w:val="0"/>
              </w:rPr>
            </w:pPr>
            <w:r w:rsidRPr="0002067F">
              <w:rPr>
                <w:rFonts w:ascii="Garamond" w:hAnsi="Garamond"/>
                <w:i w:val="0"/>
              </w:rPr>
              <w:t>Presidente di Sezione ed equiparato</w:t>
            </w:r>
          </w:p>
        </w:tc>
        <w:tc>
          <w:tcPr>
            <w:tcW w:w="280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0630A" w14:textId="77777777" w:rsidR="001508D4" w:rsidRPr="0002067F" w:rsidRDefault="001508D4" w:rsidP="00A026B9">
            <w:pPr>
              <w:pStyle w:val="Introduzione"/>
              <w:rPr>
                <w:rFonts w:ascii="Garamond" w:hAnsi="Garamond"/>
                <w:i w:val="0"/>
              </w:rPr>
            </w:pPr>
          </w:p>
        </w:tc>
      </w:tr>
      <w:tr w:rsidR="001508D4" w:rsidRPr="0002067F" w14:paraId="50C27962" w14:textId="77777777" w:rsidTr="00A026B9">
        <w:trPr>
          <w:cantSplit/>
          <w:trHeight w:val="397"/>
          <w:jc w:val="center"/>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6148EB3" w14:textId="77777777" w:rsidR="001508D4" w:rsidRPr="0002067F" w:rsidRDefault="001508D4" w:rsidP="00A026B9">
            <w:pPr>
              <w:pStyle w:val="Introduzione"/>
              <w:rPr>
                <w:rFonts w:ascii="Garamond" w:hAnsi="Garamond"/>
                <w:i w:val="0"/>
              </w:rPr>
            </w:pPr>
          </w:p>
        </w:tc>
        <w:tc>
          <w:tcPr>
            <w:tcW w:w="12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B33CCB" w14:textId="77777777" w:rsidR="001508D4" w:rsidRPr="0002067F" w:rsidRDefault="001508D4" w:rsidP="00A026B9">
            <w:pPr>
              <w:pStyle w:val="Introduzione"/>
              <w:rPr>
                <w:rFonts w:ascii="Garamond" w:hAnsi="Garamond"/>
                <w:i w:val="0"/>
              </w:rPr>
            </w:pPr>
          </w:p>
        </w:tc>
        <w:tc>
          <w:tcPr>
            <w:tcW w:w="38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0303ACB" w14:textId="77777777" w:rsidR="001508D4" w:rsidRPr="0002067F" w:rsidRDefault="001508D4" w:rsidP="00A026B9">
            <w:pPr>
              <w:pStyle w:val="Introduzione"/>
              <w:ind w:firstLine="0"/>
              <w:rPr>
                <w:rFonts w:ascii="Garamond" w:hAnsi="Garamond"/>
                <w:i w:val="0"/>
              </w:rPr>
            </w:pPr>
            <w:r w:rsidRPr="0002067F">
              <w:rPr>
                <w:rFonts w:ascii="Garamond" w:hAnsi="Garamond"/>
                <w:i w:val="0"/>
              </w:rPr>
              <w:t xml:space="preserve">Consigliere Corte </w:t>
            </w:r>
            <w:r>
              <w:rPr>
                <w:rFonts w:ascii="Garamond" w:hAnsi="Garamond"/>
                <w:i w:val="0"/>
              </w:rPr>
              <w:t>d</w:t>
            </w:r>
            <w:r w:rsidRPr="0002067F">
              <w:rPr>
                <w:rFonts w:ascii="Garamond" w:hAnsi="Garamond"/>
                <w:i w:val="0"/>
              </w:rPr>
              <w:t>ei Conti ed equiparato</w:t>
            </w:r>
          </w:p>
        </w:tc>
        <w:tc>
          <w:tcPr>
            <w:tcW w:w="280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4C721C" w14:textId="77777777" w:rsidR="001508D4" w:rsidRPr="0002067F" w:rsidRDefault="001508D4" w:rsidP="00A026B9">
            <w:pPr>
              <w:pStyle w:val="Introduzione"/>
              <w:rPr>
                <w:rFonts w:ascii="Garamond" w:hAnsi="Garamond"/>
                <w:i w:val="0"/>
              </w:rPr>
            </w:pPr>
          </w:p>
        </w:tc>
      </w:tr>
      <w:tr w:rsidR="001508D4" w:rsidRPr="0002067F" w14:paraId="23112C93" w14:textId="77777777" w:rsidTr="00A026B9">
        <w:trPr>
          <w:cantSplit/>
          <w:trHeight w:val="397"/>
          <w:jc w:val="center"/>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B77CF1" w14:textId="77777777" w:rsidR="001508D4" w:rsidRPr="0002067F" w:rsidRDefault="001508D4" w:rsidP="00A026B9">
            <w:pPr>
              <w:pStyle w:val="Introduzione"/>
              <w:rPr>
                <w:rFonts w:ascii="Garamond" w:hAnsi="Garamond"/>
                <w:i w:val="0"/>
              </w:rPr>
            </w:pPr>
          </w:p>
        </w:tc>
        <w:tc>
          <w:tcPr>
            <w:tcW w:w="12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D41094F" w14:textId="77777777" w:rsidR="001508D4" w:rsidRPr="0002067F" w:rsidRDefault="001508D4" w:rsidP="00A026B9">
            <w:pPr>
              <w:pStyle w:val="Introduzione"/>
              <w:rPr>
                <w:rFonts w:ascii="Garamond" w:hAnsi="Garamond"/>
                <w:i w:val="0"/>
              </w:rPr>
            </w:pPr>
          </w:p>
        </w:tc>
        <w:tc>
          <w:tcPr>
            <w:tcW w:w="38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0EFAC8" w14:textId="77777777" w:rsidR="001508D4" w:rsidRPr="0002067F" w:rsidRDefault="001508D4" w:rsidP="00A026B9">
            <w:pPr>
              <w:pStyle w:val="Introduzione"/>
              <w:ind w:firstLine="0"/>
              <w:rPr>
                <w:rFonts w:ascii="Garamond" w:hAnsi="Garamond"/>
                <w:i w:val="0"/>
              </w:rPr>
            </w:pPr>
            <w:r w:rsidRPr="0002067F">
              <w:rPr>
                <w:rFonts w:ascii="Garamond" w:hAnsi="Garamond"/>
                <w:i w:val="0"/>
              </w:rPr>
              <w:t>I Referendario</w:t>
            </w:r>
          </w:p>
        </w:tc>
        <w:tc>
          <w:tcPr>
            <w:tcW w:w="280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B7B7C2" w14:textId="77777777" w:rsidR="001508D4" w:rsidRPr="0002067F" w:rsidRDefault="001508D4" w:rsidP="00A026B9">
            <w:pPr>
              <w:pStyle w:val="Introduzione"/>
              <w:rPr>
                <w:rFonts w:ascii="Garamond" w:hAnsi="Garamond"/>
                <w:i w:val="0"/>
              </w:rPr>
            </w:pPr>
          </w:p>
        </w:tc>
      </w:tr>
      <w:tr w:rsidR="001508D4" w:rsidRPr="0002067F" w14:paraId="1E9E7C7E" w14:textId="77777777" w:rsidTr="00A026B9">
        <w:trPr>
          <w:cantSplit/>
          <w:trHeight w:val="397"/>
          <w:jc w:val="center"/>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E7C57D" w14:textId="77777777" w:rsidR="001508D4" w:rsidRPr="0002067F" w:rsidRDefault="001508D4" w:rsidP="00A026B9">
            <w:pPr>
              <w:pStyle w:val="Introduzione"/>
              <w:rPr>
                <w:rFonts w:ascii="Garamond" w:hAnsi="Garamond"/>
                <w:i w:val="0"/>
              </w:rPr>
            </w:pPr>
          </w:p>
        </w:tc>
        <w:tc>
          <w:tcPr>
            <w:tcW w:w="12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9039B2" w14:textId="77777777" w:rsidR="001508D4" w:rsidRPr="0002067F" w:rsidRDefault="001508D4" w:rsidP="00A026B9">
            <w:pPr>
              <w:pStyle w:val="Introduzione"/>
              <w:rPr>
                <w:rFonts w:ascii="Garamond" w:hAnsi="Garamond"/>
                <w:i w:val="0"/>
              </w:rPr>
            </w:pPr>
          </w:p>
        </w:tc>
        <w:tc>
          <w:tcPr>
            <w:tcW w:w="38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022565" w14:textId="77777777" w:rsidR="001508D4" w:rsidRPr="0002067F" w:rsidRDefault="001508D4" w:rsidP="00A026B9">
            <w:pPr>
              <w:pStyle w:val="Introduzione"/>
              <w:ind w:firstLine="0"/>
              <w:rPr>
                <w:rFonts w:ascii="Garamond" w:hAnsi="Garamond"/>
                <w:i w:val="0"/>
              </w:rPr>
            </w:pPr>
            <w:r w:rsidRPr="0002067F">
              <w:rPr>
                <w:rFonts w:ascii="Garamond" w:hAnsi="Garamond"/>
                <w:i w:val="0"/>
              </w:rPr>
              <w:t>Referendario</w:t>
            </w:r>
          </w:p>
        </w:tc>
        <w:tc>
          <w:tcPr>
            <w:tcW w:w="280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619BB0" w14:textId="77777777" w:rsidR="001508D4" w:rsidRPr="0002067F" w:rsidRDefault="001508D4" w:rsidP="00A026B9">
            <w:pPr>
              <w:pStyle w:val="Introduzione"/>
              <w:rPr>
                <w:rFonts w:ascii="Garamond" w:hAnsi="Garamond"/>
                <w:i w:val="0"/>
              </w:rPr>
            </w:pPr>
          </w:p>
        </w:tc>
      </w:tr>
    </w:tbl>
    <w:p w14:paraId="411AA12D" w14:textId="77777777" w:rsidR="001508D4" w:rsidRPr="0002067F" w:rsidRDefault="001508D4" w:rsidP="001508D4">
      <w:pPr>
        <w:pStyle w:val="Introduzione"/>
        <w:ind w:firstLine="0"/>
        <w:rPr>
          <w:rFonts w:ascii="Garamond" w:hAnsi="Garamond"/>
          <w:b/>
          <w:bCs/>
          <w:i w:val="0"/>
        </w:rPr>
      </w:pPr>
      <w:r w:rsidRPr="0002067F">
        <w:rPr>
          <w:rFonts w:ascii="Garamond" w:hAnsi="Garamond"/>
          <w:b/>
          <w:bCs/>
          <w:i w:val="0"/>
        </w:rPr>
        <w:t>D) Avvocatura</w:t>
      </w:r>
    </w:p>
    <w:tbl>
      <w:tblPr>
        <w:tblpPr w:leftFromText="141" w:rightFromText="141" w:vertAnchor="text" w:horzAnchor="margin" w:tblpXSpec="center" w:tblpY="63"/>
        <w:tblW w:w="9589" w:type="dxa"/>
        <w:tblLayout w:type="fixed"/>
        <w:tblCellMar>
          <w:left w:w="10" w:type="dxa"/>
          <w:right w:w="10" w:type="dxa"/>
        </w:tblCellMar>
        <w:tblLook w:val="0000" w:firstRow="0" w:lastRow="0" w:firstColumn="0" w:lastColumn="0" w:noHBand="0" w:noVBand="0"/>
      </w:tblPr>
      <w:tblGrid>
        <w:gridCol w:w="1752"/>
        <w:gridCol w:w="1191"/>
        <w:gridCol w:w="3828"/>
        <w:gridCol w:w="2818"/>
      </w:tblGrid>
      <w:tr w:rsidR="001508D4" w:rsidRPr="0002067F" w14:paraId="4287FA59" w14:textId="77777777" w:rsidTr="00A026B9">
        <w:trPr>
          <w:trHeight w:val="340"/>
          <w:tblHeader/>
        </w:trPr>
        <w:tc>
          <w:tcPr>
            <w:tcW w:w="1752"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35A6060D" w14:textId="77777777" w:rsidR="001508D4" w:rsidRPr="0002067F" w:rsidRDefault="001508D4" w:rsidP="00A026B9">
            <w:pPr>
              <w:pStyle w:val="Introduzione"/>
              <w:ind w:firstLine="0"/>
              <w:rPr>
                <w:rFonts w:ascii="Garamond" w:hAnsi="Garamond"/>
                <w:b/>
                <w:bCs/>
                <w:i w:val="0"/>
              </w:rPr>
            </w:pPr>
            <w:r w:rsidRPr="0002067F">
              <w:rPr>
                <w:rFonts w:ascii="Garamond" w:hAnsi="Garamond"/>
                <w:b/>
                <w:bCs/>
                <w:i w:val="0"/>
              </w:rPr>
              <w:t>Macrocategoria</w:t>
            </w:r>
          </w:p>
        </w:tc>
        <w:tc>
          <w:tcPr>
            <w:tcW w:w="1191"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3D42FE3C" w14:textId="77777777" w:rsidR="001508D4" w:rsidRPr="0002067F" w:rsidRDefault="001508D4" w:rsidP="00A026B9">
            <w:pPr>
              <w:pStyle w:val="Introduzione"/>
              <w:ind w:firstLine="0"/>
              <w:rPr>
                <w:rFonts w:ascii="Garamond" w:hAnsi="Garamond"/>
                <w:b/>
                <w:bCs/>
                <w:i w:val="0"/>
              </w:rPr>
            </w:pPr>
            <w:r w:rsidRPr="0002067F">
              <w:rPr>
                <w:rFonts w:ascii="Garamond" w:hAnsi="Garamond"/>
                <w:b/>
                <w:bCs/>
                <w:i w:val="0"/>
              </w:rPr>
              <w:t>Categoria</w:t>
            </w:r>
          </w:p>
        </w:tc>
        <w:tc>
          <w:tcPr>
            <w:tcW w:w="3828"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4E2011A6" w14:textId="77777777" w:rsidR="001508D4" w:rsidRPr="0002067F" w:rsidRDefault="001508D4" w:rsidP="00A026B9">
            <w:pPr>
              <w:pStyle w:val="Introduzione"/>
              <w:ind w:firstLine="0"/>
              <w:rPr>
                <w:rFonts w:ascii="Garamond" w:hAnsi="Garamond"/>
                <w:b/>
                <w:bCs/>
                <w:i w:val="0"/>
              </w:rPr>
            </w:pPr>
            <w:r w:rsidRPr="0002067F">
              <w:rPr>
                <w:rFonts w:ascii="Garamond" w:hAnsi="Garamond"/>
                <w:b/>
                <w:bCs/>
                <w:i w:val="0"/>
              </w:rPr>
              <w:t>Qualifica</w:t>
            </w:r>
          </w:p>
        </w:tc>
        <w:tc>
          <w:tcPr>
            <w:tcW w:w="2818"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tcPr>
          <w:p w14:paraId="3F51DC94" w14:textId="77777777" w:rsidR="001508D4" w:rsidRPr="0002067F" w:rsidRDefault="001508D4" w:rsidP="00A026B9">
            <w:pPr>
              <w:pStyle w:val="Introduzione"/>
              <w:ind w:firstLine="0"/>
              <w:jc w:val="left"/>
              <w:rPr>
                <w:rFonts w:ascii="Garamond" w:hAnsi="Garamond"/>
                <w:b/>
                <w:bCs/>
                <w:i w:val="0"/>
              </w:rPr>
            </w:pPr>
            <w:r w:rsidRPr="0002067F">
              <w:rPr>
                <w:rFonts w:ascii="Garamond" w:hAnsi="Garamond"/>
                <w:b/>
                <w:bCs/>
                <w:i w:val="0"/>
              </w:rPr>
              <w:t>Normativa di riferimento</w:t>
            </w:r>
          </w:p>
        </w:tc>
      </w:tr>
      <w:tr w:rsidR="001508D4" w:rsidRPr="0002067F" w14:paraId="6B6D0A60" w14:textId="77777777" w:rsidTr="00A026B9">
        <w:trPr>
          <w:cantSplit/>
          <w:trHeight w:val="340"/>
        </w:trPr>
        <w:tc>
          <w:tcPr>
            <w:tcW w:w="1752"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9C0757" w14:textId="77777777" w:rsidR="001508D4" w:rsidRPr="0002067F" w:rsidRDefault="001508D4" w:rsidP="00A026B9">
            <w:pPr>
              <w:pStyle w:val="Introduzione"/>
              <w:ind w:firstLine="0"/>
              <w:rPr>
                <w:rFonts w:ascii="Garamond" w:hAnsi="Garamond"/>
                <w:i w:val="0"/>
              </w:rPr>
            </w:pPr>
            <w:r w:rsidRPr="0002067F">
              <w:rPr>
                <w:rFonts w:ascii="Garamond" w:hAnsi="Garamond"/>
                <w:i w:val="0"/>
              </w:rPr>
              <w:t>Personale della Magistratura</w:t>
            </w:r>
          </w:p>
        </w:tc>
        <w:tc>
          <w:tcPr>
            <w:tcW w:w="1191"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D27ABB" w14:textId="77777777" w:rsidR="001508D4" w:rsidRPr="0002067F" w:rsidRDefault="001508D4" w:rsidP="00A026B9">
            <w:pPr>
              <w:pStyle w:val="Introduzione"/>
              <w:ind w:firstLine="0"/>
              <w:rPr>
                <w:rFonts w:ascii="Garamond" w:hAnsi="Garamond"/>
                <w:i w:val="0"/>
              </w:rPr>
            </w:pPr>
            <w:r w:rsidRPr="0002067F">
              <w:rPr>
                <w:rFonts w:ascii="Garamond" w:hAnsi="Garamond"/>
                <w:i w:val="0"/>
              </w:rPr>
              <w:t>Magistrati</w:t>
            </w:r>
          </w:p>
        </w:tc>
        <w:tc>
          <w:tcPr>
            <w:tcW w:w="3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BB47F4" w14:textId="77777777" w:rsidR="001508D4" w:rsidRPr="0002067F" w:rsidRDefault="001508D4" w:rsidP="00A026B9">
            <w:pPr>
              <w:pStyle w:val="Introduzione"/>
              <w:ind w:firstLine="0"/>
              <w:rPr>
                <w:rFonts w:ascii="Garamond" w:hAnsi="Garamond"/>
                <w:i w:val="0"/>
              </w:rPr>
            </w:pPr>
            <w:r w:rsidRPr="0002067F">
              <w:rPr>
                <w:rFonts w:ascii="Garamond" w:hAnsi="Garamond"/>
                <w:i w:val="0"/>
              </w:rPr>
              <w:t>Avvocato Generale</w:t>
            </w:r>
          </w:p>
        </w:tc>
        <w:tc>
          <w:tcPr>
            <w:tcW w:w="28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C42465" w14:textId="77777777" w:rsidR="001508D4" w:rsidRDefault="001508D4" w:rsidP="00A026B9">
            <w:pPr>
              <w:pStyle w:val="Introduzione"/>
              <w:ind w:firstLine="0"/>
              <w:jc w:val="left"/>
              <w:rPr>
                <w:rFonts w:ascii="Garamond" w:hAnsi="Garamond"/>
                <w:i w:val="0"/>
              </w:rPr>
            </w:pPr>
            <w:r w:rsidRPr="0002067F">
              <w:rPr>
                <w:rFonts w:ascii="Garamond" w:hAnsi="Garamond"/>
                <w:i w:val="0"/>
              </w:rPr>
              <w:t>Legge n. 27 del 19.2.1981</w:t>
            </w:r>
            <w:r>
              <w:rPr>
                <w:rFonts w:ascii="Garamond" w:hAnsi="Garamond"/>
                <w:i w:val="0"/>
              </w:rPr>
              <w:t>; l</w:t>
            </w:r>
            <w:r w:rsidRPr="0002067F">
              <w:rPr>
                <w:rFonts w:ascii="Garamond" w:hAnsi="Garamond"/>
                <w:i w:val="0"/>
              </w:rPr>
              <w:t>egge n.</w:t>
            </w:r>
            <w:r>
              <w:rPr>
                <w:rFonts w:ascii="Garamond" w:hAnsi="Garamond"/>
                <w:i w:val="0"/>
              </w:rPr>
              <w:t xml:space="preserve"> </w:t>
            </w:r>
            <w:r w:rsidRPr="0002067F">
              <w:rPr>
                <w:rFonts w:ascii="Garamond" w:hAnsi="Garamond"/>
                <w:i w:val="0"/>
              </w:rPr>
              <w:t>448 del 23.12.1998</w:t>
            </w:r>
            <w:r>
              <w:rPr>
                <w:rFonts w:ascii="Garamond" w:hAnsi="Garamond"/>
                <w:i w:val="0"/>
              </w:rPr>
              <w:t>; l</w:t>
            </w:r>
            <w:r w:rsidRPr="0002067F">
              <w:rPr>
                <w:rFonts w:ascii="Garamond" w:hAnsi="Garamond"/>
                <w:i w:val="0"/>
              </w:rPr>
              <w:t>egge n.</w:t>
            </w:r>
            <w:r>
              <w:rPr>
                <w:rFonts w:ascii="Garamond" w:hAnsi="Garamond"/>
                <w:i w:val="0"/>
              </w:rPr>
              <w:t xml:space="preserve"> </w:t>
            </w:r>
            <w:r w:rsidRPr="0002067F">
              <w:rPr>
                <w:rFonts w:ascii="Garamond" w:hAnsi="Garamond"/>
                <w:i w:val="0"/>
              </w:rPr>
              <w:t>45 del 26.2.2004</w:t>
            </w:r>
            <w:r>
              <w:rPr>
                <w:rFonts w:ascii="Garamond" w:hAnsi="Garamond"/>
                <w:i w:val="0"/>
              </w:rPr>
              <w:t>.</w:t>
            </w:r>
          </w:p>
          <w:p w14:paraId="1CB51ED8" w14:textId="77777777" w:rsidR="001508D4" w:rsidRPr="0002067F" w:rsidRDefault="001508D4" w:rsidP="00A026B9">
            <w:pPr>
              <w:pStyle w:val="Introduzione"/>
              <w:ind w:firstLine="0"/>
              <w:jc w:val="left"/>
              <w:rPr>
                <w:rFonts w:ascii="Garamond" w:hAnsi="Garamond"/>
                <w:i w:val="0"/>
              </w:rPr>
            </w:pPr>
            <w:r w:rsidRPr="0002067F">
              <w:rPr>
                <w:rFonts w:ascii="Garamond" w:hAnsi="Garamond"/>
                <w:i w:val="0"/>
              </w:rPr>
              <w:t xml:space="preserve">DPCM del </w:t>
            </w:r>
            <w:r>
              <w:rPr>
                <w:rFonts w:ascii="Garamond" w:hAnsi="Garamond"/>
                <w:i w:val="0"/>
              </w:rPr>
              <w:t xml:space="preserve">6.8.2021 </w:t>
            </w:r>
            <w:r w:rsidRPr="00834342">
              <w:rPr>
                <w:rFonts w:ascii="Garamond" w:hAnsi="Garamond"/>
                <w:i w:val="0"/>
              </w:rPr>
              <w:t xml:space="preserve">adeguamento retributivo per il triennio </w:t>
            </w:r>
            <w:r>
              <w:rPr>
                <w:rFonts w:ascii="Garamond" w:hAnsi="Garamond"/>
                <w:i w:val="0"/>
              </w:rPr>
              <w:t>2021-2023</w:t>
            </w:r>
          </w:p>
        </w:tc>
      </w:tr>
      <w:tr w:rsidR="001508D4" w:rsidRPr="0002067F" w14:paraId="6213831A" w14:textId="77777777" w:rsidTr="00A026B9">
        <w:trPr>
          <w:cantSplit/>
          <w:trHeight w:val="340"/>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133F0C5" w14:textId="77777777" w:rsidR="001508D4" w:rsidRPr="0002067F" w:rsidRDefault="001508D4" w:rsidP="00A026B9">
            <w:pPr>
              <w:pStyle w:val="Introduzione"/>
              <w:rPr>
                <w:rFonts w:ascii="Garamond" w:hAnsi="Garamond"/>
                <w:i w:val="0"/>
              </w:rPr>
            </w:pPr>
          </w:p>
        </w:tc>
        <w:tc>
          <w:tcPr>
            <w:tcW w:w="119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A8A4FC" w14:textId="77777777" w:rsidR="001508D4" w:rsidRPr="0002067F" w:rsidRDefault="001508D4" w:rsidP="00A026B9">
            <w:pPr>
              <w:pStyle w:val="Introduzione"/>
              <w:rPr>
                <w:rFonts w:ascii="Garamond" w:hAnsi="Garamond"/>
                <w:i w:val="0"/>
              </w:rPr>
            </w:pPr>
          </w:p>
        </w:tc>
        <w:tc>
          <w:tcPr>
            <w:tcW w:w="3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CE3534" w14:textId="77777777" w:rsidR="001508D4" w:rsidRPr="0002067F" w:rsidRDefault="001508D4" w:rsidP="00A026B9">
            <w:pPr>
              <w:pStyle w:val="Introduzione"/>
              <w:ind w:firstLine="0"/>
              <w:rPr>
                <w:rFonts w:ascii="Garamond" w:hAnsi="Garamond"/>
                <w:i w:val="0"/>
              </w:rPr>
            </w:pPr>
            <w:r w:rsidRPr="0002067F">
              <w:rPr>
                <w:rFonts w:ascii="Garamond" w:hAnsi="Garamond"/>
                <w:i w:val="0"/>
              </w:rPr>
              <w:t>Avvocato Generale Aggiunto</w:t>
            </w:r>
          </w:p>
        </w:tc>
        <w:tc>
          <w:tcPr>
            <w:tcW w:w="28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DC0E0B" w14:textId="77777777" w:rsidR="001508D4" w:rsidRPr="0002067F" w:rsidRDefault="001508D4" w:rsidP="00A026B9">
            <w:pPr>
              <w:pStyle w:val="Introduzione"/>
              <w:rPr>
                <w:rFonts w:ascii="Garamond" w:hAnsi="Garamond"/>
                <w:i w:val="0"/>
              </w:rPr>
            </w:pPr>
          </w:p>
        </w:tc>
      </w:tr>
      <w:tr w:rsidR="001508D4" w:rsidRPr="0002067F" w14:paraId="051D7D84" w14:textId="77777777" w:rsidTr="00A026B9">
        <w:trPr>
          <w:cantSplit/>
          <w:trHeight w:val="340"/>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19964BF" w14:textId="77777777" w:rsidR="001508D4" w:rsidRPr="0002067F" w:rsidRDefault="001508D4" w:rsidP="00A026B9">
            <w:pPr>
              <w:pStyle w:val="Introduzione"/>
              <w:rPr>
                <w:rFonts w:ascii="Garamond" w:hAnsi="Garamond"/>
                <w:i w:val="0"/>
              </w:rPr>
            </w:pPr>
          </w:p>
        </w:tc>
        <w:tc>
          <w:tcPr>
            <w:tcW w:w="119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4BAC73C" w14:textId="77777777" w:rsidR="001508D4" w:rsidRPr="0002067F" w:rsidRDefault="001508D4" w:rsidP="00A026B9">
            <w:pPr>
              <w:pStyle w:val="Introduzione"/>
              <w:rPr>
                <w:rFonts w:ascii="Garamond" w:hAnsi="Garamond"/>
                <w:i w:val="0"/>
              </w:rPr>
            </w:pPr>
          </w:p>
        </w:tc>
        <w:tc>
          <w:tcPr>
            <w:tcW w:w="3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7A0616" w14:textId="77777777" w:rsidR="001508D4" w:rsidRPr="0002067F" w:rsidRDefault="001508D4" w:rsidP="00A026B9">
            <w:pPr>
              <w:pStyle w:val="Introduzione"/>
              <w:ind w:firstLine="0"/>
              <w:rPr>
                <w:rFonts w:ascii="Garamond" w:hAnsi="Garamond"/>
                <w:i w:val="0"/>
              </w:rPr>
            </w:pPr>
            <w:r w:rsidRPr="0002067F">
              <w:rPr>
                <w:rFonts w:ascii="Garamond" w:hAnsi="Garamond"/>
                <w:i w:val="0"/>
              </w:rPr>
              <w:t>Avvocato IV Classe</w:t>
            </w:r>
          </w:p>
        </w:tc>
        <w:tc>
          <w:tcPr>
            <w:tcW w:w="28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6A29" w14:textId="77777777" w:rsidR="001508D4" w:rsidRPr="0002067F" w:rsidRDefault="001508D4" w:rsidP="00A026B9">
            <w:pPr>
              <w:pStyle w:val="Introduzione"/>
              <w:rPr>
                <w:rFonts w:ascii="Garamond" w:hAnsi="Garamond"/>
                <w:i w:val="0"/>
              </w:rPr>
            </w:pPr>
          </w:p>
        </w:tc>
      </w:tr>
      <w:tr w:rsidR="001508D4" w:rsidRPr="0002067F" w14:paraId="56D0F613" w14:textId="77777777" w:rsidTr="00A026B9">
        <w:trPr>
          <w:cantSplit/>
          <w:trHeight w:val="340"/>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764E387" w14:textId="77777777" w:rsidR="001508D4" w:rsidRPr="0002067F" w:rsidRDefault="001508D4" w:rsidP="00A026B9">
            <w:pPr>
              <w:pStyle w:val="Introduzione"/>
              <w:rPr>
                <w:rFonts w:ascii="Garamond" w:hAnsi="Garamond"/>
                <w:i w:val="0"/>
              </w:rPr>
            </w:pPr>
          </w:p>
        </w:tc>
        <w:tc>
          <w:tcPr>
            <w:tcW w:w="119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79A32F" w14:textId="77777777" w:rsidR="001508D4" w:rsidRPr="0002067F" w:rsidRDefault="001508D4" w:rsidP="00A026B9">
            <w:pPr>
              <w:pStyle w:val="Introduzione"/>
              <w:rPr>
                <w:rFonts w:ascii="Garamond" w:hAnsi="Garamond"/>
                <w:i w:val="0"/>
              </w:rPr>
            </w:pPr>
          </w:p>
        </w:tc>
        <w:tc>
          <w:tcPr>
            <w:tcW w:w="3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76268D" w14:textId="77777777" w:rsidR="001508D4" w:rsidRPr="0002067F" w:rsidRDefault="001508D4" w:rsidP="00A026B9">
            <w:pPr>
              <w:pStyle w:val="Introduzione"/>
              <w:ind w:firstLine="0"/>
              <w:rPr>
                <w:rFonts w:ascii="Garamond" w:hAnsi="Garamond"/>
                <w:i w:val="0"/>
              </w:rPr>
            </w:pPr>
            <w:r w:rsidRPr="0002067F">
              <w:rPr>
                <w:rFonts w:ascii="Garamond" w:hAnsi="Garamond"/>
                <w:i w:val="0"/>
              </w:rPr>
              <w:t>Avvocato III Classe</w:t>
            </w:r>
          </w:p>
        </w:tc>
        <w:tc>
          <w:tcPr>
            <w:tcW w:w="28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B1DF51" w14:textId="77777777" w:rsidR="001508D4" w:rsidRPr="0002067F" w:rsidRDefault="001508D4" w:rsidP="00A026B9">
            <w:pPr>
              <w:pStyle w:val="Introduzione"/>
              <w:rPr>
                <w:rFonts w:ascii="Garamond" w:hAnsi="Garamond"/>
                <w:i w:val="0"/>
              </w:rPr>
            </w:pPr>
          </w:p>
        </w:tc>
      </w:tr>
      <w:tr w:rsidR="001508D4" w:rsidRPr="0002067F" w14:paraId="34EF98C2" w14:textId="77777777" w:rsidTr="00A026B9">
        <w:trPr>
          <w:cantSplit/>
          <w:trHeight w:val="340"/>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7D13F7" w14:textId="77777777" w:rsidR="001508D4" w:rsidRPr="0002067F" w:rsidRDefault="001508D4" w:rsidP="00A026B9">
            <w:pPr>
              <w:pStyle w:val="Introduzione"/>
              <w:rPr>
                <w:rFonts w:ascii="Garamond" w:hAnsi="Garamond"/>
                <w:i w:val="0"/>
              </w:rPr>
            </w:pPr>
          </w:p>
        </w:tc>
        <w:tc>
          <w:tcPr>
            <w:tcW w:w="119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73B522" w14:textId="77777777" w:rsidR="001508D4" w:rsidRPr="0002067F" w:rsidRDefault="001508D4" w:rsidP="00A026B9">
            <w:pPr>
              <w:pStyle w:val="Introduzione"/>
              <w:rPr>
                <w:rFonts w:ascii="Garamond" w:hAnsi="Garamond"/>
                <w:i w:val="0"/>
              </w:rPr>
            </w:pPr>
          </w:p>
        </w:tc>
        <w:tc>
          <w:tcPr>
            <w:tcW w:w="3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F8C159" w14:textId="77777777" w:rsidR="001508D4" w:rsidRPr="0002067F" w:rsidRDefault="001508D4" w:rsidP="00A026B9">
            <w:pPr>
              <w:pStyle w:val="Introduzione"/>
              <w:ind w:firstLine="0"/>
              <w:rPr>
                <w:rFonts w:ascii="Garamond" w:hAnsi="Garamond"/>
                <w:i w:val="0"/>
              </w:rPr>
            </w:pPr>
            <w:r w:rsidRPr="0002067F">
              <w:rPr>
                <w:rFonts w:ascii="Garamond" w:hAnsi="Garamond"/>
                <w:i w:val="0"/>
              </w:rPr>
              <w:t>Avvocato II Classe ed equiparato</w:t>
            </w:r>
          </w:p>
        </w:tc>
        <w:tc>
          <w:tcPr>
            <w:tcW w:w="28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1E7808" w14:textId="77777777" w:rsidR="001508D4" w:rsidRPr="0002067F" w:rsidRDefault="001508D4" w:rsidP="00A026B9">
            <w:pPr>
              <w:pStyle w:val="Introduzione"/>
              <w:rPr>
                <w:rFonts w:ascii="Garamond" w:hAnsi="Garamond"/>
                <w:i w:val="0"/>
              </w:rPr>
            </w:pPr>
          </w:p>
        </w:tc>
      </w:tr>
      <w:tr w:rsidR="001508D4" w:rsidRPr="0002067F" w14:paraId="151BECCD" w14:textId="77777777" w:rsidTr="00A026B9">
        <w:trPr>
          <w:cantSplit/>
          <w:trHeight w:val="340"/>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6C419C0" w14:textId="77777777" w:rsidR="001508D4" w:rsidRPr="0002067F" w:rsidRDefault="001508D4" w:rsidP="00A026B9">
            <w:pPr>
              <w:pStyle w:val="Introduzione"/>
              <w:rPr>
                <w:rFonts w:ascii="Garamond" w:hAnsi="Garamond"/>
                <w:i w:val="0"/>
              </w:rPr>
            </w:pPr>
          </w:p>
        </w:tc>
        <w:tc>
          <w:tcPr>
            <w:tcW w:w="119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1CBB56" w14:textId="77777777" w:rsidR="001508D4" w:rsidRPr="0002067F" w:rsidRDefault="001508D4" w:rsidP="00A026B9">
            <w:pPr>
              <w:pStyle w:val="Introduzione"/>
              <w:rPr>
                <w:rFonts w:ascii="Garamond" w:hAnsi="Garamond"/>
                <w:i w:val="0"/>
              </w:rPr>
            </w:pPr>
          </w:p>
        </w:tc>
        <w:tc>
          <w:tcPr>
            <w:tcW w:w="3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54B8AE3" w14:textId="77777777" w:rsidR="001508D4" w:rsidRPr="0002067F" w:rsidRDefault="001508D4" w:rsidP="00A026B9">
            <w:pPr>
              <w:pStyle w:val="Introduzione"/>
              <w:ind w:firstLine="0"/>
              <w:rPr>
                <w:rFonts w:ascii="Garamond" w:hAnsi="Garamond"/>
                <w:i w:val="0"/>
              </w:rPr>
            </w:pPr>
            <w:r w:rsidRPr="0002067F">
              <w:rPr>
                <w:rFonts w:ascii="Garamond" w:hAnsi="Garamond"/>
                <w:i w:val="0"/>
              </w:rPr>
              <w:t>Avvocato I Classe ed equiparato</w:t>
            </w:r>
          </w:p>
        </w:tc>
        <w:tc>
          <w:tcPr>
            <w:tcW w:w="28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C0C97" w14:textId="77777777" w:rsidR="001508D4" w:rsidRPr="0002067F" w:rsidRDefault="001508D4" w:rsidP="00A026B9">
            <w:pPr>
              <w:pStyle w:val="Introduzione"/>
              <w:rPr>
                <w:rFonts w:ascii="Garamond" w:hAnsi="Garamond"/>
                <w:i w:val="0"/>
              </w:rPr>
            </w:pPr>
          </w:p>
        </w:tc>
      </w:tr>
      <w:tr w:rsidR="001508D4" w:rsidRPr="0002067F" w14:paraId="506E0BDD" w14:textId="77777777" w:rsidTr="00A026B9">
        <w:trPr>
          <w:cantSplit/>
          <w:trHeight w:val="340"/>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B583655" w14:textId="77777777" w:rsidR="001508D4" w:rsidRPr="0002067F" w:rsidRDefault="001508D4" w:rsidP="00A026B9">
            <w:pPr>
              <w:pStyle w:val="Introduzione"/>
              <w:rPr>
                <w:rFonts w:ascii="Garamond" w:hAnsi="Garamond"/>
                <w:i w:val="0"/>
              </w:rPr>
            </w:pPr>
          </w:p>
        </w:tc>
        <w:tc>
          <w:tcPr>
            <w:tcW w:w="119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294E1F" w14:textId="77777777" w:rsidR="001508D4" w:rsidRPr="0002067F" w:rsidRDefault="001508D4" w:rsidP="00A026B9">
            <w:pPr>
              <w:pStyle w:val="Introduzione"/>
              <w:rPr>
                <w:rFonts w:ascii="Garamond" w:hAnsi="Garamond"/>
                <w:i w:val="0"/>
              </w:rPr>
            </w:pPr>
          </w:p>
        </w:tc>
        <w:tc>
          <w:tcPr>
            <w:tcW w:w="3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A6BCD2" w14:textId="77777777" w:rsidR="001508D4" w:rsidRPr="0002067F" w:rsidRDefault="001508D4" w:rsidP="00A026B9">
            <w:pPr>
              <w:pStyle w:val="Introduzione"/>
              <w:ind w:firstLine="0"/>
              <w:rPr>
                <w:rFonts w:ascii="Garamond" w:hAnsi="Garamond"/>
                <w:i w:val="0"/>
              </w:rPr>
            </w:pPr>
            <w:r w:rsidRPr="0002067F">
              <w:rPr>
                <w:rFonts w:ascii="Garamond" w:hAnsi="Garamond"/>
                <w:i w:val="0"/>
              </w:rPr>
              <w:t>Procuratore II Classe</w:t>
            </w:r>
          </w:p>
        </w:tc>
        <w:tc>
          <w:tcPr>
            <w:tcW w:w="28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A6C205" w14:textId="77777777" w:rsidR="001508D4" w:rsidRPr="0002067F" w:rsidRDefault="001508D4" w:rsidP="00A026B9">
            <w:pPr>
              <w:pStyle w:val="Introduzione"/>
              <w:rPr>
                <w:rFonts w:ascii="Garamond" w:hAnsi="Garamond"/>
                <w:i w:val="0"/>
              </w:rPr>
            </w:pPr>
          </w:p>
        </w:tc>
      </w:tr>
      <w:tr w:rsidR="001508D4" w:rsidRPr="0002067F" w14:paraId="44585944" w14:textId="77777777" w:rsidTr="00A026B9">
        <w:trPr>
          <w:cantSplit/>
          <w:trHeight w:val="340"/>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8C9F328" w14:textId="77777777" w:rsidR="001508D4" w:rsidRPr="0002067F" w:rsidRDefault="001508D4" w:rsidP="00A026B9">
            <w:pPr>
              <w:pStyle w:val="Introduzione"/>
              <w:rPr>
                <w:rFonts w:ascii="Garamond" w:hAnsi="Garamond"/>
                <w:i w:val="0"/>
              </w:rPr>
            </w:pPr>
          </w:p>
        </w:tc>
        <w:tc>
          <w:tcPr>
            <w:tcW w:w="119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681FF26" w14:textId="77777777" w:rsidR="001508D4" w:rsidRPr="0002067F" w:rsidRDefault="001508D4" w:rsidP="00A026B9">
            <w:pPr>
              <w:pStyle w:val="Introduzione"/>
              <w:rPr>
                <w:rFonts w:ascii="Garamond" w:hAnsi="Garamond"/>
                <w:i w:val="0"/>
              </w:rPr>
            </w:pPr>
          </w:p>
        </w:tc>
        <w:tc>
          <w:tcPr>
            <w:tcW w:w="3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2648CC" w14:textId="77777777" w:rsidR="001508D4" w:rsidRPr="0002067F" w:rsidRDefault="001508D4" w:rsidP="00A026B9">
            <w:pPr>
              <w:pStyle w:val="Introduzione"/>
              <w:ind w:firstLine="0"/>
              <w:rPr>
                <w:rFonts w:ascii="Garamond" w:hAnsi="Garamond"/>
                <w:i w:val="0"/>
              </w:rPr>
            </w:pPr>
            <w:r w:rsidRPr="0002067F">
              <w:rPr>
                <w:rFonts w:ascii="Garamond" w:hAnsi="Garamond"/>
                <w:i w:val="0"/>
              </w:rPr>
              <w:t>Procuratore I Classe</w:t>
            </w:r>
          </w:p>
        </w:tc>
        <w:tc>
          <w:tcPr>
            <w:tcW w:w="28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C3747A" w14:textId="77777777" w:rsidR="001508D4" w:rsidRPr="0002067F" w:rsidRDefault="001508D4" w:rsidP="00A026B9">
            <w:pPr>
              <w:pStyle w:val="Introduzione"/>
              <w:rPr>
                <w:rFonts w:ascii="Garamond" w:hAnsi="Garamond"/>
                <w:i w:val="0"/>
              </w:rPr>
            </w:pPr>
          </w:p>
        </w:tc>
      </w:tr>
    </w:tbl>
    <w:p w14:paraId="0C6563BE" w14:textId="77777777" w:rsidR="001508D4" w:rsidRPr="0002067F" w:rsidRDefault="001508D4" w:rsidP="001508D4">
      <w:pPr>
        <w:pStyle w:val="Introduzione"/>
        <w:spacing w:before="240" w:beforeAutospacing="0"/>
        <w:ind w:firstLine="0"/>
        <w:rPr>
          <w:rFonts w:ascii="Garamond" w:hAnsi="Garamond"/>
          <w:b/>
          <w:bCs/>
          <w:i w:val="0"/>
        </w:rPr>
      </w:pPr>
      <w:r w:rsidRPr="0002067F">
        <w:rPr>
          <w:rFonts w:ascii="Garamond" w:hAnsi="Garamond"/>
          <w:b/>
          <w:bCs/>
          <w:i w:val="0"/>
        </w:rPr>
        <w:t>E) Magistratura Militare</w:t>
      </w:r>
    </w:p>
    <w:tbl>
      <w:tblPr>
        <w:tblW w:w="9589" w:type="dxa"/>
        <w:jc w:val="center"/>
        <w:tblLayout w:type="fixed"/>
        <w:tblCellMar>
          <w:left w:w="10" w:type="dxa"/>
          <w:right w:w="10" w:type="dxa"/>
        </w:tblCellMar>
        <w:tblLook w:val="0000" w:firstRow="0" w:lastRow="0" w:firstColumn="0" w:lastColumn="0" w:noHBand="0" w:noVBand="0"/>
      </w:tblPr>
      <w:tblGrid>
        <w:gridCol w:w="1752"/>
        <w:gridCol w:w="1201"/>
        <w:gridCol w:w="3827"/>
        <w:gridCol w:w="2809"/>
      </w:tblGrid>
      <w:tr w:rsidR="001508D4" w:rsidRPr="0002067F" w14:paraId="5B381F73" w14:textId="77777777" w:rsidTr="00A026B9">
        <w:trPr>
          <w:trHeight w:val="340"/>
          <w:tblHeader/>
          <w:jc w:val="center"/>
        </w:trPr>
        <w:tc>
          <w:tcPr>
            <w:tcW w:w="1752"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28B021ED" w14:textId="77777777" w:rsidR="001508D4" w:rsidRPr="0002067F" w:rsidRDefault="001508D4" w:rsidP="00A026B9">
            <w:pPr>
              <w:pStyle w:val="Introduzione"/>
              <w:ind w:firstLine="0"/>
              <w:rPr>
                <w:rFonts w:ascii="Garamond" w:hAnsi="Garamond"/>
                <w:b/>
                <w:bCs/>
                <w:i w:val="0"/>
              </w:rPr>
            </w:pPr>
            <w:r w:rsidRPr="0002067F">
              <w:rPr>
                <w:rFonts w:ascii="Garamond" w:hAnsi="Garamond"/>
                <w:b/>
                <w:bCs/>
                <w:i w:val="0"/>
              </w:rPr>
              <w:t>Macrocategoria</w:t>
            </w:r>
          </w:p>
        </w:tc>
        <w:tc>
          <w:tcPr>
            <w:tcW w:w="1201"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081259E4" w14:textId="77777777" w:rsidR="001508D4" w:rsidRPr="0002067F" w:rsidRDefault="001508D4" w:rsidP="00A026B9">
            <w:pPr>
              <w:pStyle w:val="Introduzione"/>
              <w:ind w:firstLine="0"/>
              <w:rPr>
                <w:rFonts w:ascii="Garamond" w:hAnsi="Garamond"/>
                <w:b/>
                <w:bCs/>
                <w:i w:val="0"/>
              </w:rPr>
            </w:pPr>
            <w:r w:rsidRPr="0002067F">
              <w:rPr>
                <w:rFonts w:ascii="Garamond" w:hAnsi="Garamond"/>
                <w:b/>
                <w:bCs/>
                <w:i w:val="0"/>
              </w:rPr>
              <w:t>Categoria</w:t>
            </w:r>
          </w:p>
        </w:tc>
        <w:tc>
          <w:tcPr>
            <w:tcW w:w="3827"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430F3CAC" w14:textId="77777777" w:rsidR="001508D4" w:rsidRPr="0002067F" w:rsidRDefault="001508D4" w:rsidP="00A026B9">
            <w:pPr>
              <w:pStyle w:val="Introduzione"/>
              <w:ind w:firstLine="0"/>
              <w:rPr>
                <w:rFonts w:ascii="Garamond" w:hAnsi="Garamond"/>
                <w:b/>
                <w:bCs/>
                <w:i w:val="0"/>
              </w:rPr>
            </w:pPr>
            <w:r w:rsidRPr="0002067F">
              <w:rPr>
                <w:rFonts w:ascii="Garamond" w:hAnsi="Garamond"/>
                <w:b/>
                <w:bCs/>
                <w:i w:val="0"/>
              </w:rPr>
              <w:t>Qualifica</w:t>
            </w:r>
          </w:p>
        </w:tc>
        <w:tc>
          <w:tcPr>
            <w:tcW w:w="2809"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tcPr>
          <w:p w14:paraId="3A9758D8" w14:textId="77777777" w:rsidR="001508D4" w:rsidRPr="0002067F" w:rsidRDefault="001508D4" w:rsidP="00A026B9">
            <w:pPr>
              <w:pStyle w:val="Introduzione"/>
              <w:ind w:firstLine="0"/>
              <w:jc w:val="left"/>
              <w:rPr>
                <w:rFonts w:ascii="Garamond" w:hAnsi="Garamond"/>
                <w:b/>
                <w:bCs/>
                <w:i w:val="0"/>
              </w:rPr>
            </w:pPr>
            <w:r w:rsidRPr="0002067F">
              <w:rPr>
                <w:rFonts w:ascii="Garamond" w:hAnsi="Garamond"/>
                <w:b/>
                <w:bCs/>
                <w:i w:val="0"/>
              </w:rPr>
              <w:t>Normativa di riferimento</w:t>
            </w:r>
          </w:p>
        </w:tc>
      </w:tr>
      <w:tr w:rsidR="001508D4" w:rsidRPr="0002067F" w14:paraId="1B5E0D49" w14:textId="77777777" w:rsidTr="00A026B9">
        <w:trPr>
          <w:cantSplit/>
          <w:trHeight w:val="340"/>
          <w:jc w:val="center"/>
        </w:trPr>
        <w:tc>
          <w:tcPr>
            <w:tcW w:w="1752"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1B5579" w14:textId="77777777" w:rsidR="001508D4" w:rsidRPr="0002067F" w:rsidRDefault="001508D4" w:rsidP="00A026B9">
            <w:pPr>
              <w:pStyle w:val="Introduzione"/>
              <w:ind w:firstLine="0"/>
              <w:rPr>
                <w:rFonts w:ascii="Garamond" w:hAnsi="Garamond"/>
                <w:i w:val="0"/>
              </w:rPr>
            </w:pPr>
            <w:r w:rsidRPr="0002067F">
              <w:rPr>
                <w:rFonts w:ascii="Garamond" w:hAnsi="Garamond"/>
                <w:i w:val="0"/>
              </w:rPr>
              <w:t>Personale della Magistratura</w:t>
            </w:r>
          </w:p>
        </w:tc>
        <w:tc>
          <w:tcPr>
            <w:tcW w:w="1201"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AAABC81" w14:textId="77777777" w:rsidR="001508D4" w:rsidRPr="0002067F" w:rsidRDefault="001508D4" w:rsidP="00A026B9">
            <w:pPr>
              <w:pStyle w:val="Introduzione"/>
              <w:ind w:firstLine="0"/>
              <w:rPr>
                <w:rFonts w:ascii="Garamond" w:hAnsi="Garamond"/>
                <w:i w:val="0"/>
              </w:rPr>
            </w:pPr>
            <w:r w:rsidRPr="0002067F">
              <w:rPr>
                <w:rFonts w:ascii="Garamond" w:hAnsi="Garamond"/>
                <w:i w:val="0"/>
              </w:rPr>
              <w:t>Magistrati</w:t>
            </w:r>
          </w:p>
        </w:tc>
        <w:tc>
          <w:tcPr>
            <w:tcW w:w="38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0E6786" w14:textId="77777777" w:rsidR="001508D4" w:rsidRPr="0002067F" w:rsidRDefault="001508D4" w:rsidP="00A026B9">
            <w:pPr>
              <w:pStyle w:val="Introduzione"/>
              <w:ind w:firstLine="0"/>
              <w:rPr>
                <w:rFonts w:ascii="Garamond" w:hAnsi="Garamond"/>
                <w:i w:val="0"/>
              </w:rPr>
            </w:pPr>
            <w:r>
              <w:rPr>
                <w:rFonts w:ascii="Garamond" w:hAnsi="Garamond"/>
                <w:i w:val="0"/>
              </w:rPr>
              <w:t>Magistrato Corte di Cass. con f. s</w:t>
            </w:r>
            <w:r w:rsidRPr="0002067F">
              <w:rPr>
                <w:rFonts w:ascii="Garamond" w:hAnsi="Garamond"/>
                <w:i w:val="0"/>
              </w:rPr>
              <w:t>up.</w:t>
            </w:r>
          </w:p>
        </w:tc>
        <w:tc>
          <w:tcPr>
            <w:tcW w:w="28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A63E2B" w14:textId="77777777" w:rsidR="001508D4" w:rsidRDefault="001508D4" w:rsidP="00A026B9">
            <w:pPr>
              <w:pStyle w:val="Introduzione"/>
              <w:ind w:firstLine="0"/>
              <w:jc w:val="left"/>
              <w:rPr>
                <w:rFonts w:ascii="Garamond" w:hAnsi="Garamond"/>
                <w:i w:val="0"/>
              </w:rPr>
            </w:pPr>
            <w:r w:rsidRPr="0002067F">
              <w:rPr>
                <w:rFonts w:ascii="Garamond" w:hAnsi="Garamond"/>
                <w:i w:val="0"/>
              </w:rPr>
              <w:t>Legge n. 27 del 19.2.1981</w:t>
            </w:r>
            <w:r>
              <w:rPr>
                <w:rFonts w:ascii="Garamond" w:hAnsi="Garamond"/>
                <w:i w:val="0"/>
              </w:rPr>
              <w:t>; l</w:t>
            </w:r>
            <w:r w:rsidRPr="0002067F">
              <w:rPr>
                <w:rFonts w:ascii="Garamond" w:hAnsi="Garamond"/>
                <w:i w:val="0"/>
              </w:rPr>
              <w:t>egge n.</w:t>
            </w:r>
            <w:r>
              <w:rPr>
                <w:rFonts w:ascii="Garamond" w:hAnsi="Garamond"/>
                <w:i w:val="0"/>
              </w:rPr>
              <w:t xml:space="preserve"> </w:t>
            </w:r>
            <w:r w:rsidRPr="0002067F">
              <w:rPr>
                <w:rFonts w:ascii="Garamond" w:hAnsi="Garamond"/>
                <w:i w:val="0"/>
              </w:rPr>
              <w:t>448 del 23.12.1998</w:t>
            </w:r>
            <w:r>
              <w:rPr>
                <w:rFonts w:ascii="Garamond" w:hAnsi="Garamond"/>
                <w:i w:val="0"/>
              </w:rPr>
              <w:t>;</w:t>
            </w:r>
          </w:p>
          <w:p w14:paraId="56ABE431" w14:textId="77777777" w:rsidR="001508D4" w:rsidRPr="00834342" w:rsidRDefault="001508D4" w:rsidP="00A026B9">
            <w:pPr>
              <w:pStyle w:val="Introduzione"/>
              <w:ind w:firstLine="0"/>
              <w:jc w:val="left"/>
              <w:rPr>
                <w:rFonts w:ascii="Garamond" w:hAnsi="Garamond"/>
                <w:i w:val="0"/>
              </w:rPr>
            </w:pPr>
            <w:r w:rsidRPr="00834342">
              <w:rPr>
                <w:rFonts w:ascii="Garamond" w:hAnsi="Garamond"/>
                <w:i w:val="0"/>
              </w:rPr>
              <w:t xml:space="preserve">DPCM del </w:t>
            </w:r>
            <w:r>
              <w:rPr>
                <w:rFonts w:ascii="Garamond" w:hAnsi="Garamond"/>
                <w:i w:val="0"/>
              </w:rPr>
              <w:t xml:space="preserve">6.8.2021 </w:t>
            </w:r>
            <w:r w:rsidRPr="00834342">
              <w:rPr>
                <w:rFonts w:ascii="Garamond" w:hAnsi="Garamond"/>
                <w:i w:val="0"/>
              </w:rPr>
              <w:t xml:space="preserve">adeguamento retributivo per il </w:t>
            </w:r>
            <w:r w:rsidRPr="00834342">
              <w:rPr>
                <w:rFonts w:ascii="Garamond" w:hAnsi="Garamond"/>
                <w:i w:val="0"/>
              </w:rPr>
              <w:lastRenderedPageBreak/>
              <w:t xml:space="preserve">triennio </w:t>
            </w:r>
            <w:r>
              <w:rPr>
                <w:rFonts w:ascii="Garamond" w:hAnsi="Garamond"/>
                <w:i w:val="0"/>
              </w:rPr>
              <w:t>2021-2023</w:t>
            </w:r>
          </w:p>
        </w:tc>
      </w:tr>
      <w:tr w:rsidR="001508D4" w:rsidRPr="0002067F" w14:paraId="1534BE97" w14:textId="77777777" w:rsidTr="00A026B9">
        <w:trPr>
          <w:cantSplit/>
          <w:trHeight w:val="340"/>
          <w:jc w:val="center"/>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306910" w14:textId="77777777" w:rsidR="001508D4" w:rsidRPr="0002067F" w:rsidRDefault="001508D4" w:rsidP="00A026B9">
            <w:pPr>
              <w:pStyle w:val="Introduzione"/>
              <w:rPr>
                <w:rFonts w:ascii="Garamond" w:hAnsi="Garamond"/>
                <w:i w:val="0"/>
              </w:rPr>
            </w:pPr>
          </w:p>
        </w:tc>
        <w:tc>
          <w:tcPr>
            <w:tcW w:w="12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3B3F7D" w14:textId="77777777" w:rsidR="001508D4" w:rsidRPr="0002067F" w:rsidRDefault="001508D4" w:rsidP="00A026B9">
            <w:pPr>
              <w:pStyle w:val="Introduzione"/>
              <w:rPr>
                <w:rFonts w:ascii="Garamond" w:hAnsi="Garamond"/>
                <w:i w:val="0"/>
              </w:rPr>
            </w:pPr>
          </w:p>
        </w:tc>
        <w:tc>
          <w:tcPr>
            <w:tcW w:w="38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FF6C7C" w14:textId="77777777" w:rsidR="001508D4" w:rsidRPr="0002067F" w:rsidRDefault="001508D4" w:rsidP="00A026B9">
            <w:pPr>
              <w:pStyle w:val="Introduzione"/>
              <w:ind w:firstLine="0"/>
              <w:rPr>
                <w:rFonts w:ascii="Garamond" w:hAnsi="Garamond"/>
                <w:i w:val="0"/>
              </w:rPr>
            </w:pPr>
            <w:r>
              <w:rPr>
                <w:rFonts w:ascii="Garamond" w:hAnsi="Garamond"/>
                <w:i w:val="0"/>
              </w:rPr>
              <w:t>Magistrato Corte d</w:t>
            </w:r>
            <w:r w:rsidRPr="0002067F">
              <w:rPr>
                <w:rFonts w:ascii="Garamond" w:hAnsi="Garamond"/>
                <w:i w:val="0"/>
              </w:rPr>
              <w:t>i Cassazione</w:t>
            </w:r>
          </w:p>
        </w:tc>
        <w:tc>
          <w:tcPr>
            <w:tcW w:w="28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F1CC3A" w14:textId="77777777" w:rsidR="001508D4" w:rsidRPr="0002067F" w:rsidRDefault="001508D4" w:rsidP="00A026B9">
            <w:pPr>
              <w:pStyle w:val="Introduzione"/>
              <w:jc w:val="left"/>
              <w:rPr>
                <w:rFonts w:ascii="Garamond" w:hAnsi="Garamond"/>
                <w:i w:val="0"/>
              </w:rPr>
            </w:pPr>
          </w:p>
        </w:tc>
      </w:tr>
      <w:tr w:rsidR="001508D4" w:rsidRPr="0002067F" w14:paraId="23462D39" w14:textId="77777777" w:rsidTr="00A026B9">
        <w:trPr>
          <w:cantSplit/>
          <w:trHeight w:val="340"/>
          <w:jc w:val="center"/>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806174" w14:textId="77777777" w:rsidR="001508D4" w:rsidRPr="0002067F" w:rsidRDefault="001508D4" w:rsidP="00A026B9">
            <w:pPr>
              <w:pStyle w:val="Introduzione"/>
              <w:rPr>
                <w:rFonts w:ascii="Garamond" w:hAnsi="Garamond"/>
                <w:i w:val="0"/>
              </w:rPr>
            </w:pPr>
          </w:p>
        </w:tc>
        <w:tc>
          <w:tcPr>
            <w:tcW w:w="12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F275445" w14:textId="77777777" w:rsidR="001508D4" w:rsidRPr="0002067F" w:rsidRDefault="001508D4" w:rsidP="00A026B9">
            <w:pPr>
              <w:pStyle w:val="Introduzione"/>
              <w:rPr>
                <w:rFonts w:ascii="Garamond" w:hAnsi="Garamond"/>
                <w:i w:val="0"/>
              </w:rPr>
            </w:pPr>
          </w:p>
        </w:tc>
        <w:tc>
          <w:tcPr>
            <w:tcW w:w="38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D88639" w14:textId="77777777" w:rsidR="001508D4" w:rsidRPr="0002067F" w:rsidRDefault="001508D4" w:rsidP="00A026B9">
            <w:pPr>
              <w:pStyle w:val="Introduzione"/>
              <w:ind w:firstLine="0"/>
              <w:rPr>
                <w:rFonts w:ascii="Garamond" w:hAnsi="Garamond"/>
                <w:i w:val="0"/>
              </w:rPr>
            </w:pPr>
            <w:r>
              <w:rPr>
                <w:rFonts w:ascii="Garamond" w:hAnsi="Garamond"/>
                <w:i w:val="0"/>
              </w:rPr>
              <w:t>Magistrato Corte d’</w:t>
            </w:r>
            <w:r w:rsidRPr="0002067F">
              <w:rPr>
                <w:rFonts w:ascii="Garamond" w:hAnsi="Garamond"/>
                <w:i w:val="0"/>
              </w:rPr>
              <w:t>appello</w:t>
            </w:r>
          </w:p>
        </w:tc>
        <w:tc>
          <w:tcPr>
            <w:tcW w:w="28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A22A85" w14:textId="77777777" w:rsidR="001508D4" w:rsidRPr="0002067F" w:rsidRDefault="001508D4" w:rsidP="00A026B9">
            <w:pPr>
              <w:pStyle w:val="Introduzione"/>
              <w:jc w:val="left"/>
              <w:rPr>
                <w:rFonts w:ascii="Garamond" w:hAnsi="Garamond"/>
                <w:i w:val="0"/>
              </w:rPr>
            </w:pPr>
          </w:p>
        </w:tc>
      </w:tr>
      <w:tr w:rsidR="001508D4" w:rsidRPr="0002067F" w14:paraId="656BE39E" w14:textId="77777777" w:rsidTr="001508D4">
        <w:trPr>
          <w:cantSplit/>
          <w:trHeight w:val="461"/>
          <w:jc w:val="center"/>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41B5C1" w14:textId="77777777" w:rsidR="001508D4" w:rsidRPr="0002067F" w:rsidRDefault="001508D4" w:rsidP="00A026B9">
            <w:pPr>
              <w:pStyle w:val="Introduzione"/>
              <w:rPr>
                <w:rFonts w:ascii="Garamond" w:hAnsi="Garamond"/>
                <w:i w:val="0"/>
              </w:rPr>
            </w:pPr>
          </w:p>
        </w:tc>
        <w:tc>
          <w:tcPr>
            <w:tcW w:w="12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E682FB" w14:textId="77777777" w:rsidR="001508D4" w:rsidRPr="0002067F" w:rsidRDefault="001508D4" w:rsidP="00A026B9">
            <w:pPr>
              <w:pStyle w:val="Introduzione"/>
              <w:rPr>
                <w:rFonts w:ascii="Garamond" w:hAnsi="Garamond"/>
                <w:i w:val="0"/>
              </w:rPr>
            </w:pPr>
          </w:p>
        </w:tc>
        <w:tc>
          <w:tcPr>
            <w:tcW w:w="38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3BB72A" w14:textId="77777777" w:rsidR="001508D4" w:rsidRPr="0002067F" w:rsidRDefault="001508D4" w:rsidP="00A026B9">
            <w:pPr>
              <w:pStyle w:val="Introduzione"/>
              <w:ind w:firstLine="0"/>
              <w:rPr>
                <w:rFonts w:ascii="Garamond" w:hAnsi="Garamond"/>
                <w:i w:val="0"/>
              </w:rPr>
            </w:pPr>
            <w:r w:rsidRPr="0002067F">
              <w:rPr>
                <w:rFonts w:ascii="Garamond" w:hAnsi="Garamond"/>
                <w:i w:val="0"/>
              </w:rPr>
              <w:t>Magist</w:t>
            </w:r>
            <w:r>
              <w:rPr>
                <w:rFonts w:ascii="Garamond" w:hAnsi="Garamond"/>
                <w:i w:val="0"/>
              </w:rPr>
              <w:t>rato di Tribunale con più di 3 a</w:t>
            </w:r>
            <w:r w:rsidRPr="0002067F">
              <w:rPr>
                <w:rFonts w:ascii="Garamond" w:hAnsi="Garamond"/>
                <w:i w:val="0"/>
              </w:rPr>
              <w:t>nni</w:t>
            </w:r>
          </w:p>
        </w:tc>
        <w:tc>
          <w:tcPr>
            <w:tcW w:w="28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EEBA3F" w14:textId="77777777" w:rsidR="001508D4" w:rsidRPr="0002067F" w:rsidRDefault="001508D4" w:rsidP="00A026B9">
            <w:pPr>
              <w:pStyle w:val="Introduzione"/>
              <w:jc w:val="left"/>
              <w:rPr>
                <w:rFonts w:ascii="Garamond" w:hAnsi="Garamond"/>
                <w:i w:val="0"/>
              </w:rPr>
            </w:pPr>
          </w:p>
        </w:tc>
      </w:tr>
      <w:tr w:rsidR="001508D4" w:rsidRPr="0002067F" w14:paraId="2BC25A7C" w14:textId="77777777" w:rsidTr="00A026B9">
        <w:trPr>
          <w:cantSplit/>
          <w:trHeight w:val="340"/>
          <w:jc w:val="center"/>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081157" w14:textId="77777777" w:rsidR="001508D4" w:rsidRPr="0002067F" w:rsidRDefault="001508D4" w:rsidP="00A026B9">
            <w:pPr>
              <w:pStyle w:val="Introduzione"/>
              <w:rPr>
                <w:rFonts w:ascii="Garamond" w:hAnsi="Garamond"/>
                <w:i w:val="0"/>
              </w:rPr>
            </w:pPr>
          </w:p>
        </w:tc>
        <w:tc>
          <w:tcPr>
            <w:tcW w:w="12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8E3ADC" w14:textId="77777777" w:rsidR="001508D4" w:rsidRPr="0002067F" w:rsidRDefault="001508D4" w:rsidP="00A026B9">
            <w:pPr>
              <w:pStyle w:val="Introduzione"/>
              <w:rPr>
                <w:rFonts w:ascii="Garamond" w:hAnsi="Garamond"/>
                <w:i w:val="0"/>
              </w:rPr>
            </w:pPr>
          </w:p>
        </w:tc>
        <w:tc>
          <w:tcPr>
            <w:tcW w:w="38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74ADF6" w14:textId="77777777" w:rsidR="001508D4" w:rsidRPr="0002067F" w:rsidRDefault="001508D4" w:rsidP="00A026B9">
            <w:pPr>
              <w:pStyle w:val="Introduzione"/>
              <w:ind w:firstLine="0"/>
              <w:rPr>
                <w:rFonts w:ascii="Garamond" w:hAnsi="Garamond"/>
                <w:i w:val="0"/>
              </w:rPr>
            </w:pPr>
            <w:r>
              <w:rPr>
                <w:rFonts w:ascii="Garamond" w:hAnsi="Garamond"/>
                <w:i w:val="0"/>
              </w:rPr>
              <w:t>Magistrato d</w:t>
            </w:r>
            <w:r w:rsidRPr="0002067F">
              <w:rPr>
                <w:rFonts w:ascii="Garamond" w:hAnsi="Garamond"/>
                <w:i w:val="0"/>
              </w:rPr>
              <w:t>i Tribunale</w:t>
            </w:r>
          </w:p>
        </w:tc>
        <w:tc>
          <w:tcPr>
            <w:tcW w:w="28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429E5F" w14:textId="77777777" w:rsidR="001508D4" w:rsidRPr="0002067F" w:rsidRDefault="001508D4" w:rsidP="00A026B9">
            <w:pPr>
              <w:pStyle w:val="Introduzione"/>
              <w:jc w:val="left"/>
              <w:rPr>
                <w:rFonts w:ascii="Garamond" w:hAnsi="Garamond"/>
                <w:i w:val="0"/>
              </w:rPr>
            </w:pPr>
          </w:p>
        </w:tc>
      </w:tr>
      <w:tr w:rsidR="001508D4" w:rsidRPr="0002067F" w14:paraId="3E590A9D" w14:textId="77777777" w:rsidTr="00A026B9">
        <w:trPr>
          <w:cantSplit/>
          <w:trHeight w:val="340"/>
          <w:jc w:val="center"/>
        </w:trPr>
        <w:tc>
          <w:tcPr>
            <w:tcW w:w="175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1614D2" w14:textId="77777777" w:rsidR="001508D4" w:rsidRPr="0002067F" w:rsidRDefault="001508D4" w:rsidP="00A026B9">
            <w:pPr>
              <w:pStyle w:val="Introduzione"/>
              <w:rPr>
                <w:rFonts w:ascii="Garamond" w:hAnsi="Garamond"/>
                <w:i w:val="0"/>
              </w:rPr>
            </w:pPr>
          </w:p>
        </w:tc>
        <w:tc>
          <w:tcPr>
            <w:tcW w:w="12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29AAF6" w14:textId="77777777" w:rsidR="001508D4" w:rsidRPr="0002067F" w:rsidRDefault="001508D4" w:rsidP="00A026B9">
            <w:pPr>
              <w:pStyle w:val="Introduzione"/>
              <w:rPr>
                <w:rFonts w:ascii="Garamond" w:hAnsi="Garamond"/>
                <w:i w:val="0"/>
              </w:rPr>
            </w:pPr>
          </w:p>
        </w:tc>
        <w:tc>
          <w:tcPr>
            <w:tcW w:w="38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905DB6" w14:textId="77777777" w:rsidR="001508D4" w:rsidRPr="0002067F" w:rsidRDefault="001508D4" w:rsidP="00A026B9">
            <w:pPr>
              <w:pStyle w:val="Introduzione"/>
              <w:ind w:firstLine="0"/>
              <w:rPr>
                <w:rFonts w:ascii="Garamond" w:hAnsi="Garamond"/>
                <w:i w:val="0"/>
              </w:rPr>
            </w:pPr>
            <w:r w:rsidRPr="0002067F">
              <w:rPr>
                <w:rFonts w:ascii="Garamond" w:hAnsi="Garamond"/>
                <w:i w:val="0"/>
              </w:rPr>
              <w:t>Uditore Giudiziario Militare</w:t>
            </w:r>
          </w:p>
        </w:tc>
        <w:tc>
          <w:tcPr>
            <w:tcW w:w="28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67C764" w14:textId="77777777" w:rsidR="001508D4" w:rsidRPr="0002067F" w:rsidRDefault="001508D4" w:rsidP="00A026B9">
            <w:pPr>
              <w:pStyle w:val="Introduzione"/>
              <w:jc w:val="left"/>
              <w:rPr>
                <w:rFonts w:ascii="Garamond" w:hAnsi="Garamond"/>
                <w:i w:val="0"/>
              </w:rPr>
            </w:pPr>
          </w:p>
        </w:tc>
      </w:tr>
    </w:tbl>
    <w:p w14:paraId="78F90738" w14:textId="77777777" w:rsidR="001508D4" w:rsidRPr="0002067F" w:rsidRDefault="001508D4" w:rsidP="001508D4">
      <w:pPr>
        <w:pStyle w:val="Introduzione"/>
        <w:ind w:firstLine="0"/>
        <w:rPr>
          <w:b/>
          <w:bCs/>
          <w:i w:val="0"/>
          <w:sz w:val="24"/>
        </w:rPr>
      </w:pPr>
      <w:r w:rsidRPr="0002067F">
        <w:rPr>
          <w:b/>
          <w:bCs/>
          <w:i w:val="0"/>
          <w:sz w:val="24"/>
        </w:rPr>
        <w:t>Tabella 3 - Personale in posizione di comando/distacco, fuori ruolo e in convenzione al 31 dicembre</w:t>
      </w:r>
    </w:p>
    <w:p w14:paraId="0496D58D" w14:textId="77777777" w:rsidR="001508D4" w:rsidRPr="0002067F" w:rsidRDefault="001508D4" w:rsidP="001508D4">
      <w:pPr>
        <w:pStyle w:val="Introduzione"/>
        <w:spacing w:line="360" w:lineRule="auto"/>
        <w:ind w:firstLine="0"/>
        <w:rPr>
          <w:rFonts w:ascii="Garamond" w:hAnsi="Garamond"/>
          <w:i w:val="0"/>
          <w:sz w:val="24"/>
        </w:rPr>
      </w:pPr>
      <w:r w:rsidRPr="0002067F">
        <w:rPr>
          <w:rFonts w:ascii="Garamond" w:hAnsi="Garamond"/>
          <w:i w:val="0"/>
          <w:sz w:val="24"/>
        </w:rPr>
        <w:t>Nelle colonne “Fuori ruolo” del personale dell’Amministrazione in uscita vanno rilevati, convenzionalmente, i Magistrati che, pur restando nei ruoli delle magistrature, ne perdono la “funzione” con l’assegnazione presso i vari Ministeri agli Uffici di diretta collaborazione del Ministro, compresi quelli con incarico di Capo Dipartimento, Portavoce del Ministro, Capo ufficio stampa, Capo ufficio legislativo, ecc. Le relative spese legate all’indennità di Gabinetto, erogate anche ai sensi dell’art.14, comma 2 del d.lgs. 165/2001, verranno rilevate dall’Amministrazione di destinazione. Nel caso in cui tali spese gravino sui propri bilanci, andranno inserite nella voce della tabella 13 “Indennità proveniente da provvedimenti specifici” (cod. I517), dandone comunicazione nel campo “Note e chiarimenti alla rilevazione” della scheda informativa 1.</w:t>
      </w:r>
    </w:p>
    <w:p w14:paraId="298B2C69" w14:textId="77777777" w:rsidR="001508D4" w:rsidRPr="0002067F" w:rsidRDefault="001508D4" w:rsidP="001508D4">
      <w:pPr>
        <w:pStyle w:val="Introduzione"/>
        <w:ind w:firstLine="0"/>
        <w:rPr>
          <w:b/>
          <w:bCs/>
          <w:i w:val="0"/>
          <w:sz w:val="24"/>
        </w:rPr>
      </w:pPr>
      <w:r w:rsidRPr="0002067F">
        <w:rPr>
          <w:b/>
          <w:bCs/>
          <w:i w:val="0"/>
          <w:sz w:val="24"/>
        </w:rPr>
        <w:t>Tabella 12 - Oneri annui per voci retributive a carattere stipendiale corrisposte al personale in servizio</w:t>
      </w:r>
    </w:p>
    <w:p w14:paraId="5B3375BC" w14:textId="77777777" w:rsidR="001508D4" w:rsidRPr="0002067F" w:rsidRDefault="001508D4" w:rsidP="001508D4">
      <w:pPr>
        <w:pStyle w:val="Introduzione"/>
        <w:spacing w:line="360" w:lineRule="auto"/>
        <w:ind w:firstLine="0"/>
        <w:rPr>
          <w:rFonts w:ascii="Garamond" w:hAnsi="Garamond"/>
          <w:i w:val="0"/>
          <w:sz w:val="24"/>
        </w:rPr>
      </w:pPr>
      <w:r w:rsidRPr="0002067F">
        <w:rPr>
          <w:rFonts w:ascii="Garamond" w:hAnsi="Garamond"/>
          <w:i w:val="0"/>
          <w:sz w:val="24"/>
        </w:rPr>
        <w:t>Nella compilazione della tabella occorre fare riferimento alle somme erogate attraverso il sistema NoiPA effettuando, nel caso di disallineamenti temporali con i propri bilanci, l’armonizzazione dei dati SICO-Bilancio utilizzando l’apposita tabella di riconciliazione e le note presenti nella stessa, compilandola secondo le istruzioni riportate nella parte generale.</w:t>
      </w:r>
    </w:p>
    <w:p w14:paraId="603892F9" w14:textId="77777777" w:rsidR="001508D4" w:rsidRPr="0002067F" w:rsidRDefault="001508D4" w:rsidP="001508D4">
      <w:pPr>
        <w:pStyle w:val="Introduzione"/>
        <w:ind w:firstLine="0"/>
        <w:rPr>
          <w:b/>
          <w:bCs/>
          <w:i w:val="0"/>
          <w:sz w:val="24"/>
        </w:rPr>
      </w:pPr>
      <w:r w:rsidRPr="0002067F">
        <w:rPr>
          <w:b/>
          <w:bCs/>
          <w:i w:val="0"/>
          <w:sz w:val="24"/>
        </w:rPr>
        <w:t>Tabella 13 – Indennità e compensi accessori specifici del comparto, da integrare con quelli indicati nelle istruzioni generali</w:t>
      </w:r>
    </w:p>
    <w:p w14:paraId="756B46F3" w14:textId="77777777" w:rsidR="001508D4" w:rsidRPr="0002067F" w:rsidRDefault="001508D4" w:rsidP="001508D4">
      <w:pPr>
        <w:pStyle w:val="Introduzione"/>
        <w:spacing w:line="360" w:lineRule="auto"/>
        <w:ind w:firstLine="0"/>
        <w:rPr>
          <w:rFonts w:ascii="Garamond" w:hAnsi="Garamond"/>
          <w:i w:val="0"/>
          <w:sz w:val="24"/>
        </w:rPr>
      </w:pPr>
      <w:r w:rsidRPr="0002067F">
        <w:rPr>
          <w:rFonts w:ascii="Garamond" w:hAnsi="Garamond"/>
          <w:i w:val="0"/>
          <w:sz w:val="24"/>
        </w:rPr>
        <w:t>Nel campo note presente nella scheda informativa 1 va indicata la composizione dell’indennità proveniente da provvedimenti specifici</w:t>
      </w:r>
      <w:r>
        <w:rPr>
          <w:rFonts w:ascii="Garamond" w:hAnsi="Garamond"/>
          <w:i w:val="0"/>
          <w:sz w:val="24"/>
        </w:rPr>
        <w:t xml:space="preserve"> (</w:t>
      </w:r>
      <w:r w:rsidRPr="0002067F">
        <w:rPr>
          <w:rFonts w:ascii="Garamond" w:hAnsi="Garamond"/>
          <w:i w:val="0"/>
          <w:sz w:val="24"/>
        </w:rPr>
        <w:t>voce cod. I517</w:t>
      </w:r>
      <w:r>
        <w:rPr>
          <w:rFonts w:ascii="Garamond" w:hAnsi="Garamond"/>
          <w:i w:val="0"/>
          <w:sz w:val="24"/>
        </w:rPr>
        <w:t>)</w:t>
      </w:r>
      <w:r w:rsidRPr="0002067F">
        <w:rPr>
          <w:rFonts w:ascii="Garamond" w:hAnsi="Garamond"/>
          <w:i w:val="0"/>
          <w:sz w:val="24"/>
        </w:rPr>
        <w:t>.</w:t>
      </w:r>
    </w:p>
    <w:tbl>
      <w:tblPr>
        <w:tblW w:w="9510" w:type="dxa"/>
        <w:tblInd w:w="108" w:type="dxa"/>
        <w:tblLayout w:type="fixed"/>
        <w:tblCellMar>
          <w:left w:w="10" w:type="dxa"/>
          <w:right w:w="10" w:type="dxa"/>
        </w:tblCellMar>
        <w:tblLook w:val="0000" w:firstRow="0" w:lastRow="0" w:firstColumn="0" w:lastColumn="0" w:noHBand="0" w:noVBand="0"/>
      </w:tblPr>
      <w:tblGrid>
        <w:gridCol w:w="966"/>
        <w:gridCol w:w="3552"/>
        <w:gridCol w:w="4992"/>
      </w:tblGrid>
      <w:tr w:rsidR="001508D4" w:rsidRPr="0002067F" w14:paraId="4F1C79AA" w14:textId="77777777" w:rsidTr="00A026B9">
        <w:trPr>
          <w:tblHeader/>
        </w:trPr>
        <w:tc>
          <w:tcPr>
            <w:tcW w:w="966"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2F8DD915" w14:textId="77777777" w:rsidR="001508D4" w:rsidRPr="0002067F" w:rsidRDefault="001508D4" w:rsidP="00A026B9">
            <w:pPr>
              <w:pStyle w:val="Introduzione"/>
              <w:ind w:firstLine="0"/>
              <w:rPr>
                <w:rFonts w:ascii="Garamond" w:hAnsi="Garamond"/>
                <w:b/>
                <w:bCs/>
                <w:i w:val="0"/>
              </w:rPr>
            </w:pPr>
            <w:r w:rsidRPr="0002067F">
              <w:rPr>
                <w:rFonts w:ascii="Garamond" w:hAnsi="Garamond"/>
                <w:b/>
                <w:bCs/>
                <w:i w:val="0"/>
              </w:rPr>
              <w:t>Codice</w:t>
            </w:r>
          </w:p>
        </w:tc>
        <w:tc>
          <w:tcPr>
            <w:tcW w:w="3552"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6FCDB765" w14:textId="77777777" w:rsidR="001508D4" w:rsidRPr="0002067F" w:rsidRDefault="001508D4" w:rsidP="00A026B9">
            <w:pPr>
              <w:pStyle w:val="Introduzione"/>
              <w:ind w:firstLine="0"/>
              <w:rPr>
                <w:rFonts w:ascii="Garamond" w:hAnsi="Garamond"/>
                <w:b/>
                <w:bCs/>
                <w:i w:val="0"/>
              </w:rPr>
            </w:pPr>
            <w:r w:rsidRPr="0002067F">
              <w:rPr>
                <w:rFonts w:ascii="Garamond" w:hAnsi="Garamond"/>
                <w:b/>
                <w:bCs/>
                <w:i w:val="0"/>
              </w:rPr>
              <w:t>Voci di spesa</w:t>
            </w:r>
          </w:p>
        </w:tc>
        <w:tc>
          <w:tcPr>
            <w:tcW w:w="4992"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tcPr>
          <w:p w14:paraId="42018372" w14:textId="77777777" w:rsidR="001508D4" w:rsidRPr="0002067F" w:rsidRDefault="001508D4" w:rsidP="00A026B9">
            <w:pPr>
              <w:pStyle w:val="Introduzione"/>
              <w:ind w:firstLine="0"/>
              <w:rPr>
                <w:rFonts w:ascii="Garamond" w:hAnsi="Garamond"/>
                <w:b/>
                <w:bCs/>
                <w:i w:val="0"/>
              </w:rPr>
            </w:pPr>
            <w:r w:rsidRPr="0002067F">
              <w:rPr>
                <w:rFonts w:ascii="Garamond" w:hAnsi="Garamond"/>
                <w:b/>
                <w:bCs/>
                <w:i w:val="0"/>
              </w:rPr>
              <w:t>Descrizione</w:t>
            </w:r>
          </w:p>
        </w:tc>
      </w:tr>
      <w:tr w:rsidR="001508D4" w:rsidRPr="0002067F" w14:paraId="57B4BAC6" w14:textId="77777777" w:rsidTr="00A026B9">
        <w:trPr>
          <w:tblHeader/>
        </w:trPr>
        <w:tc>
          <w:tcPr>
            <w:tcW w:w="96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745304" w14:textId="77777777" w:rsidR="001508D4" w:rsidRPr="0002067F" w:rsidRDefault="001508D4" w:rsidP="00A026B9">
            <w:pPr>
              <w:pStyle w:val="Introduzione"/>
              <w:ind w:firstLine="0"/>
              <w:rPr>
                <w:rFonts w:ascii="Garamond" w:hAnsi="Garamond"/>
                <w:b/>
                <w:bCs/>
                <w:i w:val="0"/>
              </w:rPr>
            </w:pPr>
            <w:r w:rsidRPr="0002067F">
              <w:rPr>
                <w:rFonts w:ascii="Garamond" w:hAnsi="Garamond"/>
                <w:b/>
                <w:bCs/>
                <w:i w:val="0"/>
              </w:rPr>
              <w:t>I128</w:t>
            </w:r>
          </w:p>
        </w:tc>
        <w:tc>
          <w:tcPr>
            <w:tcW w:w="3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A17548" w14:textId="77777777" w:rsidR="001508D4" w:rsidRPr="0002067F" w:rsidRDefault="001508D4" w:rsidP="00A026B9">
            <w:pPr>
              <w:pStyle w:val="Introduzione"/>
              <w:ind w:firstLine="0"/>
              <w:rPr>
                <w:rFonts w:ascii="Garamond" w:hAnsi="Garamond"/>
                <w:b/>
                <w:bCs/>
                <w:i w:val="0"/>
              </w:rPr>
            </w:pPr>
            <w:r w:rsidRPr="0002067F">
              <w:rPr>
                <w:rFonts w:ascii="Garamond" w:hAnsi="Garamond"/>
                <w:b/>
                <w:bCs/>
                <w:i w:val="0"/>
              </w:rPr>
              <w:t>Assegno magistrati</w:t>
            </w:r>
          </w:p>
        </w:tc>
        <w:tc>
          <w:tcPr>
            <w:tcW w:w="4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1D00CE" w14:textId="77777777" w:rsidR="001508D4" w:rsidRPr="0002067F" w:rsidRDefault="001508D4" w:rsidP="00A026B9">
            <w:pPr>
              <w:pStyle w:val="Introduzione"/>
              <w:ind w:firstLine="0"/>
              <w:rPr>
                <w:rFonts w:ascii="Garamond" w:hAnsi="Garamond"/>
                <w:i w:val="0"/>
              </w:rPr>
            </w:pPr>
            <w:r w:rsidRPr="0002067F">
              <w:rPr>
                <w:rFonts w:ascii="Garamond" w:hAnsi="Garamond"/>
                <w:i w:val="0"/>
              </w:rPr>
              <w:t xml:space="preserve">Indennità </w:t>
            </w:r>
            <w:r>
              <w:rPr>
                <w:rFonts w:ascii="Garamond" w:hAnsi="Garamond"/>
                <w:i w:val="0"/>
              </w:rPr>
              <w:t>giudiziaria di cui all’art. 3 legge</w:t>
            </w:r>
            <w:r w:rsidRPr="0002067F">
              <w:rPr>
                <w:rFonts w:ascii="Garamond" w:hAnsi="Garamond"/>
                <w:i w:val="0"/>
              </w:rPr>
              <w:t xml:space="preserve"> </w:t>
            </w:r>
            <w:r>
              <w:rPr>
                <w:rFonts w:ascii="Garamond" w:hAnsi="Garamond"/>
                <w:i w:val="0"/>
              </w:rPr>
              <w:t>27/</w:t>
            </w:r>
            <w:r w:rsidRPr="0002067F">
              <w:rPr>
                <w:rFonts w:ascii="Garamond" w:hAnsi="Garamond"/>
                <w:i w:val="0"/>
              </w:rPr>
              <w:t>1981</w:t>
            </w:r>
          </w:p>
        </w:tc>
      </w:tr>
      <w:tr w:rsidR="001508D4" w:rsidRPr="0002067F" w14:paraId="4EE43D44" w14:textId="77777777" w:rsidTr="00A026B9">
        <w:tc>
          <w:tcPr>
            <w:tcW w:w="96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6E12E6" w14:textId="77777777" w:rsidR="001508D4" w:rsidRPr="0002067F" w:rsidRDefault="001508D4" w:rsidP="00A026B9">
            <w:pPr>
              <w:pStyle w:val="Introduzione"/>
              <w:ind w:firstLine="0"/>
              <w:rPr>
                <w:rFonts w:ascii="Garamond" w:hAnsi="Garamond"/>
                <w:b/>
                <w:bCs/>
                <w:i w:val="0"/>
              </w:rPr>
            </w:pPr>
            <w:r w:rsidRPr="0002067F">
              <w:rPr>
                <w:rFonts w:ascii="Garamond" w:hAnsi="Garamond"/>
                <w:b/>
                <w:bCs/>
                <w:i w:val="0"/>
              </w:rPr>
              <w:t>I402</w:t>
            </w:r>
          </w:p>
        </w:tc>
        <w:tc>
          <w:tcPr>
            <w:tcW w:w="3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D7DAA5" w14:textId="77777777" w:rsidR="001508D4" w:rsidRPr="0002067F" w:rsidRDefault="001508D4" w:rsidP="00A026B9">
            <w:pPr>
              <w:pStyle w:val="Introduzione"/>
              <w:ind w:firstLine="0"/>
              <w:rPr>
                <w:rFonts w:ascii="Garamond" w:hAnsi="Garamond"/>
                <w:b/>
                <w:bCs/>
                <w:i w:val="0"/>
              </w:rPr>
            </w:pPr>
            <w:r w:rsidRPr="0002067F">
              <w:rPr>
                <w:rFonts w:ascii="Garamond" w:hAnsi="Garamond"/>
                <w:b/>
                <w:bCs/>
                <w:i w:val="0"/>
              </w:rPr>
              <w:t>Indennità seconda lingua</w:t>
            </w:r>
          </w:p>
        </w:tc>
        <w:tc>
          <w:tcPr>
            <w:tcW w:w="4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EBC4A7" w14:textId="77777777" w:rsidR="001508D4" w:rsidRPr="0002067F" w:rsidRDefault="001508D4" w:rsidP="00A026B9">
            <w:pPr>
              <w:pStyle w:val="Introduzione"/>
              <w:ind w:firstLine="0"/>
              <w:rPr>
                <w:rFonts w:ascii="Garamond" w:hAnsi="Garamond"/>
                <w:i w:val="0"/>
              </w:rPr>
            </w:pPr>
            <w:r>
              <w:rPr>
                <w:rFonts w:ascii="Garamond" w:hAnsi="Garamond"/>
                <w:i w:val="0"/>
              </w:rPr>
              <w:t>Legge</w:t>
            </w:r>
            <w:r w:rsidRPr="0002067F">
              <w:rPr>
                <w:rFonts w:ascii="Garamond" w:hAnsi="Garamond"/>
                <w:i w:val="0"/>
              </w:rPr>
              <w:t xml:space="preserve"> 454/80 e successive modificazioni.</w:t>
            </w:r>
          </w:p>
        </w:tc>
      </w:tr>
      <w:tr w:rsidR="001508D4" w:rsidRPr="0002067F" w14:paraId="671F53C4" w14:textId="77777777" w:rsidTr="00A026B9">
        <w:tc>
          <w:tcPr>
            <w:tcW w:w="96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0F4A9F" w14:textId="77777777" w:rsidR="001508D4" w:rsidRPr="0002067F" w:rsidRDefault="001508D4" w:rsidP="00A026B9">
            <w:pPr>
              <w:pStyle w:val="Introduzione"/>
              <w:ind w:firstLine="0"/>
              <w:rPr>
                <w:rFonts w:ascii="Garamond" w:hAnsi="Garamond"/>
                <w:b/>
                <w:bCs/>
                <w:i w:val="0"/>
              </w:rPr>
            </w:pPr>
            <w:r w:rsidRPr="0002067F">
              <w:rPr>
                <w:rFonts w:ascii="Garamond" w:hAnsi="Garamond"/>
                <w:b/>
                <w:bCs/>
                <w:i w:val="0"/>
              </w:rPr>
              <w:t>I517</w:t>
            </w:r>
          </w:p>
        </w:tc>
        <w:tc>
          <w:tcPr>
            <w:tcW w:w="3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AE8556" w14:textId="77777777" w:rsidR="001508D4" w:rsidRPr="0002067F" w:rsidRDefault="001508D4" w:rsidP="00A026B9">
            <w:pPr>
              <w:pStyle w:val="Introduzione"/>
              <w:ind w:firstLine="0"/>
              <w:rPr>
                <w:rFonts w:ascii="Garamond" w:hAnsi="Garamond"/>
                <w:b/>
                <w:bCs/>
                <w:i w:val="0"/>
              </w:rPr>
            </w:pPr>
            <w:r w:rsidRPr="0002067F">
              <w:rPr>
                <w:rFonts w:ascii="Garamond" w:hAnsi="Garamond"/>
                <w:b/>
                <w:bCs/>
                <w:i w:val="0"/>
              </w:rPr>
              <w:t>Indennità provenienti da provvedimenti specifici</w:t>
            </w:r>
          </w:p>
        </w:tc>
        <w:tc>
          <w:tcPr>
            <w:tcW w:w="4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3E0A57" w14:textId="77777777" w:rsidR="001508D4" w:rsidRPr="0002067F" w:rsidRDefault="001508D4" w:rsidP="00A026B9">
            <w:pPr>
              <w:pStyle w:val="Introduzione"/>
              <w:ind w:firstLine="0"/>
              <w:rPr>
                <w:rFonts w:ascii="Garamond" w:hAnsi="Garamond"/>
                <w:i w:val="0"/>
              </w:rPr>
            </w:pPr>
            <w:r w:rsidRPr="0002067F">
              <w:rPr>
                <w:rFonts w:ascii="Garamond" w:hAnsi="Garamond"/>
                <w:i w:val="0"/>
              </w:rPr>
              <w:t>Spesa relativa a provvedimenti specifici indicati dalla normativa vigente (fondo di perequazione del Consiglio di Stato e dell’Avvocatura</w:t>
            </w:r>
            <w:r>
              <w:rPr>
                <w:rFonts w:ascii="Garamond" w:hAnsi="Garamond"/>
                <w:i w:val="0"/>
              </w:rPr>
              <w:t>;</w:t>
            </w:r>
            <w:r w:rsidRPr="0002067F">
              <w:rPr>
                <w:rFonts w:ascii="Garamond" w:hAnsi="Garamond"/>
                <w:i w:val="0"/>
              </w:rPr>
              <w:t xml:space="preserve"> propine dell’Avvocatura di Stato</w:t>
            </w:r>
            <w:r>
              <w:rPr>
                <w:rFonts w:ascii="Garamond" w:hAnsi="Garamond"/>
                <w:i w:val="0"/>
              </w:rPr>
              <w:t>;</w:t>
            </w:r>
            <w:r w:rsidRPr="0002067F">
              <w:rPr>
                <w:rFonts w:ascii="Garamond" w:hAnsi="Garamond"/>
                <w:i w:val="0"/>
              </w:rPr>
              <w:t xml:space="preserve"> indennità omnicomprensiva di cui all’art.1, comma 3 del regolamento di autonomia finanziaria del Consiglio di Stato</w:t>
            </w:r>
            <w:r>
              <w:rPr>
                <w:rFonts w:ascii="Garamond" w:hAnsi="Garamond"/>
                <w:i w:val="0"/>
              </w:rPr>
              <w:t>;</w:t>
            </w:r>
            <w:r w:rsidRPr="0002067F">
              <w:rPr>
                <w:rFonts w:ascii="Garamond" w:hAnsi="Garamond"/>
                <w:i w:val="0"/>
              </w:rPr>
              <w:t xml:space="preserve"> Indennità di Gabinetto, ecc ...)</w:t>
            </w:r>
          </w:p>
        </w:tc>
      </w:tr>
    </w:tbl>
    <w:p w14:paraId="37DD6DD5" w14:textId="77777777" w:rsidR="001508D4" w:rsidRPr="0002067F" w:rsidRDefault="001508D4" w:rsidP="001508D4">
      <w:pPr>
        <w:pStyle w:val="Introduzione"/>
        <w:ind w:firstLine="0"/>
        <w:rPr>
          <w:b/>
          <w:bCs/>
          <w:i w:val="0"/>
          <w:sz w:val="24"/>
        </w:rPr>
      </w:pPr>
      <w:r w:rsidRPr="0002067F">
        <w:rPr>
          <w:b/>
          <w:bCs/>
          <w:i w:val="0"/>
          <w:sz w:val="24"/>
        </w:rPr>
        <w:lastRenderedPageBreak/>
        <w:t>Tabella 14 – Altri oneri che concorrono a formare il costo del lavoro</w:t>
      </w:r>
    </w:p>
    <w:p w14:paraId="44CB4E42" w14:textId="77777777" w:rsidR="001508D4" w:rsidRPr="0002067F" w:rsidRDefault="001508D4" w:rsidP="001508D4">
      <w:pPr>
        <w:pStyle w:val="Introduzione"/>
        <w:spacing w:line="360" w:lineRule="auto"/>
        <w:ind w:firstLine="0"/>
        <w:rPr>
          <w:rFonts w:ascii="Garamond" w:hAnsi="Garamond"/>
          <w:i w:val="0"/>
          <w:sz w:val="24"/>
        </w:rPr>
      </w:pPr>
      <w:r w:rsidRPr="0002067F">
        <w:rPr>
          <w:rFonts w:ascii="Garamond" w:hAnsi="Garamond"/>
          <w:i w:val="0"/>
          <w:sz w:val="24"/>
        </w:rPr>
        <w:t>In corrispondenza della voce cod. L115 vanno inserite le spese sostenute per particolari figure previste dalla legge, come ad esempio i membri laici dei Consigli di Presidenza, i componenti di nomina parlamentare, i Consiglieri di nomina regionale, ecc.</w:t>
      </w:r>
    </w:p>
    <w:p w14:paraId="46861790" w14:textId="77777777" w:rsidR="001508D4" w:rsidRPr="0002067F" w:rsidRDefault="001508D4" w:rsidP="001508D4">
      <w:pPr>
        <w:pStyle w:val="Introduzione"/>
        <w:spacing w:line="360" w:lineRule="auto"/>
        <w:ind w:firstLine="0"/>
        <w:rPr>
          <w:rFonts w:ascii="Garamond" w:hAnsi="Garamond"/>
          <w:i w:val="0"/>
          <w:sz w:val="24"/>
        </w:rPr>
      </w:pPr>
      <w:r w:rsidRPr="0002067F">
        <w:rPr>
          <w:rFonts w:ascii="Garamond" w:hAnsi="Garamond"/>
          <w:i w:val="0"/>
          <w:sz w:val="24"/>
        </w:rPr>
        <w:t>In corrispondenza della voce cod. L109 vanno inserite le spese sostenute per incarichi di studio, ricerca e consulenza. Poiché nella scheda informativa 1 non sono presenti le domande sul numero degli incarichi, la valorizzazione di tali spese comporterà il verificarsi dell’incongruenza 1 che andrà giustificata attraverso l’apposita funzione, indicando anche il personale interessato.</w:t>
      </w:r>
    </w:p>
    <w:p w14:paraId="2142C422" w14:textId="77777777" w:rsidR="001508D4" w:rsidRPr="00523D09" w:rsidRDefault="001508D4" w:rsidP="001508D4">
      <w:pPr>
        <w:pStyle w:val="Titolo2"/>
      </w:pPr>
      <w:bookmarkStart w:id="6" w:name="_Toc169797171"/>
      <w:r w:rsidRPr="00523D09">
        <w:t>CARRIERA DIPLOMATICA</w:t>
      </w:r>
      <w:bookmarkEnd w:id="4"/>
      <w:bookmarkEnd w:id="5"/>
      <w:bookmarkEnd w:id="6"/>
    </w:p>
    <w:p w14:paraId="196B1782" w14:textId="77777777" w:rsidR="001508D4" w:rsidRPr="00203DD7" w:rsidRDefault="001508D4" w:rsidP="001508D4">
      <w:pPr>
        <w:pStyle w:val="Introduzione"/>
        <w:ind w:firstLine="0"/>
        <w:jc w:val="center"/>
        <w:rPr>
          <w:rFonts w:ascii="Garamond" w:hAnsi="Garamond"/>
          <w:b/>
          <w:bCs/>
          <w:i w:val="0"/>
          <w:sz w:val="24"/>
        </w:rPr>
      </w:pPr>
      <w:bookmarkStart w:id="7" w:name="_Toc5792031"/>
      <w:r w:rsidRPr="00203DD7">
        <w:rPr>
          <w:rFonts w:ascii="Garamond" w:hAnsi="Garamond"/>
          <w:b/>
          <w:bCs/>
          <w:i w:val="0"/>
          <w:sz w:val="24"/>
        </w:rPr>
        <w:t>Quadro sinottico delle qualifiche, categorie e macrocategorie di personale</w:t>
      </w:r>
    </w:p>
    <w:tbl>
      <w:tblPr>
        <w:tblW w:w="9692" w:type="dxa"/>
        <w:jc w:val="center"/>
        <w:tblLayout w:type="fixed"/>
        <w:tblCellMar>
          <w:left w:w="10" w:type="dxa"/>
          <w:right w:w="10" w:type="dxa"/>
        </w:tblCellMar>
        <w:tblLook w:val="0000" w:firstRow="0" w:lastRow="0" w:firstColumn="0" w:lastColumn="0" w:noHBand="0" w:noVBand="0"/>
      </w:tblPr>
      <w:tblGrid>
        <w:gridCol w:w="1712"/>
        <w:gridCol w:w="1572"/>
        <w:gridCol w:w="2670"/>
        <w:gridCol w:w="3738"/>
      </w:tblGrid>
      <w:tr w:rsidR="001508D4" w:rsidRPr="00203DD7" w14:paraId="0D9D12B5" w14:textId="77777777" w:rsidTr="00A026B9">
        <w:trPr>
          <w:trHeight w:val="145"/>
          <w:tblHeader/>
          <w:jc w:val="center"/>
        </w:trPr>
        <w:tc>
          <w:tcPr>
            <w:tcW w:w="1712"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3C7190D2" w14:textId="77777777" w:rsidR="001508D4" w:rsidRPr="00203DD7" w:rsidRDefault="001508D4" w:rsidP="00A026B9">
            <w:pPr>
              <w:pStyle w:val="Introduzione"/>
              <w:ind w:firstLine="0"/>
              <w:rPr>
                <w:rFonts w:ascii="Garamond" w:hAnsi="Garamond"/>
                <w:b/>
                <w:bCs/>
                <w:i w:val="0"/>
              </w:rPr>
            </w:pPr>
            <w:r w:rsidRPr="00203DD7">
              <w:rPr>
                <w:rFonts w:ascii="Garamond" w:hAnsi="Garamond"/>
                <w:b/>
                <w:bCs/>
                <w:i w:val="0"/>
              </w:rPr>
              <w:t>Macrocategoria</w:t>
            </w:r>
          </w:p>
        </w:tc>
        <w:tc>
          <w:tcPr>
            <w:tcW w:w="1572"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6BCDA3C6" w14:textId="77777777" w:rsidR="001508D4" w:rsidRPr="00203DD7" w:rsidRDefault="001508D4" w:rsidP="00A026B9">
            <w:pPr>
              <w:pStyle w:val="Introduzione"/>
              <w:ind w:firstLine="0"/>
              <w:rPr>
                <w:rFonts w:ascii="Garamond" w:hAnsi="Garamond"/>
                <w:b/>
                <w:bCs/>
                <w:i w:val="0"/>
              </w:rPr>
            </w:pPr>
            <w:r w:rsidRPr="00203DD7">
              <w:rPr>
                <w:rFonts w:ascii="Garamond" w:hAnsi="Garamond"/>
                <w:b/>
                <w:bCs/>
                <w:i w:val="0"/>
              </w:rPr>
              <w:t>Categoria</w:t>
            </w:r>
          </w:p>
        </w:tc>
        <w:tc>
          <w:tcPr>
            <w:tcW w:w="2670"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4B10DAD1" w14:textId="77777777" w:rsidR="001508D4" w:rsidRPr="00203DD7" w:rsidRDefault="001508D4" w:rsidP="00A026B9">
            <w:pPr>
              <w:pStyle w:val="Introduzione"/>
              <w:ind w:firstLine="0"/>
              <w:rPr>
                <w:rFonts w:ascii="Garamond" w:hAnsi="Garamond"/>
                <w:b/>
                <w:bCs/>
                <w:i w:val="0"/>
              </w:rPr>
            </w:pPr>
            <w:r w:rsidRPr="00203DD7">
              <w:rPr>
                <w:rFonts w:ascii="Garamond" w:hAnsi="Garamond"/>
                <w:b/>
                <w:bCs/>
                <w:i w:val="0"/>
              </w:rPr>
              <w:t>Qualifica</w:t>
            </w:r>
          </w:p>
        </w:tc>
        <w:tc>
          <w:tcPr>
            <w:tcW w:w="3738"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tcPr>
          <w:p w14:paraId="60A74F60" w14:textId="77777777" w:rsidR="001508D4" w:rsidRPr="00203DD7" w:rsidRDefault="001508D4" w:rsidP="00A026B9">
            <w:pPr>
              <w:pStyle w:val="Introduzione"/>
              <w:ind w:firstLine="0"/>
              <w:rPr>
                <w:rFonts w:ascii="Garamond" w:hAnsi="Garamond"/>
                <w:b/>
                <w:bCs/>
                <w:i w:val="0"/>
              </w:rPr>
            </w:pPr>
            <w:r w:rsidRPr="00203DD7">
              <w:rPr>
                <w:rFonts w:ascii="Garamond" w:hAnsi="Garamond"/>
                <w:b/>
                <w:bCs/>
                <w:i w:val="0"/>
              </w:rPr>
              <w:t>Normativa di riferimento</w:t>
            </w:r>
          </w:p>
        </w:tc>
      </w:tr>
      <w:tr w:rsidR="001508D4" w:rsidRPr="00203DD7" w14:paraId="2FA1329A" w14:textId="77777777" w:rsidTr="00A026B9">
        <w:trPr>
          <w:cantSplit/>
          <w:trHeight w:val="397"/>
          <w:jc w:val="center"/>
        </w:trPr>
        <w:tc>
          <w:tcPr>
            <w:tcW w:w="1712"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E374C1" w14:textId="77777777" w:rsidR="001508D4" w:rsidRPr="00203DD7" w:rsidRDefault="001508D4" w:rsidP="00A026B9">
            <w:pPr>
              <w:pStyle w:val="Introduzione"/>
              <w:ind w:firstLine="0"/>
              <w:jc w:val="left"/>
              <w:rPr>
                <w:rFonts w:ascii="Garamond" w:hAnsi="Garamond"/>
                <w:i w:val="0"/>
              </w:rPr>
            </w:pPr>
            <w:r w:rsidRPr="00203DD7">
              <w:rPr>
                <w:rFonts w:ascii="Garamond" w:hAnsi="Garamond"/>
                <w:i w:val="0"/>
              </w:rPr>
              <w:t>Personale Carriera Diplomatica</w:t>
            </w:r>
          </w:p>
        </w:tc>
        <w:tc>
          <w:tcPr>
            <w:tcW w:w="1572"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03097E" w14:textId="77777777" w:rsidR="001508D4" w:rsidRPr="00203DD7" w:rsidRDefault="001508D4" w:rsidP="00A026B9">
            <w:pPr>
              <w:pStyle w:val="Introduzione"/>
              <w:ind w:firstLine="0"/>
              <w:jc w:val="left"/>
              <w:rPr>
                <w:rFonts w:ascii="Garamond" w:hAnsi="Garamond"/>
                <w:i w:val="0"/>
              </w:rPr>
            </w:pPr>
            <w:r w:rsidRPr="00203DD7">
              <w:rPr>
                <w:rFonts w:ascii="Garamond" w:hAnsi="Garamond"/>
                <w:i w:val="0"/>
              </w:rPr>
              <w:t>Carriera Diplomatica</w:t>
            </w:r>
          </w:p>
        </w:tc>
        <w:tc>
          <w:tcPr>
            <w:tcW w:w="26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9030DD" w14:textId="77777777" w:rsidR="001508D4" w:rsidRPr="00203DD7" w:rsidRDefault="001508D4" w:rsidP="00A026B9">
            <w:pPr>
              <w:pStyle w:val="Introduzione"/>
              <w:ind w:firstLine="0"/>
              <w:jc w:val="left"/>
              <w:rPr>
                <w:rFonts w:ascii="Garamond" w:hAnsi="Garamond"/>
                <w:i w:val="0"/>
              </w:rPr>
            </w:pPr>
            <w:r w:rsidRPr="00203DD7">
              <w:rPr>
                <w:rFonts w:ascii="Garamond" w:hAnsi="Garamond"/>
                <w:i w:val="0"/>
              </w:rPr>
              <w:t>Ambasciatore</w:t>
            </w:r>
          </w:p>
        </w:tc>
        <w:tc>
          <w:tcPr>
            <w:tcW w:w="37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AF857E" w14:textId="77777777" w:rsidR="001508D4" w:rsidRPr="00203DD7" w:rsidRDefault="001508D4" w:rsidP="00A026B9">
            <w:pPr>
              <w:pStyle w:val="Introduzione"/>
              <w:ind w:firstLine="0"/>
              <w:rPr>
                <w:rFonts w:ascii="Garamond" w:hAnsi="Garamond"/>
                <w:i w:val="0"/>
              </w:rPr>
            </w:pPr>
            <w:r w:rsidRPr="00203DD7">
              <w:rPr>
                <w:rFonts w:ascii="Garamond" w:hAnsi="Garamond"/>
                <w:i w:val="0"/>
              </w:rPr>
              <w:t>DPR 24.5.2018, n.</w:t>
            </w:r>
            <w:r>
              <w:rPr>
                <w:rFonts w:ascii="Garamond" w:hAnsi="Garamond"/>
                <w:i w:val="0"/>
              </w:rPr>
              <w:t xml:space="preserve"> </w:t>
            </w:r>
            <w:r w:rsidRPr="00006912">
              <w:rPr>
                <w:rFonts w:ascii="Garamond" w:hAnsi="Garamond"/>
                <w:i w:val="0"/>
              </w:rPr>
              <w:t xml:space="preserve">85 come modificato dal DPR 21.10.2022, n. 195 recante “Regolamento recante recepimento dell’ipotesi di accordo sindacale per il personale della carriera diplomatica, relativamente al servizio prestato in Italia, ai sensi dell’articolo 112 del </w:t>
            </w:r>
            <w:r>
              <w:rPr>
                <w:rFonts w:ascii="Garamond" w:hAnsi="Garamond"/>
                <w:i w:val="0"/>
              </w:rPr>
              <w:t>DPR</w:t>
            </w:r>
            <w:r w:rsidRPr="00006912">
              <w:rPr>
                <w:rFonts w:ascii="Garamond" w:hAnsi="Garamond"/>
                <w:i w:val="0"/>
              </w:rPr>
              <w:t xml:space="preserve"> 5 gennaio 1967, n. 18.”</w:t>
            </w:r>
          </w:p>
        </w:tc>
      </w:tr>
      <w:tr w:rsidR="001508D4" w:rsidRPr="00203DD7" w14:paraId="1A362A1F" w14:textId="77777777" w:rsidTr="00A026B9">
        <w:trPr>
          <w:cantSplit/>
          <w:trHeight w:val="397"/>
          <w:jc w:val="center"/>
        </w:trPr>
        <w:tc>
          <w:tcPr>
            <w:tcW w:w="171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1F134A" w14:textId="77777777" w:rsidR="001508D4" w:rsidRPr="00203DD7" w:rsidRDefault="001508D4" w:rsidP="00A026B9">
            <w:pPr>
              <w:pStyle w:val="Introduzione"/>
              <w:jc w:val="left"/>
              <w:rPr>
                <w:rFonts w:ascii="Garamond" w:hAnsi="Garamond"/>
                <w:i w:val="0"/>
              </w:rPr>
            </w:pPr>
          </w:p>
        </w:tc>
        <w:tc>
          <w:tcPr>
            <w:tcW w:w="157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133D375" w14:textId="77777777" w:rsidR="001508D4" w:rsidRPr="00203DD7" w:rsidRDefault="001508D4" w:rsidP="00A026B9">
            <w:pPr>
              <w:pStyle w:val="Introduzione"/>
              <w:jc w:val="left"/>
              <w:rPr>
                <w:rFonts w:ascii="Garamond" w:hAnsi="Garamond"/>
                <w:i w:val="0"/>
              </w:rPr>
            </w:pPr>
          </w:p>
        </w:tc>
        <w:tc>
          <w:tcPr>
            <w:tcW w:w="26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43CD40" w14:textId="77777777" w:rsidR="001508D4" w:rsidRPr="00203DD7" w:rsidRDefault="001508D4" w:rsidP="00A026B9">
            <w:pPr>
              <w:pStyle w:val="Introduzione"/>
              <w:ind w:firstLine="0"/>
              <w:jc w:val="left"/>
              <w:rPr>
                <w:rFonts w:ascii="Garamond" w:hAnsi="Garamond"/>
                <w:i w:val="0"/>
              </w:rPr>
            </w:pPr>
            <w:r w:rsidRPr="00203DD7">
              <w:rPr>
                <w:rFonts w:ascii="Garamond" w:hAnsi="Garamond"/>
                <w:i w:val="0"/>
              </w:rPr>
              <w:t>Ministro Plenipotenziario</w:t>
            </w:r>
          </w:p>
        </w:tc>
        <w:tc>
          <w:tcPr>
            <w:tcW w:w="37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25EE5D" w14:textId="77777777" w:rsidR="001508D4" w:rsidRPr="00203DD7" w:rsidRDefault="001508D4" w:rsidP="00A026B9">
            <w:pPr>
              <w:pStyle w:val="Introduzione"/>
              <w:jc w:val="left"/>
              <w:rPr>
                <w:rFonts w:ascii="Garamond" w:hAnsi="Garamond"/>
                <w:i w:val="0"/>
              </w:rPr>
            </w:pPr>
          </w:p>
        </w:tc>
      </w:tr>
      <w:tr w:rsidR="001508D4" w:rsidRPr="00203DD7" w14:paraId="2C6C39EE" w14:textId="77777777" w:rsidTr="00A026B9">
        <w:trPr>
          <w:cantSplit/>
          <w:trHeight w:val="397"/>
          <w:jc w:val="center"/>
        </w:trPr>
        <w:tc>
          <w:tcPr>
            <w:tcW w:w="171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FAB3EA" w14:textId="77777777" w:rsidR="001508D4" w:rsidRPr="00203DD7" w:rsidRDefault="001508D4" w:rsidP="00A026B9">
            <w:pPr>
              <w:pStyle w:val="Introduzione"/>
              <w:jc w:val="left"/>
              <w:rPr>
                <w:rFonts w:ascii="Garamond" w:hAnsi="Garamond"/>
                <w:i w:val="0"/>
              </w:rPr>
            </w:pPr>
          </w:p>
        </w:tc>
        <w:tc>
          <w:tcPr>
            <w:tcW w:w="157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D4EAE0" w14:textId="77777777" w:rsidR="001508D4" w:rsidRPr="00203DD7" w:rsidRDefault="001508D4" w:rsidP="00A026B9">
            <w:pPr>
              <w:pStyle w:val="Introduzione"/>
              <w:jc w:val="left"/>
              <w:rPr>
                <w:rFonts w:ascii="Garamond" w:hAnsi="Garamond"/>
                <w:i w:val="0"/>
              </w:rPr>
            </w:pPr>
          </w:p>
        </w:tc>
        <w:tc>
          <w:tcPr>
            <w:tcW w:w="26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438F87" w14:textId="77777777" w:rsidR="001508D4" w:rsidRPr="00203DD7" w:rsidRDefault="001508D4" w:rsidP="00A026B9">
            <w:pPr>
              <w:pStyle w:val="Introduzione"/>
              <w:ind w:firstLine="0"/>
              <w:jc w:val="left"/>
              <w:rPr>
                <w:rFonts w:ascii="Garamond" w:hAnsi="Garamond"/>
                <w:i w:val="0"/>
              </w:rPr>
            </w:pPr>
            <w:r w:rsidRPr="00203DD7">
              <w:rPr>
                <w:rFonts w:ascii="Garamond" w:hAnsi="Garamond"/>
                <w:i w:val="0"/>
              </w:rPr>
              <w:t>Consigliere d’ambasciata</w:t>
            </w:r>
          </w:p>
        </w:tc>
        <w:tc>
          <w:tcPr>
            <w:tcW w:w="37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62D7F" w14:textId="77777777" w:rsidR="001508D4" w:rsidRPr="00203DD7" w:rsidRDefault="001508D4" w:rsidP="00A026B9">
            <w:pPr>
              <w:pStyle w:val="Introduzione"/>
              <w:jc w:val="left"/>
              <w:rPr>
                <w:rFonts w:ascii="Garamond" w:hAnsi="Garamond"/>
                <w:i w:val="0"/>
              </w:rPr>
            </w:pPr>
          </w:p>
        </w:tc>
      </w:tr>
      <w:tr w:rsidR="001508D4" w:rsidRPr="00203DD7" w14:paraId="13383D81" w14:textId="77777777" w:rsidTr="00A026B9">
        <w:trPr>
          <w:cantSplit/>
          <w:trHeight w:val="397"/>
          <w:jc w:val="center"/>
        </w:trPr>
        <w:tc>
          <w:tcPr>
            <w:tcW w:w="171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F71C4D" w14:textId="77777777" w:rsidR="001508D4" w:rsidRPr="00203DD7" w:rsidRDefault="001508D4" w:rsidP="00A026B9">
            <w:pPr>
              <w:pStyle w:val="Introduzione"/>
              <w:jc w:val="left"/>
              <w:rPr>
                <w:rFonts w:ascii="Garamond" w:hAnsi="Garamond"/>
                <w:i w:val="0"/>
              </w:rPr>
            </w:pPr>
          </w:p>
        </w:tc>
        <w:tc>
          <w:tcPr>
            <w:tcW w:w="157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05A2B1" w14:textId="77777777" w:rsidR="001508D4" w:rsidRPr="00203DD7" w:rsidRDefault="001508D4" w:rsidP="00A026B9">
            <w:pPr>
              <w:pStyle w:val="Introduzione"/>
              <w:jc w:val="left"/>
              <w:rPr>
                <w:rFonts w:ascii="Garamond" w:hAnsi="Garamond"/>
                <w:i w:val="0"/>
              </w:rPr>
            </w:pPr>
          </w:p>
        </w:tc>
        <w:tc>
          <w:tcPr>
            <w:tcW w:w="26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3F4FA4" w14:textId="77777777" w:rsidR="001508D4" w:rsidRPr="00203DD7" w:rsidRDefault="001508D4" w:rsidP="00A026B9">
            <w:pPr>
              <w:pStyle w:val="Introduzione"/>
              <w:ind w:firstLine="0"/>
              <w:jc w:val="left"/>
              <w:rPr>
                <w:rFonts w:ascii="Garamond" w:hAnsi="Garamond"/>
                <w:i w:val="0"/>
              </w:rPr>
            </w:pPr>
            <w:r w:rsidRPr="00203DD7">
              <w:rPr>
                <w:rFonts w:ascii="Garamond" w:hAnsi="Garamond"/>
                <w:i w:val="0"/>
              </w:rPr>
              <w:t>Consigliere di legazione</w:t>
            </w:r>
          </w:p>
        </w:tc>
        <w:tc>
          <w:tcPr>
            <w:tcW w:w="37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DF43C8" w14:textId="77777777" w:rsidR="001508D4" w:rsidRPr="00203DD7" w:rsidRDefault="001508D4" w:rsidP="00A026B9">
            <w:pPr>
              <w:pStyle w:val="Introduzione"/>
              <w:jc w:val="left"/>
              <w:rPr>
                <w:rFonts w:ascii="Garamond" w:hAnsi="Garamond"/>
                <w:i w:val="0"/>
              </w:rPr>
            </w:pPr>
          </w:p>
        </w:tc>
      </w:tr>
      <w:tr w:rsidR="001508D4" w:rsidRPr="00203DD7" w14:paraId="5CCD6B99" w14:textId="77777777" w:rsidTr="00A026B9">
        <w:trPr>
          <w:cantSplit/>
          <w:trHeight w:val="397"/>
          <w:jc w:val="center"/>
        </w:trPr>
        <w:tc>
          <w:tcPr>
            <w:tcW w:w="171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F9C3C47" w14:textId="77777777" w:rsidR="001508D4" w:rsidRPr="00203DD7" w:rsidRDefault="001508D4" w:rsidP="00A026B9">
            <w:pPr>
              <w:pStyle w:val="Introduzione"/>
              <w:jc w:val="left"/>
              <w:rPr>
                <w:rFonts w:ascii="Garamond" w:hAnsi="Garamond"/>
                <w:i w:val="0"/>
              </w:rPr>
            </w:pPr>
          </w:p>
        </w:tc>
        <w:tc>
          <w:tcPr>
            <w:tcW w:w="157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7C15565" w14:textId="77777777" w:rsidR="001508D4" w:rsidRPr="00203DD7" w:rsidRDefault="001508D4" w:rsidP="00A026B9">
            <w:pPr>
              <w:pStyle w:val="Introduzione"/>
              <w:jc w:val="left"/>
              <w:rPr>
                <w:rFonts w:ascii="Garamond" w:hAnsi="Garamond"/>
                <w:i w:val="0"/>
              </w:rPr>
            </w:pPr>
          </w:p>
        </w:tc>
        <w:tc>
          <w:tcPr>
            <w:tcW w:w="2670"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2EF5E938" w14:textId="77777777" w:rsidR="001508D4" w:rsidRPr="00203DD7" w:rsidRDefault="001508D4" w:rsidP="00A026B9">
            <w:pPr>
              <w:pStyle w:val="Introduzione"/>
              <w:ind w:firstLine="0"/>
              <w:jc w:val="left"/>
              <w:rPr>
                <w:rFonts w:ascii="Garamond" w:hAnsi="Garamond"/>
                <w:i w:val="0"/>
              </w:rPr>
            </w:pPr>
            <w:r w:rsidRPr="00203DD7">
              <w:rPr>
                <w:rFonts w:ascii="Garamond" w:hAnsi="Garamond"/>
                <w:i w:val="0"/>
              </w:rPr>
              <w:t>Segretario di legazione</w:t>
            </w:r>
          </w:p>
        </w:tc>
        <w:tc>
          <w:tcPr>
            <w:tcW w:w="37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00E7E8" w14:textId="77777777" w:rsidR="001508D4" w:rsidRPr="00203DD7" w:rsidRDefault="001508D4" w:rsidP="00A026B9">
            <w:pPr>
              <w:pStyle w:val="Introduzione"/>
              <w:jc w:val="left"/>
              <w:rPr>
                <w:rFonts w:ascii="Garamond" w:hAnsi="Garamond"/>
                <w:i w:val="0"/>
              </w:rPr>
            </w:pPr>
          </w:p>
        </w:tc>
      </w:tr>
    </w:tbl>
    <w:p w14:paraId="4FA5AEE3" w14:textId="77777777" w:rsidR="001508D4" w:rsidRPr="00203DD7" w:rsidRDefault="001508D4" w:rsidP="001508D4">
      <w:pPr>
        <w:pStyle w:val="Introduzione"/>
        <w:ind w:firstLine="0"/>
        <w:rPr>
          <w:b/>
          <w:bCs/>
          <w:i w:val="0"/>
          <w:sz w:val="24"/>
        </w:rPr>
      </w:pPr>
      <w:r w:rsidRPr="00203DD7">
        <w:rPr>
          <w:b/>
          <w:bCs/>
          <w:i w:val="0"/>
          <w:sz w:val="24"/>
        </w:rPr>
        <w:t>Tabella 3 - Personale in posizione di comando/distacco, fuori ruolo e in convenzione al 31 dicembre</w:t>
      </w:r>
    </w:p>
    <w:p w14:paraId="2233204B" w14:textId="77777777" w:rsidR="001508D4" w:rsidRPr="00203DD7" w:rsidRDefault="001508D4" w:rsidP="001508D4">
      <w:pPr>
        <w:pStyle w:val="Introduzione"/>
        <w:spacing w:line="360" w:lineRule="auto"/>
        <w:ind w:firstLine="0"/>
        <w:rPr>
          <w:rFonts w:ascii="Garamond" w:hAnsi="Garamond"/>
          <w:i w:val="0"/>
          <w:sz w:val="24"/>
        </w:rPr>
      </w:pPr>
      <w:r w:rsidRPr="00203DD7">
        <w:rPr>
          <w:rFonts w:ascii="Garamond" w:hAnsi="Garamond"/>
          <w:i w:val="0"/>
          <w:sz w:val="24"/>
        </w:rPr>
        <w:t>I Diplomatici nominati Capo dipartimento o Consigliere diplomatico presso i vari Ministeri vanno rilevati, in uscita, nelle apposite colonne “comandati/distaccati” - “fuori ruolo” dell’Amministrazione. Le spese per tale personale, se sostenute, vanno rilevate nelle tabelle 12, 13 e 14, compresi gli eventuali rimborsi ricevuti.</w:t>
      </w:r>
    </w:p>
    <w:p w14:paraId="1E6AB151" w14:textId="77777777" w:rsidR="001508D4" w:rsidRPr="00203DD7" w:rsidRDefault="001508D4" w:rsidP="001508D4">
      <w:pPr>
        <w:pStyle w:val="Introduzione"/>
        <w:ind w:firstLine="0"/>
        <w:rPr>
          <w:b/>
          <w:bCs/>
          <w:i w:val="0"/>
          <w:sz w:val="24"/>
        </w:rPr>
      </w:pPr>
      <w:r w:rsidRPr="00203DD7">
        <w:rPr>
          <w:b/>
          <w:bCs/>
          <w:i w:val="0"/>
          <w:sz w:val="24"/>
        </w:rPr>
        <w:t>Tabella 13 – Indennità e compensi accessori specifici del comparto, da integrare con quelli indicati nelle istruzioni generali</w:t>
      </w:r>
    </w:p>
    <w:p w14:paraId="7E21429E" w14:textId="77777777" w:rsidR="001508D4" w:rsidRDefault="001508D4" w:rsidP="001508D4">
      <w:pPr>
        <w:pStyle w:val="Introduzione"/>
        <w:spacing w:line="360" w:lineRule="auto"/>
        <w:ind w:firstLine="0"/>
        <w:rPr>
          <w:rFonts w:ascii="Garamond" w:hAnsi="Garamond"/>
          <w:i w:val="0"/>
          <w:sz w:val="24"/>
        </w:rPr>
      </w:pPr>
      <w:r>
        <w:rPr>
          <w:rFonts w:ascii="Garamond" w:hAnsi="Garamond"/>
          <w:i w:val="0"/>
          <w:sz w:val="24"/>
        </w:rPr>
        <w:t>Dalla rilevazione 2020 l’Assegno di rappresentanza non viene più rilevato come spesa di personale nella tabella 13, ma confluisce tra le spese di funzionamento che gravano sul fondo del capitolo 1300 dello stato di previsione del MAECI.</w:t>
      </w:r>
    </w:p>
    <w:p w14:paraId="5D05B191" w14:textId="77777777" w:rsidR="001508D4" w:rsidRPr="00203DD7" w:rsidRDefault="001508D4" w:rsidP="001508D4">
      <w:pPr>
        <w:pStyle w:val="Introduzione"/>
        <w:spacing w:line="360" w:lineRule="auto"/>
        <w:ind w:firstLine="0"/>
        <w:rPr>
          <w:rFonts w:ascii="Garamond" w:hAnsi="Garamond"/>
          <w:i w:val="0"/>
          <w:sz w:val="24"/>
        </w:rPr>
      </w:pPr>
      <w:r w:rsidRPr="00203DD7">
        <w:rPr>
          <w:rFonts w:ascii="Garamond" w:hAnsi="Garamond"/>
          <w:i w:val="0"/>
          <w:sz w:val="24"/>
        </w:rPr>
        <w:t>Nel campo note presente nella scheda informativa 1 andrà indicata la comp</w:t>
      </w:r>
      <w:r>
        <w:rPr>
          <w:rFonts w:ascii="Garamond" w:hAnsi="Garamond"/>
          <w:i w:val="0"/>
          <w:sz w:val="24"/>
        </w:rPr>
        <w:t>osizione della spesa relativa a</w:t>
      </w:r>
      <w:r w:rsidRPr="00203DD7">
        <w:rPr>
          <w:rFonts w:ascii="Garamond" w:hAnsi="Garamond"/>
          <w:i w:val="0"/>
          <w:sz w:val="24"/>
        </w:rPr>
        <w:t>ll’indennità provvedimenti specifici indicati nella tabella 13.</w:t>
      </w:r>
    </w:p>
    <w:tbl>
      <w:tblPr>
        <w:tblpPr w:leftFromText="141" w:rightFromText="141" w:vertAnchor="text" w:horzAnchor="margin" w:tblpXSpec="center" w:tblpY="3"/>
        <w:tblW w:w="9565" w:type="dxa"/>
        <w:tblLayout w:type="fixed"/>
        <w:tblCellMar>
          <w:left w:w="10" w:type="dxa"/>
          <w:right w:w="10" w:type="dxa"/>
        </w:tblCellMar>
        <w:tblLook w:val="0000" w:firstRow="0" w:lastRow="0" w:firstColumn="0" w:lastColumn="0" w:noHBand="0" w:noVBand="0"/>
      </w:tblPr>
      <w:tblGrid>
        <w:gridCol w:w="1032"/>
        <w:gridCol w:w="3936"/>
        <w:gridCol w:w="4597"/>
      </w:tblGrid>
      <w:tr w:rsidR="001508D4" w:rsidRPr="00C97792" w14:paraId="7A30FD7F" w14:textId="77777777" w:rsidTr="00A026B9">
        <w:trPr>
          <w:tblHeader/>
        </w:trPr>
        <w:tc>
          <w:tcPr>
            <w:tcW w:w="1032"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tcPr>
          <w:p w14:paraId="3E79DF6B" w14:textId="77777777" w:rsidR="001508D4" w:rsidRPr="00C97792" w:rsidRDefault="001508D4" w:rsidP="00A026B9">
            <w:pPr>
              <w:pStyle w:val="Introduzione"/>
              <w:ind w:firstLine="0"/>
              <w:rPr>
                <w:rFonts w:ascii="Garamond" w:hAnsi="Garamond"/>
                <w:b/>
                <w:bCs/>
                <w:i w:val="0"/>
                <w:sz w:val="20"/>
                <w:szCs w:val="20"/>
              </w:rPr>
            </w:pPr>
            <w:r w:rsidRPr="00C97792">
              <w:rPr>
                <w:rFonts w:ascii="Garamond" w:hAnsi="Garamond"/>
                <w:b/>
                <w:bCs/>
                <w:i w:val="0"/>
                <w:sz w:val="20"/>
                <w:szCs w:val="20"/>
              </w:rPr>
              <w:lastRenderedPageBreak/>
              <w:t>Codice</w:t>
            </w:r>
          </w:p>
        </w:tc>
        <w:tc>
          <w:tcPr>
            <w:tcW w:w="3936"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tcPr>
          <w:p w14:paraId="647CDA3F" w14:textId="77777777" w:rsidR="001508D4" w:rsidRPr="00C97792" w:rsidRDefault="001508D4" w:rsidP="00A026B9">
            <w:pPr>
              <w:pStyle w:val="Introduzione"/>
              <w:ind w:firstLine="0"/>
              <w:rPr>
                <w:rFonts w:ascii="Garamond" w:hAnsi="Garamond"/>
                <w:b/>
                <w:bCs/>
                <w:i w:val="0"/>
                <w:sz w:val="20"/>
                <w:szCs w:val="20"/>
              </w:rPr>
            </w:pPr>
            <w:r w:rsidRPr="00C97792">
              <w:rPr>
                <w:rFonts w:ascii="Garamond" w:hAnsi="Garamond"/>
                <w:b/>
                <w:bCs/>
                <w:i w:val="0"/>
                <w:sz w:val="20"/>
                <w:szCs w:val="20"/>
              </w:rPr>
              <w:t>Voci di spesa</w:t>
            </w:r>
          </w:p>
        </w:tc>
        <w:tc>
          <w:tcPr>
            <w:tcW w:w="4597"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tcPr>
          <w:p w14:paraId="24CD7C94" w14:textId="77777777" w:rsidR="001508D4" w:rsidRPr="00C97792" w:rsidRDefault="001508D4" w:rsidP="00A026B9">
            <w:pPr>
              <w:pStyle w:val="Introduzione"/>
              <w:rPr>
                <w:rFonts w:ascii="Garamond" w:hAnsi="Garamond"/>
                <w:b/>
                <w:bCs/>
                <w:i w:val="0"/>
                <w:sz w:val="20"/>
                <w:szCs w:val="20"/>
              </w:rPr>
            </w:pPr>
            <w:r w:rsidRPr="00C97792">
              <w:rPr>
                <w:rFonts w:ascii="Garamond" w:hAnsi="Garamond"/>
                <w:b/>
                <w:bCs/>
                <w:i w:val="0"/>
                <w:sz w:val="20"/>
                <w:szCs w:val="20"/>
              </w:rPr>
              <w:t>Descrizione</w:t>
            </w:r>
          </w:p>
        </w:tc>
      </w:tr>
      <w:tr w:rsidR="001508D4" w:rsidRPr="00C97792" w14:paraId="3516E947" w14:textId="77777777" w:rsidTr="00A026B9">
        <w:tc>
          <w:tcPr>
            <w:tcW w:w="1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479F922" w14:textId="77777777" w:rsidR="001508D4" w:rsidRPr="00C97792" w:rsidRDefault="001508D4" w:rsidP="00A026B9">
            <w:pPr>
              <w:pStyle w:val="Introduzione"/>
              <w:ind w:firstLine="0"/>
              <w:rPr>
                <w:rFonts w:ascii="Garamond" w:hAnsi="Garamond"/>
                <w:b/>
                <w:bCs/>
                <w:i w:val="0"/>
                <w:sz w:val="20"/>
                <w:szCs w:val="20"/>
              </w:rPr>
            </w:pPr>
            <w:r w:rsidRPr="00C97792">
              <w:rPr>
                <w:rFonts w:ascii="Garamond" w:hAnsi="Garamond"/>
                <w:b/>
                <w:bCs/>
                <w:i w:val="0"/>
                <w:sz w:val="20"/>
                <w:szCs w:val="20"/>
              </w:rPr>
              <w:t>I207</w:t>
            </w:r>
          </w:p>
        </w:tc>
        <w:tc>
          <w:tcPr>
            <w:tcW w:w="39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6575AE8" w14:textId="77777777" w:rsidR="001508D4" w:rsidRPr="00C97792" w:rsidRDefault="001508D4" w:rsidP="00A026B9">
            <w:pPr>
              <w:pStyle w:val="Introduzione"/>
              <w:ind w:firstLine="0"/>
              <w:rPr>
                <w:rFonts w:ascii="Garamond" w:hAnsi="Garamond"/>
                <w:b/>
                <w:bCs/>
                <w:i w:val="0"/>
                <w:sz w:val="20"/>
                <w:szCs w:val="20"/>
              </w:rPr>
            </w:pPr>
            <w:r w:rsidRPr="00C97792">
              <w:rPr>
                <w:rFonts w:ascii="Garamond" w:hAnsi="Garamond"/>
                <w:b/>
                <w:bCs/>
                <w:i w:val="0"/>
                <w:sz w:val="20"/>
                <w:szCs w:val="20"/>
              </w:rPr>
              <w:t>Retribuzione di posizione</w:t>
            </w:r>
          </w:p>
        </w:tc>
        <w:tc>
          <w:tcPr>
            <w:tcW w:w="4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4729AF" w14:textId="77777777" w:rsidR="001508D4" w:rsidRPr="00006912" w:rsidRDefault="001508D4" w:rsidP="00A026B9">
            <w:pPr>
              <w:pStyle w:val="Introduzione"/>
              <w:ind w:firstLine="0"/>
              <w:rPr>
                <w:rFonts w:ascii="Garamond" w:hAnsi="Garamond"/>
                <w:i w:val="0"/>
                <w:szCs w:val="22"/>
              </w:rPr>
            </w:pPr>
            <w:r w:rsidRPr="00006912">
              <w:rPr>
                <w:rFonts w:ascii="Garamond" w:hAnsi="Garamond"/>
                <w:i w:val="0"/>
                <w:szCs w:val="22"/>
              </w:rPr>
              <w:t>Art. 20 d.P.R. 24 maggio 2018 n. 85 come modificato dall’art. 3, comma 1, lettera h), del d.P.R. 21.10.2022, n. 195</w:t>
            </w:r>
          </w:p>
        </w:tc>
      </w:tr>
      <w:tr w:rsidR="001508D4" w:rsidRPr="00C97792" w14:paraId="2D5DD2B4" w14:textId="77777777" w:rsidTr="00A026B9">
        <w:tc>
          <w:tcPr>
            <w:tcW w:w="1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B00264E" w14:textId="77777777" w:rsidR="001508D4" w:rsidRPr="00C97792" w:rsidRDefault="001508D4" w:rsidP="00A026B9">
            <w:pPr>
              <w:pStyle w:val="Introduzione"/>
              <w:ind w:firstLine="0"/>
              <w:rPr>
                <w:rFonts w:ascii="Garamond" w:hAnsi="Garamond"/>
                <w:b/>
                <w:bCs/>
                <w:i w:val="0"/>
                <w:sz w:val="20"/>
                <w:szCs w:val="20"/>
              </w:rPr>
            </w:pPr>
            <w:r w:rsidRPr="00C97792">
              <w:rPr>
                <w:rFonts w:ascii="Garamond" w:hAnsi="Garamond"/>
                <w:b/>
                <w:bCs/>
                <w:i w:val="0"/>
                <w:sz w:val="20"/>
                <w:szCs w:val="20"/>
              </w:rPr>
              <w:t>I507</w:t>
            </w:r>
          </w:p>
        </w:tc>
        <w:tc>
          <w:tcPr>
            <w:tcW w:w="39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FCA4C2F" w14:textId="77777777" w:rsidR="001508D4" w:rsidRPr="00C97792" w:rsidRDefault="001508D4" w:rsidP="00A026B9">
            <w:pPr>
              <w:pStyle w:val="Introduzione"/>
              <w:ind w:firstLine="0"/>
              <w:rPr>
                <w:rFonts w:ascii="Garamond" w:hAnsi="Garamond"/>
                <w:b/>
                <w:bCs/>
                <w:i w:val="0"/>
                <w:sz w:val="20"/>
                <w:szCs w:val="20"/>
              </w:rPr>
            </w:pPr>
            <w:r w:rsidRPr="00C97792">
              <w:rPr>
                <w:rFonts w:ascii="Garamond" w:hAnsi="Garamond"/>
                <w:b/>
                <w:bCs/>
                <w:i w:val="0"/>
                <w:sz w:val="20"/>
                <w:szCs w:val="20"/>
              </w:rPr>
              <w:t>Retribuzione di posizione – quota variabile</w:t>
            </w:r>
          </w:p>
        </w:tc>
        <w:tc>
          <w:tcPr>
            <w:tcW w:w="4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99CB6" w14:textId="77777777" w:rsidR="001508D4" w:rsidRPr="00006912" w:rsidRDefault="001508D4" w:rsidP="00A026B9">
            <w:pPr>
              <w:pStyle w:val="Introduzione"/>
              <w:ind w:firstLine="0"/>
              <w:rPr>
                <w:rFonts w:ascii="Garamond" w:hAnsi="Garamond"/>
                <w:i w:val="0"/>
                <w:szCs w:val="22"/>
              </w:rPr>
            </w:pPr>
            <w:r w:rsidRPr="00006912">
              <w:rPr>
                <w:rFonts w:ascii="Garamond" w:hAnsi="Garamond"/>
                <w:i w:val="0"/>
                <w:szCs w:val="22"/>
              </w:rPr>
              <w:t>Art. 20 d.P.R. 24 maggio 2018 n. 85 come modificato dall’art. 3, comma 1, lettera h), del d.P.R. 21.10.2022, n. 195</w:t>
            </w:r>
          </w:p>
        </w:tc>
      </w:tr>
      <w:tr w:rsidR="001508D4" w:rsidRPr="00C97792" w14:paraId="2FEF6C35" w14:textId="77777777" w:rsidTr="00A026B9">
        <w:tc>
          <w:tcPr>
            <w:tcW w:w="1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68FC1E" w14:textId="77777777" w:rsidR="001508D4" w:rsidRPr="00C97792" w:rsidRDefault="001508D4" w:rsidP="00A026B9">
            <w:pPr>
              <w:pStyle w:val="Introduzione"/>
              <w:ind w:firstLine="0"/>
              <w:rPr>
                <w:rFonts w:ascii="Garamond" w:hAnsi="Garamond"/>
                <w:b/>
                <w:bCs/>
                <w:i w:val="0"/>
                <w:sz w:val="20"/>
                <w:szCs w:val="20"/>
              </w:rPr>
            </w:pPr>
            <w:r w:rsidRPr="00C97792">
              <w:rPr>
                <w:rFonts w:ascii="Garamond" w:hAnsi="Garamond"/>
                <w:b/>
                <w:bCs/>
                <w:i w:val="0"/>
                <w:sz w:val="20"/>
                <w:szCs w:val="20"/>
              </w:rPr>
              <w:t>I212</w:t>
            </w:r>
          </w:p>
        </w:tc>
        <w:tc>
          <w:tcPr>
            <w:tcW w:w="39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9CAB44" w14:textId="77777777" w:rsidR="001508D4" w:rsidRPr="00C97792" w:rsidRDefault="001508D4" w:rsidP="00A026B9">
            <w:pPr>
              <w:pStyle w:val="Introduzione"/>
              <w:ind w:firstLine="0"/>
              <w:rPr>
                <w:rFonts w:ascii="Garamond" w:hAnsi="Garamond"/>
                <w:b/>
                <w:bCs/>
                <w:i w:val="0"/>
                <w:sz w:val="20"/>
                <w:szCs w:val="20"/>
              </w:rPr>
            </w:pPr>
            <w:r w:rsidRPr="00C97792">
              <w:rPr>
                <w:rFonts w:ascii="Garamond" w:hAnsi="Garamond"/>
                <w:b/>
                <w:bCs/>
                <w:i w:val="0"/>
                <w:sz w:val="20"/>
                <w:szCs w:val="20"/>
              </w:rPr>
              <w:t>Retribuzione di risultato</w:t>
            </w:r>
          </w:p>
        </w:tc>
        <w:tc>
          <w:tcPr>
            <w:tcW w:w="4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633B87" w14:textId="77777777" w:rsidR="001508D4" w:rsidRPr="00006912" w:rsidRDefault="001508D4" w:rsidP="00A026B9">
            <w:pPr>
              <w:pStyle w:val="Introduzione"/>
              <w:ind w:firstLine="0"/>
              <w:rPr>
                <w:rFonts w:ascii="Garamond" w:hAnsi="Garamond"/>
                <w:i w:val="0"/>
                <w:szCs w:val="22"/>
              </w:rPr>
            </w:pPr>
            <w:r w:rsidRPr="00006912">
              <w:rPr>
                <w:rFonts w:ascii="Garamond" w:hAnsi="Garamond"/>
                <w:i w:val="0"/>
                <w:szCs w:val="22"/>
              </w:rPr>
              <w:t>Art. 21 d.P.R. 24 maggio 2018 n. 85</w:t>
            </w:r>
          </w:p>
        </w:tc>
      </w:tr>
      <w:tr w:rsidR="001508D4" w:rsidRPr="00C97792" w14:paraId="0FA50F9B" w14:textId="77777777" w:rsidTr="00A026B9">
        <w:tc>
          <w:tcPr>
            <w:tcW w:w="1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F16EFA5" w14:textId="77777777" w:rsidR="001508D4" w:rsidRPr="00C97792" w:rsidRDefault="001508D4" w:rsidP="00A026B9">
            <w:pPr>
              <w:pStyle w:val="Introduzione"/>
              <w:ind w:firstLine="0"/>
              <w:rPr>
                <w:rFonts w:ascii="Garamond" w:hAnsi="Garamond"/>
                <w:b/>
                <w:bCs/>
                <w:i w:val="0"/>
                <w:sz w:val="20"/>
                <w:szCs w:val="20"/>
              </w:rPr>
            </w:pPr>
            <w:r w:rsidRPr="00C97792">
              <w:rPr>
                <w:rFonts w:ascii="Garamond" w:hAnsi="Garamond"/>
                <w:b/>
                <w:bCs/>
                <w:i w:val="0"/>
                <w:sz w:val="20"/>
                <w:szCs w:val="20"/>
              </w:rPr>
              <w:t>I517</w:t>
            </w:r>
          </w:p>
        </w:tc>
        <w:tc>
          <w:tcPr>
            <w:tcW w:w="39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F43DDE" w14:textId="77777777" w:rsidR="001508D4" w:rsidRPr="00C97792" w:rsidRDefault="001508D4" w:rsidP="00A026B9">
            <w:pPr>
              <w:pStyle w:val="Introduzione"/>
              <w:ind w:firstLine="0"/>
              <w:rPr>
                <w:rFonts w:ascii="Garamond" w:hAnsi="Garamond"/>
                <w:b/>
                <w:bCs/>
                <w:i w:val="0"/>
                <w:sz w:val="20"/>
                <w:szCs w:val="20"/>
              </w:rPr>
            </w:pPr>
            <w:r w:rsidRPr="00C97792">
              <w:rPr>
                <w:rFonts w:ascii="Garamond" w:hAnsi="Garamond"/>
                <w:b/>
                <w:bCs/>
                <w:i w:val="0"/>
                <w:sz w:val="20"/>
                <w:szCs w:val="20"/>
              </w:rPr>
              <w:t>Indennità provenienti da provvedimenti specifici</w:t>
            </w:r>
          </w:p>
        </w:tc>
        <w:tc>
          <w:tcPr>
            <w:tcW w:w="4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F65EF1" w14:textId="77777777" w:rsidR="001508D4" w:rsidRPr="00006912" w:rsidRDefault="001508D4" w:rsidP="00A026B9">
            <w:pPr>
              <w:pStyle w:val="Introduzione"/>
              <w:ind w:firstLine="0"/>
              <w:rPr>
                <w:rFonts w:ascii="Garamond" w:hAnsi="Garamond"/>
                <w:i w:val="0"/>
                <w:szCs w:val="22"/>
              </w:rPr>
            </w:pPr>
            <w:r w:rsidRPr="00006912">
              <w:rPr>
                <w:rFonts w:ascii="Garamond" w:hAnsi="Garamond"/>
                <w:i w:val="0"/>
                <w:szCs w:val="22"/>
              </w:rPr>
              <w:t>Indennità erogate per provvedimenti specifici</w:t>
            </w:r>
            <w:r>
              <w:rPr>
                <w:rFonts w:ascii="Garamond" w:hAnsi="Garamond"/>
                <w:i w:val="0"/>
                <w:szCs w:val="22"/>
              </w:rPr>
              <w:t xml:space="preserve"> </w:t>
            </w:r>
            <w:r w:rsidRPr="00006912">
              <w:rPr>
                <w:rFonts w:ascii="Garamond" w:hAnsi="Garamond"/>
                <w:i w:val="0"/>
                <w:szCs w:val="22"/>
              </w:rPr>
              <w:t>indicati dalla normativa vigente</w:t>
            </w:r>
          </w:p>
        </w:tc>
      </w:tr>
      <w:tr w:rsidR="001508D4" w:rsidRPr="00C97792" w14:paraId="4FD9BD71" w14:textId="77777777" w:rsidTr="00A026B9">
        <w:tc>
          <w:tcPr>
            <w:tcW w:w="10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A546ECC" w14:textId="77777777" w:rsidR="001508D4" w:rsidRPr="00C97792" w:rsidRDefault="001508D4" w:rsidP="00A026B9">
            <w:pPr>
              <w:pStyle w:val="Introduzione"/>
              <w:ind w:firstLine="0"/>
              <w:rPr>
                <w:rFonts w:ascii="Garamond" w:hAnsi="Garamond"/>
                <w:b/>
                <w:bCs/>
                <w:i w:val="0"/>
                <w:sz w:val="20"/>
                <w:szCs w:val="20"/>
              </w:rPr>
            </w:pPr>
            <w:r w:rsidRPr="00C97792">
              <w:rPr>
                <w:rFonts w:ascii="Garamond" w:hAnsi="Garamond"/>
                <w:b/>
                <w:bCs/>
                <w:i w:val="0"/>
                <w:sz w:val="20"/>
                <w:szCs w:val="20"/>
              </w:rPr>
              <w:t>S619</w:t>
            </w:r>
          </w:p>
        </w:tc>
        <w:tc>
          <w:tcPr>
            <w:tcW w:w="39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42B5882" w14:textId="77777777" w:rsidR="001508D4" w:rsidRPr="00C97792" w:rsidRDefault="001508D4" w:rsidP="00A026B9">
            <w:pPr>
              <w:pStyle w:val="Introduzione"/>
              <w:ind w:firstLine="0"/>
              <w:rPr>
                <w:rFonts w:ascii="Garamond" w:hAnsi="Garamond"/>
                <w:b/>
                <w:bCs/>
                <w:i w:val="0"/>
                <w:sz w:val="20"/>
                <w:szCs w:val="20"/>
              </w:rPr>
            </w:pPr>
            <w:r w:rsidRPr="00C97792">
              <w:rPr>
                <w:rFonts w:ascii="Garamond" w:hAnsi="Garamond"/>
                <w:b/>
                <w:bCs/>
                <w:i w:val="0"/>
                <w:sz w:val="20"/>
                <w:szCs w:val="20"/>
              </w:rPr>
              <w:t>Ind. Servizio all’estero</w:t>
            </w:r>
          </w:p>
        </w:tc>
        <w:tc>
          <w:tcPr>
            <w:tcW w:w="4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F493F" w14:textId="77777777" w:rsidR="001508D4" w:rsidRPr="00006912" w:rsidRDefault="001508D4" w:rsidP="00A026B9">
            <w:pPr>
              <w:pStyle w:val="Introduzione"/>
              <w:ind w:firstLine="0"/>
              <w:rPr>
                <w:rFonts w:ascii="Garamond" w:hAnsi="Garamond"/>
                <w:i w:val="0"/>
                <w:szCs w:val="22"/>
              </w:rPr>
            </w:pPr>
            <w:r w:rsidRPr="00006912">
              <w:rPr>
                <w:rFonts w:ascii="Garamond" w:hAnsi="Garamond"/>
                <w:i w:val="0"/>
                <w:szCs w:val="22"/>
              </w:rPr>
              <w:t>Art. 171 DPR 18/1967 come sostituito dall’</w:t>
            </w:r>
            <w:r>
              <w:rPr>
                <w:rFonts w:ascii="Garamond" w:hAnsi="Garamond"/>
                <w:i w:val="0"/>
                <w:szCs w:val="22"/>
              </w:rPr>
              <w:t>a</w:t>
            </w:r>
            <w:r w:rsidRPr="00006912">
              <w:rPr>
                <w:rFonts w:ascii="Garamond" w:hAnsi="Garamond"/>
                <w:i w:val="0"/>
                <w:szCs w:val="22"/>
              </w:rPr>
              <w:t>rt. 5 d.lgs. 62/98</w:t>
            </w:r>
          </w:p>
        </w:tc>
      </w:tr>
    </w:tbl>
    <w:p w14:paraId="6F4583CC" w14:textId="77777777" w:rsidR="001508D4" w:rsidRDefault="001508D4" w:rsidP="001508D4">
      <w:pPr>
        <w:pStyle w:val="Titolo2"/>
        <w:rPr>
          <w:rFonts w:ascii="Garamond" w:hAnsi="Garamond" w:cs="Times New Roman"/>
          <w:b w:val="0"/>
          <w:bCs w:val="0"/>
          <w:iCs/>
          <w:color w:val="auto"/>
          <w:sz w:val="24"/>
          <w:szCs w:val="24"/>
          <w:lang w:eastAsia="it-IT"/>
        </w:rPr>
      </w:pPr>
      <w:bookmarkStart w:id="8" w:name="_Toc5792036"/>
      <w:bookmarkStart w:id="9" w:name="_Toc7166550"/>
      <w:bookmarkStart w:id="10" w:name="_Toc5792035"/>
      <w:r>
        <w:rPr>
          <w:rFonts w:ascii="Garamond" w:hAnsi="Garamond" w:cs="Times New Roman"/>
          <w:b w:val="0"/>
          <w:bCs w:val="0"/>
          <w:iCs/>
          <w:color w:val="auto"/>
          <w:sz w:val="24"/>
          <w:szCs w:val="24"/>
          <w:lang w:eastAsia="it-IT"/>
        </w:rPr>
        <w:br w:type="page"/>
      </w:r>
    </w:p>
    <w:p w14:paraId="58DE0A97" w14:textId="77777777" w:rsidR="001508D4" w:rsidRPr="00523D09" w:rsidRDefault="001508D4" w:rsidP="001508D4">
      <w:pPr>
        <w:pStyle w:val="Titolo2"/>
      </w:pPr>
      <w:bookmarkStart w:id="11" w:name="_Toc169797172"/>
      <w:r w:rsidRPr="00523D09">
        <w:lastRenderedPageBreak/>
        <w:t>CARRIERA PREFETTIZIA</w:t>
      </w:r>
      <w:bookmarkEnd w:id="11"/>
    </w:p>
    <w:p w14:paraId="594928D5" w14:textId="77777777" w:rsidR="001508D4" w:rsidRPr="00203DD7" w:rsidRDefault="001508D4" w:rsidP="001508D4">
      <w:pPr>
        <w:pStyle w:val="Introduzione"/>
        <w:ind w:firstLine="0"/>
        <w:jc w:val="center"/>
        <w:rPr>
          <w:rFonts w:ascii="Garamond" w:hAnsi="Garamond"/>
          <w:b/>
          <w:bCs/>
          <w:i w:val="0"/>
        </w:rPr>
      </w:pPr>
      <w:r w:rsidRPr="00203DD7">
        <w:rPr>
          <w:rFonts w:ascii="Garamond" w:hAnsi="Garamond"/>
          <w:b/>
          <w:bCs/>
          <w:i w:val="0"/>
        </w:rPr>
        <w:t>Quadro sinottico delle qualifiche, categorie e macrocategorie di personale</w:t>
      </w:r>
    </w:p>
    <w:tbl>
      <w:tblPr>
        <w:tblW w:w="9698" w:type="dxa"/>
        <w:jc w:val="center"/>
        <w:tblLayout w:type="fixed"/>
        <w:tblCellMar>
          <w:left w:w="10" w:type="dxa"/>
          <w:right w:w="10" w:type="dxa"/>
        </w:tblCellMar>
        <w:tblLook w:val="0000" w:firstRow="0" w:lastRow="0" w:firstColumn="0" w:lastColumn="0" w:noHBand="0" w:noVBand="0"/>
      </w:tblPr>
      <w:tblGrid>
        <w:gridCol w:w="1718"/>
        <w:gridCol w:w="1536"/>
        <w:gridCol w:w="2700"/>
        <w:gridCol w:w="3744"/>
      </w:tblGrid>
      <w:tr w:rsidR="001508D4" w:rsidRPr="00203DD7" w14:paraId="3AD094A3" w14:textId="77777777" w:rsidTr="00A026B9">
        <w:trPr>
          <w:trHeight w:val="23"/>
          <w:tblHeader/>
          <w:jc w:val="center"/>
        </w:trPr>
        <w:tc>
          <w:tcPr>
            <w:tcW w:w="1718"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66B05562" w14:textId="77777777" w:rsidR="001508D4" w:rsidRPr="00203DD7" w:rsidRDefault="001508D4" w:rsidP="00A026B9">
            <w:pPr>
              <w:pStyle w:val="Introduzione"/>
              <w:ind w:firstLine="0"/>
              <w:rPr>
                <w:rFonts w:ascii="Garamond" w:hAnsi="Garamond"/>
                <w:b/>
                <w:bCs/>
                <w:i w:val="0"/>
              </w:rPr>
            </w:pPr>
            <w:r w:rsidRPr="00203DD7">
              <w:rPr>
                <w:rFonts w:ascii="Garamond" w:hAnsi="Garamond"/>
                <w:b/>
                <w:bCs/>
                <w:i w:val="0"/>
              </w:rPr>
              <w:t>Macrocategoria</w:t>
            </w:r>
          </w:p>
        </w:tc>
        <w:tc>
          <w:tcPr>
            <w:tcW w:w="1536"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15C880EC" w14:textId="77777777" w:rsidR="001508D4" w:rsidRPr="00203DD7" w:rsidRDefault="001508D4" w:rsidP="00A026B9">
            <w:pPr>
              <w:pStyle w:val="Introduzione"/>
              <w:ind w:firstLine="0"/>
              <w:rPr>
                <w:rFonts w:ascii="Garamond" w:hAnsi="Garamond"/>
                <w:b/>
                <w:bCs/>
                <w:i w:val="0"/>
              </w:rPr>
            </w:pPr>
            <w:r w:rsidRPr="00203DD7">
              <w:rPr>
                <w:rFonts w:ascii="Garamond" w:hAnsi="Garamond"/>
                <w:b/>
                <w:bCs/>
                <w:i w:val="0"/>
              </w:rPr>
              <w:t>Categoria</w:t>
            </w:r>
          </w:p>
        </w:tc>
        <w:tc>
          <w:tcPr>
            <w:tcW w:w="2700"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48069BED" w14:textId="77777777" w:rsidR="001508D4" w:rsidRPr="00203DD7" w:rsidRDefault="001508D4" w:rsidP="00A026B9">
            <w:pPr>
              <w:pStyle w:val="Introduzione"/>
              <w:ind w:firstLine="0"/>
              <w:rPr>
                <w:rFonts w:ascii="Garamond" w:hAnsi="Garamond"/>
                <w:b/>
                <w:bCs/>
                <w:i w:val="0"/>
              </w:rPr>
            </w:pPr>
            <w:r w:rsidRPr="00203DD7">
              <w:rPr>
                <w:rFonts w:ascii="Garamond" w:hAnsi="Garamond"/>
                <w:b/>
                <w:bCs/>
                <w:i w:val="0"/>
              </w:rPr>
              <w:t>Qualifica</w:t>
            </w:r>
          </w:p>
        </w:tc>
        <w:tc>
          <w:tcPr>
            <w:tcW w:w="3744"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tcPr>
          <w:p w14:paraId="4098A3CC" w14:textId="77777777" w:rsidR="001508D4" w:rsidRPr="00203DD7" w:rsidRDefault="001508D4" w:rsidP="00A026B9">
            <w:pPr>
              <w:pStyle w:val="Introduzione"/>
              <w:ind w:firstLine="0"/>
              <w:rPr>
                <w:rFonts w:ascii="Garamond" w:hAnsi="Garamond"/>
                <w:b/>
                <w:bCs/>
                <w:i w:val="0"/>
              </w:rPr>
            </w:pPr>
            <w:r w:rsidRPr="00203DD7">
              <w:rPr>
                <w:rFonts w:ascii="Garamond" w:hAnsi="Garamond"/>
                <w:b/>
                <w:bCs/>
                <w:i w:val="0"/>
              </w:rPr>
              <w:t>Normativa di riferimento</w:t>
            </w:r>
          </w:p>
        </w:tc>
      </w:tr>
      <w:tr w:rsidR="001508D4" w:rsidRPr="00203DD7" w14:paraId="54982C9F" w14:textId="77777777" w:rsidTr="00A026B9">
        <w:trPr>
          <w:cantSplit/>
          <w:trHeight w:val="340"/>
          <w:jc w:val="center"/>
        </w:trPr>
        <w:tc>
          <w:tcPr>
            <w:tcW w:w="171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E30EA6" w14:textId="77777777" w:rsidR="001508D4" w:rsidRPr="00203DD7" w:rsidRDefault="001508D4" w:rsidP="00A026B9">
            <w:pPr>
              <w:pStyle w:val="Introduzione"/>
              <w:ind w:firstLine="0"/>
              <w:rPr>
                <w:rFonts w:ascii="Garamond" w:hAnsi="Garamond"/>
                <w:i w:val="0"/>
              </w:rPr>
            </w:pPr>
            <w:r w:rsidRPr="00203DD7">
              <w:rPr>
                <w:rFonts w:ascii="Garamond" w:hAnsi="Garamond"/>
                <w:i w:val="0"/>
              </w:rPr>
              <w:t>Personale Carriera Prefettizia</w:t>
            </w:r>
          </w:p>
        </w:tc>
        <w:tc>
          <w:tcPr>
            <w:tcW w:w="1536"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B5E38E" w14:textId="77777777" w:rsidR="001508D4" w:rsidRPr="00203DD7" w:rsidRDefault="001508D4" w:rsidP="00A026B9">
            <w:pPr>
              <w:pStyle w:val="Introduzione"/>
              <w:ind w:firstLine="0"/>
              <w:rPr>
                <w:rFonts w:ascii="Garamond" w:hAnsi="Garamond"/>
                <w:i w:val="0"/>
              </w:rPr>
            </w:pPr>
            <w:r w:rsidRPr="00203DD7">
              <w:rPr>
                <w:rFonts w:ascii="Garamond" w:hAnsi="Garamond"/>
                <w:i w:val="0"/>
              </w:rPr>
              <w:t>Carriera Prefettizia</w:t>
            </w:r>
          </w:p>
        </w:tc>
        <w:tc>
          <w:tcPr>
            <w:tcW w:w="27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E76BC5" w14:textId="77777777" w:rsidR="001508D4" w:rsidRPr="00203DD7" w:rsidRDefault="001508D4" w:rsidP="00A026B9">
            <w:pPr>
              <w:pStyle w:val="Introduzione"/>
              <w:ind w:firstLine="0"/>
              <w:rPr>
                <w:rFonts w:ascii="Garamond" w:hAnsi="Garamond"/>
                <w:i w:val="0"/>
              </w:rPr>
            </w:pPr>
            <w:r w:rsidRPr="00203DD7">
              <w:rPr>
                <w:rFonts w:ascii="Garamond" w:hAnsi="Garamond"/>
                <w:i w:val="0"/>
              </w:rPr>
              <w:t>Prefetto</w:t>
            </w:r>
          </w:p>
        </w:tc>
        <w:tc>
          <w:tcPr>
            <w:tcW w:w="37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E2C59" w14:textId="77777777" w:rsidR="001508D4" w:rsidRPr="00006912" w:rsidRDefault="001508D4" w:rsidP="00A026B9">
            <w:pPr>
              <w:pStyle w:val="Introduzione"/>
              <w:ind w:firstLine="0"/>
              <w:rPr>
                <w:rFonts w:ascii="Garamond" w:hAnsi="Garamond"/>
                <w:i w:val="0"/>
              </w:rPr>
            </w:pPr>
            <w:r w:rsidRPr="00006912">
              <w:rPr>
                <w:rFonts w:ascii="Garamond" w:hAnsi="Garamond"/>
                <w:i w:val="0"/>
              </w:rPr>
              <w:t>DPR 4.5.2018, n. 66 come modificato dal DPR 17.5.2022, n.</w:t>
            </w:r>
            <w:r>
              <w:rPr>
                <w:rFonts w:ascii="Garamond" w:hAnsi="Garamond"/>
                <w:i w:val="0"/>
              </w:rPr>
              <w:t xml:space="preserve"> </w:t>
            </w:r>
            <w:r w:rsidRPr="00006912">
              <w:rPr>
                <w:rFonts w:ascii="Garamond" w:hAnsi="Garamond"/>
                <w:i w:val="0"/>
              </w:rPr>
              <w:t>70 recante “Recepimento dell’accordo sindacale per il triennio 2019-2021 per il personale della Carriera Prefettizia</w:t>
            </w:r>
          </w:p>
        </w:tc>
      </w:tr>
      <w:tr w:rsidR="001508D4" w:rsidRPr="00203DD7" w14:paraId="41413374" w14:textId="77777777" w:rsidTr="00A026B9">
        <w:trPr>
          <w:cantSplit/>
          <w:trHeight w:val="340"/>
          <w:jc w:val="center"/>
        </w:trPr>
        <w:tc>
          <w:tcPr>
            <w:tcW w:w="17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F4A4E1" w14:textId="77777777" w:rsidR="001508D4" w:rsidRPr="00203DD7" w:rsidRDefault="001508D4" w:rsidP="00A026B9">
            <w:pPr>
              <w:pStyle w:val="Introduzione"/>
              <w:rPr>
                <w:rFonts w:ascii="Garamond" w:hAnsi="Garamond"/>
                <w:i w:val="0"/>
              </w:rPr>
            </w:pPr>
          </w:p>
        </w:tc>
        <w:tc>
          <w:tcPr>
            <w:tcW w:w="153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6632C5" w14:textId="77777777" w:rsidR="001508D4" w:rsidRPr="00203DD7" w:rsidRDefault="001508D4" w:rsidP="00A026B9">
            <w:pPr>
              <w:pStyle w:val="Introduzione"/>
              <w:rPr>
                <w:rFonts w:ascii="Garamond" w:hAnsi="Garamond"/>
                <w:i w:val="0"/>
              </w:rPr>
            </w:pPr>
          </w:p>
        </w:tc>
        <w:tc>
          <w:tcPr>
            <w:tcW w:w="27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BB659C0" w14:textId="77777777" w:rsidR="001508D4" w:rsidRPr="00203DD7" w:rsidRDefault="001508D4" w:rsidP="00A026B9">
            <w:pPr>
              <w:pStyle w:val="Introduzione"/>
              <w:ind w:firstLine="0"/>
              <w:rPr>
                <w:rFonts w:ascii="Garamond" w:hAnsi="Garamond"/>
                <w:i w:val="0"/>
              </w:rPr>
            </w:pPr>
            <w:r w:rsidRPr="00203DD7">
              <w:rPr>
                <w:rFonts w:ascii="Garamond" w:hAnsi="Garamond"/>
                <w:i w:val="0"/>
              </w:rPr>
              <w:t>Vice Prefetto</w:t>
            </w:r>
          </w:p>
        </w:tc>
        <w:tc>
          <w:tcPr>
            <w:tcW w:w="37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9DFEB5" w14:textId="77777777" w:rsidR="001508D4" w:rsidRPr="00203DD7" w:rsidRDefault="001508D4" w:rsidP="00A026B9">
            <w:pPr>
              <w:pStyle w:val="Introduzione"/>
              <w:rPr>
                <w:rFonts w:ascii="Garamond" w:hAnsi="Garamond"/>
                <w:i w:val="0"/>
              </w:rPr>
            </w:pPr>
          </w:p>
        </w:tc>
      </w:tr>
      <w:tr w:rsidR="001508D4" w:rsidRPr="00203DD7" w14:paraId="205787C6" w14:textId="77777777" w:rsidTr="00A026B9">
        <w:trPr>
          <w:cantSplit/>
          <w:trHeight w:val="340"/>
          <w:jc w:val="center"/>
        </w:trPr>
        <w:tc>
          <w:tcPr>
            <w:tcW w:w="17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5FD0D7" w14:textId="77777777" w:rsidR="001508D4" w:rsidRPr="00203DD7" w:rsidRDefault="001508D4" w:rsidP="00A026B9">
            <w:pPr>
              <w:pStyle w:val="Introduzione"/>
              <w:rPr>
                <w:rFonts w:ascii="Garamond" w:hAnsi="Garamond"/>
                <w:i w:val="0"/>
              </w:rPr>
            </w:pPr>
          </w:p>
        </w:tc>
        <w:tc>
          <w:tcPr>
            <w:tcW w:w="153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FDBB0EE" w14:textId="77777777" w:rsidR="001508D4" w:rsidRPr="00203DD7" w:rsidRDefault="001508D4" w:rsidP="00A026B9">
            <w:pPr>
              <w:pStyle w:val="Introduzione"/>
              <w:rPr>
                <w:rFonts w:ascii="Garamond" w:hAnsi="Garamond"/>
                <w:i w:val="0"/>
              </w:rPr>
            </w:pPr>
          </w:p>
        </w:tc>
        <w:tc>
          <w:tcPr>
            <w:tcW w:w="27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A1F78CD" w14:textId="77777777" w:rsidR="001508D4" w:rsidRPr="00203DD7" w:rsidRDefault="001508D4" w:rsidP="00A026B9">
            <w:pPr>
              <w:pStyle w:val="Introduzione"/>
              <w:ind w:firstLine="0"/>
              <w:rPr>
                <w:rFonts w:ascii="Garamond" w:hAnsi="Garamond"/>
                <w:i w:val="0"/>
              </w:rPr>
            </w:pPr>
            <w:r w:rsidRPr="00203DD7">
              <w:rPr>
                <w:rFonts w:ascii="Garamond" w:hAnsi="Garamond"/>
                <w:i w:val="0"/>
              </w:rPr>
              <w:t>Vice Prefetto Aggiunto</w:t>
            </w:r>
          </w:p>
        </w:tc>
        <w:tc>
          <w:tcPr>
            <w:tcW w:w="37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9F7E2" w14:textId="77777777" w:rsidR="001508D4" w:rsidRPr="00203DD7" w:rsidRDefault="001508D4" w:rsidP="00A026B9">
            <w:pPr>
              <w:pStyle w:val="Introduzione"/>
              <w:rPr>
                <w:rFonts w:ascii="Garamond" w:hAnsi="Garamond"/>
                <w:i w:val="0"/>
              </w:rPr>
            </w:pPr>
          </w:p>
        </w:tc>
      </w:tr>
      <w:tr w:rsidR="001508D4" w:rsidRPr="00203DD7" w14:paraId="7D35E4F0" w14:textId="77777777" w:rsidTr="00A026B9">
        <w:trPr>
          <w:cantSplit/>
          <w:trHeight w:val="340"/>
          <w:jc w:val="center"/>
        </w:trPr>
        <w:tc>
          <w:tcPr>
            <w:tcW w:w="17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007558" w14:textId="77777777" w:rsidR="001508D4" w:rsidRPr="00203DD7" w:rsidRDefault="001508D4" w:rsidP="00A026B9">
            <w:pPr>
              <w:pStyle w:val="Introduzione"/>
              <w:rPr>
                <w:rFonts w:ascii="Garamond" w:hAnsi="Garamond"/>
                <w:i w:val="0"/>
              </w:rPr>
            </w:pPr>
          </w:p>
        </w:tc>
        <w:tc>
          <w:tcPr>
            <w:tcW w:w="153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1A29693" w14:textId="77777777" w:rsidR="001508D4" w:rsidRPr="00203DD7" w:rsidRDefault="001508D4" w:rsidP="00A026B9">
            <w:pPr>
              <w:pStyle w:val="Introduzione"/>
              <w:rPr>
                <w:rFonts w:ascii="Garamond" w:hAnsi="Garamond"/>
                <w:i w:val="0"/>
              </w:rPr>
            </w:pPr>
          </w:p>
        </w:tc>
        <w:tc>
          <w:tcPr>
            <w:tcW w:w="27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774491" w14:textId="77777777" w:rsidR="001508D4" w:rsidRPr="00203DD7" w:rsidRDefault="001508D4" w:rsidP="00A026B9">
            <w:pPr>
              <w:pStyle w:val="Introduzione"/>
              <w:ind w:firstLine="0"/>
              <w:rPr>
                <w:rFonts w:ascii="Garamond" w:hAnsi="Garamond"/>
                <w:i w:val="0"/>
              </w:rPr>
            </w:pPr>
            <w:r w:rsidRPr="00203DD7">
              <w:rPr>
                <w:rFonts w:ascii="Garamond" w:hAnsi="Garamond"/>
                <w:i w:val="0"/>
              </w:rPr>
              <w:t>Consigliere di Prefettura</w:t>
            </w:r>
          </w:p>
        </w:tc>
        <w:tc>
          <w:tcPr>
            <w:tcW w:w="37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E4D3C" w14:textId="77777777" w:rsidR="001508D4" w:rsidRPr="00203DD7" w:rsidRDefault="001508D4" w:rsidP="00A026B9">
            <w:pPr>
              <w:pStyle w:val="Introduzione"/>
              <w:rPr>
                <w:rFonts w:ascii="Garamond" w:hAnsi="Garamond"/>
                <w:i w:val="0"/>
              </w:rPr>
            </w:pPr>
          </w:p>
        </w:tc>
      </w:tr>
    </w:tbl>
    <w:p w14:paraId="179CCBD8" w14:textId="77777777" w:rsidR="001508D4" w:rsidRPr="00203DD7" w:rsidRDefault="001508D4" w:rsidP="001508D4">
      <w:pPr>
        <w:pStyle w:val="Introduzione"/>
        <w:ind w:firstLine="0"/>
        <w:rPr>
          <w:b/>
          <w:bCs/>
          <w:i w:val="0"/>
          <w:sz w:val="24"/>
        </w:rPr>
      </w:pPr>
      <w:r w:rsidRPr="00203DD7">
        <w:rPr>
          <w:b/>
          <w:bCs/>
          <w:i w:val="0"/>
          <w:sz w:val="24"/>
        </w:rPr>
        <w:t>Tabella 3 - Personale in posizione di comando/distacco, fuori ruolo e in convenzione al 31 dicembre</w:t>
      </w:r>
    </w:p>
    <w:p w14:paraId="7544CC4C" w14:textId="77777777" w:rsidR="001508D4" w:rsidRPr="00203DD7" w:rsidRDefault="001508D4" w:rsidP="001508D4">
      <w:pPr>
        <w:pStyle w:val="Introduzione"/>
        <w:spacing w:line="360" w:lineRule="auto"/>
        <w:ind w:firstLine="0"/>
        <w:rPr>
          <w:rFonts w:ascii="Garamond" w:hAnsi="Garamond"/>
          <w:i w:val="0"/>
          <w:sz w:val="24"/>
        </w:rPr>
      </w:pPr>
      <w:r w:rsidRPr="00203DD7">
        <w:rPr>
          <w:rFonts w:ascii="Garamond" w:hAnsi="Garamond"/>
          <w:i w:val="0"/>
          <w:sz w:val="24"/>
        </w:rPr>
        <w:t>I Prefetti nominati Capo dipartimento presso i vari Ministeri vanno rilevati, in uscita, nelle apposite colonne “comandati/distaccati” - “fuori ruolo” dell’Amministrazione. Le spese per tale personale, se sostenute, vanno rilevate nelle tabelle 12, 13 e 14, compresi gli eventuali rimborsi ricevuti.</w:t>
      </w:r>
    </w:p>
    <w:p w14:paraId="6B5E6D9A" w14:textId="77777777" w:rsidR="001508D4" w:rsidRPr="00203DD7" w:rsidRDefault="001508D4" w:rsidP="001508D4">
      <w:pPr>
        <w:pStyle w:val="Introduzione"/>
        <w:ind w:firstLine="0"/>
        <w:rPr>
          <w:b/>
          <w:bCs/>
          <w:i w:val="0"/>
          <w:sz w:val="24"/>
        </w:rPr>
      </w:pPr>
      <w:r w:rsidRPr="00203DD7">
        <w:rPr>
          <w:b/>
          <w:bCs/>
          <w:i w:val="0"/>
          <w:sz w:val="24"/>
        </w:rPr>
        <w:t>Tabella 13 – Indennità e compensi accessori specifici del comparto, da integrare con quelli indicati nelle istruzioni generali</w:t>
      </w:r>
    </w:p>
    <w:p w14:paraId="209F9FAA" w14:textId="77777777" w:rsidR="001508D4" w:rsidRPr="00203DD7" w:rsidRDefault="001508D4" w:rsidP="001508D4">
      <w:pPr>
        <w:pStyle w:val="Introduzione"/>
        <w:spacing w:line="360" w:lineRule="auto"/>
        <w:ind w:firstLine="0"/>
        <w:rPr>
          <w:rFonts w:ascii="Garamond" w:hAnsi="Garamond"/>
          <w:i w:val="0"/>
          <w:sz w:val="24"/>
        </w:rPr>
      </w:pPr>
      <w:r w:rsidRPr="00203DD7">
        <w:rPr>
          <w:rFonts w:ascii="Garamond" w:hAnsi="Garamond"/>
          <w:i w:val="0"/>
          <w:sz w:val="24"/>
        </w:rPr>
        <w:t>Nel campo note presente nella scheda informativa 1 andrà indicata la comp</w:t>
      </w:r>
      <w:r>
        <w:rPr>
          <w:rFonts w:ascii="Garamond" w:hAnsi="Garamond"/>
          <w:i w:val="0"/>
          <w:sz w:val="24"/>
        </w:rPr>
        <w:t>osizione della spesa relativa a</w:t>
      </w:r>
      <w:r w:rsidRPr="00203DD7">
        <w:rPr>
          <w:rFonts w:ascii="Garamond" w:hAnsi="Garamond"/>
          <w:i w:val="0"/>
          <w:sz w:val="24"/>
        </w:rPr>
        <w:t>ll’indennità provvedimenti specifici indicati nella tabella 13.</w:t>
      </w:r>
    </w:p>
    <w:tbl>
      <w:tblPr>
        <w:tblW w:w="9565" w:type="dxa"/>
        <w:jc w:val="center"/>
        <w:tblLayout w:type="fixed"/>
        <w:tblCellMar>
          <w:left w:w="10" w:type="dxa"/>
          <w:right w:w="10" w:type="dxa"/>
        </w:tblCellMar>
        <w:tblLook w:val="0000" w:firstRow="0" w:lastRow="0" w:firstColumn="0" w:lastColumn="0" w:noHBand="0" w:noVBand="0"/>
      </w:tblPr>
      <w:tblGrid>
        <w:gridCol w:w="1044"/>
        <w:gridCol w:w="3876"/>
        <w:gridCol w:w="4645"/>
      </w:tblGrid>
      <w:tr w:rsidR="001508D4" w:rsidRPr="00203DD7" w14:paraId="234FD682" w14:textId="77777777" w:rsidTr="00A026B9">
        <w:trPr>
          <w:jc w:val="center"/>
        </w:trPr>
        <w:tc>
          <w:tcPr>
            <w:tcW w:w="1044"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26BCF3D5" w14:textId="77777777" w:rsidR="001508D4" w:rsidRPr="00203DD7" w:rsidRDefault="001508D4" w:rsidP="00A026B9">
            <w:pPr>
              <w:pStyle w:val="Introduzione"/>
              <w:ind w:firstLine="0"/>
              <w:rPr>
                <w:rFonts w:ascii="Garamond" w:hAnsi="Garamond"/>
                <w:b/>
                <w:bCs/>
                <w:i w:val="0"/>
                <w:sz w:val="24"/>
              </w:rPr>
            </w:pPr>
            <w:r w:rsidRPr="00203DD7">
              <w:rPr>
                <w:rFonts w:ascii="Garamond" w:hAnsi="Garamond"/>
                <w:b/>
                <w:bCs/>
                <w:i w:val="0"/>
                <w:sz w:val="24"/>
              </w:rPr>
              <w:t>Codice</w:t>
            </w:r>
          </w:p>
        </w:tc>
        <w:tc>
          <w:tcPr>
            <w:tcW w:w="3876"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39E2F943" w14:textId="77777777" w:rsidR="001508D4" w:rsidRPr="00203DD7" w:rsidRDefault="001508D4" w:rsidP="00A026B9">
            <w:pPr>
              <w:pStyle w:val="Introduzione"/>
              <w:ind w:firstLine="0"/>
              <w:rPr>
                <w:rFonts w:ascii="Garamond" w:hAnsi="Garamond"/>
                <w:b/>
                <w:bCs/>
                <w:i w:val="0"/>
                <w:sz w:val="24"/>
              </w:rPr>
            </w:pPr>
            <w:r w:rsidRPr="00203DD7">
              <w:rPr>
                <w:rFonts w:ascii="Garamond" w:hAnsi="Garamond"/>
                <w:b/>
                <w:bCs/>
                <w:i w:val="0"/>
                <w:sz w:val="24"/>
              </w:rPr>
              <w:t>Voci di spesa</w:t>
            </w:r>
          </w:p>
        </w:tc>
        <w:tc>
          <w:tcPr>
            <w:tcW w:w="4645"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tcPr>
          <w:p w14:paraId="538152BC" w14:textId="77777777" w:rsidR="001508D4" w:rsidRPr="00203DD7" w:rsidRDefault="001508D4" w:rsidP="00A026B9">
            <w:pPr>
              <w:pStyle w:val="Introduzione"/>
              <w:ind w:firstLine="0"/>
              <w:rPr>
                <w:rFonts w:ascii="Garamond" w:hAnsi="Garamond"/>
                <w:b/>
                <w:bCs/>
                <w:i w:val="0"/>
                <w:sz w:val="24"/>
              </w:rPr>
            </w:pPr>
            <w:r w:rsidRPr="00203DD7">
              <w:rPr>
                <w:rFonts w:ascii="Garamond" w:hAnsi="Garamond"/>
                <w:b/>
                <w:bCs/>
                <w:i w:val="0"/>
                <w:sz w:val="24"/>
              </w:rPr>
              <w:t>Descrizione</w:t>
            </w:r>
          </w:p>
        </w:tc>
      </w:tr>
      <w:tr w:rsidR="001508D4" w:rsidRPr="00203DD7" w14:paraId="2282D2A4" w14:textId="77777777" w:rsidTr="00A026B9">
        <w:trPr>
          <w:jc w:val="center"/>
        </w:trPr>
        <w:tc>
          <w:tcPr>
            <w:tcW w:w="10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E4F565" w14:textId="77777777" w:rsidR="001508D4" w:rsidRPr="00203DD7" w:rsidRDefault="001508D4" w:rsidP="00A026B9">
            <w:pPr>
              <w:pStyle w:val="Introduzione"/>
              <w:ind w:firstLine="0"/>
              <w:rPr>
                <w:rFonts w:ascii="Garamond" w:hAnsi="Garamond"/>
                <w:b/>
                <w:bCs/>
                <w:i w:val="0"/>
                <w:sz w:val="24"/>
              </w:rPr>
            </w:pPr>
            <w:r w:rsidRPr="00203DD7">
              <w:rPr>
                <w:rFonts w:ascii="Garamond" w:hAnsi="Garamond"/>
                <w:b/>
                <w:bCs/>
                <w:i w:val="0"/>
                <w:sz w:val="24"/>
              </w:rPr>
              <w:t>I207</w:t>
            </w:r>
          </w:p>
        </w:tc>
        <w:tc>
          <w:tcPr>
            <w:tcW w:w="38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A6F810" w14:textId="77777777" w:rsidR="001508D4" w:rsidRPr="00203DD7" w:rsidRDefault="001508D4" w:rsidP="00A026B9">
            <w:pPr>
              <w:pStyle w:val="Introduzione"/>
              <w:ind w:firstLine="0"/>
              <w:rPr>
                <w:rFonts w:ascii="Garamond" w:hAnsi="Garamond"/>
                <w:b/>
                <w:bCs/>
                <w:i w:val="0"/>
                <w:sz w:val="24"/>
              </w:rPr>
            </w:pPr>
            <w:r w:rsidRPr="00203DD7">
              <w:rPr>
                <w:rFonts w:ascii="Garamond" w:hAnsi="Garamond"/>
                <w:b/>
                <w:bCs/>
                <w:i w:val="0"/>
                <w:sz w:val="24"/>
              </w:rPr>
              <w:t>Retribuzione di posizione</w:t>
            </w:r>
          </w:p>
        </w:tc>
        <w:tc>
          <w:tcPr>
            <w:tcW w:w="46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74585" w14:textId="77777777" w:rsidR="001508D4" w:rsidRPr="00006912" w:rsidRDefault="001508D4" w:rsidP="00A026B9">
            <w:pPr>
              <w:pStyle w:val="Introduzione"/>
              <w:ind w:firstLine="0"/>
              <w:rPr>
                <w:rFonts w:ascii="Garamond" w:hAnsi="Garamond"/>
                <w:i w:val="0"/>
                <w:szCs w:val="22"/>
              </w:rPr>
            </w:pPr>
            <w:r w:rsidRPr="00006912">
              <w:rPr>
                <w:rFonts w:ascii="Garamond" w:hAnsi="Garamond"/>
                <w:i w:val="0"/>
                <w:szCs w:val="22"/>
              </w:rPr>
              <w:t>Art. 23 d.P.R. 4 maggio 2018 n. 66 come sostituito dall’art. 4, comma 1, lettera p), d.P.R. 17 maggio 2022, n. 70</w:t>
            </w:r>
          </w:p>
        </w:tc>
      </w:tr>
      <w:tr w:rsidR="001508D4" w:rsidRPr="00203DD7" w14:paraId="2ADD7F41" w14:textId="77777777" w:rsidTr="00A026B9">
        <w:trPr>
          <w:jc w:val="center"/>
        </w:trPr>
        <w:tc>
          <w:tcPr>
            <w:tcW w:w="10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FD79075" w14:textId="77777777" w:rsidR="001508D4" w:rsidRPr="00203DD7" w:rsidRDefault="001508D4" w:rsidP="00A026B9">
            <w:pPr>
              <w:pStyle w:val="Introduzione"/>
              <w:ind w:firstLine="0"/>
              <w:rPr>
                <w:rFonts w:ascii="Garamond" w:hAnsi="Garamond"/>
                <w:b/>
                <w:bCs/>
                <w:i w:val="0"/>
                <w:sz w:val="24"/>
              </w:rPr>
            </w:pPr>
            <w:r w:rsidRPr="00203DD7">
              <w:rPr>
                <w:rFonts w:ascii="Garamond" w:hAnsi="Garamond"/>
                <w:b/>
                <w:bCs/>
                <w:i w:val="0"/>
                <w:sz w:val="24"/>
              </w:rPr>
              <w:t>I507</w:t>
            </w:r>
          </w:p>
        </w:tc>
        <w:tc>
          <w:tcPr>
            <w:tcW w:w="38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CD98CA" w14:textId="77777777" w:rsidR="001508D4" w:rsidRPr="00203DD7" w:rsidRDefault="001508D4" w:rsidP="00A026B9">
            <w:pPr>
              <w:pStyle w:val="Introduzione"/>
              <w:ind w:firstLine="0"/>
              <w:rPr>
                <w:rFonts w:ascii="Garamond" w:hAnsi="Garamond"/>
                <w:b/>
                <w:bCs/>
                <w:i w:val="0"/>
                <w:sz w:val="24"/>
              </w:rPr>
            </w:pPr>
            <w:r w:rsidRPr="00203DD7">
              <w:rPr>
                <w:rFonts w:ascii="Garamond" w:hAnsi="Garamond"/>
                <w:b/>
                <w:bCs/>
                <w:i w:val="0"/>
                <w:sz w:val="24"/>
              </w:rPr>
              <w:t>Retribuzione di posizione – quota variabile</w:t>
            </w:r>
          </w:p>
        </w:tc>
        <w:tc>
          <w:tcPr>
            <w:tcW w:w="46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6B77BD" w14:textId="77777777" w:rsidR="001508D4" w:rsidRPr="00006912" w:rsidRDefault="001508D4" w:rsidP="00A026B9">
            <w:pPr>
              <w:pStyle w:val="Introduzione"/>
              <w:ind w:firstLine="0"/>
              <w:rPr>
                <w:rFonts w:ascii="Garamond" w:hAnsi="Garamond"/>
                <w:i w:val="0"/>
                <w:szCs w:val="22"/>
              </w:rPr>
            </w:pPr>
            <w:r w:rsidRPr="00006912">
              <w:rPr>
                <w:rFonts w:ascii="Garamond" w:hAnsi="Garamond"/>
                <w:i w:val="0"/>
                <w:szCs w:val="22"/>
              </w:rPr>
              <w:t>Art. 23 d.P.R. 4 maggio 2018 n. 66 come sostituito dall’art. 4, comma 1, lettera p), d.P.R. 17 maggio 2022, n. 70</w:t>
            </w:r>
          </w:p>
        </w:tc>
      </w:tr>
      <w:tr w:rsidR="001508D4" w:rsidRPr="00203DD7" w14:paraId="18E4FE2C" w14:textId="77777777" w:rsidTr="00A026B9">
        <w:trPr>
          <w:jc w:val="center"/>
        </w:trPr>
        <w:tc>
          <w:tcPr>
            <w:tcW w:w="10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67A22E" w14:textId="77777777" w:rsidR="001508D4" w:rsidRPr="00203DD7" w:rsidRDefault="001508D4" w:rsidP="00A026B9">
            <w:pPr>
              <w:pStyle w:val="Introduzione"/>
              <w:ind w:firstLine="0"/>
              <w:rPr>
                <w:rFonts w:ascii="Garamond" w:hAnsi="Garamond"/>
                <w:b/>
                <w:bCs/>
                <w:i w:val="0"/>
                <w:sz w:val="24"/>
              </w:rPr>
            </w:pPr>
            <w:r w:rsidRPr="00203DD7">
              <w:rPr>
                <w:rFonts w:ascii="Garamond" w:hAnsi="Garamond"/>
                <w:b/>
                <w:bCs/>
                <w:i w:val="0"/>
                <w:sz w:val="24"/>
              </w:rPr>
              <w:t>I212</w:t>
            </w:r>
          </w:p>
        </w:tc>
        <w:tc>
          <w:tcPr>
            <w:tcW w:w="38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C56FB7" w14:textId="77777777" w:rsidR="001508D4" w:rsidRPr="00203DD7" w:rsidRDefault="001508D4" w:rsidP="00A026B9">
            <w:pPr>
              <w:pStyle w:val="Introduzione"/>
              <w:ind w:firstLine="0"/>
              <w:rPr>
                <w:rFonts w:ascii="Garamond" w:hAnsi="Garamond"/>
                <w:b/>
                <w:bCs/>
                <w:i w:val="0"/>
                <w:sz w:val="24"/>
              </w:rPr>
            </w:pPr>
            <w:r w:rsidRPr="00203DD7">
              <w:rPr>
                <w:rFonts w:ascii="Garamond" w:hAnsi="Garamond"/>
                <w:b/>
                <w:bCs/>
                <w:i w:val="0"/>
                <w:sz w:val="24"/>
              </w:rPr>
              <w:t>Retribuzione di risultato</w:t>
            </w:r>
          </w:p>
        </w:tc>
        <w:tc>
          <w:tcPr>
            <w:tcW w:w="46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B9161" w14:textId="77777777" w:rsidR="001508D4" w:rsidRPr="00006912" w:rsidRDefault="001508D4" w:rsidP="00A026B9">
            <w:pPr>
              <w:pStyle w:val="Introduzione"/>
              <w:ind w:firstLine="0"/>
              <w:rPr>
                <w:rFonts w:ascii="Garamond" w:hAnsi="Garamond"/>
                <w:i w:val="0"/>
                <w:szCs w:val="22"/>
              </w:rPr>
            </w:pPr>
            <w:r w:rsidRPr="00006912">
              <w:rPr>
                <w:rFonts w:ascii="Garamond" w:hAnsi="Garamond"/>
                <w:i w:val="0"/>
                <w:szCs w:val="22"/>
              </w:rPr>
              <w:t>Art. 24 d.P.R. 4 maggio 2018 n. 66 come modificato dall’art. 4, comma 1, lettera q), d.P.R. 17 maggio 2022, n. 70</w:t>
            </w:r>
          </w:p>
        </w:tc>
      </w:tr>
      <w:tr w:rsidR="001508D4" w:rsidRPr="00203DD7" w14:paraId="592569E9" w14:textId="77777777" w:rsidTr="00A026B9">
        <w:trPr>
          <w:jc w:val="center"/>
        </w:trPr>
        <w:tc>
          <w:tcPr>
            <w:tcW w:w="10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F79FD9" w14:textId="77777777" w:rsidR="001508D4" w:rsidRPr="00203DD7" w:rsidRDefault="001508D4" w:rsidP="00A026B9">
            <w:pPr>
              <w:pStyle w:val="Introduzione"/>
              <w:ind w:firstLine="0"/>
              <w:rPr>
                <w:rFonts w:ascii="Garamond" w:hAnsi="Garamond"/>
                <w:b/>
                <w:bCs/>
                <w:i w:val="0"/>
                <w:sz w:val="24"/>
              </w:rPr>
            </w:pPr>
            <w:r w:rsidRPr="00203DD7">
              <w:rPr>
                <w:rFonts w:ascii="Garamond" w:hAnsi="Garamond"/>
                <w:b/>
                <w:bCs/>
                <w:i w:val="0"/>
                <w:sz w:val="24"/>
              </w:rPr>
              <w:t>I470</w:t>
            </w:r>
          </w:p>
        </w:tc>
        <w:tc>
          <w:tcPr>
            <w:tcW w:w="38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BC14B5" w14:textId="77777777" w:rsidR="001508D4" w:rsidRPr="00203DD7" w:rsidRDefault="001508D4" w:rsidP="00A026B9">
            <w:pPr>
              <w:pStyle w:val="Introduzione"/>
              <w:ind w:firstLine="0"/>
              <w:rPr>
                <w:rFonts w:ascii="Garamond" w:hAnsi="Garamond"/>
                <w:b/>
                <w:bCs/>
                <w:i w:val="0"/>
                <w:sz w:val="24"/>
              </w:rPr>
            </w:pPr>
            <w:r w:rsidRPr="00203DD7">
              <w:rPr>
                <w:rFonts w:ascii="Garamond" w:hAnsi="Garamond"/>
                <w:b/>
                <w:bCs/>
                <w:i w:val="0"/>
                <w:sz w:val="24"/>
              </w:rPr>
              <w:t>Indennità pensionabile L.121/81</w:t>
            </w:r>
          </w:p>
        </w:tc>
        <w:tc>
          <w:tcPr>
            <w:tcW w:w="46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734B87" w14:textId="77777777" w:rsidR="001508D4" w:rsidRPr="00006912" w:rsidRDefault="001508D4" w:rsidP="00A026B9">
            <w:pPr>
              <w:pStyle w:val="Introduzione"/>
              <w:ind w:firstLine="0"/>
              <w:rPr>
                <w:rFonts w:ascii="Garamond" w:hAnsi="Garamond"/>
                <w:i w:val="0"/>
                <w:szCs w:val="22"/>
              </w:rPr>
            </w:pPr>
            <w:r w:rsidRPr="00006912">
              <w:rPr>
                <w:rFonts w:ascii="Garamond" w:hAnsi="Garamond"/>
                <w:i w:val="0"/>
                <w:szCs w:val="22"/>
              </w:rPr>
              <w:t>Legge 121 del 1.4.1981</w:t>
            </w:r>
          </w:p>
        </w:tc>
      </w:tr>
      <w:tr w:rsidR="001508D4" w:rsidRPr="00203DD7" w14:paraId="26850EB1" w14:textId="77777777" w:rsidTr="00A026B9">
        <w:trPr>
          <w:jc w:val="center"/>
        </w:trPr>
        <w:tc>
          <w:tcPr>
            <w:tcW w:w="10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5CF0C1" w14:textId="77777777" w:rsidR="001508D4" w:rsidRPr="00203DD7" w:rsidRDefault="001508D4" w:rsidP="00A026B9">
            <w:pPr>
              <w:pStyle w:val="Introduzione"/>
              <w:ind w:firstLine="0"/>
              <w:rPr>
                <w:rFonts w:ascii="Garamond" w:hAnsi="Garamond"/>
                <w:b/>
                <w:bCs/>
                <w:i w:val="0"/>
                <w:sz w:val="24"/>
              </w:rPr>
            </w:pPr>
            <w:r w:rsidRPr="00203DD7">
              <w:rPr>
                <w:rFonts w:ascii="Garamond" w:hAnsi="Garamond"/>
                <w:b/>
                <w:bCs/>
                <w:i w:val="0"/>
                <w:sz w:val="24"/>
              </w:rPr>
              <w:t>I402</w:t>
            </w:r>
          </w:p>
        </w:tc>
        <w:tc>
          <w:tcPr>
            <w:tcW w:w="38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8CDF2E" w14:textId="77777777" w:rsidR="001508D4" w:rsidRPr="00203DD7" w:rsidRDefault="001508D4" w:rsidP="00A026B9">
            <w:pPr>
              <w:pStyle w:val="Introduzione"/>
              <w:ind w:firstLine="0"/>
              <w:rPr>
                <w:rFonts w:ascii="Garamond" w:hAnsi="Garamond"/>
                <w:b/>
                <w:bCs/>
                <w:i w:val="0"/>
                <w:sz w:val="24"/>
              </w:rPr>
            </w:pPr>
            <w:r w:rsidRPr="00203DD7">
              <w:rPr>
                <w:rFonts w:ascii="Garamond" w:hAnsi="Garamond"/>
                <w:b/>
                <w:bCs/>
                <w:i w:val="0"/>
                <w:sz w:val="24"/>
              </w:rPr>
              <w:t>Ind. Seconda lingua</w:t>
            </w:r>
          </w:p>
        </w:tc>
        <w:tc>
          <w:tcPr>
            <w:tcW w:w="46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5A8AA1" w14:textId="77777777" w:rsidR="001508D4" w:rsidRPr="00006912" w:rsidRDefault="001508D4" w:rsidP="00A026B9">
            <w:pPr>
              <w:pStyle w:val="Introduzione"/>
              <w:ind w:firstLine="0"/>
              <w:rPr>
                <w:rFonts w:ascii="Garamond" w:hAnsi="Garamond"/>
                <w:i w:val="0"/>
                <w:szCs w:val="22"/>
              </w:rPr>
            </w:pPr>
            <w:r w:rsidRPr="00006912">
              <w:rPr>
                <w:rFonts w:ascii="Garamond" w:hAnsi="Garamond"/>
                <w:i w:val="0"/>
                <w:szCs w:val="22"/>
              </w:rPr>
              <w:t>Art. 25 DPR 316/2001</w:t>
            </w:r>
          </w:p>
        </w:tc>
      </w:tr>
      <w:tr w:rsidR="001508D4" w:rsidRPr="00203DD7" w14:paraId="7F8D1E1D" w14:textId="77777777" w:rsidTr="00A026B9">
        <w:trPr>
          <w:jc w:val="center"/>
        </w:trPr>
        <w:tc>
          <w:tcPr>
            <w:tcW w:w="10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916BB9" w14:textId="77777777" w:rsidR="001508D4" w:rsidRPr="00203DD7" w:rsidRDefault="001508D4" w:rsidP="00A026B9">
            <w:pPr>
              <w:pStyle w:val="Introduzione"/>
              <w:ind w:firstLine="0"/>
              <w:rPr>
                <w:rFonts w:ascii="Garamond" w:hAnsi="Garamond"/>
                <w:b/>
                <w:bCs/>
                <w:i w:val="0"/>
                <w:sz w:val="24"/>
              </w:rPr>
            </w:pPr>
            <w:r w:rsidRPr="00203DD7">
              <w:rPr>
                <w:rFonts w:ascii="Garamond" w:hAnsi="Garamond"/>
                <w:b/>
                <w:bCs/>
                <w:i w:val="0"/>
                <w:sz w:val="24"/>
              </w:rPr>
              <w:t>I517</w:t>
            </w:r>
          </w:p>
        </w:tc>
        <w:tc>
          <w:tcPr>
            <w:tcW w:w="38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ADE86BA" w14:textId="77777777" w:rsidR="001508D4" w:rsidRPr="00203DD7" w:rsidRDefault="001508D4" w:rsidP="00A026B9">
            <w:pPr>
              <w:pStyle w:val="Introduzione"/>
              <w:ind w:firstLine="0"/>
              <w:rPr>
                <w:rFonts w:ascii="Garamond" w:hAnsi="Garamond"/>
                <w:b/>
                <w:bCs/>
                <w:i w:val="0"/>
                <w:sz w:val="24"/>
              </w:rPr>
            </w:pPr>
            <w:r w:rsidRPr="00203DD7">
              <w:rPr>
                <w:rFonts w:ascii="Garamond" w:hAnsi="Garamond"/>
                <w:b/>
                <w:bCs/>
                <w:i w:val="0"/>
                <w:sz w:val="24"/>
              </w:rPr>
              <w:t>Indennità provenienti da provvedimenti specifici</w:t>
            </w:r>
          </w:p>
        </w:tc>
        <w:tc>
          <w:tcPr>
            <w:tcW w:w="46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E36457" w14:textId="77777777" w:rsidR="001508D4" w:rsidRPr="00006912" w:rsidRDefault="001508D4" w:rsidP="00A026B9">
            <w:pPr>
              <w:pStyle w:val="Introduzione"/>
              <w:ind w:firstLine="0"/>
              <w:rPr>
                <w:rFonts w:ascii="Garamond" w:hAnsi="Garamond"/>
                <w:i w:val="0"/>
                <w:szCs w:val="22"/>
              </w:rPr>
            </w:pPr>
            <w:r w:rsidRPr="00006912">
              <w:rPr>
                <w:rFonts w:ascii="Garamond" w:hAnsi="Garamond"/>
                <w:i w:val="0"/>
                <w:szCs w:val="22"/>
              </w:rPr>
              <w:t>Indennità erogate per provvedimenti specifici indicati dalla normativa vigente</w:t>
            </w:r>
          </w:p>
        </w:tc>
      </w:tr>
    </w:tbl>
    <w:p w14:paraId="63C94DCC" w14:textId="77777777" w:rsidR="001508D4" w:rsidRPr="00523D09" w:rsidRDefault="001508D4" w:rsidP="001508D4">
      <w:pPr>
        <w:pStyle w:val="Titolo2"/>
      </w:pPr>
      <w:bookmarkStart w:id="12" w:name="_Toc169797173"/>
      <w:bookmarkEnd w:id="8"/>
      <w:bookmarkEnd w:id="9"/>
      <w:r w:rsidRPr="00523D09">
        <w:t>CARRIERA DIRIGENZIALE PENITENZIARIA</w:t>
      </w:r>
      <w:bookmarkEnd w:id="12"/>
    </w:p>
    <w:p w14:paraId="3CBA7057" w14:textId="77777777" w:rsidR="001508D4" w:rsidRPr="00203DD7" w:rsidRDefault="001508D4" w:rsidP="001508D4">
      <w:pPr>
        <w:pStyle w:val="Introduzione"/>
        <w:ind w:firstLine="0"/>
        <w:rPr>
          <w:b/>
          <w:bCs/>
          <w:i w:val="0"/>
          <w:sz w:val="24"/>
        </w:rPr>
      </w:pPr>
      <w:r w:rsidRPr="00203DD7">
        <w:rPr>
          <w:b/>
          <w:bCs/>
          <w:i w:val="0"/>
          <w:sz w:val="24"/>
        </w:rPr>
        <w:t>Tabella 1 - Personale dipendente a tempo indeterminato e personale dirigente in servizio al 31 dicembre</w:t>
      </w:r>
    </w:p>
    <w:p w14:paraId="57747C4A" w14:textId="77777777" w:rsidR="001508D4" w:rsidRPr="001436B4" w:rsidRDefault="001508D4" w:rsidP="001508D4">
      <w:pPr>
        <w:pStyle w:val="Introduzione"/>
        <w:spacing w:line="360" w:lineRule="auto"/>
        <w:ind w:firstLine="0"/>
        <w:rPr>
          <w:i w:val="0"/>
          <w:sz w:val="24"/>
        </w:rPr>
      </w:pPr>
      <w:r w:rsidRPr="00203DD7">
        <w:rPr>
          <w:rFonts w:ascii="Garamond" w:hAnsi="Garamond"/>
          <w:i w:val="0"/>
          <w:sz w:val="24"/>
        </w:rPr>
        <w:lastRenderedPageBreak/>
        <w:t>Al personale interessato è riconosciuto provvisoriamente il trattamento economico di equiparazione al personale della Polizia di Stato, in attesa della definizione del trattamento economico in base alle specifiche procedure negoziali previste dall’art. 23 del d.lgs. n. 63/2006</w:t>
      </w:r>
      <w:r w:rsidRPr="001436B4">
        <w:rPr>
          <w:i w:val="0"/>
          <w:sz w:val="24"/>
        </w:rPr>
        <w:t>.</w:t>
      </w:r>
    </w:p>
    <w:p w14:paraId="2AD1160D" w14:textId="77777777" w:rsidR="001508D4" w:rsidRPr="00203DD7" w:rsidRDefault="001508D4" w:rsidP="001508D4">
      <w:pPr>
        <w:pStyle w:val="Introduzione"/>
        <w:ind w:firstLine="0"/>
        <w:jc w:val="center"/>
        <w:rPr>
          <w:rFonts w:ascii="Garamond" w:hAnsi="Garamond"/>
          <w:b/>
          <w:bCs/>
          <w:i w:val="0"/>
        </w:rPr>
      </w:pPr>
      <w:r w:rsidRPr="00203DD7">
        <w:rPr>
          <w:rFonts w:ascii="Garamond" w:hAnsi="Garamond"/>
          <w:b/>
          <w:bCs/>
          <w:i w:val="0"/>
        </w:rPr>
        <w:t>Quadro sinottico delle qualifiche, categorie e macrocategorie di personale</w:t>
      </w:r>
    </w:p>
    <w:tbl>
      <w:tblPr>
        <w:tblW w:w="9707" w:type="dxa"/>
        <w:jc w:val="center"/>
        <w:tblLayout w:type="fixed"/>
        <w:tblCellMar>
          <w:left w:w="10" w:type="dxa"/>
          <w:right w:w="10" w:type="dxa"/>
        </w:tblCellMar>
        <w:tblLook w:val="0000" w:firstRow="0" w:lastRow="0" w:firstColumn="0" w:lastColumn="0" w:noHBand="0" w:noVBand="0"/>
      </w:tblPr>
      <w:tblGrid>
        <w:gridCol w:w="1726"/>
        <w:gridCol w:w="1428"/>
        <w:gridCol w:w="4356"/>
        <w:gridCol w:w="2197"/>
      </w:tblGrid>
      <w:tr w:rsidR="001508D4" w:rsidRPr="00203DD7" w14:paraId="503035A7" w14:textId="77777777" w:rsidTr="00A026B9">
        <w:trPr>
          <w:trHeight w:val="23"/>
          <w:tblHeader/>
          <w:jc w:val="center"/>
        </w:trPr>
        <w:tc>
          <w:tcPr>
            <w:tcW w:w="1726"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3247AB2B" w14:textId="77777777" w:rsidR="001508D4" w:rsidRPr="00203DD7" w:rsidRDefault="001508D4" w:rsidP="00A026B9">
            <w:pPr>
              <w:pStyle w:val="Introduzione"/>
              <w:ind w:firstLine="0"/>
              <w:rPr>
                <w:rFonts w:ascii="Garamond" w:hAnsi="Garamond"/>
                <w:b/>
                <w:bCs/>
                <w:i w:val="0"/>
              </w:rPr>
            </w:pPr>
            <w:r w:rsidRPr="00203DD7">
              <w:rPr>
                <w:rFonts w:ascii="Garamond" w:hAnsi="Garamond"/>
                <w:b/>
                <w:bCs/>
                <w:i w:val="0"/>
              </w:rPr>
              <w:t>Macrocategoria</w:t>
            </w:r>
          </w:p>
        </w:tc>
        <w:tc>
          <w:tcPr>
            <w:tcW w:w="1428"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027E5E2D" w14:textId="77777777" w:rsidR="001508D4" w:rsidRPr="00203DD7" w:rsidRDefault="001508D4" w:rsidP="00A026B9">
            <w:pPr>
              <w:pStyle w:val="Introduzione"/>
              <w:ind w:firstLine="0"/>
              <w:rPr>
                <w:rFonts w:ascii="Garamond" w:hAnsi="Garamond"/>
                <w:b/>
                <w:bCs/>
                <w:i w:val="0"/>
              </w:rPr>
            </w:pPr>
            <w:r w:rsidRPr="00203DD7">
              <w:rPr>
                <w:rFonts w:ascii="Garamond" w:hAnsi="Garamond"/>
                <w:b/>
                <w:bCs/>
                <w:i w:val="0"/>
              </w:rPr>
              <w:t>Categoria</w:t>
            </w:r>
          </w:p>
        </w:tc>
        <w:tc>
          <w:tcPr>
            <w:tcW w:w="4356"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44EF97C0" w14:textId="77777777" w:rsidR="001508D4" w:rsidRPr="00203DD7" w:rsidRDefault="001508D4" w:rsidP="00A026B9">
            <w:pPr>
              <w:pStyle w:val="Introduzione"/>
              <w:ind w:firstLine="0"/>
              <w:rPr>
                <w:rFonts w:ascii="Garamond" w:hAnsi="Garamond"/>
                <w:b/>
                <w:bCs/>
                <w:i w:val="0"/>
              </w:rPr>
            </w:pPr>
            <w:r w:rsidRPr="00203DD7">
              <w:rPr>
                <w:rFonts w:ascii="Garamond" w:hAnsi="Garamond"/>
                <w:b/>
                <w:bCs/>
                <w:i w:val="0"/>
              </w:rPr>
              <w:t>Qualifica</w:t>
            </w:r>
          </w:p>
        </w:tc>
        <w:tc>
          <w:tcPr>
            <w:tcW w:w="2197"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tcPr>
          <w:p w14:paraId="369D6B75" w14:textId="77777777" w:rsidR="001508D4" w:rsidRPr="00203DD7" w:rsidRDefault="001508D4" w:rsidP="00A026B9">
            <w:pPr>
              <w:pStyle w:val="Introduzione"/>
              <w:ind w:firstLine="0"/>
              <w:rPr>
                <w:rFonts w:ascii="Garamond" w:hAnsi="Garamond"/>
                <w:b/>
                <w:bCs/>
                <w:i w:val="0"/>
              </w:rPr>
            </w:pPr>
            <w:r w:rsidRPr="00203DD7">
              <w:rPr>
                <w:rFonts w:ascii="Garamond" w:hAnsi="Garamond"/>
                <w:b/>
                <w:bCs/>
                <w:i w:val="0"/>
              </w:rPr>
              <w:t>Normativa di riferimento</w:t>
            </w:r>
          </w:p>
        </w:tc>
      </w:tr>
      <w:tr w:rsidR="001508D4" w:rsidRPr="00203DD7" w14:paraId="47B3D1BE" w14:textId="77777777" w:rsidTr="00A026B9">
        <w:trPr>
          <w:cantSplit/>
          <w:trHeight w:val="737"/>
          <w:jc w:val="center"/>
        </w:trPr>
        <w:tc>
          <w:tcPr>
            <w:tcW w:w="1726"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8732D0" w14:textId="77777777" w:rsidR="001508D4" w:rsidRPr="00203DD7" w:rsidRDefault="001508D4" w:rsidP="00A026B9">
            <w:pPr>
              <w:pStyle w:val="Introduzione"/>
              <w:ind w:firstLine="0"/>
              <w:rPr>
                <w:rFonts w:ascii="Garamond" w:hAnsi="Garamond"/>
                <w:i w:val="0"/>
              </w:rPr>
            </w:pPr>
            <w:r w:rsidRPr="00203DD7">
              <w:rPr>
                <w:rFonts w:ascii="Garamond" w:hAnsi="Garamond"/>
                <w:i w:val="0"/>
              </w:rPr>
              <w:t>Personale Carriera Dirigenziale Penitenziaria</w:t>
            </w:r>
          </w:p>
        </w:tc>
        <w:tc>
          <w:tcPr>
            <w:tcW w:w="142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B54C06" w14:textId="77777777" w:rsidR="001508D4" w:rsidRPr="00203DD7" w:rsidRDefault="001508D4" w:rsidP="00A026B9">
            <w:pPr>
              <w:pStyle w:val="Introduzione"/>
              <w:ind w:firstLine="0"/>
              <w:rPr>
                <w:rFonts w:ascii="Garamond" w:hAnsi="Garamond"/>
                <w:i w:val="0"/>
              </w:rPr>
            </w:pPr>
            <w:r w:rsidRPr="00203DD7">
              <w:rPr>
                <w:rFonts w:ascii="Garamond" w:hAnsi="Garamond"/>
                <w:i w:val="0"/>
              </w:rPr>
              <w:t>Carriera Penitenziaria</w:t>
            </w:r>
          </w:p>
        </w:tc>
        <w:tc>
          <w:tcPr>
            <w:tcW w:w="43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3262B1" w14:textId="77777777" w:rsidR="001508D4" w:rsidRPr="00203DD7" w:rsidRDefault="001508D4" w:rsidP="00A026B9">
            <w:pPr>
              <w:pStyle w:val="Introduzione"/>
              <w:ind w:firstLine="0"/>
              <w:rPr>
                <w:rFonts w:ascii="Garamond" w:hAnsi="Garamond"/>
                <w:i w:val="0"/>
              </w:rPr>
            </w:pPr>
            <w:r w:rsidRPr="00203DD7">
              <w:rPr>
                <w:rFonts w:ascii="Garamond" w:hAnsi="Garamond"/>
                <w:i w:val="0"/>
              </w:rPr>
              <w:t>Dirigente Generale Penitenziario</w:t>
            </w:r>
          </w:p>
        </w:tc>
        <w:tc>
          <w:tcPr>
            <w:tcW w:w="219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00D1FB" w14:textId="77777777" w:rsidR="001508D4" w:rsidRPr="00006912" w:rsidRDefault="001508D4" w:rsidP="00A026B9">
            <w:pPr>
              <w:pStyle w:val="Introduzione"/>
              <w:ind w:firstLine="0"/>
              <w:rPr>
                <w:rFonts w:ascii="Garamond" w:hAnsi="Garamond"/>
                <w:i w:val="0"/>
              </w:rPr>
            </w:pPr>
            <w:r w:rsidRPr="00006912">
              <w:rPr>
                <w:rFonts w:ascii="Garamond" w:hAnsi="Garamond"/>
                <w:i w:val="0"/>
              </w:rPr>
              <w:t>d.lgs. 63</w:t>
            </w:r>
            <w:r>
              <w:rPr>
                <w:rFonts w:ascii="Garamond" w:hAnsi="Garamond"/>
                <w:i w:val="0"/>
              </w:rPr>
              <w:t>/</w:t>
            </w:r>
            <w:r w:rsidRPr="00006912">
              <w:rPr>
                <w:rFonts w:ascii="Garamond" w:hAnsi="Garamond"/>
                <w:i w:val="0"/>
              </w:rPr>
              <w:t>2006</w:t>
            </w:r>
          </w:p>
          <w:p w14:paraId="2D844E12" w14:textId="77777777" w:rsidR="001508D4" w:rsidRPr="00006912" w:rsidRDefault="001508D4" w:rsidP="00A026B9">
            <w:pPr>
              <w:pStyle w:val="Introduzione"/>
              <w:ind w:firstLine="0"/>
              <w:rPr>
                <w:rFonts w:ascii="Garamond" w:hAnsi="Garamond"/>
                <w:i w:val="0"/>
              </w:rPr>
            </w:pPr>
            <w:r w:rsidRPr="00006912">
              <w:rPr>
                <w:rFonts w:ascii="Garamond" w:hAnsi="Garamond"/>
                <w:i w:val="0"/>
              </w:rPr>
              <w:t>DPCM del 25.7.2022 per adeguamento retributivo anno 2022</w:t>
            </w:r>
          </w:p>
        </w:tc>
      </w:tr>
      <w:tr w:rsidR="001508D4" w:rsidRPr="00203DD7" w14:paraId="0F63BF94" w14:textId="77777777" w:rsidTr="00A026B9">
        <w:trPr>
          <w:cantSplit/>
          <w:trHeight w:val="737"/>
          <w:jc w:val="center"/>
        </w:trPr>
        <w:tc>
          <w:tcPr>
            <w:tcW w:w="172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82519F" w14:textId="77777777" w:rsidR="001508D4" w:rsidRPr="00203DD7" w:rsidRDefault="001508D4" w:rsidP="00A026B9">
            <w:pPr>
              <w:pStyle w:val="Introduzione"/>
              <w:rPr>
                <w:rFonts w:ascii="Garamond" w:hAnsi="Garamond"/>
                <w:i w:val="0"/>
              </w:rPr>
            </w:pPr>
          </w:p>
        </w:tc>
        <w:tc>
          <w:tcPr>
            <w:tcW w:w="142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A82144F" w14:textId="77777777" w:rsidR="001508D4" w:rsidRPr="00203DD7" w:rsidRDefault="001508D4" w:rsidP="00A026B9">
            <w:pPr>
              <w:pStyle w:val="Introduzione"/>
              <w:rPr>
                <w:rFonts w:ascii="Garamond" w:hAnsi="Garamond"/>
                <w:i w:val="0"/>
              </w:rPr>
            </w:pPr>
          </w:p>
        </w:tc>
        <w:tc>
          <w:tcPr>
            <w:tcW w:w="43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51E27C" w14:textId="77777777" w:rsidR="001508D4" w:rsidRPr="00203DD7" w:rsidRDefault="001508D4" w:rsidP="00A026B9">
            <w:pPr>
              <w:pStyle w:val="Introduzione"/>
              <w:ind w:firstLine="0"/>
              <w:rPr>
                <w:rFonts w:ascii="Garamond" w:hAnsi="Garamond"/>
                <w:i w:val="0"/>
              </w:rPr>
            </w:pPr>
            <w:r w:rsidRPr="00203DD7">
              <w:rPr>
                <w:rFonts w:ascii="Garamond" w:hAnsi="Garamond"/>
                <w:i w:val="0"/>
              </w:rPr>
              <w:t>Dirigente Penitenziario con incarichi superiori</w:t>
            </w:r>
          </w:p>
        </w:tc>
        <w:tc>
          <w:tcPr>
            <w:tcW w:w="2197"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6A62F8" w14:textId="77777777" w:rsidR="001508D4" w:rsidRPr="00203DD7" w:rsidRDefault="001508D4" w:rsidP="00A026B9">
            <w:pPr>
              <w:pStyle w:val="Introduzione"/>
              <w:rPr>
                <w:rFonts w:ascii="Garamond" w:hAnsi="Garamond"/>
                <w:i w:val="0"/>
              </w:rPr>
            </w:pPr>
          </w:p>
        </w:tc>
      </w:tr>
      <w:tr w:rsidR="001508D4" w:rsidRPr="00203DD7" w14:paraId="4915D479" w14:textId="77777777" w:rsidTr="00A026B9">
        <w:trPr>
          <w:cantSplit/>
          <w:trHeight w:val="340"/>
          <w:jc w:val="center"/>
        </w:trPr>
        <w:tc>
          <w:tcPr>
            <w:tcW w:w="172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B9516F" w14:textId="77777777" w:rsidR="001508D4" w:rsidRPr="00203DD7" w:rsidRDefault="001508D4" w:rsidP="00A026B9">
            <w:pPr>
              <w:pStyle w:val="Introduzione"/>
              <w:rPr>
                <w:rFonts w:ascii="Garamond" w:hAnsi="Garamond"/>
                <w:i w:val="0"/>
              </w:rPr>
            </w:pPr>
          </w:p>
        </w:tc>
        <w:tc>
          <w:tcPr>
            <w:tcW w:w="142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075B96F" w14:textId="77777777" w:rsidR="001508D4" w:rsidRPr="00203DD7" w:rsidRDefault="001508D4" w:rsidP="00A026B9">
            <w:pPr>
              <w:pStyle w:val="Introduzione"/>
              <w:rPr>
                <w:rFonts w:ascii="Garamond" w:hAnsi="Garamond"/>
                <w:i w:val="0"/>
              </w:rPr>
            </w:pPr>
          </w:p>
        </w:tc>
        <w:tc>
          <w:tcPr>
            <w:tcW w:w="43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57B450" w14:textId="77777777" w:rsidR="001508D4" w:rsidRPr="00203DD7" w:rsidRDefault="001508D4" w:rsidP="00A026B9">
            <w:pPr>
              <w:pStyle w:val="Introduzione"/>
              <w:ind w:firstLine="0"/>
              <w:rPr>
                <w:rFonts w:ascii="Garamond" w:hAnsi="Garamond"/>
                <w:i w:val="0"/>
              </w:rPr>
            </w:pPr>
            <w:r w:rsidRPr="00203DD7">
              <w:rPr>
                <w:rFonts w:ascii="Garamond" w:hAnsi="Garamond"/>
                <w:i w:val="0"/>
              </w:rPr>
              <w:t>Dirigente Penitenziario</w:t>
            </w:r>
          </w:p>
        </w:tc>
        <w:tc>
          <w:tcPr>
            <w:tcW w:w="2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D2FF7" w14:textId="77777777" w:rsidR="001508D4" w:rsidRPr="00203DD7" w:rsidRDefault="001508D4" w:rsidP="00A026B9">
            <w:pPr>
              <w:pStyle w:val="Introduzione"/>
              <w:ind w:firstLine="0"/>
              <w:rPr>
                <w:rFonts w:ascii="Garamond" w:hAnsi="Garamond"/>
                <w:i w:val="0"/>
              </w:rPr>
            </w:pPr>
            <w:r w:rsidRPr="00203DD7">
              <w:rPr>
                <w:rFonts w:ascii="Garamond" w:hAnsi="Garamond"/>
                <w:i w:val="0"/>
              </w:rPr>
              <w:t>d.lgs. 95 del 29.5.2017</w:t>
            </w:r>
          </w:p>
        </w:tc>
      </w:tr>
    </w:tbl>
    <w:p w14:paraId="6584F335" w14:textId="77777777" w:rsidR="001508D4" w:rsidRPr="00203DD7" w:rsidRDefault="001508D4" w:rsidP="001508D4">
      <w:pPr>
        <w:pStyle w:val="Introduzione"/>
        <w:ind w:firstLine="0"/>
        <w:rPr>
          <w:b/>
          <w:bCs/>
          <w:i w:val="0"/>
          <w:sz w:val="24"/>
        </w:rPr>
      </w:pPr>
      <w:r w:rsidRPr="00203DD7">
        <w:rPr>
          <w:b/>
          <w:bCs/>
          <w:i w:val="0"/>
          <w:sz w:val="24"/>
        </w:rPr>
        <w:t>Tabella 13 – Indennità e compensi accessori specifici del comparto, da integrare con quelli indicati nelle istruzioni generali</w:t>
      </w:r>
    </w:p>
    <w:p w14:paraId="38733383" w14:textId="77777777" w:rsidR="001508D4" w:rsidRDefault="001508D4" w:rsidP="001508D4">
      <w:pPr>
        <w:pStyle w:val="Introduzione"/>
        <w:spacing w:line="360" w:lineRule="auto"/>
        <w:ind w:firstLine="0"/>
        <w:rPr>
          <w:rFonts w:ascii="Garamond" w:hAnsi="Garamond"/>
          <w:i w:val="0"/>
          <w:sz w:val="24"/>
        </w:rPr>
      </w:pPr>
      <w:r w:rsidRPr="00203DD7">
        <w:rPr>
          <w:rFonts w:ascii="Garamond" w:hAnsi="Garamond"/>
          <w:i w:val="0"/>
          <w:sz w:val="24"/>
        </w:rPr>
        <w:t>Nel campo note presente nella scheda informativa 1 andrà indicata la compos</w:t>
      </w:r>
      <w:r>
        <w:rPr>
          <w:rFonts w:ascii="Garamond" w:hAnsi="Garamond"/>
          <w:i w:val="0"/>
          <w:sz w:val="24"/>
        </w:rPr>
        <w:t>izione della spesa relativa a</w:t>
      </w:r>
      <w:r w:rsidRPr="00203DD7">
        <w:rPr>
          <w:rFonts w:ascii="Garamond" w:hAnsi="Garamond"/>
          <w:i w:val="0"/>
          <w:sz w:val="24"/>
        </w:rPr>
        <w:t>ll’indennità provvedimenti specifici indicati nella tabella 13.</w:t>
      </w:r>
    </w:p>
    <w:tbl>
      <w:tblPr>
        <w:tblW w:w="9577" w:type="dxa"/>
        <w:tblInd w:w="18" w:type="dxa"/>
        <w:tblLayout w:type="fixed"/>
        <w:tblCellMar>
          <w:left w:w="10" w:type="dxa"/>
          <w:right w:w="10" w:type="dxa"/>
        </w:tblCellMar>
        <w:tblLook w:val="0000" w:firstRow="0" w:lastRow="0" w:firstColumn="0" w:lastColumn="0" w:noHBand="0" w:noVBand="0"/>
      </w:tblPr>
      <w:tblGrid>
        <w:gridCol w:w="1056"/>
        <w:gridCol w:w="3528"/>
        <w:gridCol w:w="4993"/>
      </w:tblGrid>
      <w:tr w:rsidR="001508D4" w:rsidRPr="00203DD7" w14:paraId="1DC4F2DE" w14:textId="77777777" w:rsidTr="00A026B9">
        <w:trPr>
          <w:tblHeader/>
        </w:trPr>
        <w:tc>
          <w:tcPr>
            <w:tcW w:w="1056"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tcPr>
          <w:p w14:paraId="368BFAB6" w14:textId="77777777" w:rsidR="001508D4" w:rsidRPr="00203DD7" w:rsidRDefault="001508D4" w:rsidP="00A026B9">
            <w:pPr>
              <w:pStyle w:val="Introduzione"/>
              <w:ind w:firstLine="0"/>
              <w:rPr>
                <w:rFonts w:ascii="Garamond" w:hAnsi="Garamond"/>
                <w:b/>
                <w:bCs/>
                <w:i w:val="0"/>
              </w:rPr>
            </w:pPr>
            <w:r w:rsidRPr="00203DD7">
              <w:rPr>
                <w:rFonts w:ascii="Garamond" w:hAnsi="Garamond"/>
                <w:b/>
                <w:bCs/>
                <w:i w:val="0"/>
              </w:rPr>
              <w:t>Codice</w:t>
            </w:r>
          </w:p>
        </w:tc>
        <w:tc>
          <w:tcPr>
            <w:tcW w:w="3528"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tcPr>
          <w:p w14:paraId="331DF4F4" w14:textId="77777777" w:rsidR="001508D4" w:rsidRPr="00203DD7" w:rsidRDefault="001508D4" w:rsidP="00A026B9">
            <w:pPr>
              <w:pStyle w:val="Introduzione"/>
              <w:ind w:firstLine="0"/>
              <w:rPr>
                <w:rFonts w:ascii="Garamond" w:hAnsi="Garamond"/>
                <w:b/>
                <w:bCs/>
                <w:i w:val="0"/>
              </w:rPr>
            </w:pPr>
            <w:r w:rsidRPr="00203DD7">
              <w:rPr>
                <w:rFonts w:ascii="Garamond" w:hAnsi="Garamond"/>
                <w:b/>
                <w:bCs/>
                <w:i w:val="0"/>
              </w:rPr>
              <w:t>Voci di spesa</w:t>
            </w:r>
          </w:p>
        </w:tc>
        <w:tc>
          <w:tcPr>
            <w:tcW w:w="4993"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tcPr>
          <w:p w14:paraId="1F4B1081" w14:textId="77777777" w:rsidR="001508D4" w:rsidRPr="00203DD7" w:rsidRDefault="001508D4" w:rsidP="00A026B9">
            <w:pPr>
              <w:pStyle w:val="Introduzione"/>
              <w:ind w:firstLine="0"/>
              <w:rPr>
                <w:rFonts w:ascii="Garamond" w:hAnsi="Garamond"/>
                <w:b/>
                <w:bCs/>
                <w:i w:val="0"/>
              </w:rPr>
            </w:pPr>
            <w:r w:rsidRPr="00203DD7">
              <w:rPr>
                <w:rFonts w:ascii="Garamond" w:hAnsi="Garamond"/>
                <w:b/>
                <w:bCs/>
                <w:i w:val="0"/>
              </w:rPr>
              <w:t>Descrizione</w:t>
            </w:r>
          </w:p>
        </w:tc>
      </w:tr>
      <w:tr w:rsidR="001508D4" w:rsidRPr="00203DD7" w14:paraId="29DDBF5A" w14:textId="77777777" w:rsidTr="00A026B9">
        <w:trPr>
          <w:tblHeader/>
        </w:trPr>
        <w:tc>
          <w:tcPr>
            <w:tcW w:w="10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7A5E57F" w14:textId="77777777" w:rsidR="001508D4" w:rsidRPr="00203DD7" w:rsidRDefault="001508D4" w:rsidP="00A026B9">
            <w:pPr>
              <w:pStyle w:val="Introduzione"/>
              <w:ind w:firstLine="0"/>
              <w:rPr>
                <w:rFonts w:ascii="Garamond" w:hAnsi="Garamond"/>
                <w:b/>
                <w:bCs/>
                <w:i w:val="0"/>
              </w:rPr>
            </w:pPr>
            <w:r>
              <w:rPr>
                <w:rFonts w:ascii="Garamond" w:hAnsi="Garamond"/>
                <w:b/>
                <w:bCs/>
                <w:i w:val="0"/>
              </w:rPr>
              <w:t>I</w:t>
            </w:r>
            <w:r w:rsidRPr="00203DD7">
              <w:rPr>
                <w:rFonts w:ascii="Garamond" w:hAnsi="Garamond"/>
                <w:b/>
                <w:bCs/>
                <w:i w:val="0"/>
              </w:rPr>
              <w:t>514</w:t>
            </w:r>
          </w:p>
        </w:tc>
        <w:tc>
          <w:tcPr>
            <w:tcW w:w="35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262117B" w14:textId="77777777" w:rsidR="001508D4" w:rsidRPr="00203DD7" w:rsidRDefault="001508D4" w:rsidP="00A026B9">
            <w:pPr>
              <w:pStyle w:val="Introduzione"/>
              <w:ind w:firstLine="0"/>
              <w:rPr>
                <w:rFonts w:ascii="Garamond" w:hAnsi="Garamond"/>
                <w:b/>
                <w:bCs/>
                <w:i w:val="0"/>
              </w:rPr>
            </w:pPr>
            <w:r w:rsidRPr="00203DD7">
              <w:rPr>
                <w:rFonts w:ascii="Garamond" w:hAnsi="Garamond"/>
                <w:b/>
                <w:bCs/>
                <w:i w:val="0"/>
              </w:rPr>
              <w:t>Indennità pensionabile</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455515" w14:textId="77777777" w:rsidR="001508D4" w:rsidRPr="00006912" w:rsidRDefault="001508D4" w:rsidP="00A026B9">
            <w:pPr>
              <w:pStyle w:val="Introduzione"/>
              <w:ind w:firstLine="0"/>
              <w:rPr>
                <w:rFonts w:ascii="Garamond" w:hAnsi="Garamond"/>
                <w:i w:val="0"/>
              </w:rPr>
            </w:pPr>
            <w:r w:rsidRPr="00006912">
              <w:rPr>
                <w:rFonts w:ascii="Garamond" w:hAnsi="Garamond"/>
                <w:i w:val="0"/>
              </w:rPr>
              <w:t>D.P.R. 20</w:t>
            </w:r>
            <w:r>
              <w:rPr>
                <w:rFonts w:ascii="Garamond" w:hAnsi="Garamond"/>
                <w:i w:val="0"/>
              </w:rPr>
              <w:t>.4.</w:t>
            </w:r>
            <w:r w:rsidRPr="00006912">
              <w:rPr>
                <w:rFonts w:ascii="Garamond" w:hAnsi="Garamond"/>
                <w:i w:val="0"/>
              </w:rPr>
              <w:t>2022, n. 57</w:t>
            </w:r>
          </w:p>
        </w:tc>
      </w:tr>
      <w:tr w:rsidR="001508D4" w:rsidRPr="00203DD7" w14:paraId="2D14FFB9" w14:textId="77777777" w:rsidTr="00A026B9">
        <w:tc>
          <w:tcPr>
            <w:tcW w:w="10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02A66E" w14:textId="77777777" w:rsidR="001508D4" w:rsidRPr="00203DD7" w:rsidRDefault="001508D4" w:rsidP="00A026B9">
            <w:pPr>
              <w:pStyle w:val="Introduzione"/>
              <w:ind w:firstLine="0"/>
              <w:rPr>
                <w:rFonts w:ascii="Garamond" w:hAnsi="Garamond"/>
                <w:b/>
                <w:bCs/>
                <w:i w:val="0"/>
              </w:rPr>
            </w:pPr>
            <w:r w:rsidRPr="00203DD7">
              <w:rPr>
                <w:rFonts w:ascii="Garamond" w:hAnsi="Garamond"/>
                <w:b/>
                <w:bCs/>
                <w:i w:val="0"/>
              </w:rPr>
              <w:t>I517</w:t>
            </w:r>
          </w:p>
        </w:tc>
        <w:tc>
          <w:tcPr>
            <w:tcW w:w="35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FB78F6B" w14:textId="77777777" w:rsidR="001508D4" w:rsidRPr="00203DD7" w:rsidRDefault="001508D4" w:rsidP="00A026B9">
            <w:pPr>
              <w:pStyle w:val="Introduzione"/>
              <w:ind w:firstLine="0"/>
              <w:rPr>
                <w:rFonts w:ascii="Garamond" w:hAnsi="Garamond"/>
                <w:b/>
                <w:bCs/>
                <w:i w:val="0"/>
              </w:rPr>
            </w:pPr>
            <w:r w:rsidRPr="00203DD7">
              <w:rPr>
                <w:rFonts w:ascii="Garamond" w:hAnsi="Garamond"/>
                <w:b/>
                <w:bCs/>
                <w:i w:val="0"/>
              </w:rPr>
              <w:t>Indennità provenienti da provvedimenti specifici</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5E452" w14:textId="77777777" w:rsidR="001508D4" w:rsidRPr="00006912" w:rsidRDefault="001508D4" w:rsidP="00A026B9">
            <w:pPr>
              <w:pStyle w:val="Introduzione"/>
              <w:ind w:firstLine="0"/>
              <w:rPr>
                <w:rFonts w:ascii="Garamond" w:hAnsi="Garamond"/>
                <w:i w:val="0"/>
              </w:rPr>
            </w:pPr>
            <w:r w:rsidRPr="00006912">
              <w:rPr>
                <w:rFonts w:ascii="Garamond" w:hAnsi="Garamond"/>
                <w:i w:val="0"/>
              </w:rPr>
              <w:t>Indennità erogate per provvedimenti specifici indicati dalla normativa vigente</w:t>
            </w:r>
          </w:p>
        </w:tc>
      </w:tr>
      <w:tr w:rsidR="001508D4" w:rsidRPr="00203DD7" w14:paraId="09DB6C32" w14:textId="77777777" w:rsidTr="00A026B9">
        <w:tc>
          <w:tcPr>
            <w:tcW w:w="10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9A31F45" w14:textId="77777777" w:rsidR="001508D4" w:rsidRDefault="001508D4" w:rsidP="00A026B9">
            <w:pPr>
              <w:pStyle w:val="Introduzione"/>
              <w:ind w:firstLine="0"/>
              <w:rPr>
                <w:rFonts w:ascii="Garamond" w:hAnsi="Garamond"/>
                <w:b/>
                <w:bCs/>
                <w:i w:val="0"/>
              </w:rPr>
            </w:pPr>
            <w:r>
              <w:rPr>
                <w:rFonts w:ascii="Garamond" w:hAnsi="Garamond"/>
                <w:b/>
                <w:bCs/>
                <w:i w:val="0"/>
              </w:rPr>
              <w:t>I830</w:t>
            </w:r>
          </w:p>
        </w:tc>
        <w:tc>
          <w:tcPr>
            <w:tcW w:w="35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1F36359" w14:textId="77777777" w:rsidR="001508D4" w:rsidRPr="00203DD7" w:rsidRDefault="001508D4" w:rsidP="00A026B9">
            <w:pPr>
              <w:pStyle w:val="Introduzione"/>
              <w:ind w:firstLine="0"/>
              <w:rPr>
                <w:rFonts w:ascii="Garamond" w:hAnsi="Garamond"/>
                <w:b/>
                <w:bCs/>
                <w:i w:val="0"/>
              </w:rPr>
            </w:pPr>
            <w:r>
              <w:rPr>
                <w:rFonts w:ascii="Garamond" w:hAnsi="Garamond"/>
                <w:b/>
                <w:bCs/>
                <w:i w:val="0"/>
              </w:rPr>
              <w:t>Indennità direzione carriera dirigenziale penitenziaria</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7198A" w14:textId="77777777" w:rsidR="001508D4" w:rsidRPr="00006912" w:rsidRDefault="001508D4" w:rsidP="00A026B9">
            <w:pPr>
              <w:pStyle w:val="Introduzione"/>
              <w:ind w:firstLine="0"/>
              <w:rPr>
                <w:rFonts w:ascii="Garamond" w:hAnsi="Garamond"/>
                <w:i w:val="0"/>
              </w:rPr>
            </w:pPr>
            <w:r>
              <w:rPr>
                <w:rFonts w:ascii="Garamond" w:hAnsi="Garamond"/>
                <w:i w:val="0"/>
              </w:rPr>
              <w:t>Art.14 Decreto legge n.75 del 22.6.2023</w:t>
            </w:r>
          </w:p>
        </w:tc>
      </w:tr>
      <w:tr w:rsidR="001508D4" w:rsidRPr="00203DD7" w14:paraId="2163F7C5" w14:textId="77777777" w:rsidTr="00A026B9">
        <w:tc>
          <w:tcPr>
            <w:tcW w:w="10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1D28252" w14:textId="77777777" w:rsidR="001508D4" w:rsidRPr="00203DD7" w:rsidRDefault="001508D4" w:rsidP="00A026B9">
            <w:pPr>
              <w:pStyle w:val="Introduzione"/>
              <w:ind w:firstLine="0"/>
              <w:rPr>
                <w:rFonts w:ascii="Garamond" w:hAnsi="Garamond"/>
                <w:b/>
                <w:bCs/>
                <w:i w:val="0"/>
              </w:rPr>
            </w:pPr>
            <w:r>
              <w:rPr>
                <w:rFonts w:ascii="Garamond" w:hAnsi="Garamond"/>
                <w:b/>
                <w:bCs/>
                <w:i w:val="0"/>
              </w:rPr>
              <w:t>I</w:t>
            </w:r>
            <w:r w:rsidRPr="00203DD7">
              <w:rPr>
                <w:rFonts w:ascii="Garamond" w:hAnsi="Garamond"/>
                <w:b/>
                <w:bCs/>
                <w:i w:val="0"/>
              </w:rPr>
              <w:t>837</w:t>
            </w:r>
          </w:p>
        </w:tc>
        <w:tc>
          <w:tcPr>
            <w:tcW w:w="35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3DE5A8E" w14:textId="77777777" w:rsidR="001508D4" w:rsidRPr="00203DD7" w:rsidRDefault="001508D4" w:rsidP="00A026B9">
            <w:pPr>
              <w:pStyle w:val="Introduzione"/>
              <w:ind w:firstLine="0"/>
              <w:rPr>
                <w:rFonts w:ascii="Garamond" w:hAnsi="Garamond"/>
                <w:b/>
                <w:bCs/>
                <w:i w:val="0"/>
              </w:rPr>
            </w:pPr>
            <w:r w:rsidRPr="00203DD7">
              <w:rPr>
                <w:rFonts w:ascii="Garamond" w:hAnsi="Garamond"/>
                <w:b/>
                <w:bCs/>
                <w:i w:val="0"/>
              </w:rPr>
              <w:t>Indennità di posizione e perequativa</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4E076" w14:textId="77777777" w:rsidR="001508D4" w:rsidRPr="00006912" w:rsidRDefault="001508D4" w:rsidP="00A026B9">
            <w:pPr>
              <w:pStyle w:val="Introduzione"/>
              <w:ind w:firstLine="0"/>
              <w:rPr>
                <w:rFonts w:ascii="Garamond" w:hAnsi="Garamond"/>
                <w:i w:val="0"/>
              </w:rPr>
            </w:pPr>
            <w:r w:rsidRPr="00006912">
              <w:rPr>
                <w:rFonts w:ascii="Garamond" w:hAnsi="Garamond"/>
                <w:i w:val="0"/>
              </w:rPr>
              <w:t>DPCM del 25.7.2022 per adeguamento retributivo anno 2022</w:t>
            </w:r>
          </w:p>
        </w:tc>
      </w:tr>
      <w:tr w:rsidR="001508D4" w:rsidRPr="00203DD7" w14:paraId="32EF36A3" w14:textId="77777777" w:rsidTr="00A026B9">
        <w:tc>
          <w:tcPr>
            <w:tcW w:w="10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324FF6F" w14:textId="77777777" w:rsidR="001508D4" w:rsidRPr="00203DD7" w:rsidRDefault="001508D4" w:rsidP="00A026B9">
            <w:pPr>
              <w:pStyle w:val="Introduzione"/>
              <w:ind w:firstLine="0"/>
              <w:rPr>
                <w:rFonts w:ascii="Garamond" w:hAnsi="Garamond"/>
                <w:b/>
                <w:bCs/>
                <w:i w:val="0"/>
              </w:rPr>
            </w:pPr>
            <w:r>
              <w:rPr>
                <w:rFonts w:ascii="Garamond" w:hAnsi="Garamond"/>
                <w:b/>
                <w:bCs/>
                <w:i w:val="0"/>
              </w:rPr>
              <w:t>I</w:t>
            </w:r>
            <w:r w:rsidRPr="00203DD7">
              <w:rPr>
                <w:rFonts w:ascii="Garamond" w:hAnsi="Garamond"/>
                <w:b/>
                <w:bCs/>
                <w:i w:val="0"/>
              </w:rPr>
              <w:t>840</w:t>
            </w:r>
          </w:p>
        </w:tc>
        <w:tc>
          <w:tcPr>
            <w:tcW w:w="35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D680804" w14:textId="77777777" w:rsidR="001508D4" w:rsidRPr="00203DD7" w:rsidRDefault="001508D4" w:rsidP="00A026B9">
            <w:pPr>
              <w:pStyle w:val="Introduzione"/>
              <w:ind w:firstLine="0"/>
              <w:rPr>
                <w:rFonts w:ascii="Garamond" w:hAnsi="Garamond"/>
                <w:b/>
                <w:bCs/>
                <w:i w:val="0"/>
              </w:rPr>
            </w:pPr>
            <w:r w:rsidRPr="00203DD7">
              <w:rPr>
                <w:rFonts w:ascii="Garamond" w:hAnsi="Garamond"/>
                <w:b/>
                <w:bCs/>
                <w:i w:val="0"/>
              </w:rPr>
              <w:t>Assegno omnicomprensivo</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827E4" w14:textId="77777777" w:rsidR="001508D4" w:rsidRPr="00006912" w:rsidRDefault="001508D4" w:rsidP="00A026B9">
            <w:pPr>
              <w:pStyle w:val="Introduzione"/>
              <w:ind w:firstLine="0"/>
              <w:rPr>
                <w:rFonts w:ascii="Garamond" w:hAnsi="Garamond"/>
                <w:i w:val="0"/>
              </w:rPr>
            </w:pPr>
            <w:r w:rsidRPr="00006912">
              <w:rPr>
                <w:rFonts w:ascii="Garamond" w:hAnsi="Garamond"/>
                <w:i w:val="0"/>
              </w:rPr>
              <w:t>Art.52, comma 45 legge 448</w:t>
            </w:r>
            <w:r>
              <w:rPr>
                <w:rFonts w:ascii="Garamond" w:hAnsi="Garamond"/>
                <w:i w:val="0"/>
              </w:rPr>
              <w:t>/</w:t>
            </w:r>
            <w:r w:rsidRPr="00006912">
              <w:rPr>
                <w:rFonts w:ascii="Garamond" w:hAnsi="Garamond"/>
                <w:i w:val="0"/>
              </w:rPr>
              <w:t>2001</w:t>
            </w:r>
          </w:p>
        </w:tc>
      </w:tr>
    </w:tbl>
    <w:p w14:paraId="1E0FD8C5" w14:textId="77777777" w:rsidR="001508D4" w:rsidRPr="0092480A" w:rsidRDefault="001508D4" w:rsidP="001508D4">
      <w:pPr>
        <w:pStyle w:val="Introduzione"/>
        <w:ind w:firstLine="0"/>
        <w:rPr>
          <w:rFonts w:ascii="Garamond" w:hAnsi="Garamond"/>
          <w:i w:val="0"/>
          <w:sz w:val="24"/>
        </w:rPr>
      </w:pPr>
      <w:bookmarkStart w:id="13" w:name="_Toc7166553"/>
      <w:bookmarkEnd w:id="10"/>
    </w:p>
    <w:p w14:paraId="60FBB0F7" w14:textId="77777777" w:rsidR="001508D4" w:rsidRPr="00523D09" w:rsidRDefault="001508D4" w:rsidP="001508D4">
      <w:pPr>
        <w:pStyle w:val="Titolo2"/>
      </w:pPr>
      <w:bookmarkStart w:id="14" w:name="_Toc169797174"/>
      <w:r w:rsidRPr="00523D09">
        <w:t>CORPI DI POLIZIA</w:t>
      </w:r>
      <w:bookmarkEnd w:id="14"/>
    </w:p>
    <w:bookmarkEnd w:id="7"/>
    <w:bookmarkEnd w:id="13"/>
    <w:p w14:paraId="32C0E4CC" w14:textId="77777777" w:rsidR="001508D4" w:rsidRPr="00074510" w:rsidRDefault="001508D4" w:rsidP="001508D4">
      <w:pPr>
        <w:pStyle w:val="Introduzione"/>
        <w:spacing w:line="360" w:lineRule="auto"/>
        <w:ind w:firstLine="0"/>
        <w:rPr>
          <w:rFonts w:ascii="Garamond" w:hAnsi="Garamond"/>
          <w:i w:val="0"/>
          <w:sz w:val="24"/>
        </w:rPr>
      </w:pPr>
      <w:r w:rsidRPr="00074510">
        <w:rPr>
          <w:rFonts w:ascii="Garamond" w:hAnsi="Garamond"/>
          <w:i w:val="0"/>
          <w:sz w:val="24"/>
        </w:rPr>
        <w:t>La sottoscrizione dei modelli di rilevazione non avviene da parte degli organi di controllo ma deve essere effettuata:</w:t>
      </w:r>
    </w:p>
    <w:p w14:paraId="2D16439F" w14:textId="77777777" w:rsidR="001508D4" w:rsidRPr="00074510" w:rsidRDefault="001508D4" w:rsidP="001508D4">
      <w:pPr>
        <w:pStyle w:val="Introduzione"/>
        <w:numPr>
          <w:ilvl w:val="0"/>
          <w:numId w:val="194"/>
        </w:numPr>
        <w:spacing w:line="360" w:lineRule="auto"/>
        <w:ind w:left="567" w:hanging="284"/>
        <w:rPr>
          <w:rFonts w:ascii="Garamond" w:hAnsi="Garamond"/>
          <w:i w:val="0"/>
          <w:sz w:val="24"/>
        </w:rPr>
      </w:pPr>
      <w:r w:rsidRPr="00074510">
        <w:rPr>
          <w:rFonts w:ascii="Garamond" w:hAnsi="Garamond"/>
          <w:i w:val="0"/>
          <w:sz w:val="24"/>
        </w:rPr>
        <w:t xml:space="preserve">per la Guardia di Finanza dal </w:t>
      </w:r>
      <w:r w:rsidRPr="00746405">
        <w:rPr>
          <w:rFonts w:ascii="Garamond" w:hAnsi="Garamond"/>
          <w:i w:val="0"/>
          <w:sz w:val="24"/>
        </w:rPr>
        <w:t>Direttore Pianificazione Strategica e Controllo</w:t>
      </w:r>
      <w:r w:rsidRPr="00074510">
        <w:rPr>
          <w:rFonts w:ascii="Garamond" w:hAnsi="Garamond"/>
          <w:i w:val="0"/>
          <w:sz w:val="24"/>
        </w:rPr>
        <w:t>;</w:t>
      </w:r>
    </w:p>
    <w:p w14:paraId="4A2CF89D" w14:textId="77777777" w:rsidR="001508D4" w:rsidRPr="00074510" w:rsidRDefault="001508D4" w:rsidP="001508D4">
      <w:pPr>
        <w:pStyle w:val="Introduzione"/>
        <w:numPr>
          <w:ilvl w:val="0"/>
          <w:numId w:val="194"/>
        </w:numPr>
        <w:spacing w:line="360" w:lineRule="auto"/>
        <w:ind w:left="567" w:hanging="284"/>
        <w:rPr>
          <w:rFonts w:ascii="Garamond" w:hAnsi="Garamond"/>
          <w:i w:val="0"/>
          <w:sz w:val="24"/>
        </w:rPr>
      </w:pPr>
      <w:r w:rsidRPr="00074510">
        <w:rPr>
          <w:rFonts w:ascii="Garamond" w:hAnsi="Garamond"/>
          <w:i w:val="0"/>
          <w:sz w:val="24"/>
        </w:rPr>
        <w:t>per l’Arma dei Carabinieri dal Capo dell’Ufficio Pianificazione, Programmazione e Controllo del VI Reparto del Comando Generale dell’Arma dei Carabinieri;</w:t>
      </w:r>
    </w:p>
    <w:p w14:paraId="3A4A6E4F" w14:textId="77777777" w:rsidR="001508D4" w:rsidRPr="00074510" w:rsidRDefault="001508D4" w:rsidP="001508D4">
      <w:pPr>
        <w:pStyle w:val="Introduzione"/>
        <w:numPr>
          <w:ilvl w:val="0"/>
          <w:numId w:val="194"/>
        </w:numPr>
        <w:spacing w:line="360" w:lineRule="auto"/>
        <w:ind w:left="567" w:hanging="284"/>
        <w:rPr>
          <w:rFonts w:ascii="Garamond" w:hAnsi="Garamond"/>
          <w:i w:val="0"/>
          <w:sz w:val="24"/>
        </w:rPr>
      </w:pPr>
      <w:r w:rsidRPr="00074510">
        <w:rPr>
          <w:rFonts w:ascii="Garamond" w:hAnsi="Garamond"/>
          <w:i w:val="0"/>
          <w:sz w:val="24"/>
        </w:rPr>
        <w:lastRenderedPageBreak/>
        <w:t>per la Polizia di Stato dal Capo Servizio del servizio TEP e spese varie del Dipartimento della Pubblica Sicurezza;</w:t>
      </w:r>
    </w:p>
    <w:p w14:paraId="5476AD48" w14:textId="77777777" w:rsidR="001508D4" w:rsidRDefault="001508D4" w:rsidP="001508D4">
      <w:pPr>
        <w:pStyle w:val="Introduzione"/>
        <w:numPr>
          <w:ilvl w:val="0"/>
          <w:numId w:val="194"/>
        </w:numPr>
        <w:spacing w:line="360" w:lineRule="auto"/>
        <w:ind w:left="567" w:hanging="284"/>
        <w:rPr>
          <w:rFonts w:ascii="Garamond" w:hAnsi="Garamond"/>
          <w:i w:val="0"/>
          <w:sz w:val="24"/>
        </w:rPr>
      </w:pPr>
      <w:r w:rsidRPr="00074510">
        <w:rPr>
          <w:rFonts w:ascii="Garamond" w:hAnsi="Garamond"/>
          <w:i w:val="0"/>
          <w:sz w:val="24"/>
        </w:rPr>
        <w:t>per la Polizia penitenziaria dal Direttore Generale;</w:t>
      </w:r>
    </w:p>
    <w:p w14:paraId="67E2822A" w14:textId="77777777" w:rsidR="001508D4" w:rsidRPr="00074510" w:rsidRDefault="001508D4" w:rsidP="001508D4">
      <w:pPr>
        <w:pStyle w:val="Introduzione"/>
        <w:ind w:firstLine="0"/>
        <w:rPr>
          <w:b/>
          <w:bCs/>
          <w:i w:val="0"/>
          <w:sz w:val="24"/>
        </w:rPr>
      </w:pPr>
      <w:r w:rsidRPr="00074510">
        <w:rPr>
          <w:b/>
          <w:bCs/>
          <w:i w:val="0"/>
          <w:sz w:val="24"/>
        </w:rPr>
        <w:t>Tabella 1 - Personale dipendente a tempo indeterminato e personale dirigente in servizio al 31 dicembre</w:t>
      </w:r>
    </w:p>
    <w:p w14:paraId="77A86B62" w14:textId="77777777" w:rsidR="001508D4" w:rsidRPr="00074510" w:rsidRDefault="001508D4" w:rsidP="001508D4">
      <w:pPr>
        <w:pStyle w:val="Introduzione"/>
        <w:spacing w:line="360" w:lineRule="auto"/>
        <w:ind w:firstLine="0"/>
        <w:rPr>
          <w:rFonts w:ascii="Garamond" w:hAnsi="Garamond"/>
          <w:i w:val="0"/>
          <w:sz w:val="24"/>
        </w:rPr>
      </w:pPr>
      <w:r w:rsidRPr="00074510">
        <w:rPr>
          <w:rFonts w:ascii="Garamond" w:hAnsi="Garamond"/>
          <w:i w:val="0"/>
          <w:sz w:val="24"/>
        </w:rPr>
        <w:t>Nella tabella 1 va indicato tutto il personale a tempo indeterminato dipendente dai singoli Corpi di Polizia, a prescindere dalla posizione di stato giuridico. Deve pertanto essere considerato anche il personale comandato, fuori ruolo, in aspettativa, in forza extra-organica presso altri Dicasteri/Enti e Presidenza del Consiglio dei Ministri.</w:t>
      </w:r>
    </w:p>
    <w:p w14:paraId="132C7E8C" w14:textId="77777777" w:rsidR="001508D4" w:rsidRPr="00074510" w:rsidRDefault="001508D4" w:rsidP="001508D4">
      <w:pPr>
        <w:pStyle w:val="Introduzione"/>
        <w:spacing w:line="360" w:lineRule="auto"/>
        <w:ind w:firstLine="0"/>
        <w:rPr>
          <w:rFonts w:ascii="Garamond" w:hAnsi="Garamond"/>
          <w:i w:val="0"/>
          <w:sz w:val="24"/>
        </w:rPr>
      </w:pPr>
      <w:r w:rsidRPr="00074510">
        <w:rPr>
          <w:rFonts w:ascii="Garamond" w:hAnsi="Garamond"/>
          <w:i w:val="0"/>
          <w:sz w:val="24"/>
        </w:rPr>
        <w:t xml:space="preserve">Il personale dei Corpi di Polizia individuato nella tabella 1 del </w:t>
      </w:r>
      <w:r>
        <w:rPr>
          <w:rFonts w:ascii="Garamond" w:hAnsi="Garamond"/>
          <w:i w:val="0"/>
          <w:sz w:val="24"/>
        </w:rPr>
        <w:t>C</w:t>
      </w:r>
      <w:r w:rsidRPr="00074510">
        <w:rPr>
          <w:rFonts w:ascii="Garamond" w:hAnsi="Garamond"/>
          <w:i w:val="0"/>
          <w:sz w:val="24"/>
        </w:rPr>
        <w:t>onto annuale è suddiviso in:</w:t>
      </w:r>
    </w:p>
    <w:p w14:paraId="2CFF82B9" w14:textId="77777777" w:rsidR="001508D4" w:rsidRPr="00074510" w:rsidRDefault="001508D4" w:rsidP="001508D4">
      <w:pPr>
        <w:pStyle w:val="Introduzione"/>
        <w:numPr>
          <w:ilvl w:val="0"/>
          <w:numId w:val="193"/>
        </w:numPr>
        <w:spacing w:line="360" w:lineRule="auto"/>
        <w:ind w:left="567" w:hanging="284"/>
        <w:rPr>
          <w:rFonts w:ascii="Garamond" w:hAnsi="Garamond"/>
          <w:i w:val="0"/>
          <w:sz w:val="24"/>
        </w:rPr>
      </w:pPr>
      <w:r w:rsidRPr="00F30E21">
        <w:rPr>
          <w:rFonts w:ascii="Garamond" w:hAnsi="Garamond"/>
          <w:b/>
          <w:i w:val="0"/>
          <w:sz w:val="24"/>
        </w:rPr>
        <w:t>Personale assunto in modo stabile</w:t>
      </w:r>
      <w:r w:rsidRPr="00074510">
        <w:rPr>
          <w:rFonts w:ascii="Garamond" w:hAnsi="Garamond"/>
          <w:i w:val="0"/>
          <w:sz w:val="24"/>
        </w:rPr>
        <w:t xml:space="preserve">: va compreso nella consistenza di personale - indicato nelle qualifiche/gradi </w:t>
      </w:r>
      <w:r>
        <w:rPr>
          <w:rFonts w:ascii="Garamond" w:hAnsi="Garamond"/>
          <w:i w:val="0"/>
          <w:sz w:val="24"/>
        </w:rPr>
        <w:t>di</w:t>
      </w:r>
      <w:r w:rsidRPr="00074510">
        <w:rPr>
          <w:rFonts w:ascii="Garamond" w:hAnsi="Garamond"/>
          <w:i w:val="0"/>
          <w:sz w:val="24"/>
        </w:rPr>
        <w:t xml:space="preserve"> ciascun Corpo - anche il personale in aspettativa senza assegni o con assegni ridotti. Per l’Arma dei Carabinieri e per la Guardia di Finanza è compreso sia il personale in servizio permanente sia quello non in servizio permanente effettivo compreso nei gradi.</w:t>
      </w:r>
    </w:p>
    <w:p w14:paraId="6146C015" w14:textId="77777777" w:rsidR="001508D4" w:rsidRPr="00074510" w:rsidRDefault="001508D4" w:rsidP="001508D4">
      <w:pPr>
        <w:pStyle w:val="Introduzione"/>
        <w:numPr>
          <w:ilvl w:val="0"/>
          <w:numId w:val="193"/>
        </w:numPr>
        <w:spacing w:line="360" w:lineRule="auto"/>
        <w:ind w:left="567" w:hanging="284"/>
        <w:rPr>
          <w:rFonts w:ascii="Garamond" w:hAnsi="Garamond"/>
          <w:i w:val="0"/>
          <w:sz w:val="24"/>
        </w:rPr>
      </w:pPr>
      <w:r w:rsidRPr="00F30E21">
        <w:rPr>
          <w:rFonts w:ascii="Garamond" w:hAnsi="Garamond"/>
          <w:b/>
          <w:i w:val="0"/>
          <w:sz w:val="24"/>
        </w:rPr>
        <w:t>Personale privo di rapporto d’impiego</w:t>
      </w:r>
      <w:r w:rsidRPr="00074510">
        <w:rPr>
          <w:rFonts w:ascii="Garamond" w:hAnsi="Garamond"/>
          <w:i w:val="0"/>
          <w:sz w:val="24"/>
        </w:rPr>
        <w:t>: allievi (di accademia, sottufficiali, ufficiali di complemento e restante personale allievo).</w:t>
      </w:r>
    </w:p>
    <w:p w14:paraId="7243CD67" w14:textId="77777777" w:rsidR="001508D4" w:rsidRPr="00074510" w:rsidRDefault="001508D4" w:rsidP="001508D4">
      <w:pPr>
        <w:pStyle w:val="Introduzione"/>
        <w:numPr>
          <w:ilvl w:val="0"/>
          <w:numId w:val="193"/>
        </w:numPr>
        <w:spacing w:line="360" w:lineRule="auto"/>
        <w:ind w:left="567" w:hanging="284"/>
        <w:rPr>
          <w:rFonts w:ascii="Garamond" w:hAnsi="Garamond"/>
          <w:i w:val="0"/>
          <w:sz w:val="24"/>
        </w:rPr>
      </w:pPr>
      <w:r w:rsidRPr="00F30E21">
        <w:rPr>
          <w:rFonts w:ascii="Garamond" w:hAnsi="Garamond"/>
          <w:b/>
          <w:i w:val="0"/>
          <w:sz w:val="24"/>
        </w:rPr>
        <w:t>Personale che espleta attività tecnico-scientifica</w:t>
      </w:r>
      <w:r w:rsidRPr="00074510">
        <w:rPr>
          <w:rFonts w:ascii="Garamond" w:hAnsi="Garamond"/>
          <w:i w:val="0"/>
          <w:sz w:val="24"/>
        </w:rPr>
        <w:t>: le unità di personale della Polizia di Stato che espleta attività tecnica o tecnico-scientifica e le unità di personale appartenente ai ruoli professionali dei sanitari, vanno ricomprese nelle corrispondenti qualifiche del personale che svolge funzioni di polizia.</w:t>
      </w:r>
    </w:p>
    <w:p w14:paraId="2E2BD836" w14:textId="77777777" w:rsidR="001508D4" w:rsidRPr="00074510" w:rsidRDefault="001508D4" w:rsidP="001508D4">
      <w:pPr>
        <w:pStyle w:val="Introduzione"/>
        <w:numPr>
          <w:ilvl w:val="0"/>
          <w:numId w:val="193"/>
        </w:numPr>
        <w:spacing w:line="360" w:lineRule="auto"/>
        <w:ind w:left="567" w:hanging="284"/>
        <w:rPr>
          <w:rFonts w:ascii="Garamond" w:hAnsi="Garamond"/>
          <w:i w:val="0"/>
          <w:sz w:val="24"/>
        </w:rPr>
      </w:pPr>
      <w:r w:rsidRPr="00F30E21">
        <w:rPr>
          <w:rFonts w:ascii="Garamond" w:hAnsi="Garamond"/>
          <w:b/>
          <w:i w:val="0"/>
          <w:sz w:val="24"/>
        </w:rPr>
        <w:t>Personale extra organico</w:t>
      </w:r>
      <w:r w:rsidRPr="00074510">
        <w:rPr>
          <w:rFonts w:ascii="Garamond" w:hAnsi="Garamond"/>
          <w:i w:val="0"/>
          <w:sz w:val="24"/>
        </w:rPr>
        <w:t>: il personale dell’Arma dei Carabinieri in forza “extra-organica” che presta servizio:</w:t>
      </w:r>
    </w:p>
    <w:p w14:paraId="631269C1" w14:textId="77777777" w:rsidR="001508D4" w:rsidRPr="00074510" w:rsidRDefault="001508D4" w:rsidP="001508D4">
      <w:pPr>
        <w:pStyle w:val="Introduzione"/>
        <w:numPr>
          <w:ilvl w:val="0"/>
          <w:numId w:val="195"/>
        </w:numPr>
        <w:spacing w:line="360" w:lineRule="auto"/>
        <w:ind w:left="993"/>
        <w:rPr>
          <w:rFonts w:ascii="Garamond" w:hAnsi="Garamond"/>
          <w:i w:val="0"/>
          <w:sz w:val="24"/>
        </w:rPr>
      </w:pPr>
      <w:r w:rsidRPr="00074510">
        <w:rPr>
          <w:rFonts w:ascii="Garamond" w:hAnsi="Garamond"/>
          <w:i w:val="0"/>
          <w:sz w:val="24"/>
        </w:rPr>
        <w:t>nel “Contingente per la Tutela del Lavoro” (ex art.</w:t>
      </w:r>
      <w:r>
        <w:rPr>
          <w:rFonts w:ascii="Garamond" w:hAnsi="Garamond"/>
          <w:i w:val="0"/>
          <w:sz w:val="24"/>
        </w:rPr>
        <w:t xml:space="preserve"> </w:t>
      </w:r>
      <w:r w:rsidRPr="00074510">
        <w:rPr>
          <w:rFonts w:ascii="Garamond" w:hAnsi="Garamond"/>
          <w:i w:val="0"/>
          <w:sz w:val="24"/>
        </w:rPr>
        <w:t>826 del d.lgs. 66/2010) che opera presso l’Ispettorato Nazionale del Lavoro;</w:t>
      </w:r>
    </w:p>
    <w:p w14:paraId="546FFEA8" w14:textId="77777777" w:rsidR="001508D4" w:rsidRPr="00074510" w:rsidRDefault="001508D4" w:rsidP="001508D4">
      <w:pPr>
        <w:pStyle w:val="Introduzione"/>
        <w:numPr>
          <w:ilvl w:val="0"/>
          <w:numId w:val="195"/>
        </w:numPr>
        <w:spacing w:line="360" w:lineRule="auto"/>
        <w:ind w:left="993"/>
        <w:rPr>
          <w:rFonts w:ascii="Garamond" w:hAnsi="Garamond"/>
          <w:i w:val="0"/>
          <w:sz w:val="24"/>
        </w:rPr>
      </w:pPr>
      <w:r w:rsidRPr="00074510">
        <w:rPr>
          <w:rFonts w:ascii="Garamond" w:hAnsi="Garamond"/>
          <w:i w:val="0"/>
          <w:sz w:val="24"/>
        </w:rPr>
        <w:t>nel “Contingente per la Tutela del Patrimonio Culturale” (ex art.</w:t>
      </w:r>
      <w:r>
        <w:rPr>
          <w:rFonts w:ascii="Garamond" w:hAnsi="Garamond"/>
          <w:i w:val="0"/>
          <w:sz w:val="24"/>
        </w:rPr>
        <w:t xml:space="preserve"> </w:t>
      </w:r>
      <w:r w:rsidRPr="00074510">
        <w:rPr>
          <w:rFonts w:ascii="Garamond" w:hAnsi="Garamond"/>
          <w:i w:val="0"/>
          <w:sz w:val="24"/>
        </w:rPr>
        <w:t>827 del d.lgs. 66/2010) che opera presso il Ministero</w:t>
      </w:r>
      <w:r>
        <w:rPr>
          <w:rFonts w:ascii="Garamond" w:hAnsi="Garamond"/>
          <w:i w:val="0"/>
          <w:sz w:val="24"/>
        </w:rPr>
        <w:t xml:space="preserve"> della cultura</w:t>
      </w:r>
      <w:r w:rsidRPr="00074510">
        <w:rPr>
          <w:rFonts w:ascii="Garamond" w:hAnsi="Garamond"/>
          <w:i w:val="0"/>
          <w:sz w:val="24"/>
        </w:rPr>
        <w:t>;</w:t>
      </w:r>
    </w:p>
    <w:p w14:paraId="6789624C" w14:textId="77777777" w:rsidR="001508D4" w:rsidRPr="00074510" w:rsidRDefault="001508D4" w:rsidP="001508D4">
      <w:pPr>
        <w:pStyle w:val="Introduzione"/>
        <w:numPr>
          <w:ilvl w:val="0"/>
          <w:numId w:val="195"/>
        </w:numPr>
        <w:spacing w:line="360" w:lineRule="auto"/>
        <w:ind w:left="993"/>
        <w:rPr>
          <w:rFonts w:ascii="Garamond" w:hAnsi="Garamond"/>
          <w:i w:val="0"/>
          <w:sz w:val="24"/>
        </w:rPr>
      </w:pPr>
      <w:r w:rsidRPr="00074510">
        <w:rPr>
          <w:rFonts w:ascii="Garamond" w:hAnsi="Garamond"/>
          <w:i w:val="0"/>
          <w:sz w:val="24"/>
        </w:rPr>
        <w:t>nel “Contingente per la Tutela dell’Ambiente” (ex art.</w:t>
      </w:r>
      <w:r>
        <w:rPr>
          <w:rFonts w:ascii="Garamond" w:hAnsi="Garamond"/>
          <w:i w:val="0"/>
          <w:sz w:val="24"/>
        </w:rPr>
        <w:t xml:space="preserve"> </w:t>
      </w:r>
      <w:r w:rsidRPr="00074510">
        <w:rPr>
          <w:rFonts w:ascii="Garamond" w:hAnsi="Garamond"/>
          <w:i w:val="0"/>
          <w:sz w:val="24"/>
        </w:rPr>
        <w:t xml:space="preserve">828 del d.lgs. 66/2010) che opera presso il </w:t>
      </w:r>
      <w:r w:rsidRPr="00F65CFB">
        <w:rPr>
          <w:rFonts w:ascii="Garamond" w:hAnsi="Garamond"/>
          <w:i w:val="0"/>
          <w:sz w:val="24"/>
        </w:rPr>
        <w:t>Ministero dell’ambiente e della sicurezza energetica;</w:t>
      </w:r>
    </w:p>
    <w:p w14:paraId="1C8CF3B3" w14:textId="77777777" w:rsidR="001508D4" w:rsidRPr="00074510" w:rsidRDefault="001508D4" w:rsidP="001508D4">
      <w:pPr>
        <w:pStyle w:val="Introduzione"/>
        <w:numPr>
          <w:ilvl w:val="0"/>
          <w:numId w:val="195"/>
        </w:numPr>
        <w:spacing w:line="360" w:lineRule="auto"/>
        <w:ind w:left="993"/>
        <w:rPr>
          <w:rFonts w:ascii="Garamond" w:hAnsi="Garamond"/>
          <w:i w:val="0"/>
          <w:sz w:val="24"/>
        </w:rPr>
      </w:pPr>
      <w:r w:rsidRPr="00074510">
        <w:rPr>
          <w:rFonts w:ascii="Garamond" w:hAnsi="Garamond"/>
          <w:i w:val="0"/>
          <w:sz w:val="24"/>
        </w:rPr>
        <w:lastRenderedPageBreak/>
        <w:t>nel “Contingente per la Tutela della Salute” (ex art.</w:t>
      </w:r>
      <w:r>
        <w:rPr>
          <w:rFonts w:ascii="Garamond" w:hAnsi="Garamond"/>
          <w:i w:val="0"/>
          <w:sz w:val="24"/>
        </w:rPr>
        <w:t xml:space="preserve"> </w:t>
      </w:r>
      <w:r w:rsidRPr="00074510">
        <w:rPr>
          <w:rFonts w:ascii="Garamond" w:hAnsi="Garamond"/>
          <w:i w:val="0"/>
          <w:sz w:val="24"/>
        </w:rPr>
        <w:t xml:space="preserve">829 del d.lgs. 66/2010) che opera presso il Ministero della </w:t>
      </w:r>
      <w:r>
        <w:rPr>
          <w:rFonts w:ascii="Garamond" w:hAnsi="Garamond"/>
          <w:i w:val="0"/>
          <w:sz w:val="24"/>
        </w:rPr>
        <w:t>s</w:t>
      </w:r>
      <w:r w:rsidRPr="00074510">
        <w:rPr>
          <w:rFonts w:ascii="Garamond" w:hAnsi="Garamond"/>
          <w:i w:val="0"/>
          <w:sz w:val="24"/>
        </w:rPr>
        <w:t>alute;</w:t>
      </w:r>
    </w:p>
    <w:p w14:paraId="666DD7B1" w14:textId="77777777" w:rsidR="001508D4" w:rsidRPr="00074510" w:rsidRDefault="001508D4" w:rsidP="001508D4">
      <w:pPr>
        <w:pStyle w:val="Introduzione"/>
        <w:numPr>
          <w:ilvl w:val="0"/>
          <w:numId w:val="195"/>
        </w:numPr>
        <w:spacing w:line="360" w:lineRule="auto"/>
        <w:ind w:left="993"/>
        <w:rPr>
          <w:rFonts w:ascii="Garamond" w:hAnsi="Garamond"/>
          <w:i w:val="0"/>
          <w:sz w:val="24"/>
        </w:rPr>
      </w:pPr>
      <w:r w:rsidRPr="00074510">
        <w:rPr>
          <w:rFonts w:ascii="Garamond" w:hAnsi="Garamond"/>
          <w:i w:val="0"/>
          <w:sz w:val="24"/>
        </w:rPr>
        <w:t>nel “Contingente per la Banca d’Italia” (ex art.</w:t>
      </w:r>
      <w:r>
        <w:rPr>
          <w:rFonts w:ascii="Garamond" w:hAnsi="Garamond"/>
          <w:i w:val="0"/>
          <w:sz w:val="24"/>
        </w:rPr>
        <w:t xml:space="preserve"> </w:t>
      </w:r>
      <w:r w:rsidRPr="00074510">
        <w:rPr>
          <w:rFonts w:ascii="Garamond" w:hAnsi="Garamond"/>
          <w:i w:val="0"/>
          <w:sz w:val="24"/>
        </w:rPr>
        <w:t>830 del d.lgs. 66/2010);</w:t>
      </w:r>
    </w:p>
    <w:p w14:paraId="1EF88DF3" w14:textId="77777777" w:rsidR="001508D4" w:rsidRPr="00334502" w:rsidRDefault="001508D4" w:rsidP="001508D4">
      <w:pPr>
        <w:pStyle w:val="Introduzione"/>
        <w:spacing w:line="360" w:lineRule="auto"/>
        <w:ind w:firstLine="0"/>
        <w:rPr>
          <w:rFonts w:ascii="Garamond" w:hAnsi="Garamond"/>
          <w:i w:val="0"/>
          <w:sz w:val="24"/>
        </w:rPr>
      </w:pPr>
      <w:r w:rsidRPr="00334502">
        <w:rPr>
          <w:rFonts w:ascii="Garamond" w:hAnsi="Garamond"/>
          <w:i w:val="0"/>
          <w:sz w:val="24"/>
        </w:rPr>
        <w:t>sarà rilevato nel seguente modo:</w:t>
      </w:r>
    </w:p>
    <w:p w14:paraId="406A654A" w14:textId="77777777" w:rsidR="001508D4" w:rsidRPr="00074510" w:rsidRDefault="001508D4" w:rsidP="001508D4">
      <w:pPr>
        <w:pStyle w:val="Introduzione"/>
        <w:numPr>
          <w:ilvl w:val="0"/>
          <w:numId w:val="192"/>
        </w:numPr>
        <w:spacing w:line="360" w:lineRule="auto"/>
        <w:ind w:left="993"/>
        <w:rPr>
          <w:rFonts w:ascii="Garamond" w:hAnsi="Garamond"/>
          <w:i w:val="0"/>
          <w:sz w:val="24"/>
        </w:rPr>
      </w:pPr>
      <w:r w:rsidRPr="00074510">
        <w:rPr>
          <w:rFonts w:ascii="Garamond" w:hAnsi="Garamond"/>
          <w:i w:val="0"/>
          <w:sz w:val="24"/>
        </w:rPr>
        <w:t>Il Ministero della Difesa</w:t>
      </w:r>
      <w:r>
        <w:rPr>
          <w:rFonts w:ascii="Garamond" w:hAnsi="Garamond"/>
          <w:i w:val="0"/>
          <w:sz w:val="24"/>
        </w:rPr>
        <w:t>,</w:t>
      </w:r>
      <w:r w:rsidRPr="00074510">
        <w:rPr>
          <w:rFonts w:ascii="Garamond" w:hAnsi="Garamond"/>
          <w:i w:val="0"/>
          <w:sz w:val="24"/>
        </w:rPr>
        <w:t xml:space="preserve"> nel </w:t>
      </w:r>
      <w:r>
        <w:rPr>
          <w:rFonts w:ascii="Garamond" w:hAnsi="Garamond"/>
          <w:i w:val="0"/>
          <w:sz w:val="24"/>
        </w:rPr>
        <w:t>C</w:t>
      </w:r>
      <w:r w:rsidRPr="00074510">
        <w:rPr>
          <w:rFonts w:ascii="Garamond" w:hAnsi="Garamond"/>
          <w:i w:val="0"/>
          <w:sz w:val="24"/>
        </w:rPr>
        <w:t>onto annuale relativo all’Arma dei Carabinieri</w:t>
      </w:r>
      <w:r>
        <w:rPr>
          <w:rFonts w:ascii="Garamond" w:hAnsi="Garamond"/>
          <w:i w:val="0"/>
          <w:sz w:val="24"/>
        </w:rPr>
        <w:t>,</w:t>
      </w:r>
      <w:r w:rsidRPr="00074510">
        <w:rPr>
          <w:rFonts w:ascii="Garamond" w:hAnsi="Garamond"/>
          <w:i w:val="0"/>
          <w:sz w:val="24"/>
        </w:rPr>
        <w:t xml:space="preserve"> comunica le informazioni di organico riguardanti i Carabinieri in servizio presso i </w:t>
      </w:r>
      <w:r>
        <w:rPr>
          <w:rFonts w:ascii="Garamond" w:hAnsi="Garamond"/>
          <w:i w:val="0"/>
          <w:sz w:val="24"/>
        </w:rPr>
        <w:t>“Contingenti”</w:t>
      </w:r>
      <w:r w:rsidRPr="00074510">
        <w:rPr>
          <w:rFonts w:ascii="Garamond" w:hAnsi="Garamond"/>
          <w:i w:val="0"/>
          <w:sz w:val="24"/>
        </w:rPr>
        <w:t xml:space="preserve"> </w:t>
      </w:r>
      <w:r>
        <w:rPr>
          <w:rFonts w:ascii="Garamond" w:hAnsi="Garamond"/>
          <w:i w:val="0"/>
          <w:sz w:val="24"/>
        </w:rPr>
        <w:t xml:space="preserve">che operano presso i vari Ministeri </w:t>
      </w:r>
      <w:r w:rsidRPr="00074510">
        <w:rPr>
          <w:rFonts w:ascii="Garamond" w:hAnsi="Garamond"/>
          <w:i w:val="0"/>
          <w:sz w:val="24"/>
        </w:rPr>
        <w:t xml:space="preserve">e indicherà il </w:t>
      </w:r>
      <w:r>
        <w:rPr>
          <w:rFonts w:ascii="Garamond" w:hAnsi="Garamond"/>
          <w:i w:val="0"/>
          <w:sz w:val="24"/>
        </w:rPr>
        <w:t xml:space="preserve">relativo </w:t>
      </w:r>
      <w:r w:rsidRPr="00074510">
        <w:rPr>
          <w:rFonts w:ascii="Garamond" w:hAnsi="Garamond"/>
          <w:i w:val="0"/>
          <w:sz w:val="24"/>
        </w:rPr>
        <w:t xml:space="preserve">personale nella tabella 3, personale </w:t>
      </w:r>
      <w:r w:rsidRPr="00074510">
        <w:rPr>
          <w:rFonts w:ascii="Garamond" w:hAnsi="Garamond"/>
          <w:b/>
          <w:i w:val="0"/>
          <w:sz w:val="24"/>
          <w:u w:val="single"/>
        </w:rPr>
        <w:t>dell’amministrazione</w:t>
      </w:r>
      <w:r w:rsidRPr="00074510">
        <w:rPr>
          <w:rFonts w:ascii="Garamond" w:hAnsi="Garamond"/>
          <w:i w:val="0"/>
          <w:sz w:val="24"/>
        </w:rPr>
        <w:t xml:space="preserve"> comandato/distaccato e fuori ruolo;</w:t>
      </w:r>
    </w:p>
    <w:p w14:paraId="4CBCA2B2" w14:textId="77777777" w:rsidR="001508D4" w:rsidRPr="00074510" w:rsidRDefault="001508D4" w:rsidP="001508D4">
      <w:pPr>
        <w:pStyle w:val="Introduzione"/>
        <w:numPr>
          <w:ilvl w:val="0"/>
          <w:numId w:val="192"/>
        </w:numPr>
        <w:spacing w:line="360" w:lineRule="auto"/>
        <w:ind w:left="993"/>
        <w:rPr>
          <w:rFonts w:ascii="Garamond" w:hAnsi="Garamond"/>
          <w:i w:val="0"/>
          <w:sz w:val="24"/>
        </w:rPr>
      </w:pPr>
      <w:r w:rsidRPr="00074510">
        <w:rPr>
          <w:rFonts w:ascii="Garamond" w:hAnsi="Garamond"/>
          <w:i w:val="0"/>
          <w:sz w:val="24"/>
        </w:rPr>
        <w:t xml:space="preserve">I </w:t>
      </w:r>
      <w:r>
        <w:rPr>
          <w:rFonts w:ascii="Garamond" w:hAnsi="Garamond"/>
          <w:i w:val="0"/>
          <w:sz w:val="24"/>
        </w:rPr>
        <w:t>vari “Contingenti”</w:t>
      </w:r>
      <w:r w:rsidRPr="00074510">
        <w:rPr>
          <w:rFonts w:ascii="Garamond" w:hAnsi="Garamond"/>
          <w:i w:val="0"/>
          <w:sz w:val="24"/>
        </w:rPr>
        <w:t xml:space="preserve"> compileranno</w:t>
      </w:r>
      <w:r>
        <w:rPr>
          <w:rFonts w:ascii="Garamond" w:hAnsi="Garamond"/>
          <w:i w:val="0"/>
          <w:sz w:val="24"/>
        </w:rPr>
        <w:t>,</w:t>
      </w:r>
      <w:r w:rsidRPr="00074510">
        <w:rPr>
          <w:rFonts w:ascii="Garamond" w:hAnsi="Garamond"/>
          <w:i w:val="0"/>
          <w:sz w:val="24"/>
        </w:rPr>
        <w:t xml:space="preserve"> nei modelli relativi al contratto Carabinieri (CCSS)</w:t>
      </w:r>
      <w:r>
        <w:rPr>
          <w:rFonts w:ascii="Garamond" w:hAnsi="Garamond"/>
          <w:i w:val="0"/>
          <w:sz w:val="24"/>
        </w:rPr>
        <w:t>,</w:t>
      </w:r>
      <w:r w:rsidRPr="00074510">
        <w:rPr>
          <w:rFonts w:ascii="Garamond" w:hAnsi="Garamond"/>
          <w:i w:val="0"/>
          <w:sz w:val="24"/>
        </w:rPr>
        <w:t xml:space="preserve"> le tabelle 3 (personale </w:t>
      </w:r>
      <w:r w:rsidRPr="00074510">
        <w:rPr>
          <w:rFonts w:ascii="Garamond" w:hAnsi="Garamond"/>
          <w:b/>
          <w:i w:val="0"/>
          <w:sz w:val="24"/>
          <w:u w:val="single"/>
        </w:rPr>
        <w:t>esterno</w:t>
      </w:r>
      <w:r w:rsidRPr="00074510">
        <w:rPr>
          <w:rFonts w:ascii="Garamond" w:hAnsi="Garamond"/>
          <w:i w:val="0"/>
          <w:sz w:val="24"/>
        </w:rPr>
        <w:t xml:space="preserve"> comandato/distaccato e fuori ruolo), 10 (distribuzione territoriale del personale) e 11 (assenze del personale) e le tabelle di spesa 12, 13 e 14;</w:t>
      </w:r>
    </w:p>
    <w:p w14:paraId="7BBA6632" w14:textId="77777777" w:rsidR="001508D4" w:rsidRPr="00074510" w:rsidRDefault="001508D4" w:rsidP="001508D4">
      <w:pPr>
        <w:pStyle w:val="Introduzione"/>
        <w:numPr>
          <w:ilvl w:val="0"/>
          <w:numId w:val="192"/>
        </w:numPr>
        <w:spacing w:line="360" w:lineRule="auto"/>
        <w:ind w:left="993"/>
        <w:rPr>
          <w:rFonts w:ascii="Garamond" w:hAnsi="Garamond"/>
          <w:i w:val="0"/>
          <w:sz w:val="24"/>
        </w:rPr>
      </w:pPr>
      <w:r w:rsidRPr="00074510">
        <w:rPr>
          <w:rFonts w:ascii="Garamond" w:hAnsi="Garamond"/>
          <w:i w:val="0"/>
          <w:sz w:val="24"/>
        </w:rPr>
        <w:t xml:space="preserve">Tutte le informazioni relative al personale del Contingente per la Banca d’Italia (che non viene rilevata) saranno fornite dal Ministero della Difesa nel </w:t>
      </w:r>
      <w:r>
        <w:rPr>
          <w:rFonts w:ascii="Garamond" w:hAnsi="Garamond"/>
          <w:i w:val="0"/>
          <w:sz w:val="24"/>
        </w:rPr>
        <w:t>C</w:t>
      </w:r>
      <w:r w:rsidRPr="00074510">
        <w:rPr>
          <w:rFonts w:ascii="Garamond" w:hAnsi="Garamond"/>
          <w:i w:val="0"/>
          <w:sz w:val="24"/>
        </w:rPr>
        <w:t xml:space="preserve">onto annuale relativo all’Arma dei Carabinieri. Il personale interessato verrà indicato </w:t>
      </w:r>
      <w:r w:rsidRPr="00074510">
        <w:rPr>
          <w:rFonts w:ascii="Garamond" w:hAnsi="Garamond"/>
          <w:b/>
          <w:i w:val="0"/>
          <w:sz w:val="24"/>
          <w:u w:val="single"/>
        </w:rPr>
        <w:t>anche</w:t>
      </w:r>
      <w:r w:rsidRPr="00074510">
        <w:rPr>
          <w:rFonts w:ascii="Garamond" w:hAnsi="Garamond"/>
          <w:i w:val="0"/>
          <w:sz w:val="24"/>
        </w:rPr>
        <w:t xml:space="preserve"> nella tabella 3, personale </w:t>
      </w:r>
      <w:r w:rsidRPr="00064475">
        <w:rPr>
          <w:rFonts w:ascii="Garamond" w:hAnsi="Garamond"/>
          <w:b/>
          <w:i w:val="0"/>
          <w:sz w:val="24"/>
        </w:rPr>
        <w:t>dell’Amministrazione</w:t>
      </w:r>
      <w:r w:rsidRPr="00074510">
        <w:rPr>
          <w:rFonts w:ascii="Garamond" w:hAnsi="Garamond"/>
          <w:i w:val="0"/>
          <w:sz w:val="24"/>
        </w:rPr>
        <w:t xml:space="preserve"> comandato/distaccato e fuori ruolo, e i rimborsi ricevuti dalla Banca d’Italia saranno registrati nella tabella 14 al codice P090.</w:t>
      </w:r>
    </w:p>
    <w:p w14:paraId="38EF7CB5" w14:textId="77777777" w:rsidR="001508D4" w:rsidRPr="00074510" w:rsidRDefault="001508D4" w:rsidP="001508D4">
      <w:pPr>
        <w:pStyle w:val="Introduzione"/>
        <w:numPr>
          <w:ilvl w:val="0"/>
          <w:numId w:val="190"/>
        </w:numPr>
        <w:spacing w:line="360" w:lineRule="auto"/>
        <w:ind w:left="720" w:hanging="360"/>
        <w:rPr>
          <w:rFonts w:ascii="Garamond" w:hAnsi="Garamond"/>
          <w:i w:val="0"/>
          <w:sz w:val="24"/>
        </w:rPr>
      </w:pPr>
      <w:r w:rsidRPr="00074510">
        <w:rPr>
          <w:rFonts w:ascii="Garamond" w:hAnsi="Garamond"/>
          <w:b/>
          <w:i w:val="0"/>
          <w:sz w:val="24"/>
        </w:rPr>
        <w:t xml:space="preserve">Personale dell’Arma dei Carabinieri </w:t>
      </w:r>
      <w:r w:rsidRPr="00074510">
        <w:rPr>
          <w:rFonts w:ascii="Garamond" w:hAnsi="Garamond"/>
          <w:i w:val="0"/>
          <w:sz w:val="24"/>
        </w:rPr>
        <w:t xml:space="preserve">che presta servizio presso le strutture del </w:t>
      </w:r>
      <w:r w:rsidRPr="00074510">
        <w:rPr>
          <w:rFonts w:ascii="Garamond" w:hAnsi="Garamond"/>
          <w:b/>
          <w:i w:val="0"/>
          <w:sz w:val="24"/>
        </w:rPr>
        <w:t>Ministero degli</w:t>
      </w:r>
      <w:r>
        <w:rPr>
          <w:rFonts w:ascii="Garamond" w:hAnsi="Garamond"/>
          <w:b/>
          <w:i w:val="0"/>
          <w:sz w:val="24"/>
        </w:rPr>
        <w:t xml:space="preserve"> Affari</w:t>
      </w:r>
      <w:r w:rsidRPr="00074510">
        <w:rPr>
          <w:rFonts w:ascii="Garamond" w:hAnsi="Garamond"/>
          <w:b/>
          <w:i w:val="0"/>
          <w:sz w:val="24"/>
        </w:rPr>
        <w:t xml:space="preserve"> Esteri</w:t>
      </w:r>
      <w:r>
        <w:rPr>
          <w:rFonts w:ascii="Garamond" w:hAnsi="Garamond"/>
          <w:b/>
          <w:i w:val="0"/>
          <w:sz w:val="24"/>
        </w:rPr>
        <w:t xml:space="preserve"> e Cooperazione Internazionale</w:t>
      </w:r>
      <w:r w:rsidRPr="00074510">
        <w:rPr>
          <w:rFonts w:ascii="Garamond" w:hAnsi="Garamond"/>
          <w:i w:val="0"/>
          <w:sz w:val="24"/>
        </w:rPr>
        <w:t>: per le unità di personale comandate dal Ministero della Difesa per le quali vengono erogate spese accessorie imputate a capitoli di bilancio del MAE</w:t>
      </w:r>
      <w:r>
        <w:rPr>
          <w:rFonts w:ascii="Garamond" w:hAnsi="Garamond"/>
          <w:i w:val="0"/>
          <w:sz w:val="24"/>
        </w:rPr>
        <w:t>CI</w:t>
      </w:r>
      <w:r w:rsidRPr="00074510">
        <w:rPr>
          <w:rFonts w:ascii="Garamond" w:hAnsi="Garamond"/>
          <w:i w:val="0"/>
          <w:sz w:val="24"/>
        </w:rPr>
        <w:t xml:space="preserve">, quest’ultimo dovrà inviare i dati utilizzando il modello del contratto Carabinieri, indicando il personale nella tabella 3 (tra il </w:t>
      </w:r>
      <w:r w:rsidRPr="00F30E21">
        <w:rPr>
          <w:rFonts w:ascii="Garamond" w:hAnsi="Garamond"/>
          <w:b/>
          <w:i w:val="0"/>
          <w:sz w:val="24"/>
        </w:rPr>
        <w:t>personale esterno</w:t>
      </w:r>
      <w:r w:rsidRPr="00074510">
        <w:rPr>
          <w:rFonts w:ascii="Garamond" w:hAnsi="Garamond"/>
          <w:i w:val="0"/>
          <w:sz w:val="24"/>
        </w:rPr>
        <w:t xml:space="preserve"> comandato/distaccato e fuori ruolo), nella tabella 10 (distribuzione territoriale del personale), nella tabella 11 (assenze del personale), nella tabella 13 (indennità e compensi accessori) e nella tabella 14 (altri oneri). Tutte le altre informazioni, comprese quelle della tabella 3 relative al numero del personale interno comandato/distaccato e fuori ruolo e quelle della tabella 12 relative al trattamento fisso stipendiale, saranno fornite dal Ministero della Difesa nel </w:t>
      </w:r>
      <w:r>
        <w:rPr>
          <w:rFonts w:ascii="Garamond" w:hAnsi="Garamond"/>
          <w:i w:val="0"/>
          <w:sz w:val="24"/>
        </w:rPr>
        <w:t>C</w:t>
      </w:r>
      <w:r w:rsidRPr="00074510">
        <w:rPr>
          <w:rFonts w:ascii="Garamond" w:hAnsi="Garamond"/>
          <w:i w:val="0"/>
          <w:sz w:val="24"/>
        </w:rPr>
        <w:t>onto annuale relativo all’Arma dei Carabinieri.</w:t>
      </w:r>
    </w:p>
    <w:p w14:paraId="568FFF00" w14:textId="77777777" w:rsidR="001508D4" w:rsidRPr="00074510" w:rsidRDefault="001508D4" w:rsidP="001508D4">
      <w:pPr>
        <w:pStyle w:val="Introduzione"/>
        <w:numPr>
          <w:ilvl w:val="0"/>
          <w:numId w:val="190"/>
        </w:numPr>
        <w:spacing w:line="360" w:lineRule="auto"/>
        <w:ind w:left="720" w:hanging="360"/>
        <w:rPr>
          <w:rFonts w:ascii="Garamond" w:hAnsi="Garamond"/>
          <w:i w:val="0"/>
          <w:sz w:val="24"/>
        </w:rPr>
      </w:pPr>
      <w:r w:rsidRPr="00F30E21">
        <w:rPr>
          <w:rFonts w:ascii="Garamond" w:hAnsi="Garamond"/>
          <w:b/>
          <w:i w:val="0"/>
          <w:sz w:val="24"/>
        </w:rPr>
        <w:t>Per il personale dell’Arma dei Carabinieri</w:t>
      </w:r>
      <w:r w:rsidRPr="00074510">
        <w:rPr>
          <w:rFonts w:ascii="Garamond" w:hAnsi="Garamond"/>
          <w:i w:val="0"/>
          <w:sz w:val="24"/>
        </w:rPr>
        <w:t xml:space="preserve"> in servizio nei contingenti presso la </w:t>
      </w:r>
      <w:r w:rsidRPr="00F30E21">
        <w:rPr>
          <w:rFonts w:ascii="Garamond" w:hAnsi="Garamond"/>
          <w:b/>
          <w:i w:val="0"/>
          <w:sz w:val="24"/>
        </w:rPr>
        <w:t>Presidenza del Consiglio dei Ministri</w:t>
      </w:r>
      <w:r w:rsidRPr="00074510">
        <w:rPr>
          <w:rFonts w:ascii="Garamond" w:hAnsi="Garamond"/>
          <w:i w:val="0"/>
          <w:sz w:val="24"/>
        </w:rPr>
        <w:t xml:space="preserve"> (ex art. 825 d.lgs. 66/2010) e presso altri </w:t>
      </w:r>
      <w:r w:rsidRPr="00F30E21">
        <w:rPr>
          <w:rFonts w:ascii="Garamond" w:hAnsi="Garamond"/>
          <w:b/>
          <w:i w:val="0"/>
          <w:sz w:val="24"/>
        </w:rPr>
        <w:t>organi costituzionali o aventi rilevanza costituzionale</w:t>
      </w:r>
      <w:r w:rsidRPr="00074510">
        <w:rPr>
          <w:rFonts w:ascii="Garamond" w:hAnsi="Garamond"/>
          <w:i w:val="0"/>
          <w:sz w:val="24"/>
        </w:rPr>
        <w:t xml:space="preserve"> (Presidenza della Repubblica, Senato della</w:t>
      </w:r>
      <w:r w:rsidRPr="0014351B">
        <w:rPr>
          <w:i w:val="0"/>
          <w:sz w:val="24"/>
        </w:rPr>
        <w:t xml:space="preserve"> </w:t>
      </w:r>
      <w:r w:rsidRPr="00074510">
        <w:rPr>
          <w:rFonts w:ascii="Garamond" w:hAnsi="Garamond"/>
          <w:i w:val="0"/>
          <w:sz w:val="24"/>
        </w:rPr>
        <w:t xml:space="preserve">Repubblica, Camera dei Deputati, Corte Costituzionale e Corte dei Conti) non sono previsti oneri a carico dell’Istituzione </w:t>
      </w:r>
      <w:r w:rsidRPr="00074510">
        <w:rPr>
          <w:rFonts w:ascii="Garamond" w:hAnsi="Garamond"/>
          <w:i w:val="0"/>
          <w:sz w:val="24"/>
        </w:rPr>
        <w:lastRenderedPageBreak/>
        <w:t>presso la quale viene espletato il servizio. Pertanto</w:t>
      </w:r>
      <w:r>
        <w:rPr>
          <w:rFonts w:ascii="Garamond" w:hAnsi="Garamond"/>
          <w:i w:val="0"/>
          <w:sz w:val="24"/>
        </w:rPr>
        <w:t>,</w:t>
      </w:r>
      <w:r w:rsidRPr="00074510">
        <w:rPr>
          <w:rFonts w:ascii="Garamond" w:hAnsi="Garamond"/>
          <w:i w:val="0"/>
          <w:sz w:val="24"/>
        </w:rPr>
        <w:t xml:space="preserve"> restano a carico del bilancio dell’Arma e saranno rilevati nelle varie tabelle di organico e di spesa del </w:t>
      </w:r>
      <w:r>
        <w:rPr>
          <w:rFonts w:ascii="Garamond" w:hAnsi="Garamond"/>
          <w:i w:val="0"/>
          <w:sz w:val="24"/>
        </w:rPr>
        <w:t>C</w:t>
      </w:r>
      <w:r w:rsidRPr="00074510">
        <w:rPr>
          <w:rFonts w:ascii="Garamond" w:hAnsi="Garamond"/>
          <w:i w:val="0"/>
          <w:sz w:val="24"/>
        </w:rPr>
        <w:t>onto annuale (tabella 1-14).</w:t>
      </w:r>
    </w:p>
    <w:p w14:paraId="6D367545" w14:textId="77777777" w:rsidR="001508D4" w:rsidRPr="00074510" w:rsidRDefault="001508D4" w:rsidP="001508D4">
      <w:pPr>
        <w:pStyle w:val="Introduzione"/>
        <w:numPr>
          <w:ilvl w:val="0"/>
          <w:numId w:val="190"/>
        </w:numPr>
        <w:spacing w:line="360" w:lineRule="auto"/>
        <w:ind w:left="720" w:hanging="360"/>
        <w:rPr>
          <w:rFonts w:ascii="Garamond" w:hAnsi="Garamond"/>
          <w:i w:val="0"/>
          <w:sz w:val="24"/>
        </w:rPr>
      </w:pPr>
      <w:r w:rsidRPr="00074510">
        <w:rPr>
          <w:rFonts w:ascii="Garamond" w:hAnsi="Garamond"/>
          <w:b/>
          <w:i w:val="0"/>
          <w:sz w:val="24"/>
        </w:rPr>
        <w:t>Non andranno rilevati fra i Carabinieri</w:t>
      </w:r>
      <w:r w:rsidRPr="00074510">
        <w:rPr>
          <w:rFonts w:ascii="Garamond" w:hAnsi="Garamond"/>
          <w:i w:val="0"/>
          <w:sz w:val="24"/>
        </w:rPr>
        <w:t xml:space="preserve"> gli operai forestali, a tempo indeterminato e determinato. I dati relativi a tale personale andranno trasmessi dall’Arma dei Carabinieri alla direzione Persociv del Ministero della Difesa che li rileverà tra il personale contrattista nel proprio </w:t>
      </w:r>
      <w:r>
        <w:rPr>
          <w:rFonts w:ascii="Garamond" w:hAnsi="Garamond"/>
          <w:i w:val="0"/>
          <w:sz w:val="24"/>
        </w:rPr>
        <w:t>C</w:t>
      </w:r>
      <w:r w:rsidRPr="00074510">
        <w:rPr>
          <w:rFonts w:ascii="Garamond" w:hAnsi="Garamond"/>
          <w:i w:val="0"/>
          <w:sz w:val="24"/>
        </w:rPr>
        <w:t xml:space="preserve">onto annuale (contratto </w:t>
      </w:r>
      <w:r>
        <w:rPr>
          <w:rFonts w:ascii="Garamond" w:hAnsi="Garamond"/>
          <w:i w:val="0"/>
          <w:sz w:val="24"/>
        </w:rPr>
        <w:t>Funzioni centrali - M</w:t>
      </w:r>
      <w:r w:rsidRPr="00074510">
        <w:rPr>
          <w:rFonts w:ascii="Garamond" w:hAnsi="Garamond"/>
          <w:i w:val="0"/>
          <w:sz w:val="24"/>
        </w:rPr>
        <w:t>inisteri).</w:t>
      </w:r>
    </w:p>
    <w:p w14:paraId="5D3DC2D6" w14:textId="77777777" w:rsidR="001508D4" w:rsidRPr="00F65CFB" w:rsidRDefault="001508D4" w:rsidP="001508D4">
      <w:pPr>
        <w:pStyle w:val="Introduzione"/>
        <w:spacing w:line="360" w:lineRule="auto"/>
        <w:ind w:firstLine="0"/>
        <w:rPr>
          <w:rFonts w:ascii="Garamond" w:hAnsi="Garamond"/>
          <w:i w:val="0"/>
          <w:sz w:val="24"/>
        </w:rPr>
      </w:pPr>
      <w:r w:rsidRPr="00074510">
        <w:rPr>
          <w:rFonts w:ascii="Garamond" w:hAnsi="Garamond"/>
          <w:i w:val="0"/>
          <w:sz w:val="24"/>
        </w:rPr>
        <w:t xml:space="preserve">Per i </w:t>
      </w:r>
      <w:r w:rsidRPr="00074510">
        <w:rPr>
          <w:rFonts w:ascii="Garamond" w:hAnsi="Garamond"/>
          <w:b/>
          <w:i w:val="0"/>
          <w:sz w:val="24"/>
        </w:rPr>
        <w:t>Cappellani Militari</w:t>
      </w:r>
      <w:r w:rsidRPr="00074510">
        <w:rPr>
          <w:rFonts w:ascii="Garamond" w:hAnsi="Garamond"/>
          <w:i w:val="0"/>
          <w:sz w:val="24"/>
        </w:rPr>
        <w:t xml:space="preserve"> la compilazione del </w:t>
      </w:r>
      <w:r>
        <w:rPr>
          <w:rFonts w:ascii="Garamond" w:hAnsi="Garamond"/>
          <w:i w:val="0"/>
          <w:sz w:val="24"/>
        </w:rPr>
        <w:t>C</w:t>
      </w:r>
      <w:r w:rsidRPr="00074510">
        <w:rPr>
          <w:rFonts w:ascii="Garamond" w:hAnsi="Garamond"/>
          <w:i w:val="0"/>
          <w:sz w:val="24"/>
        </w:rPr>
        <w:t>onto annuale deve essere effettuata solo dall’Arma dei Carabinieri e dalla Guardia di Finanza</w:t>
      </w:r>
      <w:r w:rsidRPr="00F65CFB">
        <w:rPr>
          <w:rFonts w:ascii="Garamond" w:hAnsi="Garamond"/>
          <w:i w:val="0"/>
          <w:sz w:val="24"/>
        </w:rPr>
        <w:t xml:space="preserve">. A seguito delle modifiche apportate dalla legge 22 aprile 2021, n. 70, (Libro quinto - personale civile e personale ausiliario delle forze armate, titolo III - personale religioso e Libro nono - disposizioni di coordinamento, transitorie e finali, titolo II - disposizioni transitorie, sezione V - personale ausiliario delle Forze armate del D.lgs 66/2010), è stato definito il nuovo ordinamento giuridico dei Cappellani militari. Il provvedimento, tra l’altro, sopprime il grado gerarchico di Terzo cappellano capo (art.1546 del d.lgs. 66/2010) che, tuttavia, verrà mantenuto fino al naturale </w:t>
      </w:r>
      <w:r w:rsidRPr="00FF35FE">
        <w:rPr>
          <w:rFonts w:ascii="Garamond" w:hAnsi="Garamond"/>
          <w:i w:val="0"/>
          <w:sz w:val="24"/>
        </w:rPr>
        <w:t>congedamento</w:t>
      </w:r>
      <w:r w:rsidRPr="00F65CFB">
        <w:rPr>
          <w:rFonts w:ascii="Garamond" w:hAnsi="Garamond"/>
          <w:i w:val="0"/>
          <w:sz w:val="24"/>
        </w:rPr>
        <w:t>.</w:t>
      </w:r>
    </w:p>
    <w:p w14:paraId="256885CD" w14:textId="77777777" w:rsidR="001508D4" w:rsidRPr="00074510" w:rsidRDefault="001508D4" w:rsidP="001508D4">
      <w:pPr>
        <w:pStyle w:val="Introduzione"/>
        <w:spacing w:line="360" w:lineRule="auto"/>
        <w:ind w:firstLine="0"/>
        <w:rPr>
          <w:rFonts w:ascii="Garamond" w:hAnsi="Garamond"/>
          <w:i w:val="0"/>
          <w:sz w:val="24"/>
        </w:rPr>
      </w:pPr>
      <w:r w:rsidRPr="00074510">
        <w:rPr>
          <w:rFonts w:ascii="Garamond" w:hAnsi="Garamond"/>
          <w:i w:val="0"/>
          <w:sz w:val="24"/>
        </w:rPr>
        <w:t xml:space="preserve">Il </w:t>
      </w:r>
      <w:r w:rsidRPr="00074510">
        <w:rPr>
          <w:rFonts w:ascii="Garamond" w:hAnsi="Garamond"/>
          <w:b/>
          <w:i w:val="0"/>
          <w:sz w:val="24"/>
        </w:rPr>
        <w:t>personale in ausiliaria</w:t>
      </w:r>
      <w:r w:rsidRPr="00074510">
        <w:rPr>
          <w:rFonts w:ascii="Garamond" w:hAnsi="Garamond"/>
          <w:i w:val="0"/>
          <w:sz w:val="24"/>
        </w:rPr>
        <w:t xml:space="preserve"> con pensione provvisoria non va rilevato nelle tabelle da 1 a 14 ma soltanto nella tabella denominata TAUS (vedi istruzioni specifiche per la compilazione).</w:t>
      </w:r>
    </w:p>
    <w:p w14:paraId="35E1DF31" w14:textId="77777777" w:rsidR="001508D4" w:rsidRPr="00F30E21" w:rsidRDefault="001508D4" w:rsidP="001508D4">
      <w:pPr>
        <w:pStyle w:val="Introduzione"/>
        <w:spacing w:line="360" w:lineRule="auto"/>
        <w:ind w:firstLine="0"/>
        <w:rPr>
          <w:rFonts w:ascii="Garamond" w:hAnsi="Garamond"/>
          <w:i w:val="0"/>
          <w:sz w:val="24"/>
        </w:rPr>
      </w:pPr>
      <w:r w:rsidRPr="00074510">
        <w:rPr>
          <w:rFonts w:ascii="Garamond" w:hAnsi="Garamond"/>
          <w:i w:val="0"/>
          <w:sz w:val="24"/>
        </w:rPr>
        <w:t xml:space="preserve">Il personale in ausiliaria </w:t>
      </w:r>
      <w:r w:rsidRPr="00074510">
        <w:rPr>
          <w:rFonts w:ascii="Garamond" w:hAnsi="Garamond"/>
          <w:b/>
          <w:i w:val="0"/>
          <w:sz w:val="24"/>
        </w:rPr>
        <w:t>richiamato in servizio con assegni</w:t>
      </w:r>
      <w:r w:rsidRPr="00074510">
        <w:rPr>
          <w:rFonts w:ascii="Garamond" w:hAnsi="Garamond"/>
          <w:i w:val="0"/>
          <w:sz w:val="24"/>
        </w:rPr>
        <w:t xml:space="preserve"> va rilevato, oltre che nella tabella TAUS, anche nelle tabelle di spesa 12, 13 e 14. Il personale in ausiliaria </w:t>
      </w:r>
      <w:r w:rsidRPr="00074510">
        <w:rPr>
          <w:rFonts w:ascii="Garamond" w:hAnsi="Garamond"/>
          <w:b/>
          <w:i w:val="0"/>
          <w:sz w:val="24"/>
        </w:rPr>
        <w:t>richiamato in servizio senza assegni</w:t>
      </w:r>
      <w:r w:rsidRPr="00074510">
        <w:rPr>
          <w:rFonts w:ascii="Garamond" w:hAnsi="Garamond"/>
          <w:i w:val="0"/>
          <w:sz w:val="24"/>
        </w:rPr>
        <w:t xml:space="preserve"> va rilevato, oltre che nella tabella TAUS, anche nelle tabelle di spesa 13 e 14 per </w:t>
      </w:r>
      <w:r w:rsidRPr="00F30E21">
        <w:rPr>
          <w:rFonts w:ascii="Garamond" w:hAnsi="Garamond"/>
          <w:i w:val="0"/>
          <w:sz w:val="24"/>
        </w:rPr>
        <w:t>monitorare eventuali altre spese accessorie sostenute dall’Amministrazione (straordinario, vestiario, mense, buoni pasto, ecc.).</w:t>
      </w:r>
    </w:p>
    <w:p w14:paraId="353C2CD9" w14:textId="77777777" w:rsidR="001508D4" w:rsidRPr="00074510" w:rsidRDefault="001508D4" w:rsidP="001508D4">
      <w:pPr>
        <w:pStyle w:val="Introduzione"/>
        <w:spacing w:line="360" w:lineRule="auto"/>
        <w:ind w:firstLine="0"/>
        <w:rPr>
          <w:rFonts w:ascii="Garamond" w:hAnsi="Garamond"/>
          <w:i w:val="0"/>
          <w:sz w:val="24"/>
        </w:rPr>
      </w:pPr>
      <w:r w:rsidRPr="00074510">
        <w:rPr>
          <w:rFonts w:ascii="Garamond" w:hAnsi="Garamond"/>
          <w:i w:val="0"/>
          <w:sz w:val="24"/>
        </w:rPr>
        <w:t xml:space="preserve">Il personale richiamato in servizio con assegni </w:t>
      </w:r>
      <w:r w:rsidRPr="00074510">
        <w:rPr>
          <w:rFonts w:ascii="Garamond" w:hAnsi="Garamond"/>
          <w:b/>
          <w:i w:val="0"/>
          <w:sz w:val="24"/>
        </w:rPr>
        <w:t>non proveniente dal personale in ausiliaria</w:t>
      </w:r>
      <w:r w:rsidRPr="00074510">
        <w:rPr>
          <w:rFonts w:ascii="Garamond" w:hAnsi="Garamond"/>
          <w:i w:val="0"/>
          <w:sz w:val="24"/>
        </w:rPr>
        <w:t xml:space="preserve"> (con altre forme di richiamo, come ad esempio il personale del ruolo d’onore o il personale richiamato per esigenze di addestramento/aggiornamento, ecc.) è assimilabile al personale in servizio e pertanto deve essere rilevato in tutte le tabelle, sia di organico che di spesa. Nella compilazione della tabella TAUS non si terrà conto di questo personale.</w:t>
      </w:r>
    </w:p>
    <w:p w14:paraId="609156B3" w14:textId="77777777" w:rsidR="001508D4" w:rsidRPr="00074510" w:rsidRDefault="001508D4" w:rsidP="001508D4">
      <w:pPr>
        <w:pStyle w:val="Introduzione"/>
        <w:spacing w:line="360" w:lineRule="auto"/>
        <w:ind w:firstLine="0"/>
        <w:rPr>
          <w:rFonts w:ascii="Garamond" w:hAnsi="Garamond"/>
          <w:b/>
          <w:bCs/>
          <w:i w:val="0"/>
          <w:sz w:val="24"/>
        </w:rPr>
      </w:pPr>
      <w:r w:rsidRPr="00074510">
        <w:rPr>
          <w:rFonts w:ascii="Garamond" w:hAnsi="Garamond"/>
          <w:b/>
          <w:bCs/>
          <w:i w:val="0"/>
          <w:sz w:val="24"/>
        </w:rPr>
        <w:t>Quadro sinottico delle qualifiche, categorie e macrocategorie di personale, derivanti dal riordino dei Corpi di Polizia, di cui al d.lgs. 95 del 29 maggio 2017, relativo alla “Revisione dei ruoli delle Forze di Polizia ad ordinamento civile e militare”</w:t>
      </w:r>
    </w:p>
    <w:p w14:paraId="42B7F103" w14:textId="77777777" w:rsidR="001508D4" w:rsidRPr="00074510" w:rsidRDefault="001508D4" w:rsidP="001508D4">
      <w:pPr>
        <w:pStyle w:val="Introduzione"/>
        <w:ind w:firstLine="0"/>
        <w:rPr>
          <w:rFonts w:ascii="Garamond" w:hAnsi="Garamond"/>
          <w:b/>
          <w:i w:val="0"/>
        </w:rPr>
      </w:pPr>
      <w:r w:rsidRPr="00074510">
        <w:rPr>
          <w:rFonts w:ascii="Garamond" w:hAnsi="Garamond"/>
          <w:b/>
          <w:i w:val="0"/>
        </w:rPr>
        <w:t>A) Polizia di Stato</w:t>
      </w:r>
    </w:p>
    <w:tbl>
      <w:tblPr>
        <w:tblW w:w="9558" w:type="dxa"/>
        <w:jc w:val="center"/>
        <w:tblLayout w:type="fixed"/>
        <w:tblCellMar>
          <w:left w:w="10" w:type="dxa"/>
          <w:right w:w="10" w:type="dxa"/>
        </w:tblCellMar>
        <w:tblLook w:val="0000" w:firstRow="0" w:lastRow="0" w:firstColumn="0" w:lastColumn="0" w:noHBand="0" w:noVBand="0"/>
      </w:tblPr>
      <w:tblGrid>
        <w:gridCol w:w="1803"/>
        <w:gridCol w:w="1701"/>
        <w:gridCol w:w="3927"/>
        <w:gridCol w:w="2127"/>
      </w:tblGrid>
      <w:tr w:rsidR="001508D4" w:rsidRPr="00074510" w14:paraId="63C0DADB" w14:textId="77777777" w:rsidTr="00A026B9">
        <w:trPr>
          <w:trHeight w:val="422"/>
          <w:tblHeader/>
          <w:jc w:val="center"/>
        </w:trPr>
        <w:tc>
          <w:tcPr>
            <w:tcW w:w="1803"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25A5CDB8"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lastRenderedPageBreak/>
              <w:t>Macrocategoria</w:t>
            </w:r>
          </w:p>
        </w:tc>
        <w:tc>
          <w:tcPr>
            <w:tcW w:w="1701"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64D1C636" w14:textId="77777777" w:rsidR="001508D4" w:rsidRPr="00074510" w:rsidRDefault="001508D4" w:rsidP="00A026B9">
            <w:pPr>
              <w:pStyle w:val="Introduzione"/>
              <w:ind w:firstLine="0"/>
              <w:jc w:val="left"/>
              <w:rPr>
                <w:rFonts w:ascii="Garamond" w:hAnsi="Garamond"/>
                <w:b/>
                <w:bCs/>
                <w:i w:val="0"/>
                <w:sz w:val="20"/>
                <w:szCs w:val="20"/>
              </w:rPr>
            </w:pPr>
            <w:r w:rsidRPr="00074510">
              <w:rPr>
                <w:rFonts w:ascii="Garamond" w:hAnsi="Garamond"/>
                <w:b/>
                <w:bCs/>
                <w:i w:val="0"/>
                <w:sz w:val="20"/>
                <w:szCs w:val="20"/>
              </w:rPr>
              <w:t>Categoria/Ruolo</w:t>
            </w:r>
          </w:p>
        </w:tc>
        <w:tc>
          <w:tcPr>
            <w:tcW w:w="3927"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5EADF290"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Qualifica</w:t>
            </w:r>
          </w:p>
        </w:tc>
        <w:tc>
          <w:tcPr>
            <w:tcW w:w="2127"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tcPr>
          <w:p w14:paraId="523F5C32" w14:textId="77777777" w:rsidR="001508D4" w:rsidRPr="00074510" w:rsidRDefault="001508D4" w:rsidP="00A026B9">
            <w:pPr>
              <w:pStyle w:val="Introduzione"/>
              <w:ind w:firstLine="0"/>
              <w:rPr>
                <w:rFonts w:ascii="Garamond" w:hAnsi="Garamond"/>
                <w:b/>
                <w:bCs/>
                <w:i w:val="0"/>
              </w:rPr>
            </w:pPr>
            <w:r w:rsidRPr="00F30E21">
              <w:rPr>
                <w:rFonts w:ascii="Garamond" w:hAnsi="Garamond"/>
                <w:b/>
                <w:bCs/>
                <w:i w:val="0"/>
              </w:rPr>
              <w:t>Provvedimento</w:t>
            </w:r>
            <w:r w:rsidRPr="00074510">
              <w:rPr>
                <w:rFonts w:ascii="Garamond" w:hAnsi="Garamond"/>
                <w:b/>
                <w:bCs/>
                <w:i w:val="0"/>
              </w:rPr>
              <w:t xml:space="preserve"> di rifermento</w:t>
            </w:r>
          </w:p>
        </w:tc>
      </w:tr>
      <w:tr w:rsidR="001508D4" w:rsidRPr="00074510" w14:paraId="5ED2B02D" w14:textId="77777777" w:rsidTr="00A026B9">
        <w:trPr>
          <w:trHeight w:val="283"/>
          <w:jc w:val="center"/>
        </w:trPr>
        <w:tc>
          <w:tcPr>
            <w:tcW w:w="1803"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7898E496" w14:textId="77777777" w:rsidR="001508D4" w:rsidRPr="00074510" w:rsidRDefault="001508D4" w:rsidP="00A026B9">
            <w:pPr>
              <w:pStyle w:val="Introduzione"/>
              <w:ind w:firstLine="0"/>
              <w:rPr>
                <w:rFonts w:ascii="Garamond" w:hAnsi="Garamond"/>
                <w:i w:val="0"/>
              </w:rPr>
            </w:pPr>
            <w:r w:rsidRPr="00074510">
              <w:rPr>
                <w:rFonts w:ascii="Garamond" w:hAnsi="Garamond"/>
                <w:i w:val="0"/>
              </w:rPr>
              <w:t>Dirigenti</w:t>
            </w:r>
          </w:p>
        </w:tc>
        <w:tc>
          <w:tcPr>
            <w:tcW w:w="1701"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1C865750" w14:textId="77777777" w:rsidR="001508D4" w:rsidRPr="00074510" w:rsidRDefault="001508D4" w:rsidP="00A026B9">
            <w:pPr>
              <w:pStyle w:val="Introduzione"/>
              <w:ind w:firstLine="0"/>
              <w:rPr>
                <w:rFonts w:ascii="Garamond" w:hAnsi="Garamond"/>
                <w:i w:val="0"/>
              </w:rPr>
            </w:pPr>
            <w:r w:rsidRPr="00074510">
              <w:rPr>
                <w:rFonts w:ascii="Garamond" w:hAnsi="Garamond"/>
                <w:i w:val="0"/>
              </w:rPr>
              <w:t>Dirigenti</w:t>
            </w: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8D0659C" w14:textId="77777777" w:rsidR="001508D4" w:rsidRPr="00074510" w:rsidRDefault="001508D4" w:rsidP="00A026B9">
            <w:pPr>
              <w:pStyle w:val="Introduzione"/>
              <w:ind w:firstLine="0"/>
              <w:rPr>
                <w:rFonts w:ascii="Garamond" w:hAnsi="Garamond"/>
                <w:i w:val="0"/>
              </w:rPr>
            </w:pPr>
            <w:r w:rsidRPr="00074510">
              <w:rPr>
                <w:rFonts w:ascii="Garamond" w:hAnsi="Garamond"/>
                <w:i w:val="0"/>
              </w:rPr>
              <w:t>Dirigente Generale C</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D711CD" w14:textId="77777777" w:rsidR="001508D4" w:rsidRPr="00F65CFB" w:rsidRDefault="001508D4" w:rsidP="00A026B9">
            <w:pPr>
              <w:pStyle w:val="Introduzione"/>
              <w:ind w:firstLine="0"/>
              <w:rPr>
                <w:rFonts w:ascii="Garamond" w:hAnsi="Garamond"/>
                <w:i w:val="0"/>
              </w:rPr>
            </w:pPr>
            <w:r w:rsidRPr="00F65CFB">
              <w:rPr>
                <w:rFonts w:ascii="Garamond" w:hAnsi="Garamond"/>
                <w:i w:val="0"/>
              </w:rPr>
              <w:t>D.lgs. 95/2017 e DPCM 25.07.2022 per adeguamento retributivo anno 2022</w:t>
            </w:r>
          </w:p>
        </w:tc>
      </w:tr>
      <w:tr w:rsidR="001508D4" w:rsidRPr="00074510" w14:paraId="22A506F8" w14:textId="77777777" w:rsidTr="00A026B9">
        <w:trPr>
          <w:trHeight w:val="283"/>
          <w:jc w:val="center"/>
        </w:trPr>
        <w:tc>
          <w:tcPr>
            <w:tcW w:w="1803" w:type="dxa"/>
            <w:vMerge/>
            <w:tcBorders>
              <w:left w:val="single" w:sz="4" w:space="0" w:color="000000"/>
            </w:tcBorders>
            <w:shd w:val="clear" w:color="auto" w:fill="auto"/>
            <w:tcMar>
              <w:top w:w="0" w:type="dxa"/>
              <w:left w:w="108" w:type="dxa"/>
              <w:bottom w:w="0" w:type="dxa"/>
              <w:right w:w="108" w:type="dxa"/>
            </w:tcMar>
            <w:vAlign w:val="center"/>
          </w:tcPr>
          <w:p w14:paraId="53BD8BDB"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29AB44C6"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A7A2F35" w14:textId="77777777" w:rsidR="001508D4" w:rsidRPr="00074510" w:rsidRDefault="001508D4" w:rsidP="00A026B9">
            <w:pPr>
              <w:pStyle w:val="Introduzione"/>
              <w:ind w:firstLine="0"/>
              <w:rPr>
                <w:rFonts w:ascii="Garamond" w:hAnsi="Garamond"/>
                <w:i w:val="0"/>
              </w:rPr>
            </w:pPr>
            <w:r w:rsidRPr="00074510">
              <w:rPr>
                <w:rFonts w:ascii="Garamond" w:hAnsi="Garamond"/>
                <w:i w:val="0"/>
              </w:rPr>
              <w:t>Dirigente Superiore</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71BE7A" w14:textId="77777777" w:rsidR="001508D4" w:rsidRPr="00074510" w:rsidRDefault="001508D4" w:rsidP="00A026B9">
            <w:pPr>
              <w:pStyle w:val="Introduzione"/>
              <w:rPr>
                <w:rFonts w:ascii="Garamond" w:hAnsi="Garamond"/>
                <w:i w:val="0"/>
              </w:rPr>
            </w:pPr>
          </w:p>
        </w:tc>
      </w:tr>
      <w:tr w:rsidR="001508D4" w:rsidRPr="00074510" w14:paraId="25A87769" w14:textId="77777777" w:rsidTr="00A026B9">
        <w:trPr>
          <w:trHeight w:val="283"/>
          <w:jc w:val="center"/>
        </w:trPr>
        <w:tc>
          <w:tcPr>
            <w:tcW w:w="1803" w:type="dxa"/>
            <w:vMerge/>
            <w:tcBorders>
              <w:left w:val="single" w:sz="4" w:space="0" w:color="000000"/>
            </w:tcBorders>
            <w:shd w:val="clear" w:color="auto" w:fill="auto"/>
            <w:tcMar>
              <w:top w:w="0" w:type="dxa"/>
              <w:left w:w="108" w:type="dxa"/>
              <w:bottom w:w="0" w:type="dxa"/>
              <w:right w:w="108" w:type="dxa"/>
            </w:tcMar>
            <w:vAlign w:val="center"/>
          </w:tcPr>
          <w:p w14:paraId="300917DC"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67E51C80"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B834293"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Primo Dirigente + 23 </w:t>
            </w:r>
            <w:r>
              <w:rPr>
                <w:rFonts w:ascii="Garamond" w:hAnsi="Garamond"/>
                <w:i w:val="0"/>
              </w:rPr>
              <w:t>anni</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9DE6B4" w14:textId="77777777" w:rsidR="001508D4" w:rsidRPr="00074510" w:rsidRDefault="001508D4" w:rsidP="00A026B9">
            <w:pPr>
              <w:pStyle w:val="Introduzione"/>
              <w:rPr>
                <w:rFonts w:ascii="Garamond" w:hAnsi="Garamond"/>
                <w:i w:val="0"/>
              </w:rPr>
            </w:pPr>
          </w:p>
        </w:tc>
      </w:tr>
      <w:tr w:rsidR="001508D4" w:rsidRPr="00074510" w14:paraId="28FCA8EF" w14:textId="77777777" w:rsidTr="00A026B9">
        <w:trPr>
          <w:trHeight w:val="283"/>
          <w:jc w:val="center"/>
        </w:trPr>
        <w:tc>
          <w:tcPr>
            <w:tcW w:w="1803" w:type="dxa"/>
            <w:vMerge/>
            <w:tcBorders>
              <w:left w:val="single" w:sz="4" w:space="0" w:color="000000"/>
            </w:tcBorders>
            <w:shd w:val="clear" w:color="auto" w:fill="auto"/>
            <w:tcMar>
              <w:top w:w="0" w:type="dxa"/>
              <w:left w:w="108" w:type="dxa"/>
              <w:bottom w:w="0" w:type="dxa"/>
              <w:right w:w="108" w:type="dxa"/>
            </w:tcMar>
            <w:vAlign w:val="center"/>
          </w:tcPr>
          <w:p w14:paraId="4AF9BFD3"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6A40E2D5"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64AF5C5" w14:textId="77777777" w:rsidR="001508D4" w:rsidRPr="00074510" w:rsidRDefault="001508D4" w:rsidP="00A026B9">
            <w:pPr>
              <w:pStyle w:val="Introduzione"/>
              <w:ind w:firstLine="0"/>
              <w:rPr>
                <w:rFonts w:ascii="Garamond" w:hAnsi="Garamond"/>
                <w:i w:val="0"/>
              </w:rPr>
            </w:pPr>
            <w:r w:rsidRPr="00074510">
              <w:rPr>
                <w:rFonts w:ascii="Garamond" w:hAnsi="Garamond"/>
                <w:i w:val="0"/>
              </w:rPr>
              <w:t>Primo Dirigente</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C37217" w14:textId="77777777" w:rsidR="001508D4" w:rsidRPr="00074510" w:rsidRDefault="001508D4" w:rsidP="00A026B9">
            <w:pPr>
              <w:pStyle w:val="Introduzione"/>
              <w:rPr>
                <w:rFonts w:ascii="Garamond" w:hAnsi="Garamond"/>
                <w:i w:val="0"/>
              </w:rPr>
            </w:pPr>
          </w:p>
        </w:tc>
      </w:tr>
      <w:tr w:rsidR="001508D4" w:rsidRPr="00074510" w14:paraId="5E6516DA" w14:textId="77777777" w:rsidTr="00A026B9">
        <w:trPr>
          <w:trHeight w:val="283"/>
          <w:jc w:val="center"/>
        </w:trPr>
        <w:tc>
          <w:tcPr>
            <w:tcW w:w="1803" w:type="dxa"/>
            <w:vMerge/>
            <w:tcBorders>
              <w:left w:val="single" w:sz="4" w:space="0" w:color="000000"/>
            </w:tcBorders>
            <w:shd w:val="clear" w:color="auto" w:fill="auto"/>
            <w:tcMar>
              <w:top w:w="0" w:type="dxa"/>
              <w:left w:w="108" w:type="dxa"/>
              <w:bottom w:w="0" w:type="dxa"/>
              <w:right w:w="108" w:type="dxa"/>
            </w:tcMar>
            <w:vAlign w:val="center"/>
          </w:tcPr>
          <w:p w14:paraId="7FE9A4B9"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41614D7C"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CE666B0"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Vice Questore + 23 </w:t>
            </w:r>
            <w:r>
              <w:rPr>
                <w:rFonts w:ascii="Garamond" w:hAnsi="Garamond"/>
                <w:i w:val="0"/>
              </w:rPr>
              <w:t>anni</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FE4335" w14:textId="77777777" w:rsidR="001508D4" w:rsidRPr="00074510" w:rsidRDefault="001508D4" w:rsidP="00A026B9">
            <w:pPr>
              <w:pStyle w:val="Introduzione"/>
              <w:rPr>
                <w:rFonts w:ascii="Garamond" w:hAnsi="Garamond"/>
                <w:i w:val="0"/>
              </w:rPr>
            </w:pPr>
          </w:p>
        </w:tc>
      </w:tr>
      <w:tr w:rsidR="001508D4" w:rsidRPr="00074510" w14:paraId="5E6AF155" w14:textId="77777777" w:rsidTr="00A026B9">
        <w:trPr>
          <w:trHeight w:val="283"/>
          <w:jc w:val="center"/>
        </w:trPr>
        <w:tc>
          <w:tcPr>
            <w:tcW w:w="1803" w:type="dxa"/>
            <w:vMerge/>
            <w:tcBorders>
              <w:left w:val="single" w:sz="4" w:space="0" w:color="000000"/>
            </w:tcBorders>
            <w:shd w:val="clear" w:color="auto" w:fill="auto"/>
            <w:tcMar>
              <w:top w:w="0" w:type="dxa"/>
              <w:left w:w="108" w:type="dxa"/>
              <w:bottom w:w="0" w:type="dxa"/>
              <w:right w:w="108" w:type="dxa"/>
            </w:tcMar>
            <w:vAlign w:val="center"/>
          </w:tcPr>
          <w:p w14:paraId="672A97CA"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680DFE1E"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BDAA7A7"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Vice Questore + 18 </w:t>
            </w:r>
            <w:r>
              <w:rPr>
                <w:rFonts w:ascii="Garamond" w:hAnsi="Garamond"/>
                <w:i w:val="0"/>
              </w:rPr>
              <w:t>anni</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5E9AF2" w14:textId="77777777" w:rsidR="001508D4" w:rsidRPr="00074510" w:rsidRDefault="001508D4" w:rsidP="00A026B9">
            <w:pPr>
              <w:pStyle w:val="Introduzione"/>
              <w:rPr>
                <w:rFonts w:ascii="Garamond" w:hAnsi="Garamond"/>
                <w:i w:val="0"/>
              </w:rPr>
            </w:pPr>
          </w:p>
        </w:tc>
      </w:tr>
      <w:tr w:rsidR="001508D4" w:rsidRPr="00074510" w14:paraId="4A0B2AAA" w14:textId="77777777" w:rsidTr="00A026B9">
        <w:trPr>
          <w:trHeight w:val="283"/>
          <w:jc w:val="center"/>
        </w:trPr>
        <w:tc>
          <w:tcPr>
            <w:tcW w:w="1803" w:type="dxa"/>
            <w:vMerge/>
            <w:tcBorders>
              <w:left w:val="single" w:sz="4" w:space="0" w:color="000000"/>
            </w:tcBorders>
            <w:shd w:val="clear" w:color="auto" w:fill="auto"/>
            <w:tcMar>
              <w:top w:w="0" w:type="dxa"/>
              <w:left w:w="108" w:type="dxa"/>
              <w:bottom w:w="0" w:type="dxa"/>
              <w:right w:w="108" w:type="dxa"/>
            </w:tcMar>
            <w:vAlign w:val="center"/>
          </w:tcPr>
          <w:p w14:paraId="47B9254B"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24D878CD"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F9F200C" w14:textId="77777777" w:rsidR="001508D4" w:rsidRPr="00074510" w:rsidRDefault="001508D4" w:rsidP="00A026B9">
            <w:pPr>
              <w:pStyle w:val="Introduzione"/>
              <w:ind w:firstLine="0"/>
              <w:rPr>
                <w:rFonts w:ascii="Garamond" w:hAnsi="Garamond"/>
                <w:i w:val="0"/>
              </w:rPr>
            </w:pPr>
            <w:r w:rsidRPr="00074510">
              <w:rPr>
                <w:rFonts w:ascii="Garamond" w:hAnsi="Garamond"/>
                <w:i w:val="0"/>
              </w:rPr>
              <w:t>Vice Questore</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9D4274" w14:textId="77777777" w:rsidR="001508D4" w:rsidRPr="00074510" w:rsidRDefault="001508D4" w:rsidP="00A026B9">
            <w:pPr>
              <w:pStyle w:val="Introduzione"/>
              <w:rPr>
                <w:rFonts w:ascii="Garamond" w:hAnsi="Garamond"/>
                <w:i w:val="0"/>
              </w:rPr>
            </w:pPr>
          </w:p>
        </w:tc>
      </w:tr>
      <w:tr w:rsidR="001508D4" w:rsidRPr="00074510" w14:paraId="5CA9CB80" w14:textId="77777777" w:rsidTr="00A026B9">
        <w:trPr>
          <w:trHeight w:val="283"/>
          <w:jc w:val="center"/>
        </w:trPr>
        <w:tc>
          <w:tcPr>
            <w:tcW w:w="1803" w:type="dxa"/>
            <w:vMerge/>
            <w:tcBorders>
              <w:left w:val="single" w:sz="4" w:space="0" w:color="000000"/>
            </w:tcBorders>
            <w:shd w:val="clear" w:color="auto" w:fill="auto"/>
            <w:tcMar>
              <w:top w:w="0" w:type="dxa"/>
              <w:left w:w="108" w:type="dxa"/>
              <w:bottom w:w="0" w:type="dxa"/>
              <w:right w:w="108" w:type="dxa"/>
            </w:tcMar>
            <w:vAlign w:val="center"/>
          </w:tcPr>
          <w:p w14:paraId="2970A363"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6138C875"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A6F12E2"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Vice Questore agg. + 23 </w:t>
            </w:r>
            <w:r>
              <w:rPr>
                <w:rFonts w:ascii="Garamond" w:hAnsi="Garamond"/>
                <w:i w:val="0"/>
              </w:rPr>
              <w:t>anni</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3454E5" w14:textId="77777777" w:rsidR="001508D4" w:rsidRPr="00074510" w:rsidRDefault="001508D4" w:rsidP="00A026B9">
            <w:pPr>
              <w:pStyle w:val="Introduzione"/>
              <w:rPr>
                <w:rFonts w:ascii="Garamond" w:hAnsi="Garamond"/>
                <w:i w:val="0"/>
              </w:rPr>
            </w:pPr>
          </w:p>
        </w:tc>
      </w:tr>
      <w:tr w:rsidR="001508D4" w:rsidRPr="00074510" w14:paraId="1D65DB03" w14:textId="77777777" w:rsidTr="00A026B9">
        <w:trPr>
          <w:trHeight w:val="283"/>
          <w:jc w:val="center"/>
        </w:trPr>
        <w:tc>
          <w:tcPr>
            <w:tcW w:w="1803" w:type="dxa"/>
            <w:vMerge/>
            <w:tcBorders>
              <w:left w:val="single" w:sz="4" w:space="0" w:color="000000"/>
            </w:tcBorders>
            <w:shd w:val="clear" w:color="auto" w:fill="auto"/>
            <w:tcMar>
              <w:top w:w="0" w:type="dxa"/>
              <w:left w:w="108" w:type="dxa"/>
              <w:bottom w:w="0" w:type="dxa"/>
              <w:right w:w="108" w:type="dxa"/>
            </w:tcMar>
            <w:vAlign w:val="center"/>
          </w:tcPr>
          <w:p w14:paraId="78F0E682"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4CC7F07A"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D615DD9"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Vice Questore agg. + 13 </w:t>
            </w:r>
            <w:r>
              <w:rPr>
                <w:rFonts w:ascii="Garamond" w:hAnsi="Garamond"/>
                <w:i w:val="0"/>
              </w:rPr>
              <w:t>anni</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5A2C65" w14:textId="77777777" w:rsidR="001508D4" w:rsidRPr="00074510" w:rsidRDefault="001508D4" w:rsidP="00A026B9">
            <w:pPr>
              <w:pStyle w:val="Introduzione"/>
              <w:rPr>
                <w:rFonts w:ascii="Garamond" w:hAnsi="Garamond"/>
                <w:i w:val="0"/>
              </w:rPr>
            </w:pPr>
          </w:p>
        </w:tc>
      </w:tr>
      <w:tr w:rsidR="001508D4" w:rsidRPr="00074510" w14:paraId="7E53F1C5" w14:textId="77777777" w:rsidTr="00A026B9">
        <w:trPr>
          <w:trHeight w:val="283"/>
          <w:jc w:val="center"/>
        </w:trPr>
        <w:tc>
          <w:tcPr>
            <w:tcW w:w="1803"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678FBE08"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107A1EBD"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7F9E65E"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Vice Questore agg. + 3 </w:t>
            </w:r>
            <w:r>
              <w:rPr>
                <w:rFonts w:ascii="Garamond" w:hAnsi="Garamond"/>
                <w:i w:val="0"/>
              </w:rPr>
              <w:t>anni</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077659" w14:textId="77777777" w:rsidR="001508D4" w:rsidRPr="00074510" w:rsidRDefault="001508D4" w:rsidP="00A026B9">
            <w:pPr>
              <w:pStyle w:val="Introduzione"/>
              <w:rPr>
                <w:rFonts w:ascii="Garamond" w:hAnsi="Garamond"/>
                <w:i w:val="0"/>
              </w:rPr>
            </w:pPr>
          </w:p>
        </w:tc>
      </w:tr>
      <w:tr w:rsidR="001508D4" w:rsidRPr="00074510" w14:paraId="1BAB104B" w14:textId="77777777" w:rsidTr="00A026B9">
        <w:trPr>
          <w:trHeight w:val="283"/>
          <w:jc w:val="center"/>
        </w:trPr>
        <w:tc>
          <w:tcPr>
            <w:tcW w:w="1803"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756F10AB"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40DF64EF"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530058E" w14:textId="77777777" w:rsidR="001508D4" w:rsidRPr="00074510" w:rsidRDefault="001508D4" w:rsidP="00A026B9">
            <w:pPr>
              <w:pStyle w:val="Introduzione"/>
              <w:ind w:firstLine="0"/>
              <w:rPr>
                <w:rFonts w:ascii="Garamond" w:hAnsi="Garamond"/>
                <w:i w:val="0"/>
              </w:rPr>
            </w:pPr>
            <w:r w:rsidRPr="00074510">
              <w:rPr>
                <w:rFonts w:ascii="Garamond" w:hAnsi="Garamond"/>
                <w:i w:val="0"/>
              </w:rPr>
              <w:t>Vice Questore aggiunto</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520588" w14:textId="77777777" w:rsidR="001508D4" w:rsidRPr="00074510" w:rsidRDefault="001508D4" w:rsidP="00A026B9">
            <w:pPr>
              <w:pStyle w:val="Introduzione"/>
              <w:rPr>
                <w:rFonts w:ascii="Garamond" w:hAnsi="Garamond"/>
                <w:i w:val="0"/>
              </w:rPr>
            </w:pPr>
          </w:p>
        </w:tc>
      </w:tr>
      <w:tr w:rsidR="001508D4" w:rsidRPr="00074510" w14:paraId="2F1E6C05" w14:textId="77777777" w:rsidTr="00A026B9">
        <w:trPr>
          <w:trHeight w:val="283"/>
          <w:jc w:val="center"/>
        </w:trPr>
        <w:tc>
          <w:tcPr>
            <w:tcW w:w="1803"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9CD794" w14:textId="77777777" w:rsidR="001508D4" w:rsidRPr="00074510" w:rsidRDefault="001508D4" w:rsidP="00A026B9">
            <w:pPr>
              <w:pStyle w:val="Introduzione"/>
              <w:ind w:firstLine="0"/>
              <w:rPr>
                <w:rFonts w:ascii="Garamond" w:hAnsi="Garamond"/>
                <w:i w:val="0"/>
              </w:rPr>
            </w:pPr>
            <w:r w:rsidRPr="00074510">
              <w:rPr>
                <w:rFonts w:ascii="Garamond" w:hAnsi="Garamond"/>
                <w:i w:val="0"/>
              </w:rPr>
              <w:t>Personale non dirigente</w:t>
            </w:r>
          </w:p>
        </w:tc>
        <w:tc>
          <w:tcPr>
            <w:tcW w:w="1701"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07036E" w14:textId="77777777" w:rsidR="001508D4" w:rsidRPr="00074510" w:rsidRDefault="001508D4" w:rsidP="00A026B9">
            <w:pPr>
              <w:pStyle w:val="Introduzione"/>
              <w:ind w:firstLine="0"/>
              <w:rPr>
                <w:rFonts w:ascii="Garamond" w:hAnsi="Garamond"/>
                <w:i w:val="0"/>
              </w:rPr>
            </w:pPr>
            <w:r w:rsidRPr="00074510">
              <w:rPr>
                <w:rFonts w:ascii="Garamond" w:hAnsi="Garamond"/>
                <w:i w:val="0"/>
              </w:rPr>
              <w:t>Direttivi</w:t>
            </w: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1B9BC8" w14:textId="77777777" w:rsidR="001508D4" w:rsidRPr="00074510" w:rsidRDefault="001508D4" w:rsidP="00A026B9">
            <w:pPr>
              <w:pStyle w:val="Introduzione"/>
              <w:ind w:firstLine="0"/>
              <w:rPr>
                <w:rFonts w:ascii="Garamond" w:hAnsi="Garamond"/>
                <w:i w:val="0"/>
              </w:rPr>
            </w:pPr>
            <w:r w:rsidRPr="00074510">
              <w:rPr>
                <w:rFonts w:ascii="Garamond" w:hAnsi="Garamond"/>
                <w:i w:val="0"/>
              </w:rPr>
              <w:t>Commissario Capo</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41534" w14:textId="77777777" w:rsidR="001508D4" w:rsidRPr="00F65CFB" w:rsidRDefault="001508D4" w:rsidP="00A026B9">
            <w:pPr>
              <w:pStyle w:val="Introduzione"/>
              <w:ind w:firstLine="0"/>
              <w:rPr>
                <w:rFonts w:ascii="Garamond" w:hAnsi="Garamond"/>
                <w:i w:val="0"/>
              </w:rPr>
            </w:pPr>
            <w:r w:rsidRPr="00F65CFB">
              <w:rPr>
                <w:rFonts w:ascii="Garamond" w:hAnsi="Garamond"/>
                <w:i w:val="0"/>
              </w:rPr>
              <w:t>DPR 20.04.2022 n. 57 recante “Recepimento dell’accordo sindacale per il personale non dirigente delle Forze di polizia ad ordinamento civile e del provvedimento di concertazione per il personale non dirigente delle Forze di polizia ad ordinamento militare. Triennio 2019-2021”</w:t>
            </w:r>
          </w:p>
        </w:tc>
      </w:tr>
      <w:tr w:rsidR="001508D4" w:rsidRPr="00074510" w14:paraId="2915F2ED" w14:textId="77777777" w:rsidTr="00A026B9">
        <w:trPr>
          <w:trHeight w:val="283"/>
          <w:jc w:val="center"/>
        </w:trPr>
        <w:tc>
          <w:tcPr>
            <w:tcW w:w="180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22C6AC"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2C7991"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17409BA6" w14:textId="77777777" w:rsidR="001508D4" w:rsidRPr="00074510" w:rsidRDefault="001508D4" w:rsidP="00A026B9">
            <w:pPr>
              <w:pStyle w:val="Introduzione"/>
              <w:ind w:firstLine="0"/>
              <w:rPr>
                <w:rFonts w:ascii="Garamond" w:hAnsi="Garamond"/>
                <w:i w:val="0"/>
              </w:rPr>
            </w:pPr>
            <w:r w:rsidRPr="00074510">
              <w:rPr>
                <w:rFonts w:ascii="Garamond" w:hAnsi="Garamond"/>
                <w:i w:val="0"/>
              </w:rPr>
              <w:t>Commissario</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9FFF68" w14:textId="77777777" w:rsidR="001508D4" w:rsidRPr="00074510" w:rsidRDefault="001508D4" w:rsidP="00A026B9">
            <w:pPr>
              <w:pStyle w:val="Introduzione"/>
              <w:rPr>
                <w:rFonts w:ascii="Garamond" w:hAnsi="Garamond"/>
                <w:i w:val="0"/>
              </w:rPr>
            </w:pPr>
          </w:p>
        </w:tc>
      </w:tr>
      <w:tr w:rsidR="001508D4" w:rsidRPr="00074510" w14:paraId="029168C9" w14:textId="77777777" w:rsidTr="00A026B9">
        <w:trPr>
          <w:trHeight w:val="283"/>
          <w:jc w:val="center"/>
        </w:trPr>
        <w:tc>
          <w:tcPr>
            <w:tcW w:w="180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154623"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D3096F7"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1C4AF0" w14:textId="77777777" w:rsidR="001508D4" w:rsidRPr="00074510" w:rsidRDefault="001508D4" w:rsidP="00A026B9">
            <w:pPr>
              <w:pStyle w:val="Introduzione"/>
              <w:ind w:firstLine="0"/>
              <w:rPr>
                <w:rFonts w:ascii="Garamond" w:hAnsi="Garamond"/>
                <w:i w:val="0"/>
              </w:rPr>
            </w:pPr>
            <w:r w:rsidRPr="00074510">
              <w:rPr>
                <w:rFonts w:ascii="Garamond" w:hAnsi="Garamond"/>
                <w:i w:val="0"/>
              </w:rPr>
              <w:t>Vice Commissario</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739E6C" w14:textId="77777777" w:rsidR="001508D4" w:rsidRPr="00074510" w:rsidRDefault="001508D4" w:rsidP="00A026B9">
            <w:pPr>
              <w:pStyle w:val="Introduzione"/>
              <w:rPr>
                <w:rFonts w:ascii="Garamond" w:hAnsi="Garamond"/>
                <w:i w:val="0"/>
              </w:rPr>
            </w:pPr>
          </w:p>
        </w:tc>
      </w:tr>
      <w:tr w:rsidR="001508D4" w:rsidRPr="00074510" w14:paraId="5A5EC5E3" w14:textId="77777777" w:rsidTr="00A026B9">
        <w:trPr>
          <w:trHeight w:val="283"/>
          <w:jc w:val="center"/>
        </w:trPr>
        <w:tc>
          <w:tcPr>
            <w:tcW w:w="180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6D8871" w14:textId="77777777" w:rsidR="001508D4" w:rsidRPr="00074510" w:rsidRDefault="001508D4" w:rsidP="00A026B9">
            <w:pPr>
              <w:pStyle w:val="Introduzione"/>
              <w:rPr>
                <w:rFonts w:ascii="Garamond" w:hAnsi="Garamond"/>
                <w:i w:val="0"/>
              </w:rPr>
            </w:pPr>
          </w:p>
        </w:tc>
        <w:tc>
          <w:tcPr>
            <w:tcW w:w="1701"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180AFA" w14:textId="77777777" w:rsidR="001508D4" w:rsidRPr="00074510" w:rsidRDefault="001508D4" w:rsidP="00A026B9">
            <w:pPr>
              <w:pStyle w:val="Introduzione"/>
              <w:ind w:firstLine="0"/>
              <w:rPr>
                <w:rFonts w:ascii="Garamond" w:hAnsi="Garamond"/>
                <w:i w:val="0"/>
              </w:rPr>
            </w:pPr>
            <w:r w:rsidRPr="00074510">
              <w:rPr>
                <w:rFonts w:ascii="Garamond" w:hAnsi="Garamond"/>
                <w:i w:val="0"/>
              </w:rPr>
              <w:t>Ispettori</w:t>
            </w: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6A04F1" w14:textId="77777777" w:rsidR="001508D4" w:rsidRPr="00074510" w:rsidRDefault="001508D4" w:rsidP="00A026B9">
            <w:pPr>
              <w:pStyle w:val="Introduzione"/>
              <w:ind w:firstLine="0"/>
              <w:rPr>
                <w:rFonts w:ascii="Garamond" w:hAnsi="Garamond"/>
                <w:i w:val="0"/>
              </w:rPr>
            </w:pPr>
            <w:r w:rsidRPr="00074510">
              <w:rPr>
                <w:rFonts w:ascii="Garamond" w:hAnsi="Garamond"/>
                <w:i w:val="0"/>
              </w:rPr>
              <w:t>Sostituto Commissario coordinatore</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4C6F83" w14:textId="77777777" w:rsidR="001508D4" w:rsidRPr="00074510" w:rsidRDefault="001508D4" w:rsidP="00A026B9">
            <w:pPr>
              <w:pStyle w:val="Introduzione"/>
              <w:rPr>
                <w:rFonts w:ascii="Garamond" w:hAnsi="Garamond"/>
                <w:i w:val="0"/>
              </w:rPr>
            </w:pPr>
          </w:p>
        </w:tc>
      </w:tr>
      <w:tr w:rsidR="001508D4" w:rsidRPr="00074510" w14:paraId="27ABD9DF" w14:textId="77777777" w:rsidTr="00A026B9">
        <w:trPr>
          <w:trHeight w:val="283"/>
          <w:jc w:val="center"/>
        </w:trPr>
        <w:tc>
          <w:tcPr>
            <w:tcW w:w="180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DA7261"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762AFB4"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FB7CA1" w14:textId="77777777" w:rsidR="001508D4" w:rsidRPr="00074510" w:rsidRDefault="001508D4" w:rsidP="00A026B9">
            <w:pPr>
              <w:pStyle w:val="Introduzione"/>
              <w:ind w:firstLine="0"/>
              <w:rPr>
                <w:rFonts w:ascii="Garamond" w:hAnsi="Garamond"/>
                <w:i w:val="0"/>
              </w:rPr>
            </w:pPr>
            <w:r w:rsidRPr="00074510">
              <w:rPr>
                <w:rFonts w:ascii="Garamond" w:hAnsi="Garamond"/>
                <w:i w:val="0"/>
              </w:rPr>
              <w:t>Sostituto Commissario</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E93BE6" w14:textId="77777777" w:rsidR="001508D4" w:rsidRPr="00074510" w:rsidRDefault="001508D4" w:rsidP="00A026B9">
            <w:pPr>
              <w:pStyle w:val="Introduzione"/>
              <w:rPr>
                <w:rFonts w:ascii="Garamond" w:hAnsi="Garamond"/>
                <w:i w:val="0"/>
              </w:rPr>
            </w:pPr>
          </w:p>
        </w:tc>
      </w:tr>
      <w:tr w:rsidR="001508D4" w:rsidRPr="00074510" w14:paraId="50BEF211" w14:textId="77777777" w:rsidTr="00A026B9">
        <w:trPr>
          <w:trHeight w:val="283"/>
          <w:jc w:val="center"/>
        </w:trPr>
        <w:tc>
          <w:tcPr>
            <w:tcW w:w="180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D20879"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9BAFDF"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9B6D467"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Ispettore Superiore S.Ups con 8 </w:t>
            </w:r>
            <w:r>
              <w:rPr>
                <w:rFonts w:ascii="Garamond" w:hAnsi="Garamond"/>
                <w:i w:val="0"/>
              </w:rPr>
              <w:t>anni</w:t>
            </w:r>
            <w:r w:rsidRPr="00074510">
              <w:rPr>
                <w:rFonts w:ascii="Garamond" w:hAnsi="Garamond"/>
                <w:i w:val="0"/>
              </w:rPr>
              <w:t xml:space="preserve"> nella Qualifica</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FF5DD1" w14:textId="77777777" w:rsidR="001508D4" w:rsidRPr="00074510" w:rsidRDefault="001508D4" w:rsidP="00A026B9">
            <w:pPr>
              <w:pStyle w:val="Introduzione"/>
              <w:rPr>
                <w:rFonts w:ascii="Garamond" w:hAnsi="Garamond"/>
                <w:i w:val="0"/>
              </w:rPr>
            </w:pPr>
          </w:p>
        </w:tc>
      </w:tr>
      <w:tr w:rsidR="001508D4" w:rsidRPr="00074510" w14:paraId="4CBB15D3" w14:textId="77777777" w:rsidTr="00A026B9">
        <w:trPr>
          <w:trHeight w:val="283"/>
          <w:jc w:val="center"/>
        </w:trPr>
        <w:tc>
          <w:tcPr>
            <w:tcW w:w="180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595988"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6CC8AB4"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FF1DC22" w14:textId="77777777" w:rsidR="001508D4" w:rsidRPr="00074510" w:rsidRDefault="001508D4" w:rsidP="00A026B9">
            <w:pPr>
              <w:pStyle w:val="Introduzione"/>
              <w:ind w:firstLine="0"/>
              <w:rPr>
                <w:rFonts w:ascii="Garamond" w:hAnsi="Garamond"/>
                <w:i w:val="0"/>
              </w:rPr>
            </w:pPr>
            <w:r w:rsidRPr="00074510">
              <w:rPr>
                <w:rFonts w:ascii="Garamond" w:hAnsi="Garamond"/>
                <w:i w:val="0"/>
              </w:rPr>
              <w:t>Ispettore Superiore S. Ups</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6B56E" w14:textId="77777777" w:rsidR="001508D4" w:rsidRPr="00074510" w:rsidRDefault="001508D4" w:rsidP="00A026B9">
            <w:pPr>
              <w:pStyle w:val="Introduzione"/>
              <w:rPr>
                <w:rFonts w:ascii="Garamond" w:hAnsi="Garamond"/>
                <w:i w:val="0"/>
              </w:rPr>
            </w:pPr>
          </w:p>
        </w:tc>
      </w:tr>
      <w:tr w:rsidR="001508D4" w:rsidRPr="00074510" w14:paraId="2A733702" w14:textId="77777777" w:rsidTr="00A026B9">
        <w:trPr>
          <w:trHeight w:val="283"/>
          <w:jc w:val="center"/>
        </w:trPr>
        <w:tc>
          <w:tcPr>
            <w:tcW w:w="180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4129D3"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EE6C41"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BBC2F8" w14:textId="77777777" w:rsidR="001508D4" w:rsidRPr="00074510" w:rsidRDefault="001508D4" w:rsidP="00A026B9">
            <w:pPr>
              <w:pStyle w:val="Introduzione"/>
              <w:ind w:firstLine="0"/>
              <w:rPr>
                <w:rFonts w:ascii="Garamond" w:hAnsi="Garamond"/>
                <w:i w:val="0"/>
              </w:rPr>
            </w:pPr>
            <w:r w:rsidRPr="00074510">
              <w:rPr>
                <w:rFonts w:ascii="Garamond" w:hAnsi="Garamond"/>
                <w:i w:val="0"/>
              </w:rPr>
              <w:t>Ispettore Capo</w:t>
            </w:r>
            <w:r>
              <w:rPr>
                <w:rFonts w:ascii="Garamond" w:hAnsi="Garamond"/>
                <w:i w:val="0"/>
              </w:rPr>
              <w:t xml:space="preserve"> + 10 anni</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337744" w14:textId="77777777" w:rsidR="001508D4" w:rsidRPr="00074510" w:rsidRDefault="001508D4" w:rsidP="00A026B9">
            <w:pPr>
              <w:pStyle w:val="Introduzione"/>
              <w:rPr>
                <w:rFonts w:ascii="Garamond" w:hAnsi="Garamond"/>
                <w:i w:val="0"/>
              </w:rPr>
            </w:pPr>
          </w:p>
        </w:tc>
      </w:tr>
      <w:tr w:rsidR="001508D4" w:rsidRPr="00074510" w14:paraId="0320B6D8" w14:textId="77777777" w:rsidTr="00A026B9">
        <w:trPr>
          <w:trHeight w:val="283"/>
          <w:jc w:val="center"/>
        </w:trPr>
        <w:tc>
          <w:tcPr>
            <w:tcW w:w="180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1121042"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D068739"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7E67FB" w14:textId="77777777" w:rsidR="001508D4" w:rsidRPr="00074510" w:rsidRDefault="001508D4" w:rsidP="00A026B9">
            <w:pPr>
              <w:pStyle w:val="Introduzione"/>
              <w:ind w:firstLine="0"/>
              <w:rPr>
                <w:rFonts w:ascii="Garamond" w:hAnsi="Garamond"/>
                <w:i w:val="0"/>
              </w:rPr>
            </w:pPr>
            <w:r w:rsidRPr="00074510">
              <w:rPr>
                <w:rFonts w:ascii="Garamond" w:hAnsi="Garamond"/>
                <w:i w:val="0"/>
              </w:rPr>
              <w:t>Ispettore Capo</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67CC98" w14:textId="77777777" w:rsidR="001508D4" w:rsidRPr="00074510" w:rsidRDefault="001508D4" w:rsidP="00A026B9">
            <w:pPr>
              <w:pStyle w:val="Introduzione"/>
              <w:rPr>
                <w:rFonts w:ascii="Garamond" w:hAnsi="Garamond"/>
                <w:i w:val="0"/>
              </w:rPr>
            </w:pPr>
          </w:p>
        </w:tc>
      </w:tr>
      <w:tr w:rsidR="001508D4" w:rsidRPr="00074510" w14:paraId="61FD4B2A" w14:textId="77777777" w:rsidTr="00A026B9">
        <w:trPr>
          <w:trHeight w:val="283"/>
          <w:jc w:val="center"/>
        </w:trPr>
        <w:tc>
          <w:tcPr>
            <w:tcW w:w="180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1324DC"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79BBBB"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F23BB10" w14:textId="77777777" w:rsidR="001508D4" w:rsidRPr="00074510" w:rsidRDefault="001508D4" w:rsidP="00A026B9">
            <w:pPr>
              <w:pStyle w:val="Introduzione"/>
              <w:ind w:firstLine="0"/>
              <w:rPr>
                <w:rFonts w:ascii="Garamond" w:hAnsi="Garamond"/>
                <w:i w:val="0"/>
              </w:rPr>
            </w:pPr>
            <w:r w:rsidRPr="00074510">
              <w:rPr>
                <w:rFonts w:ascii="Garamond" w:hAnsi="Garamond"/>
                <w:i w:val="0"/>
              </w:rPr>
              <w:t>Ispettore</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CC559D" w14:textId="77777777" w:rsidR="001508D4" w:rsidRPr="00074510" w:rsidRDefault="001508D4" w:rsidP="00A026B9">
            <w:pPr>
              <w:pStyle w:val="Introduzione"/>
              <w:rPr>
                <w:rFonts w:ascii="Garamond" w:hAnsi="Garamond"/>
                <w:i w:val="0"/>
              </w:rPr>
            </w:pPr>
          </w:p>
        </w:tc>
      </w:tr>
      <w:tr w:rsidR="001508D4" w:rsidRPr="00074510" w14:paraId="48FAD9C8" w14:textId="77777777" w:rsidTr="00A026B9">
        <w:trPr>
          <w:trHeight w:val="283"/>
          <w:jc w:val="center"/>
        </w:trPr>
        <w:tc>
          <w:tcPr>
            <w:tcW w:w="180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D397003"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8AF031"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2D5E1F" w14:textId="77777777" w:rsidR="001508D4" w:rsidRPr="00074510" w:rsidRDefault="001508D4" w:rsidP="00A026B9">
            <w:pPr>
              <w:pStyle w:val="Introduzione"/>
              <w:ind w:firstLine="0"/>
              <w:rPr>
                <w:rFonts w:ascii="Garamond" w:hAnsi="Garamond"/>
                <w:i w:val="0"/>
              </w:rPr>
            </w:pPr>
            <w:r w:rsidRPr="00074510">
              <w:rPr>
                <w:rFonts w:ascii="Garamond" w:hAnsi="Garamond"/>
                <w:i w:val="0"/>
              </w:rPr>
              <w:t>Vice Ispettore</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808854" w14:textId="77777777" w:rsidR="001508D4" w:rsidRPr="00074510" w:rsidRDefault="001508D4" w:rsidP="00A026B9">
            <w:pPr>
              <w:pStyle w:val="Introduzione"/>
              <w:rPr>
                <w:rFonts w:ascii="Garamond" w:hAnsi="Garamond"/>
                <w:i w:val="0"/>
              </w:rPr>
            </w:pPr>
          </w:p>
        </w:tc>
      </w:tr>
      <w:tr w:rsidR="001508D4" w:rsidRPr="00074510" w14:paraId="258B9352" w14:textId="77777777" w:rsidTr="00A026B9">
        <w:trPr>
          <w:trHeight w:val="283"/>
          <w:jc w:val="center"/>
        </w:trPr>
        <w:tc>
          <w:tcPr>
            <w:tcW w:w="180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8198A8" w14:textId="77777777" w:rsidR="001508D4" w:rsidRPr="00074510" w:rsidRDefault="001508D4" w:rsidP="00A026B9">
            <w:pPr>
              <w:pStyle w:val="Introduzione"/>
              <w:rPr>
                <w:rFonts w:ascii="Garamond" w:hAnsi="Garamond"/>
                <w:i w:val="0"/>
              </w:rPr>
            </w:pPr>
          </w:p>
        </w:tc>
        <w:tc>
          <w:tcPr>
            <w:tcW w:w="1701"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38CA5E6A" w14:textId="77777777" w:rsidR="001508D4" w:rsidRPr="00074510" w:rsidRDefault="001508D4" w:rsidP="00A026B9">
            <w:pPr>
              <w:pStyle w:val="Introduzione"/>
              <w:ind w:firstLine="0"/>
              <w:rPr>
                <w:rFonts w:ascii="Garamond" w:hAnsi="Garamond"/>
                <w:i w:val="0"/>
              </w:rPr>
            </w:pPr>
            <w:r w:rsidRPr="00074510">
              <w:rPr>
                <w:rFonts w:ascii="Garamond" w:hAnsi="Garamond"/>
                <w:i w:val="0"/>
              </w:rPr>
              <w:t>Sovrintendenti</w:t>
            </w: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694EC3D" w14:textId="77777777" w:rsidR="001508D4" w:rsidRPr="00074510" w:rsidRDefault="001508D4" w:rsidP="00A026B9">
            <w:pPr>
              <w:pStyle w:val="Introduzione"/>
              <w:ind w:firstLine="0"/>
              <w:rPr>
                <w:rFonts w:ascii="Garamond" w:hAnsi="Garamond"/>
                <w:i w:val="0"/>
              </w:rPr>
            </w:pPr>
            <w:r w:rsidRPr="00074510">
              <w:rPr>
                <w:rFonts w:ascii="Garamond" w:hAnsi="Garamond"/>
                <w:i w:val="0"/>
              </w:rPr>
              <w:t>Sovrintendente Capo coordinatore</w:t>
            </w:r>
            <w:r>
              <w:rPr>
                <w:rFonts w:ascii="Garamond" w:hAnsi="Garamond"/>
                <w:i w:val="0"/>
              </w:rPr>
              <w:t xml:space="preserve"> con 4 anni nella qualifica</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37B0EE" w14:textId="77777777" w:rsidR="001508D4" w:rsidRPr="00074510" w:rsidRDefault="001508D4" w:rsidP="00A026B9">
            <w:pPr>
              <w:pStyle w:val="Introduzione"/>
              <w:rPr>
                <w:rFonts w:ascii="Garamond" w:hAnsi="Garamond"/>
                <w:i w:val="0"/>
              </w:rPr>
            </w:pPr>
          </w:p>
        </w:tc>
      </w:tr>
      <w:tr w:rsidR="001508D4" w:rsidRPr="00074510" w14:paraId="25DBC973" w14:textId="77777777" w:rsidTr="00A026B9">
        <w:trPr>
          <w:trHeight w:val="283"/>
          <w:jc w:val="center"/>
        </w:trPr>
        <w:tc>
          <w:tcPr>
            <w:tcW w:w="180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69F8A1A"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6181F510" w14:textId="77777777" w:rsidR="001508D4" w:rsidRPr="00074510" w:rsidRDefault="001508D4" w:rsidP="00A026B9">
            <w:pPr>
              <w:pStyle w:val="Introduzione"/>
              <w:ind w:firstLine="0"/>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1A35D20" w14:textId="77777777" w:rsidR="001508D4" w:rsidRPr="00074510" w:rsidRDefault="001508D4" w:rsidP="00A026B9">
            <w:pPr>
              <w:pStyle w:val="Introduzione"/>
              <w:ind w:firstLine="0"/>
              <w:rPr>
                <w:rFonts w:ascii="Garamond" w:hAnsi="Garamond"/>
                <w:i w:val="0"/>
              </w:rPr>
            </w:pPr>
            <w:r w:rsidRPr="00074510">
              <w:rPr>
                <w:rFonts w:ascii="Garamond" w:hAnsi="Garamond"/>
                <w:i w:val="0"/>
              </w:rPr>
              <w:t>Sovrintendente Capo coordinatore</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386733" w14:textId="77777777" w:rsidR="001508D4" w:rsidRPr="00074510" w:rsidRDefault="001508D4" w:rsidP="00A026B9">
            <w:pPr>
              <w:pStyle w:val="Introduzione"/>
              <w:rPr>
                <w:rFonts w:ascii="Garamond" w:hAnsi="Garamond"/>
                <w:i w:val="0"/>
              </w:rPr>
            </w:pPr>
          </w:p>
        </w:tc>
      </w:tr>
      <w:tr w:rsidR="001508D4" w:rsidRPr="00074510" w14:paraId="3C1DB4EA" w14:textId="77777777" w:rsidTr="00A026B9">
        <w:trPr>
          <w:trHeight w:val="283"/>
          <w:jc w:val="center"/>
        </w:trPr>
        <w:tc>
          <w:tcPr>
            <w:tcW w:w="180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CC03EA"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5CBF0F42"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8B93C82"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Sovrintendente Capo Con 4 </w:t>
            </w:r>
            <w:r>
              <w:rPr>
                <w:rFonts w:ascii="Garamond" w:hAnsi="Garamond"/>
                <w:i w:val="0"/>
              </w:rPr>
              <w:t>anni nella q</w:t>
            </w:r>
            <w:r w:rsidRPr="00074510">
              <w:rPr>
                <w:rFonts w:ascii="Garamond" w:hAnsi="Garamond"/>
                <w:i w:val="0"/>
              </w:rPr>
              <w:t>ualifica</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52FF6C" w14:textId="77777777" w:rsidR="001508D4" w:rsidRPr="00074510" w:rsidRDefault="001508D4" w:rsidP="00A026B9">
            <w:pPr>
              <w:pStyle w:val="Introduzione"/>
              <w:rPr>
                <w:rFonts w:ascii="Garamond" w:hAnsi="Garamond"/>
                <w:i w:val="0"/>
              </w:rPr>
            </w:pPr>
          </w:p>
        </w:tc>
      </w:tr>
      <w:tr w:rsidR="001508D4" w:rsidRPr="00074510" w14:paraId="763F0DA0" w14:textId="77777777" w:rsidTr="00A026B9">
        <w:trPr>
          <w:trHeight w:val="283"/>
          <w:jc w:val="center"/>
        </w:trPr>
        <w:tc>
          <w:tcPr>
            <w:tcW w:w="180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B25750"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06CC7DE5"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0667E5" w14:textId="77777777" w:rsidR="001508D4" w:rsidRPr="00074510" w:rsidRDefault="001508D4" w:rsidP="00A026B9">
            <w:pPr>
              <w:pStyle w:val="Introduzione"/>
              <w:ind w:firstLine="0"/>
              <w:rPr>
                <w:rFonts w:ascii="Garamond" w:hAnsi="Garamond"/>
                <w:i w:val="0"/>
              </w:rPr>
            </w:pPr>
            <w:r w:rsidRPr="00074510">
              <w:rPr>
                <w:rFonts w:ascii="Garamond" w:hAnsi="Garamond"/>
                <w:i w:val="0"/>
              </w:rPr>
              <w:t>Sovrintendente Capo</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CB4C1" w14:textId="77777777" w:rsidR="001508D4" w:rsidRPr="00074510" w:rsidRDefault="001508D4" w:rsidP="00A026B9">
            <w:pPr>
              <w:pStyle w:val="Introduzione"/>
              <w:rPr>
                <w:rFonts w:ascii="Garamond" w:hAnsi="Garamond"/>
                <w:i w:val="0"/>
              </w:rPr>
            </w:pPr>
          </w:p>
        </w:tc>
      </w:tr>
      <w:tr w:rsidR="001508D4" w:rsidRPr="00074510" w14:paraId="37C49B27" w14:textId="77777777" w:rsidTr="00A026B9">
        <w:trPr>
          <w:trHeight w:val="283"/>
          <w:jc w:val="center"/>
        </w:trPr>
        <w:tc>
          <w:tcPr>
            <w:tcW w:w="180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BFAB832"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0C7946C9"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9D40CC" w14:textId="77777777" w:rsidR="001508D4" w:rsidRPr="00074510" w:rsidRDefault="001508D4" w:rsidP="00A026B9">
            <w:pPr>
              <w:pStyle w:val="Introduzione"/>
              <w:ind w:firstLine="0"/>
              <w:rPr>
                <w:rFonts w:ascii="Garamond" w:hAnsi="Garamond"/>
                <w:i w:val="0"/>
              </w:rPr>
            </w:pPr>
            <w:r w:rsidRPr="00074510">
              <w:rPr>
                <w:rFonts w:ascii="Garamond" w:hAnsi="Garamond"/>
                <w:i w:val="0"/>
              </w:rPr>
              <w:t>Sovrintendente</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CB994A" w14:textId="77777777" w:rsidR="001508D4" w:rsidRPr="00074510" w:rsidRDefault="001508D4" w:rsidP="00A026B9">
            <w:pPr>
              <w:pStyle w:val="Introduzione"/>
              <w:rPr>
                <w:rFonts w:ascii="Garamond" w:hAnsi="Garamond"/>
                <w:i w:val="0"/>
              </w:rPr>
            </w:pPr>
          </w:p>
        </w:tc>
      </w:tr>
      <w:tr w:rsidR="001508D4" w:rsidRPr="00074510" w14:paraId="0F7C5C85" w14:textId="77777777" w:rsidTr="00A026B9">
        <w:trPr>
          <w:trHeight w:val="283"/>
          <w:jc w:val="center"/>
        </w:trPr>
        <w:tc>
          <w:tcPr>
            <w:tcW w:w="180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80F6E5"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4A8C6CDB"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838FA35" w14:textId="77777777" w:rsidR="001508D4" w:rsidRPr="00074510" w:rsidRDefault="001508D4" w:rsidP="00A026B9">
            <w:pPr>
              <w:pStyle w:val="Introduzione"/>
              <w:ind w:firstLine="0"/>
              <w:rPr>
                <w:rFonts w:ascii="Garamond" w:hAnsi="Garamond"/>
                <w:i w:val="0"/>
              </w:rPr>
            </w:pPr>
            <w:r w:rsidRPr="00074510">
              <w:rPr>
                <w:rFonts w:ascii="Garamond" w:hAnsi="Garamond"/>
                <w:i w:val="0"/>
              </w:rPr>
              <w:t>Vice Sovrintendente</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38545" w14:textId="77777777" w:rsidR="001508D4" w:rsidRPr="00074510" w:rsidRDefault="001508D4" w:rsidP="00A026B9">
            <w:pPr>
              <w:pStyle w:val="Introduzione"/>
              <w:rPr>
                <w:rFonts w:ascii="Garamond" w:hAnsi="Garamond"/>
                <w:i w:val="0"/>
              </w:rPr>
            </w:pPr>
          </w:p>
        </w:tc>
      </w:tr>
      <w:tr w:rsidR="001508D4" w:rsidRPr="00074510" w14:paraId="37650E6B" w14:textId="77777777" w:rsidTr="00A026B9">
        <w:trPr>
          <w:trHeight w:val="283"/>
          <w:jc w:val="center"/>
        </w:trPr>
        <w:tc>
          <w:tcPr>
            <w:tcW w:w="180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F6137D" w14:textId="77777777" w:rsidR="001508D4" w:rsidRPr="00074510" w:rsidRDefault="001508D4" w:rsidP="00A026B9">
            <w:pPr>
              <w:pStyle w:val="Introduzione"/>
              <w:rPr>
                <w:rFonts w:ascii="Garamond" w:hAnsi="Garamond"/>
                <w:i w:val="0"/>
              </w:rPr>
            </w:pPr>
          </w:p>
        </w:tc>
        <w:tc>
          <w:tcPr>
            <w:tcW w:w="1701"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6B566C96" w14:textId="77777777" w:rsidR="001508D4" w:rsidRPr="00074510" w:rsidRDefault="001508D4" w:rsidP="00A026B9">
            <w:pPr>
              <w:pStyle w:val="Introduzione"/>
              <w:ind w:firstLine="0"/>
              <w:rPr>
                <w:rFonts w:ascii="Garamond" w:hAnsi="Garamond"/>
                <w:i w:val="0"/>
              </w:rPr>
            </w:pPr>
            <w:r w:rsidRPr="00074510">
              <w:rPr>
                <w:rFonts w:ascii="Garamond" w:hAnsi="Garamond"/>
                <w:i w:val="0"/>
              </w:rPr>
              <w:t>Assistenti e Agenti</w:t>
            </w: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90AFF3" w14:textId="77777777" w:rsidR="001508D4" w:rsidRPr="00074510" w:rsidRDefault="001508D4" w:rsidP="00A026B9">
            <w:pPr>
              <w:pStyle w:val="Introduzione"/>
              <w:ind w:firstLine="0"/>
              <w:rPr>
                <w:rFonts w:ascii="Garamond" w:hAnsi="Garamond"/>
                <w:i w:val="0"/>
              </w:rPr>
            </w:pPr>
            <w:r w:rsidRPr="00074510">
              <w:rPr>
                <w:rFonts w:ascii="Garamond" w:hAnsi="Garamond"/>
                <w:i w:val="0"/>
              </w:rPr>
              <w:t>Assistente Capo coordinatore</w:t>
            </w:r>
            <w:r>
              <w:rPr>
                <w:rFonts w:ascii="Garamond" w:hAnsi="Garamond"/>
                <w:i w:val="0"/>
              </w:rPr>
              <w:t xml:space="preserve"> con 4 anni nella qualifica</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BAE80C" w14:textId="77777777" w:rsidR="001508D4" w:rsidRPr="00074510" w:rsidRDefault="001508D4" w:rsidP="00A026B9">
            <w:pPr>
              <w:pStyle w:val="Introduzione"/>
              <w:rPr>
                <w:rFonts w:ascii="Garamond" w:hAnsi="Garamond"/>
                <w:i w:val="0"/>
              </w:rPr>
            </w:pPr>
          </w:p>
        </w:tc>
      </w:tr>
      <w:tr w:rsidR="001508D4" w:rsidRPr="00074510" w14:paraId="3A284FFD" w14:textId="77777777" w:rsidTr="00A026B9">
        <w:trPr>
          <w:trHeight w:val="283"/>
          <w:jc w:val="center"/>
        </w:trPr>
        <w:tc>
          <w:tcPr>
            <w:tcW w:w="180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AE6F497"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494216E7" w14:textId="77777777" w:rsidR="001508D4" w:rsidRPr="00074510" w:rsidRDefault="001508D4" w:rsidP="00A026B9">
            <w:pPr>
              <w:pStyle w:val="Introduzione"/>
              <w:ind w:firstLine="0"/>
              <w:jc w:val="left"/>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7571CA" w14:textId="77777777" w:rsidR="001508D4" w:rsidRPr="00074510" w:rsidRDefault="001508D4" w:rsidP="00A026B9">
            <w:pPr>
              <w:pStyle w:val="Introduzione"/>
              <w:ind w:firstLine="0"/>
              <w:rPr>
                <w:rFonts w:ascii="Garamond" w:hAnsi="Garamond"/>
                <w:i w:val="0"/>
              </w:rPr>
            </w:pPr>
            <w:r w:rsidRPr="00074510">
              <w:rPr>
                <w:rFonts w:ascii="Garamond" w:hAnsi="Garamond"/>
                <w:i w:val="0"/>
              </w:rPr>
              <w:t>Assistente Capo coordinatore</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B0C01" w14:textId="77777777" w:rsidR="001508D4" w:rsidRPr="00074510" w:rsidRDefault="001508D4" w:rsidP="00A026B9">
            <w:pPr>
              <w:pStyle w:val="Introduzione"/>
              <w:rPr>
                <w:rFonts w:ascii="Garamond" w:hAnsi="Garamond"/>
                <w:i w:val="0"/>
              </w:rPr>
            </w:pPr>
          </w:p>
        </w:tc>
      </w:tr>
      <w:tr w:rsidR="001508D4" w:rsidRPr="00074510" w14:paraId="1EAAE766" w14:textId="77777777" w:rsidTr="00A026B9">
        <w:trPr>
          <w:trHeight w:val="283"/>
          <w:jc w:val="center"/>
        </w:trPr>
        <w:tc>
          <w:tcPr>
            <w:tcW w:w="180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917DA5"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638DE986"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449790" w14:textId="77777777" w:rsidR="001508D4" w:rsidRPr="00074510" w:rsidRDefault="001508D4" w:rsidP="00A026B9">
            <w:pPr>
              <w:pStyle w:val="Introduzione"/>
              <w:ind w:firstLine="0"/>
              <w:rPr>
                <w:rFonts w:ascii="Garamond" w:hAnsi="Garamond"/>
                <w:i w:val="0"/>
              </w:rPr>
            </w:pPr>
            <w:r>
              <w:rPr>
                <w:rFonts w:ascii="Garamond" w:hAnsi="Garamond"/>
                <w:i w:val="0"/>
              </w:rPr>
              <w:t>Assistente Capo c</w:t>
            </w:r>
            <w:r w:rsidRPr="00074510">
              <w:rPr>
                <w:rFonts w:ascii="Garamond" w:hAnsi="Garamond"/>
                <w:i w:val="0"/>
              </w:rPr>
              <w:t xml:space="preserve">on 5 </w:t>
            </w:r>
            <w:r>
              <w:rPr>
                <w:rFonts w:ascii="Garamond" w:hAnsi="Garamond"/>
                <w:i w:val="0"/>
              </w:rPr>
              <w:t>anni nella q</w:t>
            </w:r>
            <w:r w:rsidRPr="00074510">
              <w:rPr>
                <w:rFonts w:ascii="Garamond" w:hAnsi="Garamond"/>
                <w:i w:val="0"/>
              </w:rPr>
              <w:t>ualifica</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76002" w14:textId="77777777" w:rsidR="001508D4" w:rsidRPr="00074510" w:rsidRDefault="001508D4" w:rsidP="00A026B9">
            <w:pPr>
              <w:pStyle w:val="Introduzione"/>
              <w:rPr>
                <w:rFonts w:ascii="Garamond" w:hAnsi="Garamond"/>
                <w:i w:val="0"/>
              </w:rPr>
            </w:pPr>
          </w:p>
        </w:tc>
      </w:tr>
      <w:tr w:rsidR="001508D4" w:rsidRPr="00074510" w14:paraId="7BE4CC29" w14:textId="77777777" w:rsidTr="00A026B9">
        <w:trPr>
          <w:trHeight w:val="283"/>
          <w:jc w:val="center"/>
        </w:trPr>
        <w:tc>
          <w:tcPr>
            <w:tcW w:w="180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7BF026"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36B8AF35"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6265014" w14:textId="77777777" w:rsidR="001508D4" w:rsidRPr="00074510" w:rsidRDefault="001508D4" w:rsidP="00A026B9">
            <w:pPr>
              <w:pStyle w:val="Introduzione"/>
              <w:ind w:firstLine="0"/>
              <w:rPr>
                <w:rFonts w:ascii="Garamond" w:hAnsi="Garamond"/>
                <w:i w:val="0"/>
              </w:rPr>
            </w:pPr>
            <w:r w:rsidRPr="00074510">
              <w:rPr>
                <w:rFonts w:ascii="Garamond" w:hAnsi="Garamond"/>
                <w:i w:val="0"/>
              </w:rPr>
              <w:t>Assistente Capo</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DB0893" w14:textId="77777777" w:rsidR="001508D4" w:rsidRPr="00074510" w:rsidRDefault="001508D4" w:rsidP="00A026B9">
            <w:pPr>
              <w:pStyle w:val="Introduzione"/>
              <w:rPr>
                <w:rFonts w:ascii="Garamond" w:hAnsi="Garamond"/>
                <w:i w:val="0"/>
              </w:rPr>
            </w:pPr>
          </w:p>
        </w:tc>
      </w:tr>
      <w:tr w:rsidR="001508D4" w:rsidRPr="00074510" w14:paraId="24F84CF6" w14:textId="77777777" w:rsidTr="00A026B9">
        <w:trPr>
          <w:trHeight w:val="283"/>
          <w:jc w:val="center"/>
        </w:trPr>
        <w:tc>
          <w:tcPr>
            <w:tcW w:w="180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793C28"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2D05765E"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59AB197" w14:textId="77777777" w:rsidR="001508D4" w:rsidRPr="00074510" w:rsidRDefault="001508D4" w:rsidP="00A026B9">
            <w:pPr>
              <w:pStyle w:val="Introduzione"/>
              <w:ind w:firstLine="0"/>
              <w:rPr>
                <w:rFonts w:ascii="Garamond" w:hAnsi="Garamond"/>
                <w:i w:val="0"/>
              </w:rPr>
            </w:pPr>
            <w:r w:rsidRPr="00074510">
              <w:rPr>
                <w:rFonts w:ascii="Garamond" w:hAnsi="Garamond"/>
                <w:i w:val="0"/>
              </w:rPr>
              <w:t>Assistente</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9BC598" w14:textId="77777777" w:rsidR="001508D4" w:rsidRPr="00074510" w:rsidRDefault="001508D4" w:rsidP="00A026B9">
            <w:pPr>
              <w:pStyle w:val="Introduzione"/>
              <w:rPr>
                <w:rFonts w:ascii="Garamond" w:hAnsi="Garamond"/>
                <w:i w:val="0"/>
              </w:rPr>
            </w:pPr>
          </w:p>
        </w:tc>
      </w:tr>
      <w:tr w:rsidR="001508D4" w:rsidRPr="00074510" w14:paraId="387F244E" w14:textId="77777777" w:rsidTr="00A026B9">
        <w:trPr>
          <w:trHeight w:val="283"/>
          <w:jc w:val="center"/>
        </w:trPr>
        <w:tc>
          <w:tcPr>
            <w:tcW w:w="180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AD2CB1"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62986C66"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8366B1" w14:textId="77777777" w:rsidR="001508D4" w:rsidRPr="00074510" w:rsidRDefault="001508D4" w:rsidP="00A026B9">
            <w:pPr>
              <w:pStyle w:val="Introduzione"/>
              <w:ind w:firstLine="0"/>
              <w:rPr>
                <w:rFonts w:ascii="Garamond" w:hAnsi="Garamond"/>
                <w:i w:val="0"/>
              </w:rPr>
            </w:pPr>
            <w:r w:rsidRPr="00074510">
              <w:rPr>
                <w:rFonts w:ascii="Garamond" w:hAnsi="Garamond"/>
                <w:i w:val="0"/>
              </w:rPr>
              <w:t>Agente Scelto</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073B6A" w14:textId="77777777" w:rsidR="001508D4" w:rsidRPr="00074510" w:rsidRDefault="001508D4" w:rsidP="00A026B9">
            <w:pPr>
              <w:pStyle w:val="Introduzione"/>
              <w:rPr>
                <w:rFonts w:ascii="Garamond" w:hAnsi="Garamond"/>
                <w:i w:val="0"/>
              </w:rPr>
            </w:pPr>
          </w:p>
        </w:tc>
      </w:tr>
      <w:tr w:rsidR="001508D4" w:rsidRPr="00074510" w14:paraId="0A971D75" w14:textId="77777777" w:rsidTr="00A026B9">
        <w:trPr>
          <w:trHeight w:val="283"/>
          <w:jc w:val="center"/>
        </w:trPr>
        <w:tc>
          <w:tcPr>
            <w:tcW w:w="1803"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A0932A"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2B3A6908" w14:textId="77777777" w:rsidR="001508D4" w:rsidRPr="00074510" w:rsidRDefault="001508D4" w:rsidP="00A026B9">
            <w:pPr>
              <w:pStyle w:val="Introduzione"/>
              <w:rPr>
                <w:rFonts w:ascii="Garamond" w:hAnsi="Garamond"/>
                <w:i w:val="0"/>
              </w:rPr>
            </w:pP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DC2947" w14:textId="77777777" w:rsidR="001508D4" w:rsidRPr="00074510" w:rsidRDefault="001508D4" w:rsidP="00A026B9">
            <w:pPr>
              <w:pStyle w:val="Introduzione"/>
              <w:ind w:firstLine="0"/>
              <w:rPr>
                <w:rFonts w:ascii="Garamond" w:hAnsi="Garamond"/>
                <w:i w:val="0"/>
              </w:rPr>
            </w:pPr>
            <w:r w:rsidRPr="00074510">
              <w:rPr>
                <w:rFonts w:ascii="Garamond" w:hAnsi="Garamond"/>
                <w:i w:val="0"/>
              </w:rPr>
              <w:t>Agente</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28782C" w14:textId="77777777" w:rsidR="001508D4" w:rsidRPr="00074510" w:rsidRDefault="001508D4" w:rsidP="00A026B9">
            <w:pPr>
              <w:pStyle w:val="Introduzione"/>
              <w:rPr>
                <w:rFonts w:ascii="Garamond" w:hAnsi="Garamond"/>
                <w:i w:val="0"/>
              </w:rPr>
            </w:pPr>
          </w:p>
        </w:tc>
      </w:tr>
      <w:tr w:rsidR="001508D4" w:rsidRPr="000E312A" w14:paraId="761D3212" w14:textId="77777777" w:rsidTr="00A026B9">
        <w:trPr>
          <w:trHeight w:val="283"/>
          <w:jc w:val="center"/>
        </w:trPr>
        <w:tc>
          <w:tcPr>
            <w:tcW w:w="18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51D384" w14:textId="77777777" w:rsidR="001508D4" w:rsidRPr="000E312A" w:rsidRDefault="001508D4" w:rsidP="00A026B9">
            <w:pPr>
              <w:pStyle w:val="Introduzione"/>
              <w:ind w:firstLine="0"/>
              <w:rPr>
                <w:rFonts w:ascii="Garamond" w:hAnsi="Garamond"/>
                <w:i w:val="0"/>
              </w:rPr>
            </w:pPr>
            <w:r w:rsidRPr="000E312A">
              <w:rPr>
                <w:rFonts w:ascii="Garamond" w:hAnsi="Garamond"/>
                <w:i w:val="0"/>
              </w:rPr>
              <w:t>Allievi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2C49C3" w14:textId="77777777" w:rsidR="001508D4" w:rsidRPr="000E312A" w:rsidRDefault="001508D4" w:rsidP="00A026B9">
            <w:pPr>
              <w:pStyle w:val="Introduzione"/>
              <w:ind w:firstLine="0"/>
              <w:rPr>
                <w:rFonts w:ascii="Garamond" w:hAnsi="Garamond"/>
                <w:i w:val="0"/>
              </w:rPr>
            </w:pPr>
            <w:r w:rsidRPr="000E312A">
              <w:rPr>
                <w:rFonts w:ascii="Garamond" w:hAnsi="Garamond"/>
                <w:i w:val="0"/>
              </w:rPr>
              <w:t>Allievi</w:t>
            </w:r>
          </w:p>
        </w:tc>
        <w:tc>
          <w:tcPr>
            <w:tcW w:w="39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16C3BC" w14:textId="77777777" w:rsidR="001508D4" w:rsidRPr="000E312A" w:rsidRDefault="001508D4" w:rsidP="00A026B9">
            <w:pPr>
              <w:pStyle w:val="Introduzione"/>
              <w:ind w:firstLine="0"/>
              <w:rPr>
                <w:rFonts w:ascii="Garamond" w:hAnsi="Garamond"/>
                <w:i w:val="0"/>
              </w:rPr>
            </w:pPr>
            <w:r w:rsidRPr="000E312A">
              <w:rPr>
                <w:rFonts w:ascii="Garamond" w:hAnsi="Garamond"/>
                <w:i w:val="0"/>
              </w:rPr>
              <w:t>Allievi</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5FF3EA" w14:textId="77777777" w:rsidR="001508D4" w:rsidRPr="000E312A" w:rsidRDefault="001508D4" w:rsidP="00A026B9">
            <w:pPr>
              <w:pStyle w:val="Introduzione"/>
              <w:rPr>
                <w:rFonts w:ascii="Garamond" w:hAnsi="Garamond"/>
                <w:i w:val="0"/>
              </w:rPr>
            </w:pPr>
          </w:p>
        </w:tc>
      </w:tr>
    </w:tbl>
    <w:p w14:paraId="5916C31D" w14:textId="77777777" w:rsidR="001508D4" w:rsidRPr="00074510" w:rsidRDefault="001508D4" w:rsidP="001508D4">
      <w:pPr>
        <w:pStyle w:val="Introduzione"/>
        <w:ind w:firstLine="0"/>
        <w:rPr>
          <w:rFonts w:ascii="Garamond" w:hAnsi="Garamond"/>
          <w:b/>
          <w:i w:val="0"/>
        </w:rPr>
      </w:pPr>
      <w:r w:rsidRPr="00074510">
        <w:rPr>
          <w:rFonts w:ascii="Garamond" w:hAnsi="Garamond"/>
          <w:b/>
          <w:i w:val="0"/>
        </w:rPr>
        <w:t>B) Carabinieri</w:t>
      </w:r>
    </w:p>
    <w:tbl>
      <w:tblPr>
        <w:tblW w:w="9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779"/>
        <w:gridCol w:w="1701"/>
        <w:gridCol w:w="3902"/>
        <w:gridCol w:w="2127"/>
      </w:tblGrid>
      <w:tr w:rsidR="001508D4" w:rsidRPr="00074510" w14:paraId="36C94E45" w14:textId="77777777" w:rsidTr="00A026B9">
        <w:trPr>
          <w:trHeight w:val="504"/>
          <w:tblHeader/>
          <w:jc w:val="center"/>
        </w:trPr>
        <w:tc>
          <w:tcPr>
            <w:tcW w:w="1779" w:type="dxa"/>
            <w:shd w:val="clear" w:color="auto" w:fill="E6E6FF"/>
            <w:tcMar>
              <w:top w:w="0" w:type="dxa"/>
              <w:left w:w="108" w:type="dxa"/>
              <w:bottom w:w="0" w:type="dxa"/>
              <w:right w:w="108" w:type="dxa"/>
            </w:tcMar>
            <w:vAlign w:val="center"/>
          </w:tcPr>
          <w:p w14:paraId="59482300"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Macrocategoria</w:t>
            </w:r>
          </w:p>
        </w:tc>
        <w:tc>
          <w:tcPr>
            <w:tcW w:w="1701" w:type="dxa"/>
            <w:shd w:val="clear" w:color="auto" w:fill="E6E6FF"/>
            <w:tcMar>
              <w:top w:w="0" w:type="dxa"/>
              <w:left w:w="108" w:type="dxa"/>
              <w:bottom w:w="0" w:type="dxa"/>
              <w:right w:w="108" w:type="dxa"/>
            </w:tcMar>
            <w:vAlign w:val="center"/>
          </w:tcPr>
          <w:p w14:paraId="3F738D51" w14:textId="77777777" w:rsidR="001508D4" w:rsidRPr="00074510" w:rsidRDefault="001508D4" w:rsidP="00A026B9">
            <w:pPr>
              <w:pStyle w:val="Introduzione"/>
              <w:ind w:firstLine="0"/>
              <w:rPr>
                <w:rFonts w:ascii="Garamond" w:hAnsi="Garamond"/>
                <w:b/>
                <w:bCs/>
                <w:i w:val="0"/>
                <w:sz w:val="20"/>
                <w:szCs w:val="20"/>
              </w:rPr>
            </w:pPr>
            <w:r w:rsidRPr="00074510">
              <w:rPr>
                <w:rFonts w:ascii="Garamond" w:hAnsi="Garamond"/>
                <w:b/>
                <w:bCs/>
                <w:i w:val="0"/>
                <w:sz w:val="20"/>
                <w:szCs w:val="20"/>
              </w:rPr>
              <w:t>Categoria/Ruolo</w:t>
            </w:r>
          </w:p>
        </w:tc>
        <w:tc>
          <w:tcPr>
            <w:tcW w:w="3902" w:type="dxa"/>
            <w:shd w:val="clear" w:color="auto" w:fill="E6E6FF"/>
            <w:tcMar>
              <w:top w:w="0" w:type="dxa"/>
              <w:left w:w="108" w:type="dxa"/>
              <w:bottom w:w="0" w:type="dxa"/>
              <w:right w:w="108" w:type="dxa"/>
            </w:tcMar>
            <w:vAlign w:val="center"/>
          </w:tcPr>
          <w:p w14:paraId="4F013FDB" w14:textId="77777777" w:rsidR="001508D4" w:rsidRPr="00074510" w:rsidRDefault="001508D4" w:rsidP="00A026B9">
            <w:pPr>
              <w:pStyle w:val="Introduzione"/>
              <w:ind w:firstLine="0"/>
              <w:rPr>
                <w:rFonts w:ascii="Garamond" w:hAnsi="Garamond"/>
                <w:b/>
                <w:bCs/>
                <w:i w:val="0"/>
              </w:rPr>
            </w:pPr>
            <w:r>
              <w:rPr>
                <w:rFonts w:ascii="Garamond" w:hAnsi="Garamond"/>
                <w:b/>
                <w:bCs/>
                <w:i w:val="0"/>
              </w:rPr>
              <w:t>Grado</w:t>
            </w:r>
          </w:p>
        </w:tc>
        <w:tc>
          <w:tcPr>
            <w:tcW w:w="2127" w:type="dxa"/>
            <w:shd w:val="clear" w:color="auto" w:fill="E6E6FF"/>
            <w:tcMar>
              <w:top w:w="0" w:type="dxa"/>
              <w:left w:w="108" w:type="dxa"/>
              <w:bottom w:w="0" w:type="dxa"/>
              <w:right w:w="108" w:type="dxa"/>
            </w:tcMar>
            <w:vAlign w:val="center"/>
          </w:tcPr>
          <w:p w14:paraId="7DFB8FD1" w14:textId="77777777" w:rsidR="001508D4" w:rsidRPr="00074510" w:rsidRDefault="001508D4" w:rsidP="00A026B9">
            <w:pPr>
              <w:pStyle w:val="Introduzione"/>
              <w:ind w:firstLine="0"/>
              <w:jc w:val="left"/>
              <w:rPr>
                <w:rFonts w:ascii="Garamond" w:hAnsi="Garamond"/>
                <w:b/>
                <w:bCs/>
                <w:i w:val="0"/>
              </w:rPr>
            </w:pPr>
            <w:r w:rsidRPr="000E312A">
              <w:rPr>
                <w:rFonts w:ascii="Garamond" w:hAnsi="Garamond"/>
                <w:b/>
                <w:bCs/>
                <w:i w:val="0"/>
              </w:rPr>
              <w:t>Provvedimento</w:t>
            </w:r>
            <w:r w:rsidRPr="00074510">
              <w:rPr>
                <w:rFonts w:ascii="Garamond" w:hAnsi="Garamond"/>
                <w:b/>
                <w:bCs/>
                <w:i w:val="0"/>
              </w:rPr>
              <w:t xml:space="preserve"> di rifermento</w:t>
            </w:r>
          </w:p>
        </w:tc>
      </w:tr>
      <w:tr w:rsidR="001508D4" w:rsidRPr="00074510" w14:paraId="493FEA83" w14:textId="77777777" w:rsidTr="00A026B9">
        <w:trPr>
          <w:cantSplit/>
          <w:trHeight w:val="283"/>
          <w:jc w:val="center"/>
        </w:trPr>
        <w:tc>
          <w:tcPr>
            <w:tcW w:w="1779" w:type="dxa"/>
            <w:vMerge w:val="restart"/>
            <w:shd w:val="clear" w:color="auto" w:fill="auto"/>
            <w:tcMar>
              <w:top w:w="0" w:type="dxa"/>
              <w:left w:w="108" w:type="dxa"/>
              <w:bottom w:w="0" w:type="dxa"/>
              <w:right w:w="108" w:type="dxa"/>
            </w:tcMar>
            <w:vAlign w:val="center"/>
          </w:tcPr>
          <w:p w14:paraId="63CC84F5" w14:textId="77777777" w:rsidR="001508D4" w:rsidRPr="00074510" w:rsidRDefault="001508D4" w:rsidP="00A026B9">
            <w:pPr>
              <w:pStyle w:val="Introduzione"/>
              <w:ind w:firstLine="0"/>
              <w:rPr>
                <w:rFonts w:ascii="Garamond" w:hAnsi="Garamond"/>
                <w:i w:val="0"/>
              </w:rPr>
            </w:pPr>
            <w:r w:rsidRPr="00074510">
              <w:rPr>
                <w:rFonts w:ascii="Garamond" w:hAnsi="Garamond"/>
                <w:i w:val="0"/>
              </w:rPr>
              <w:lastRenderedPageBreak/>
              <w:t>Dirigenti</w:t>
            </w:r>
          </w:p>
        </w:tc>
        <w:tc>
          <w:tcPr>
            <w:tcW w:w="1701" w:type="dxa"/>
            <w:vMerge w:val="restart"/>
            <w:shd w:val="clear" w:color="auto" w:fill="auto"/>
            <w:tcMar>
              <w:top w:w="0" w:type="dxa"/>
              <w:left w:w="108" w:type="dxa"/>
              <w:bottom w:w="0" w:type="dxa"/>
              <w:right w:w="108" w:type="dxa"/>
            </w:tcMar>
            <w:vAlign w:val="center"/>
          </w:tcPr>
          <w:p w14:paraId="38158751" w14:textId="77777777" w:rsidR="001508D4" w:rsidRPr="00074510" w:rsidRDefault="001508D4" w:rsidP="00A026B9">
            <w:pPr>
              <w:pStyle w:val="Introduzione"/>
              <w:ind w:firstLine="0"/>
              <w:rPr>
                <w:rFonts w:ascii="Garamond" w:hAnsi="Garamond"/>
                <w:i w:val="0"/>
              </w:rPr>
            </w:pPr>
            <w:r w:rsidRPr="00074510">
              <w:rPr>
                <w:rFonts w:ascii="Garamond" w:hAnsi="Garamond"/>
                <w:i w:val="0"/>
              </w:rPr>
              <w:t>Ufficiali Generali</w:t>
            </w:r>
          </w:p>
        </w:tc>
        <w:tc>
          <w:tcPr>
            <w:tcW w:w="3902" w:type="dxa"/>
            <w:shd w:val="clear" w:color="auto" w:fill="auto"/>
            <w:tcMar>
              <w:top w:w="0" w:type="dxa"/>
              <w:left w:w="108" w:type="dxa"/>
              <w:bottom w:w="0" w:type="dxa"/>
              <w:right w:w="108" w:type="dxa"/>
            </w:tcMar>
            <w:vAlign w:val="center"/>
          </w:tcPr>
          <w:p w14:paraId="2CF4FFE0" w14:textId="77777777" w:rsidR="001508D4" w:rsidRPr="00074510" w:rsidRDefault="001508D4" w:rsidP="00A026B9">
            <w:pPr>
              <w:pStyle w:val="Introduzione"/>
              <w:ind w:firstLine="0"/>
              <w:rPr>
                <w:rFonts w:ascii="Garamond" w:hAnsi="Garamond"/>
                <w:i w:val="0"/>
              </w:rPr>
            </w:pPr>
            <w:r w:rsidRPr="00074510">
              <w:rPr>
                <w:rFonts w:ascii="Garamond" w:hAnsi="Garamond"/>
                <w:i w:val="0"/>
              </w:rPr>
              <w:t>Comandante Generale</w:t>
            </w:r>
          </w:p>
        </w:tc>
        <w:tc>
          <w:tcPr>
            <w:tcW w:w="2127" w:type="dxa"/>
            <w:vMerge w:val="restart"/>
            <w:shd w:val="clear" w:color="auto" w:fill="auto"/>
            <w:tcMar>
              <w:top w:w="0" w:type="dxa"/>
              <w:left w:w="108" w:type="dxa"/>
              <w:bottom w:w="0" w:type="dxa"/>
              <w:right w:w="108" w:type="dxa"/>
            </w:tcMar>
            <w:vAlign w:val="center"/>
          </w:tcPr>
          <w:p w14:paraId="4E08F8DC" w14:textId="77777777" w:rsidR="001508D4" w:rsidRPr="009A42D6" w:rsidRDefault="001508D4" w:rsidP="00A026B9">
            <w:pPr>
              <w:pStyle w:val="Introduzione"/>
              <w:ind w:firstLine="0"/>
              <w:rPr>
                <w:rFonts w:ascii="Garamond" w:hAnsi="Garamond"/>
                <w:i w:val="0"/>
              </w:rPr>
            </w:pPr>
            <w:r w:rsidRPr="009A42D6">
              <w:rPr>
                <w:rFonts w:ascii="Garamond" w:hAnsi="Garamond"/>
                <w:i w:val="0"/>
              </w:rPr>
              <w:t>D.lgs. 95/2017 e DPCM del 25.07.2022 per adeguamento retributivo anno 2022</w:t>
            </w:r>
          </w:p>
        </w:tc>
      </w:tr>
      <w:tr w:rsidR="001508D4" w:rsidRPr="00074510" w14:paraId="56BB2F98"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34146E38"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0ED530E4"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23C14670" w14:textId="77777777" w:rsidR="001508D4" w:rsidRPr="00074510" w:rsidRDefault="001508D4" w:rsidP="00A026B9">
            <w:pPr>
              <w:pStyle w:val="Introduzione"/>
              <w:ind w:firstLine="0"/>
              <w:rPr>
                <w:rFonts w:ascii="Garamond" w:hAnsi="Garamond"/>
                <w:i w:val="0"/>
              </w:rPr>
            </w:pPr>
            <w:r w:rsidRPr="00074510">
              <w:rPr>
                <w:rFonts w:ascii="Garamond" w:hAnsi="Garamond"/>
                <w:i w:val="0"/>
              </w:rPr>
              <w:t>Generale Corpo d’Armata</w:t>
            </w:r>
          </w:p>
        </w:tc>
        <w:tc>
          <w:tcPr>
            <w:tcW w:w="2127" w:type="dxa"/>
            <w:vMerge/>
            <w:shd w:val="clear" w:color="auto" w:fill="auto"/>
            <w:tcMar>
              <w:top w:w="0" w:type="dxa"/>
              <w:left w:w="108" w:type="dxa"/>
              <w:bottom w:w="0" w:type="dxa"/>
              <w:right w:w="108" w:type="dxa"/>
            </w:tcMar>
            <w:vAlign w:val="center"/>
          </w:tcPr>
          <w:p w14:paraId="48B80596" w14:textId="77777777" w:rsidR="001508D4" w:rsidRPr="00074510" w:rsidRDefault="001508D4" w:rsidP="00A026B9">
            <w:pPr>
              <w:pStyle w:val="Introduzione"/>
              <w:rPr>
                <w:rFonts w:ascii="Garamond" w:hAnsi="Garamond"/>
                <w:i w:val="0"/>
              </w:rPr>
            </w:pPr>
          </w:p>
        </w:tc>
      </w:tr>
      <w:tr w:rsidR="001508D4" w:rsidRPr="00074510" w14:paraId="4B87BEE1"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661DCDD5"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206E48A3"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41E54A0A" w14:textId="77777777" w:rsidR="001508D4" w:rsidRPr="00074510" w:rsidRDefault="001508D4" w:rsidP="00A026B9">
            <w:pPr>
              <w:pStyle w:val="Introduzione"/>
              <w:ind w:firstLine="0"/>
              <w:rPr>
                <w:rFonts w:ascii="Garamond" w:hAnsi="Garamond"/>
                <w:i w:val="0"/>
              </w:rPr>
            </w:pPr>
            <w:r w:rsidRPr="00074510">
              <w:rPr>
                <w:rFonts w:ascii="Garamond" w:hAnsi="Garamond"/>
                <w:i w:val="0"/>
              </w:rPr>
              <w:t>Generale di Divisione</w:t>
            </w:r>
          </w:p>
        </w:tc>
        <w:tc>
          <w:tcPr>
            <w:tcW w:w="2127" w:type="dxa"/>
            <w:vMerge/>
            <w:shd w:val="clear" w:color="auto" w:fill="auto"/>
            <w:tcMar>
              <w:top w:w="0" w:type="dxa"/>
              <w:left w:w="108" w:type="dxa"/>
              <w:bottom w:w="0" w:type="dxa"/>
              <w:right w:w="108" w:type="dxa"/>
            </w:tcMar>
            <w:vAlign w:val="center"/>
          </w:tcPr>
          <w:p w14:paraId="14563DA6" w14:textId="77777777" w:rsidR="001508D4" w:rsidRPr="00074510" w:rsidRDefault="001508D4" w:rsidP="00A026B9">
            <w:pPr>
              <w:pStyle w:val="Introduzione"/>
              <w:rPr>
                <w:rFonts w:ascii="Garamond" w:hAnsi="Garamond"/>
                <w:i w:val="0"/>
              </w:rPr>
            </w:pPr>
          </w:p>
        </w:tc>
      </w:tr>
      <w:tr w:rsidR="001508D4" w:rsidRPr="00074510" w14:paraId="7BC7EB8A"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31B292B5"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2AB302D8"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3080F12F" w14:textId="77777777" w:rsidR="001508D4" w:rsidRPr="00074510" w:rsidRDefault="001508D4" w:rsidP="00A026B9">
            <w:pPr>
              <w:pStyle w:val="Introduzione"/>
              <w:ind w:firstLine="0"/>
              <w:rPr>
                <w:rFonts w:ascii="Garamond" w:hAnsi="Garamond"/>
                <w:i w:val="0"/>
              </w:rPr>
            </w:pPr>
            <w:r w:rsidRPr="00074510">
              <w:rPr>
                <w:rFonts w:ascii="Garamond" w:hAnsi="Garamond"/>
                <w:i w:val="0"/>
              </w:rPr>
              <w:t>Generale di Brigata</w:t>
            </w:r>
          </w:p>
        </w:tc>
        <w:tc>
          <w:tcPr>
            <w:tcW w:w="2127" w:type="dxa"/>
            <w:vMerge/>
            <w:shd w:val="clear" w:color="auto" w:fill="auto"/>
            <w:tcMar>
              <w:top w:w="0" w:type="dxa"/>
              <w:left w:w="108" w:type="dxa"/>
              <w:bottom w:w="0" w:type="dxa"/>
              <w:right w:w="108" w:type="dxa"/>
            </w:tcMar>
            <w:vAlign w:val="center"/>
          </w:tcPr>
          <w:p w14:paraId="5DB1744F" w14:textId="77777777" w:rsidR="001508D4" w:rsidRPr="00074510" w:rsidRDefault="001508D4" w:rsidP="00A026B9">
            <w:pPr>
              <w:pStyle w:val="Introduzione"/>
              <w:rPr>
                <w:rFonts w:ascii="Garamond" w:hAnsi="Garamond"/>
                <w:i w:val="0"/>
              </w:rPr>
            </w:pPr>
          </w:p>
        </w:tc>
      </w:tr>
      <w:tr w:rsidR="001508D4" w:rsidRPr="00074510" w14:paraId="0B2B9D52"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3FA3FC1A" w14:textId="77777777" w:rsidR="001508D4" w:rsidRPr="00074510" w:rsidRDefault="001508D4" w:rsidP="00A026B9">
            <w:pPr>
              <w:pStyle w:val="Introduzione"/>
              <w:rPr>
                <w:rFonts w:ascii="Garamond" w:hAnsi="Garamond"/>
                <w:i w:val="0"/>
              </w:rPr>
            </w:pPr>
          </w:p>
        </w:tc>
        <w:tc>
          <w:tcPr>
            <w:tcW w:w="1701" w:type="dxa"/>
            <w:vMerge w:val="restart"/>
            <w:shd w:val="clear" w:color="auto" w:fill="auto"/>
            <w:tcMar>
              <w:top w:w="0" w:type="dxa"/>
              <w:left w:w="108" w:type="dxa"/>
              <w:bottom w:w="0" w:type="dxa"/>
              <w:right w:w="108" w:type="dxa"/>
            </w:tcMar>
            <w:vAlign w:val="center"/>
          </w:tcPr>
          <w:p w14:paraId="110B4BBD" w14:textId="77777777" w:rsidR="001508D4" w:rsidRPr="00074510" w:rsidRDefault="001508D4" w:rsidP="00A026B9">
            <w:pPr>
              <w:pStyle w:val="Introduzione"/>
              <w:ind w:firstLine="0"/>
              <w:rPr>
                <w:rFonts w:ascii="Garamond" w:hAnsi="Garamond"/>
                <w:i w:val="0"/>
              </w:rPr>
            </w:pPr>
            <w:r w:rsidRPr="00074510">
              <w:rPr>
                <w:rFonts w:ascii="Garamond" w:hAnsi="Garamond"/>
                <w:i w:val="0"/>
              </w:rPr>
              <w:t>Ufficiali Superiori</w:t>
            </w:r>
          </w:p>
        </w:tc>
        <w:tc>
          <w:tcPr>
            <w:tcW w:w="3902" w:type="dxa"/>
            <w:shd w:val="clear" w:color="auto" w:fill="auto"/>
            <w:tcMar>
              <w:top w:w="0" w:type="dxa"/>
              <w:left w:w="108" w:type="dxa"/>
              <w:bottom w:w="0" w:type="dxa"/>
              <w:right w:w="108" w:type="dxa"/>
            </w:tcMar>
            <w:vAlign w:val="center"/>
          </w:tcPr>
          <w:p w14:paraId="7965406A"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Colonnello + 23 </w:t>
            </w:r>
            <w:r>
              <w:rPr>
                <w:rFonts w:ascii="Garamond" w:hAnsi="Garamond"/>
                <w:i w:val="0"/>
              </w:rPr>
              <w:t>anni</w:t>
            </w:r>
          </w:p>
        </w:tc>
        <w:tc>
          <w:tcPr>
            <w:tcW w:w="2127" w:type="dxa"/>
            <w:vMerge/>
            <w:shd w:val="clear" w:color="auto" w:fill="auto"/>
            <w:tcMar>
              <w:top w:w="0" w:type="dxa"/>
              <w:left w:w="108" w:type="dxa"/>
              <w:bottom w:w="0" w:type="dxa"/>
              <w:right w:w="108" w:type="dxa"/>
            </w:tcMar>
            <w:vAlign w:val="center"/>
          </w:tcPr>
          <w:p w14:paraId="3C650989" w14:textId="77777777" w:rsidR="001508D4" w:rsidRPr="00074510" w:rsidRDefault="001508D4" w:rsidP="00A026B9">
            <w:pPr>
              <w:pStyle w:val="Introduzione"/>
              <w:rPr>
                <w:rFonts w:ascii="Garamond" w:hAnsi="Garamond"/>
                <w:i w:val="0"/>
              </w:rPr>
            </w:pPr>
          </w:p>
        </w:tc>
      </w:tr>
      <w:tr w:rsidR="001508D4" w:rsidRPr="00074510" w14:paraId="0B9F5B08"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233F1062"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45643EEA"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31CE8381" w14:textId="77777777" w:rsidR="001508D4" w:rsidRPr="00074510" w:rsidRDefault="001508D4" w:rsidP="00A026B9">
            <w:pPr>
              <w:pStyle w:val="Introduzione"/>
              <w:ind w:firstLine="0"/>
              <w:rPr>
                <w:rFonts w:ascii="Garamond" w:hAnsi="Garamond"/>
                <w:i w:val="0"/>
              </w:rPr>
            </w:pPr>
            <w:r w:rsidRPr="00074510">
              <w:rPr>
                <w:rFonts w:ascii="Garamond" w:hAnsi="Garamond"/>
                <w:i w:val="0"/>
              </w:rPr>
              <w:t>Colonnello</w:t>
            </w:r>
          </w:p>
        </w:tc>
        <w:tc>
          <w:tcPr>
            <w:tcW w:w="2127" w:type="dxa"/>
            <w:vMerge/>
            <w:shd w:val="clear" w:color="auto" w:fill="auto"/>
            <w:tcMar>
              <w:top w:w="0" w:type="dxa"/>
              <w:left w:w="108" w:type="dxa"/>
              <w:bottom w:w="0" w:type="dxa"/>
              <w:right w:w="108" w:type="dxa"/>
            </w:tcMar>
            <w:vAlign w:val="center"/>
          </w:tcPr>
          <w:p w14:paraId="5A97C64D" w14:textId="77777777" w:rsidR="001508D4" w:rsidRPr="00074510" w:rsidRDefault="001508D4" w:rsidP="00A026B9">
            <w:pPr>
              <w:pStyle w:val="Introduzione"/>
              <w:rPr>
                <w:rFonts w:ascii="Garamond" w:hAnsi="Garamond"/>
                <w:i w:val="0"/>
              </w:rPr>
            </w:pPr>
          </w:p>
        </w:tc>
      </w:tr>
      <w:tr w:rsidR="001508D4" w:rsidRPr="00074510" w14:paraId="5471980F"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7B73FA53"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2B5739BD"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4C4EDD9A"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Tenente Colonnello + 23 </w:t>
            </w:r>
            <w:r>
              <w:rPr>
                <w:rFonts w:ascii="Garamond" w:hAnsi="Garamond"/>
                <w:i w:val="0"/>
              </w:rPr>
              <w:t>anni</w:t>
            </w:r>
          </w:p>
        </w:tc>
        <w:tc>
          <w:tcPr>
            <w:tcW w:w="2127" w:type="dxa"/>
            <w:vMerge/>
            <w:shd w:val="clear" w:color="auto" w:fill="auto"/>
            <w:tcMar>
              <w:top w:w="0" w:type="dxa"/>
              <w:left w:w="108" w:type="dxa"/>
              <w:bottom w:w="0" w:type="dxa"/>
              <w:right w:w="108" w:type="dxa"/>
            </w:tcMar>
            <w:vAlign w:val="center"/>
          </w:tcPr>
          <w:p w14:paraId="089843E7" w14:textId="77777777" w:rsidR="001508D4" w:rsidRPr="00074510" w:rsidRDefault="001508D4" w:rsidP="00A026B9">
            <w:pPr>
              <w:pStyle w:val="Introduzione"/>
              <w:rPr>
                <w:rFonts w:ascii="Garamond" w:hAnsi="Garamond"/>
                <w:i w:val="0"/>
              </w:rPr>
            </w:pPr>
          </w:p>
        </w:tc>
      </w:tr>
      <w:tr w:rsidR="001508D4" w:rsidRPr="00074510" w14:paraId="74D00CE7"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24E3588F"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40C92903"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00372160"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Tenente Colonnello + 18 </w:t>
            </w:r>
            <w:r>
              <w:rPr>
                <w:rFonts w:ascii="Garamond" w:hAnsi="Garamond"/>
                <w:i w:val="0"/>
              </w:rPr>
              <w:t>anni</w:t>
            </w:r>
          </w:p>
        </w:tc>
        <w:tc>
          <w:tcPr>
            <w:tcW w:w="2127" w:type="dxa"/>
            <w:vMerge/>
            <w:shd w:val="clear" w:color="auto" w:fill="auto"/>
            <w:tcMar>
              <w:top w:w="0" w:type="dxa"/>
              <w:left w:w="108" w:type="dxa"/>
              <w:bottom w:w="0" w:type="dxa"/>
              <w:right w:w="108" w:type="dxa"/>
            </w:tcMar>
            <w:vAlign w:val="center"/>
          </w:tcPr>
          <w:p w14:paraId="5E0805B6" w14:textId="77777777" w:rsidR="001508D4" w:rsidRPr="00074510" w:rsidRDefault="001508D4" w:rsidP="00A026B9">
            <w:pPr>
              <w:pStyle w:val="Introduzione"/>
              <w:rPr>
                <w:rFonts w:ascii="Garamond" w:hAnsi="Garamond"/>
                <w:i w:val="0"/>
              </w:rPr>
            </w:pPr>
          </w:p>
        </w:tc>
      </w:tr>
      <w:tr w:rsidR="001508D4" w:rsidRPr="00074510" w14:paraId="198BB0DE"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6C8BF6D2"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5088CEB3"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2B6E7EF9"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Tenente Colonnello + 13 </w:t>
            </w:r>
            <w:r>
              <w:rPr>
                <w:rFonts w:ascii="Garamond" w:hAnsi="Garamond"/>
                <w:i w:val="0"/>
              </w:rPr>
              <w:t>anni</w:t>
            </w:r>
          </w:p>
        </w:tc>
        <w:tc>
          <w:tcPr>
            <w:tcW w:w="2127" w:type="dxa"/>
            <w:vMerge/>
            <w:shd w:val="clear" w:color="auto" w:fill="auto"/>
            <w:tcMar>
              <w:top w:w="0" w:type="dxa"/>
              <w:left w:w="108" w:type="dxa"/>
              <w:bottom w:w="0" w:type="dxa"/>
              <w:right w:w="108" w:type="dxa"/>
            </w:tcMar>
            <w:vAlign w:val="center"/>
          </w:tcPr>
          <w:p w14:paraId="4909D70C" w14:textId="77777777" w:rsidR="001508D4" w:rsidRPr="00074510" w:rsidRDefault="001508D4" w:rsidP="00A026B9">
            <w:pPr>
              <w:pStyle w:val="Introduzione"/>
              <w:rPr>
                <w:rFonts w:ascii="Garamond" w:hAnsi="Garamond"/>
                <w:i w:val="0"/>
              </w:rPr>
            </w:pPr>
          </w:p>
        </w:tc>
      </w:tr>
      <w:tr w:rsidR="001508D4" w:rsidRPr="00074510" w14:paraId="42344B9E"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1F0CEF65"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4E48B8C0"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56E48D64"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Maggiore + 23 </w:t>
            </w:r>
            <w:r>
              <w:rPr>
                <w:rFonts w:ascii="Garamond" w:hAnsi="Garamond"/>
                <w:i w:val="0"/>
              </w:rPr>
              <w:t>anni</w:t>
            </w:r>
          </w:p>
        </w:tc>
        <w:tc>
          <w:tcPr>
            <w:tcW w:w="2127" w:type="dxa"/>
            <w:vMerge/>
            <w:shd w:val="clear" w:color="auto" w:fill="auto"/>
            <w:tcMar>
              <w:top w:w="0" w:type="dxa"/>
              <w:left w:w="108" w:type="dxa"/>
              <w:bottom w:w="0" w:type="dxa"/>
              <w:right w:w="108" w:type="dxa"/>
            </w:tcMar>
            <w:vAlign w:val="center"/>
          </w:tcPr>
          <w:p w14:paraId="191127E5" w14:textId="77777777" w:rsidR="001508D4" w:rsidRPr="00074510" w:rsidRDefault="001508D4" w:rsidP="00A026B9">
            <w:pPr>
              <w:pStyle w:val="Introduzione"/>
              <w:rPr>
                <w:rFonts w:ascii="Garamond" w:hAnsi="Garamond"/>
                <w:i w:val="0"/>
              </w:rPr>
            </w:pPr>
          </w:p>
        </w:tc>
      </w:tr>
      <w:tr w:rsidR="001508D4" w:rsidRPr="00074510" w14:paraId="2576DA12"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6B45B48D"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6C2C825A"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02919DBA"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Maggiore + 13 </w:t>
            </w:r>
            <w:r>
              <w:rPr>
                <w:rFonts w:ascii="Garamond" w:hAnsi="Garamond"/>
                <w:i w:val="0"/>
              </w:rPr>
              <w:t>anni</w:t>
            </w:r>
          </w:p>
        </w:tc>
        <w:tc>
          <w:tcPr>
            <w:tcW w:w="2127" w:type="dxa"/>
            <w:vMerge/>
            <w:shd w:val="clear" w:color="auto" w:fill="auto"/>
            <w:tcMar>
              <w:top w:w="0" w:type="dxa"/>
              <w:left w:w="108" w:type="dxa"/>
              <w:bottom w:w="0" w:type="dxa"/>
              <w:right w:w="108" w:type="dxa"/>
            </w:tcMar>
            <w:vAlign w:val="center"/>
          </w:tcPr>
          <w:p w14:paraId="275C92C2" w14:textId="77777777" w:rsidR="001508D4" w:rsidRPr="00074510" w:rsidRDefault="001508D4" w:rsidP="00A026B9">
            <w:pPr>
              <w:pStyle w:val="Introduzione"/>
              <w:rPr>
                <w:rFonts w:ascii="Garamond" w:hAnsi="Garamond"/>
                <w:i w:val="0"/>
              </w:rPr>
            </w:pPr>
          </w:p>
        </w:tc>
      </w:tr>
      <w:tr w:rsidR="001508D4" w:rsidRPr="00074510" w14:paraId="39B9388C"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5B98BADB"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0D4546FE"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35C1332C"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Maggiore + 3 </w:t>
            </w:r>
            <w:r>
              <w:rPr>
                <w:rFonts w:ascii="Garamond" w:hAnsi="Garamond"/>
                <w:i w:val="0"/>
              </w:rPr>
              <w:t>anni</w:t>
            </w:r>
          </w:p>
        </w:tc>
        <w:tc>
          <w:tcPr>
            <w:tcW w:w="2127" w:type="dxa"/>
            <w:vMerge/>
            <w:shd w:val="clear" w:color="auto" w:fill="auto"/>
            <w:tcMar>
              <w:top w:w="0" w:type="dxa"/>
              <w:left w:w="108" w:type="dxa"/>
              <w:bottom w:w="0" w:type="dxa"/>
              <w:right w:w="108" w:type="dxa"/>
            </w:tcMar>
            <w:vAlign w:val="center"/>
          </w:tcPr>
          <w:p w14:paraId="4FD501F7" w14:textId="77777777" w:rsidR="001508D4" w:rsidRPr="00074510" w:rsidRDefault="001508D4" w:rsidP="00A026B9">
            <w:pPr>
              <w:pStyle w:val="Introduzione"/>
              <w:rPr>
                <w:rFonts w:ascii="Garamond" w:hAnsi="Garamond"/>
                <w:i w:val="0"/>
              </w:rPr>
            </w:pPr>
          </w:p>
        </w:tc>
      </w:tr>
      <w:tr w:rsidR="001508D4" w:rsidRPr="00074510" w14:paraId="134D57B3"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11BB2835"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54022875"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71D6FAF9" w14:textId="77777777" w:rsidR="001508D4" w:rsidRPr="00074510" w:rsidDel="00327627" w:rsidRDefault="001508D4" w:rsidP="00A026B9">
            <w:pPr>
              <w:pStyle w:val="Introduzione"/>
              <w:ind w:firstLine="0"/>
              <w:rPr>
                <w:rFonts w:ascii="Garamond" w:hAnsi="Garamond"/>
                <w:i w:val="0"/>
              </w:rPr>
            </w:pPr>
            <w:r w:rsidRPr="00074510">
              <w:rPr>
                <w:rFonts w:ascii="Garamond" w:hAnsi="Garamond"/>
                <w:i w:val="0"/>
              </w:rPr>
              <w:t>Tenente Colonnello</w:t>
            </w:r>
          </w:p>
        </w:tc>
        <w:tc>
          <w:tcPr>
            <w:tcW w:w="2127" w:type="dxa"/>
            <w:vMerge/>
            <w:shd w:val="clear" w:color="auto" w:fill="auto"/>
            <w:tcMar>
              <w:top w:w="0" w:type="dxa"/>
              <w:left w:w="108" w:type="dxa"/>
              <w:bottom w:w="0" w:type="dxa"/>
              <w:right w:w="108" w:type="dxa"/>
            </w:tcMar>
            <w:vAlign w:val="center"/>
          </w:tcPr>
          <w:p w14:paraId="5F6726EE" w14:textId="77777777" w:rsidR="001508D4" w:rsidRPr="00074510" w:rsidRDefault="001508D4" w:rsidP="00A026B9">
            <w:pPr>
              <w:pStyle w:val="Introduzione"/>
              <w:rPr>
                <w:rFonts w:ascii="Garamond" w:hAnsi="Garamond"/>
                <w:i w:val="0"/>
              </w:rPr>
            </w:pPr>
          </w:p>
        </w:tc>
      </w:tr>
      <w:tr w:rsidR="001508D4" w:rsidRPr="00074510" w14:paraId="5E7A83A0"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192A1C56"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7F8DCC74"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7DE98DB3" w14:textId="77777777" w:rsidR="001508D4" w:rsidRPr="00074510" w:rsidDel="00327627" w:rsidRDefault="001508D4" w:rsidP="00A026B9">
            <w:pPr>
              <w:pStyle w:val="Introduzione"/>
              <w:ind w:firstLine="0"/>
              <w:rPr>
                <w:rFonts w:ascii="Garamond" w:hAnsi="Garamond"/>
                <w:i w:val="0"/>
              </w:rPr>
            </w:pPr>
            <w:r w:rsidRPr="00074510">
              <w:rPr>
                <w:rFonts w:ascii="Garamond" w:hAnsi="Garamond"/>
                <w:i w:val="0"/>
              </w:rPr>
              <w:t>Maggiore</w:t>
            </w:r>
          </w:p>
        </w:tc>
        <w:tc>
          <w:tcPr>
            <w:tcW w:w="2127" w:type="dxa"/>
            <w:vMerge/>
            <w:shd w:val="clear" w:color="auto" w:fill="auto"/>
            <w:tcMar>
              <w:top w:w="0" w:type="dxa"/>
              <w:left w:w="108" w:type="dxa"/>
              <w:bottom w:w="0" w:type="dxa"/>
              <w:right w:w="108" w:type="dxa"/>
            </w:tcMar>
            <w:vAlign w:val="center"/>
          </w:tcPr>
          <w:p w14:paraId="03EE0D22" w14:textId="77777777" w:rsidR="001508D4" w:rsidRPr="00074510" w:rsidRDefault="001508D4" w:rsidP="00A026B9">
            <w:pPr>
              <w:pStyle w:val="Introduzione"/>
              <w:rPr>
                <w:rFonts w:ascii="Garamond" w:hAnsi="Garamond"/>
                <w:i w:val="0"/>
              </w:rPr>
            </w:pPr>
          </w:p>
        </w:tc>
      </w:tr>
      <w:tr w:rsidR="001508D4" w:rsidRPr="00074510" w14:paraId="64086EC4" w14:textId="77777777" w:rsidTr="00A026B9">
        <w:trPr>
          <w:cantSplit/>
          <w:trHeight w:val="283"/>
          <w:jc w:val="center"/>
        </w:trPr>
        <w:tc>
          <w:tcPr>
            <w:tcW w:w="1779" w:type="dxa"/>
            <w:vMerge w:val="restart"/>
            <w:shd w:val="clear" w:color="auto" w:fill="auto"/>
            <w:tcMar>
              <w:top w:w="0" w:type="dxa"/>
              <w:left w:w="108" w:type="dxa"/>
              <w:bottom w:w="0" w:type="dxa"/>
              <w:right w:w="108" w:type="dxa"/>
            </w:tcMar>
            <w:vAlign w:val="center"/>
          </w:tcPr>
          <w:p w14:paraId="1D188CC2" w14:textId="77777777" w:rsidR="001508D4" w:rsidRPr="00074510" w:rsidRDefault="001508D4" w:rsidP="00A026B9">
            <w:pPr>
              <w:pStyle w:val="Introduzione"/>
              <w:ind w:firstLine="0"/>
              <w:jc w:val="left"/>
              <w:rPr>
                <w:rFonts w:ascii="Garamond" w:hAnsi="Garamond"/>
                <w:i w:val="0"/>
              </w:rPr>
            </w:pPr>
            <w:r w:rsidRPr="00074510">
              <w:rPr>
                <w:rFonts w:ascii="Garamond" w:hAnsi="Garamond"/>
                <w:i w:val="0"/>
              </w:rPr>
              <w:t>Personale non dirigente</w:t>
            </w:r>
          </w:p>
        </w:tc>
        <w:tc>
          <w:tcPr>
            <w:tcW w:w="1701" w:type="dxa"/>
            <w:vMerge w:val="restart"/>
            <w:shd w:val="clear" w:color="auto" w:fill="auto"/>
            <w:tcMar>
              <w:top w:w="0" w:type="dxa"/>
              <w:left w:w="108" w:type="dxa"/>
              <w:bottom w:w="0" w:type="dxa"/>
              <w:right w:w="108" w:type="dxa"/>
            </w:tcMar>
            <w:vAlign w:val="center"/>
          </w:tcPr>
          <w:p w14:paraId="51DCBD13" w14:textId="77777777" w:rsidR="001508D4" w:rsidRPr="00074510" w:rsidRDefault="001508D4" w:rsidP="00A026B9">
            <w:pPr>
              <w:pStyle w:val="Introduzione"/>
              <w:ind w:firstLine="0"/>
              <w:rPr>
                <w:rFonts w:ascii="Garamond" w:hAnsi="Garamond"/>
                <w:i w:val="0"/>
              </w:rPr>
            </w:pPr>
            <w:r w:rsidRPr="00074510">
              <w:rPr>
                <w:rFonts w:ascii="Garamond" w:hAnsi="Garamond"/>
                <w:i w:val="0"/>
              </w:rPr>
              <w:t>Ufficiali Inferiori</w:t>
            </w:r>
          </w:p>
        </w:tc>
        <w:tc>
          <w:tcPr>
            <w:tcW w:w="3902" w:type="dxa"/>
            <w:shd w:val="clear" w:color="auto" w:fill="auto"/>
            <w:tcMar>
              <w:top w:w="0" w:type="dxa"/>
              <w:left w:w="108" w:type="dxa"/>
              <w:bottom w:w="0" w:type="dxa"/>
              <w:right w:w="108" w:type="dxa"/>
            </w:tcMar>
            <w:vAlign w:val="center"/>
          </w:tcPr>
          <w:p w14:paraId="1C4E7080"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Capitano + 10 </w:t>
            </w:r>
            <w:r>
              <w:rPr>
                <w:rFonts w:ascii="Garamond" w:hAnsi="Garamond"/>
                <w:i w:val="0"/>
              </w:rPr>
              <w:t>anni</w:t>
            </w:r>
          </w:p>
        </w:tc>
        <w:tc>
          <w:tcPr>
            <w:tcW w:w="2127" w:type="dxa"/>
            <w:vMerge w:val="restart"/>
            <w:shd w:val="clear" w:color="auto" w:fill="auto"/>
            <w:tcMar>
              <w:top w:w="0" w:type="dxa"/>
              <w:left w:w="108" w:type="dxa"/>
              <w:bottom w:w="0" w:type="dxa"/>
              <w:right w:w="108" w:type="dxa"/>
            </w:tcMar>
            <w:vAlign w:val="center"/>
          </w:tcPr>
          <w:p w14:paraId="083E95E0" w14:textId="77777777" w:rsidR="001508D4" w:rsidRPr="009A42D6" w:rsidRDefault="001508D4" w:rsidP="00A026B9">
            <w:pPr>
              <w:pStyle w:val="Introduzione"/>
              <w:ind w:firstLine="0"/>
              <w:rPr>
                <w:rFonts w:ascii="Garamond" w:hAnsi="Garamond"/>
                <w:i w:val="0"/>
              </w:rPr>
            </w:pPr>
            <w:r w:rsidRPr="009A42D6">
              <w:rPr>
                <w:rFonts w:ascii="Garamond" w:hAnsi="Garamond"/>
                <w:i w:val="0"/>
              </w:rPr>
              <w:t>DPR 20.04.2022 n. 57 recante “Recepimento dell’accordo sindacale per il personale non dirigente delle Forze di polizia ad ordinamento civile e del provvedimento di concertazione per il personale non dirigente delle Forze di polizia ad ordinamento militare. Triennio 2019-2021”</w:t>
            </w:r>
          </w:p>
        </w:tc>
      </w:tr>
      <w:tr w:rsidR="001508D4" w:rsidRPr="00074510" w14:paraId="5FA371B1"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328E3E7B"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15FFB008"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0D10D0FE" w14:textId="77777777" w:rsidR="001508D4" w:rsidRPr="00074510" w:rsidRDefault="001508D4" w:rsidP="00A026B9">
            <w:pPr>
              <w:pStyle w:val="Introduzione"/>
              <w:ind w:firstLine="0"/>
              <w:rPr>
                <w:rFonts w:ascii="Garamond" w:hAnsi="Garamond"/>
                <w:i w:val="0"/>
              </w:rPr>
            </w:pPr>
            <w:r w:rsidRPr="00074510">
              <w:rPr>
                <w:rFonts w:ascii="Garamond" w:hAnsi="Garamond"/>
                <w:i w:val="0"/>
              </w:rPr>
              <w:t>Capitano</w:t>
            </w:r>
          </w:p>
        </w:tc>
        <w:tc>
          <w:tcPr>
            <w:tcW w:w="2127" w:type="dxa"/>
            <w:vMerge/>
            <w:shd w:val="clear" w:color="auto" w:fill="auto"/>
            <w:tcMar>
              <w:top w:w="0" w:type="dxa"/>
              <w:left w:w="108" w:type="dxa"/>
              <w:bottom w:w="0" w:type="dxa"/>
              <w:right w:w="108" w:type="dxa"/>
            </w:tcMar>
            <w:vAlign w:val="center"/>
          </w:tcPr>
          <w:p w14:paraId="592E4895" w14:textId="77777777" w:rsidR="001508D4" w:rsidRPr="00074510" w:rsidRDefault="001508D4" w:rsidP="00A026B9">
            <w:pPr>
              <w:pStyle w:val="Introduzione"/>
              <w:rPr>
                <w:rFonts w:ascii="Garamond" w:hAnsi="Garamond"/>
                <w:i w:val="0"/>
              </w:rPr>
            </w:pPr>
          </w:p>
        </w:tc>
      </w:tr>
      <w:tr w:rsidR="001508D4" w:rsidRPr="00074510" w14:paraId="65115EFB"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1C4D6CEB"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61583023"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0F3B9479" w14:textId="77777777" w:rsidR="001508D4" w:rsidRPr="00074510" w:rsidRDefault="001508D4" w:rsidP="00A026B9">
            <w:pPr>
              <w:pStyle w:val="Introduzione"/>
              <w:ind w:firstLine="0"/>
              <w:rPr>
                <w:rFonts w:ascii="Garamond" w:hAnsi="Garamond"/>
                <w:i w:val="0"/>
              </w:rPr>
            </w:pPr>
            <w:r w:rsidRPr="00074510">
              <w:rPr>
                <w:rFonts w:ascii="Garamond" w:hAnsi="Garamond"/>
                <w:i w:val="0"/>
              </w:rPr>
              <w:t>Tenente</w:t>
            </w:r>
          </w:p>
        </w:tc>
        <w:tc>
          <w:tcPr>
            <w:tcW w:w="2127" w:type="dxa"/>
            <w:vMerge/>
            <w:shd w:val="clear" w:color="auto" w:fill="auto"/>
            <w:tcMar>
              <w:top w:w="0" w:type="dxa"/>
              <w:left w:w="108" w:type="dxa"/>
              <w:bottom w:w="0" w:type="dxa"/>
              <w:right w:w="108" w:type="dxa"/>
            </w:tcMar>
            <w:vAlign w:val="center"/>
          </w:tcPr>
          <w:p w14:paraId="7BBB8CB1" w14:textId="77777777" w:rsidR="001508D4" w:rsidRPr="00074510" w:rsidRDefault="001508D4" w:rsidP="00A026B9">
            <w:pPr>
              <w:pStyle w:val="Introduzione"/>
              <w:rPr>
                <w:rFonts w:ascii="Garamond" w:hAnsi="Garamond"/>
                <w:i w:val="0"/>
              </w:rPr>
            </w:pPr>
          </w:p>
        </w:tc>
      </w:tr>
      <w:tr w:rsidR="001508D4" w:rsidRPr="00074510" w14:paraId="1CB299D5"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6675A69D"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4A85B04C"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05C93698" w14:textId="77777777" w:rsidR="001508D4" w:rsidRPr="00074510" w:rsidRDefault="001508D4" w:rsidP="00A026B9">
            <w:pPr>
              <w:pStyle w:val="Introduzione"/>
              <w:ind w:firstLine="0"/>
              <w:rPr>
                <w:rFonts w:ascii="Garamond" w:hAnsi="Garamond"/>
                <w:i w:val="0"/>
              </w:rPr>
            </w:pPr>
            <w:r w:rsidRPr="00074510">
              <w:rPr>
                <w:rFonts w:ascii="Garamond" w:hAnsi="Garamond"/>
                <w:i w:val="0"/>
              </w:rPr>
              <w:t>Sottotenente</w:t>
            </w:r>
          </w:p>
        </w:tc>
        <w:tc>
          <w:tcPr>
            <w:tcW w:w="2127" w:type="dxa"/>
            <w:vMerge/>
            <w:shd w:val="clear" w:color="auto" w:fill="auto"/>
            <w:tcMar>
              <w:top w:w="0" w:type="dxa"/>
              <w:left w:w="108" w:type="dxa"/>
              <w:bottom w:w="0" w:type="dxa"/>
              <w:right w:w="108" w:type="dxa"/>
            </w:tcMar>
            <w:vAlign w:val="center"/>
          </w:tcPr>
          <w:p w14:paraId="134016AD" w14:textId="77777777" w:rsidR="001508D4" w:rsidRPr="00074510" w:rsidRDefault="001508D4" w:rsidP="00A026B9">
            <w:pPr>
              <w:pStyle w:val="Introduzione"/>
              <w:rPr>
                <w:rFonts w:ascii="Garamond" w:hAnsi="Garamond"/>
                <w:i w:val="0"/>
              </w:rPr>
            </w:pPr>
          </w:p>
        </w:tc>
      </w:tr>
      <w:tr w:rsidR="001508D4" w:rsidRPr="00074510" w14:paraId="526FCD75"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0AC42F96" w14:textId="77777777" w:rsidR="001508D4" w:rsidRPr="00074510" w:rsidRDefault="001508D4" w:rsidP="00A026B9">
            <w:pPr>
              <w:pStyle w:val="Introduzione"/>
              <w:rPr>
                <w:rFonts w:ascii="Garamond" w:hAnsi="Garamond"/>
                <w:i w:val="0"/>
              </w:rPr>
            </w:pPr>
          </w:p>
        </w:tc>
        <w:tc>
          <w:tcPr>
            <w:tcW w:w="1701" w:type="dxa"/>
            <w:vMerge w:val="restart"/>
            <w:shd w:val="clear" w:color="auto" w:fill="auto"/>
            <w:tcMar>
              <w:top w:w="0" w:type="dxa"/>
              <w:left w:w="108" w:type="dxa"/>
              <w:bottom w:w="0" w:type="dxa"/>
              <w:right w:w="108" w:type="dxa"/>
            </w:tcMar>
            <w:vAlign w:val="center"/>
          </w:tcPr>
          <w:p w14:paraId="2362519B" w14:textId="77777777" w:rsidR="001508D4" w:rsidRPr="00074510" w:rsidRDefault="001508D4" w:rsidP="00A026B9">
            <w:pPr>
              <w:pStyle w:val="Introduzione"/>
              <w:ind w:firstLine="0"/>
              <w:rPr>
                <w:rFonts w:ascii="Garamond" w:hAnsi="Garamond"/>
                <w:i w:val="0"/>
              </w:rPr>
            </w:pPr>
            <w:r>
              <w:rPr>
                <w:rFonts w:ascii="Garamond" w:hAnsi="Garamond"/>
                <w:i w:val="0"/>
              </w:rPr>
              <w:t>Marescialli</w:t>
            </w:r>
          </w:p>
        </w:tc>
        <w:tc>
          <w:tcPr>
            <w:tcW w:w="3902" w:type="dxa"/>
            <w:shd w:val="clear" w:color="auto" w:fill="auto"/>
            <w:tcMar>
              <w:top w:w="0" w:type="dxa"/>
              <w:left w:w="108" w:type="dxa"/>
              <w:bottom w:w="0" w:type="dxa"/>
              <w:right w:w="108" w:type="dxa"/>
            </w:tcMar>
            <w:vAlign w:val="center"/>
          </w:tcPr>
          <w:p w14:paraId="0DE15F0F" w14:textId="77777777" w:rsidR="001508D4" w:rsidRPr="00074510" w:rsidRDefault="001508D4" w:rsidP="00A026B9">
            <w:pPr>
              <w:pStyle w:val="Introduzione"/>
              <w:ind w:firstLine="0"/>
              <w:rPr>
                <w:rFonts w:ascii="Garamond" w:hAnsi="Garamond"/>
                <w:i w:val="0"/>
              </w:rPr>
            </w:pPr>
            <w:r w:rsidRPr="00074510">
              <w:rPr>
                <w:rFonts w:ascii="Garamond" w:hAnsi="Garamond"/>
                <w:i w:val="0"/>
              </w:rPr>
              <w:t>Luogotenente carica speciale</w:t>
            </w:r>
          </w:p>
        </w:tc>
        <w:tc>
          <w:tcPr>
            <w:tcW w:w="2127" w:type="dxa"/>
            <w:vMerge/>
            <w:shd w:val="clear" w:color="auto" w:fill="auto"/>
            <w:tcMar>
              <w:top w:w="0" w:type="dxa"/>
              <w:left w:w="108" w:type="dxa"/>
              <w:bottom w:w="0" w:type="dxa"/>
              <w:right w:w="108" w:type="dxa"/>
            </w:tcMar>
            <w:vAlign w:val="center"/>
          </w:tcPr>
          <w:p w14:paraId="1A087B53" w14:textId="77777777" w:rsidR="001508D4" w:rsidRPr="00074510" w:rsidRDefault="001508D4" w:rsidP="00A026B9">
            <w:pPr>
              <w:pStyle w:val="Introduzione"/>
              <w:rPr>
                <w:rFonts w:ascii="Garamond" w:hAnsi="Garamond"/>
                <w:i w:val="0"/>
              </w:rPr>
            </w:pPr>
          </w:p>
        </w:tc>
      </w:tr>
      <w:tr w:rsidR="001508D4" w:rsidRPr="00074510" w14:paraId="546E2783"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2629E516"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30463FD4"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120B82C2" w14:textId="77777777" w:rsidR="001508D4" w:rsidRPr="00074510" w:rsidRDefault="001508D4" w:rsidP="00A026B9">
            <w:pPr>
              <w:pStyle w:val="Introduzione"/>
              <w:ind w:firstLine="0"/>
              <w:rPr>
                <w:rFonts w:ascii="Garamond" w:hAnsi="Garamond"/>
                <w:i w:val="0"/>
              </w:rPr>
            </w:pPr>
            <w:r w:rsidRPr="00074510">
              <w:rPr>
                <w:rFonts w:ascii="Garamond" w:hAnsi="Garamond"/>
                <w:i w:val="0"/>
              </w:rPr>
              <w:t>Luogotenente</w:t>
            </w:r>
          </w:p>
        </w:tc>
        <w:tc>
          <w:tcPr>
            <w:tcW w:w="2127" w:type="dxa"/>
            <w:vMerge/>
            <w:shd w:val="clear" w:color="auto" w:fill="auto"/>
            <w:tcMar>
              <w:top w:w="0" w:type="dxa"/>
              <w:left w:w="108" w:type="dxa"/>
              <w:bottom w:w="0" w:type="dxa"/>
              <w:right w:w="108" w:type="dxa"/>
            </w:tcMar>
            <w:vAlign w:val="center"/>
          </w:tcPr>
          <w:p w14:paraId="5EA3FEAD" w14:textId="77777777" w:rsidR="001508D4" w:rsidRPr="00074510" w:rsidRDefault="001508D4" w:rsidP="00A026B9">
            <w:pPr>
              <w:pStyle w:val="Introduzione"/>
              <w:rPr>
                <w:rFonts w:ascii="Garamond" w:hAnsi="Garamond"/>
                <w:i w:val="0"/>
              </w:rPr>
            </w:pPr>
          </w:p>
        </w:tc>
      </w:tr>
      <w:tr w:rsidR="001508D4" w:rsidRPr="00074510" w14:paraId="67364430"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20EE9F50"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7D6287EA"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480523A1"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Maresciallo Aiutante SUPS con 8 </w:t>
            </w:r>
            <w:r>
              <w:rPr>
                <w:rFonts w:ascii="Garamond" w:hAnsi="Garamond"/>
                <w:i w:val="0"/>
              </w:rPr>
              <w:t>anni</w:t>
            </w:r>
            <w:r w:rsidRPr="00074510">
              <w:rPr>
                <w:rFonts w:ascii="Garamond" w:hAnsi="Garamond"/>
                <w:i w:val="0"/>
              </w:rPr>
              <w:t xml:space="preserve"> nel grado</w:t>
            </w:r>
          </w:p>
        </w:tc>
        <w:tc>
          <w:tcPr>
            <w:tcW w:w="2127" w:type="dxa"/>
            <w:vMerge/>
            <w:shd w:val="clear" w:color="auto" w:fill="auto"/>
            <w:tcMar>
              <w:top w:w="0" w:type="dxa"/>
              <w:left w:w="108" w:type="dxa"/>
              <w:bottom w:w="0" w:type="dxa"/>
              <w:right w:w="108" w:type="dxa"/>
            </w:tcMar>
            <w:vAlign w:val="center"/>
          </w:tcPr>
          <w:p w14:paraId="0834A8A4" w14:textId="77777777" w:rsidR="001508D4" w:rsidRPr="00074510" w:rsidRDefault="001508D4" w:rsidP="00A026B9">
            <w:pPr>
              <w:pStyle w:val="Introduzione"/>
              <w:rPr>
                <w:rFonts w:ascii="Garamond" w:hAnsi="Garamond"/>
                <w:i w:val="0"/>
              </w:rPr>
            </w:pPr>
          </w:p>
        </w:tc>
      </w:tr>
      <w:tr w:rsidR="001508D4" w:rsidRPr="00074510" w14:paraId="14498789"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27E2D083"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4365FAB8"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3A504979" w14:textId="77777777" w:rsidR="001508D4" w:rsidRPr="00074510" w:rsidRDefault="001508D4" w:rsidP="00A026B9">
            <w:pPr>
              <w:pStyle w:val="Introduzione"/>
              <w:ind w:firstLine="0"/>
              <w:rPr>
                <w:rFonts w:ascii="Garamond" w:hAnsi="Garamond"/>
                <w:i w:val="0"/>
              </w:rPr>
            </w:pPr>
            <w:r w:rsidRPr="00074510">
              <w:rPr>
                <w:rFonts w:ascii="Garamond" w:hAnsi="Garamond"/>
                <w:i w:val="0"/>
              </w:rPr>
              <w:t>Maresciallo Aiutante SUPS</w:t>
            </w:r>
          </w:p>
        </w:tc>
        <w:tc>
          <w:tcPr>
            <w:tcW w:w="2127" w:type="dxa"/>
            <w:vMerge/>
            <w:shd w:val="clear" w:color="auto" w:fill="auto"/>
            <w:tcMar>
              <w:top w:w="0" w:type="dxa"/>
              <w:left w:w="108" w:type="dxa"/>
              <w:bottom w:w="0" w:type="dxa"/>
              <w:right w:w="108" w:type="dxa"/>
            </w:tcMar>
            <w:vAlign w:val="center"/>
          </w:tcPr>
          <w:p w14:paraId="351F7EA0" w14:textId="77777777" w:rsidR="001508D4" w:rsidRPr="00074510" w:rsidRDefault="001508D4" w:rsidP="00A026B9">
            <w:pPr>
              <w:pStyle w:val="Introduzione"/>
              <w:rPr>
                <w:rFonts w:ascii="Garamond" w:hAnsi="Garamond"/>
                <w:i w:val="0"/>
              </w:rPr>
            </w:pPr>
          </w:p>
        </w:tc>
      </w:tr>
      <w:tr w:rsidR="001508D4" w:rsidRPr="00074510" w14:paraId="7D2E97AF"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63E14A37"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54E909B4"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0B26238C"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Maresciallo Capo con 10 </w:t>
            </w:r>
            <w:r>
              <w:rPr>
                <w:rFonts w:ascii="Garamond" w:hAnsi="Garamond"/>
                <w:i w:val="0"/>
              </w:rPr>
              <w:t>anni</w:t>
            </w:r>
            <w:r w:rsidRPr="00074510">
              <w:rPr>
                <w:rFonts w:ascii="Garamond" w:hAnsi="Garamond"/>
                <w:i w:val="0"/>
              </w:rPr>
              <w:t xml:space="preserve"> nel grado</w:t>
            </w:r>
          </w:p>
        </w:tc>
        <w:tc>
          <w:tcPr>
            <w:tcW w:w="2127" w:type="dxa"/>
            <w:vMerge/>
            <w:shd w:val="clear" w:color="auto" w:fill="auto"/>
            <w:tcMar>
              <w:top w:w="0" w:type="dxa"/>
              <w:left w:w="108" w:type="dxa"/>
              <w:bottom w:w="0" w:type="dxa"/>
              <w:right w:w="108" w:type="dxa"/>
            </w:tcMar>
            <w:vAlign w:val="center"/>
          </w:tcPr>
          <w:p w14:paraId="512E6D94" w14:textId="77777777" w:rsidR="001508D4" w:rsidRPr="00074510" w:rsidRDefault="001508D4" w:rsidP="00A026B9">
            <w:pPr>
              <w:pStyle w:val="Introduzione"/>
              <w:rPr>
                <w:rFonts w:ascii="Garamond" w:hAnsi="Garamond"/>
                <w:i w:val="0"/>
              </w:rPr>
            </w:pPr>
          </w:p>
        </w:tc>
      </w:tr>
      <w:tr w:rsidR="001508D4" w:rsidRPr="00074510" w14:paraId="4DDC18BA"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7F7E1B5E"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23ECDCA9"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50DA0E71" w14:textId="77777777" w:rsidR="001508D4" w:rsidRPr="00074510" w:rsidRDefault="001508D4" w:rsidP="00A026B9">
            <w:pPr>
              <w:pStyle w:val="Introduzione"/>
              <w:ind w:firstLine="0"/>
              <w:rPr>
                <w:rFonts w:ascii="Garamond" w:hAnsi="Garamond"/>
                <w:i w:val="0"/>
              </w:rPr>
            </w:pPr>
            <w:r w:rsidRPr="00074510">
              <w:rPr>
                <w:rFonts w:ascii="Garamond" w:hAnsi="Garamond"/>
                <w:i w:val="0"/>
              </w:rPr>
              <w:t>Maresciallo Capo</w:t>
            </w:r>
          </w:p>
        </w:tc>
        <w:tc>
          <w:tcPr>
            <w:tcW w:w="2127" w:type="dxa"/>
            <w:vMerge/>
            <w:shd w:val="clear" w:color="auto" w:fill="auto"/>
            <w:tcMar>
              <w:top w:w="0" w:type="dxa"/>
              <w:left w:w="108" w:type="dxa"/>
              <w:bottom w:w="0" w:type="dxa"/>
              <w:right w:w="108" w:type="dxa"/>
            </w:tcMar>
            <w:vAlign w:val="center"/>
          </w:tcPr>
          <w:p w14:paraId="5868F717" w14:textId="77777777" w:rsidR="001508D4" w:rsidRPr="00074510" w:rsidRDefault="001508D4" w:rsidP="00A026B9">
            <w:pPr>
              <w:pStyle w:val="Introduzione"/>
              <w:rPr>
                <w:rFonts w:ascii="Garamond" w:hAnsi="Garamond"/>
                <w:i w:val="0"/>
              </w:rPr>
            </w:pPr>
          </w:p>
        </w:tc>
      </w:tr>
      <w:tr w:rsidR="001508D4" w:rsidRPr="00074510" w14:paraId="4ACC7E67"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0FAD7C94"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0D90E78D"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0B0FBF07" w14:textId="77777777" w:rsidR="001508D4" w:rsidRPr="00074510" w:rsidRDefault="001508D4" w:rsidP="00A026B9">
            <w:pPr>
              <w:pStyle w:val="Introduzione"/>
              <w:ind w:firstLine="0"/>
              <w:rPr>
                <w:rFonts w:ascii="Garamond" w:hAnsi="Garamond"/>
                <w:i w:val="0"/>
              </w:rPr>
            </w:pPr>
            <w:r w:rsidRPr="00074510">
              <w:rPr>
                <w:rFonts w:ascii="Garamond" w:hAnsi="Garamond"/>
                <w:i w:val="0"/>
              </w:rPr>
              <w:t>Maresciallo Ordinario</w:t>
            </w:r>
          </w:p>
        </w:tc>
        <w:tc>
          <w:tcPr>
            <w:tcW w:w="2127" w:type="dxa"/>
            <w:vMerge/>
            <w:shd w:val="clear" w:color="auto" w:fill="auto"/>
            <w:tcMar>
              <w:top w:w="0" w:type="dxa"/>
              <w:left w:w="108" w:type="dxa"/>
              <w:bottom w:w="0" w:type="dxa"/>
              <w:right w:w="108" w:type="dxa"/>
            </w:tcMar>
            <w:vAlign w:val="center"/>
          </w:tcPr>
          <w:p w14:paraId="762028DC" w14:textId="77777777" w:rsidR="001508D4" w:rsidRPr="00074510" w:rsidRDefault="001508D4" w:rsidP="00A026B9">
            <w:pPr>
              <w:pStyle w:val="Introduzione"/>
              <w:rPr>
                <w:rFonts w:ascii="Garamond" w:hAnsi="Garamond"/>
                <w:i w:val="0"/>
              </w:rPr>
            </w:pPr>
          </w:p>
        </w:tc>
      </w:tr>
      <w:tr w:rsidR="001508D4" w:rsidRPr="00074510" w14:paraId="7F560FC7"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221A0046"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5A894283"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5EC9878F" w14:textId="77777777" w:rsidR="001508D4" w:rsidRPr="00074510" w:rsidRDefault="001508D4" w:rsidP="00A026B9">
            <w:pPr>
              <w:pStyle w:val="Introduzione"/>
              <w:ind w:firstLine="0"/>
              <w:rPr>
                <w:rFonts w:ascii="Garamond" w:hAnsi="Garamond"/>
                <w:i w:val="0"/>
              </w:rPr>
            </w:pPr>
            <w:r w:rsidRPr="00074510">
              <w:rPr>
                <w:rFonts w:ascii="Garamond" w:hAnsi="Garamond"/>
                <w:i w:val="0"/>
              </w:rPr>
              <w:t>Maresciallo</w:t>
            </w:r>
          </w:p>
        </w:tc>
        <w:tc>
          <w:tcPr>
            <w:tcW w:w="2127" w:type="dxa"/>
            <w:vMerge/>
            <w:shd w:val="clear" w:color="auto" w:fill="auto"/>
            <w:tcMar>
              <w:top w:w="0" w:type="dxa"/>
              <w:left w:w="108" w:type="dxa"/>
              <w:bottom w:w="0" w:type="dxa"/>
              <w:right w:w="108" w:type="dxa"/>
            </w:tcMar>
            <w:vAlign w:val="center"/>
          </w:tcPr>
          <w:p w14:paraId="74626F55" w14:textId="77777777" w:rsidR="001508D4" w:rsidRPr="00074510" w:rsidRDefault="001508D4" w:rsidP="00A026B9">
            <w:pPr>
              <w:pStyle w:val="Introduzione"/>
              <w:rPr>
                <w:rFonts w:ascii="Garamond" w:hAnsi="Garamond"/>
                <w:i w:val="0"/>
              </w:rPr>
            </w:pPr>
          </w:p>
        </w:tc>
      </w:tr>
      <w:tr w:rsidR="001508D4" w:rsidRPr="00074510" w14:paraId="1F726065"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23A847E5" w14:textId="77777777" w:rsidR="001508D4" w:rsidRPr="00074510" w:rsidRDefault="001508D4" w:rsidP="00A026B9">
            <w:pPr>
              <w:pStyle w:val="Introduzione"/>
              <w:rPr>
                <w:rFonts w:ascii="Garamond" w:hAnsi="Garamond"/>
                <w:i w:val="0"/>
              </w:rPr>
            </w:pPr>
          </w:p>
        </w:tc>
        <w:tc>
          <w:tcPr>
            <w:tcW w:w="1701" w:type="dxa"/>
            <w:vMerge w:val="restart"/>
            <w:shd w:val="clear" w:color="auto" w:fill="auto"/>
            <w:tcMar>
              <w:top w:w="0" w:type="dxa"/>
              <w:left w:w="108" w:type="dxa"/>
              <w:bottom w:w="0" w:type="dxa"/>
              <w:right w:w="108" w:type="dxa"/>
            </w:tcMar>
            <w:vAlign w:val="center"/>
          </w:tcPr>
          <w:p w14:paraId="09DAE6C0" w14:textId="77777777" w:rsidR="001508D4" w:rsidRDefault="001508D4" w:rsidP="00A026B9">
            <w:pPr>
              <w:pStyle w:val="Introduzione"/>
              <w:ind w:firstLine="0"/>
              <w:rPr>
                <w:rFonts w:ascii="Garamond" w:hAnsi="Garamond"/>
                <w:i w:val="0"/>
              </w:rPr>
            </w:pPr>
            <w:r>
              <w:rPr>
                <w:rFonts w:ascii="Garamond" w:hAnsi="Garamond"/>
                <w:i w:val="0"/>
              </w:rPr>
              <w:t>Brigadieri</w:t>
            </w:r>
          </w:p>
        </w:tc>
        <w:tc>
          <w:tcPr>
            <w:tcW w:w="3902" w:type="dxa"/>
            <w:shd w:val="clear" w:color="auto" w:fill="auto"/>
            <w:tcMar>
              <w:top w:w="0" w:type="dxa"/>
              <w:left w:w="108" w:type="dxa"/>
              <w:bottom w:w="0" w:type="dxa"/>
              <w:right w:w="108" w:type="dxa"/>
            </w:tcMar>
            <w:vAlign w:val="center"/>
          </w:tcPr>
          <w:p w14:paraId="2DD2FCF6" w14:textId="77777777" w:rsidR="001508D4" w:rsidRPr="00074510" w:rsidRDefault="001508D4" w:rsidP="00A026B9">
            <w:pPr>
              <w:pStyle w:val="Introduzione"/>
              <w:ind w:firstLine="0"/>
              <w:rPr>
                <w:rFonts w:ascii="Garamond" w:hAnsi="Garamond"/>
                <w:i w:val="0"/>
              </w:rPr>
            </w:pPr>
            <w:r w:rsidRPr="00074510">
              <w:rPr>
                <w:rFonts w:ascii="Garamond" w:hAnsi="Garamond"/>
                <w:i w:val="0"/>
              </w:rPr>
              <w:t>Brigadiere Capo qualifica speciale</w:t>
            </w:r>
            <w:r>
              <w:rPr>
                <w:rFonts w:ascii="Garamond" w:hAnsi="Garamond"/>
                <w:i w:val="0"/>
              </w:rPr>
              <w:t xml:space="preserve"> con 4 anni nel grado</w:t>
            </w:r>
          </w:p>
        </w:tc>
        <w:tc>
          <w:tcPr>
            <w:tcW w:w="2127" w:type="dxa"/>
            <w:vMerge/>
            <w:shd w:val="clear" w:color="auto" w:fill="auto"/>
            <w:tcMar>
              <w:top w:w="0" w:type="dxa"/>
              <w:left w:w="108" w:type="dxa"/>
              <w:bottom w:w="0" w:type="dxa"/>
              <w:right w:w="108" w:type="dxa"/>
            </w:tcMar>
            <w:vAlign w:val="center"/>
          </w:tcPr>
          <w:p w14:paraId="123F3F77" w14:textId="77777777" w:rsidR="001508D4" w:rsidRPr="00074510" w:rsidRDefault="001508D4" w:rsidP="00A026B9">
            <w:pPr>
              <w:pStyle w:val="Introduzione"/>
              <w:rPr>
                <w:rFonts w:ascii="Garamond" w:hAnsi="Garamond"/>
                <w:i w:val="0"/>
              </w:rPr>
            </w:pPr>
          </w:p>
        </w:tc>
      </w:tr>
      <w:tr w:rsidR="001508D4" w:rsidRPr="00074510" w14:paraId="7A8998FE"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01E8C3F5"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59B2497F" w14:textId="77777777" w:rsidR="001508D4" w:rsidRPr="00074510" w:rsidRDefault="001508D4" w:rsidP="00A026B9">
            <w:pPr>
              <w:pStyle w:val="Introduzione"/>
              <w:ind w:firstLine="0"/>
              <w:rPr>
                <w:rFonts w:ascii="Garamond" w:hAnsi="Garamond"/>
                <w:i w:val="0"/>
              </w:rPr>
            </w:pPr>
          </w:p>
        </w:tc>
        <w:tc>
          <w:tcPr>
            <w:tcW w:w="3902" w:type="dxa"/>
            <w:shd w:val="clear" w:color="auto" w:fill="auto"/>
            <w:tcMar>
              <w:top w:w="0" w:type="dxa"/>
              <w:left w:w="108" w:type="dxa"/>
              <w:bottom w:w="0" w:type="dxa"/>
              <w:right w:w="108" w:type="dxa"/>
            </w:tcMar>
            <w:vAlign w:val="center"/>
          </w:tcPr>
          <w:p w14:paraId="27BA6F86" w14:textId="77777777" w:rsidR="001508D4" w:rsidRPr="00074510" w:rsidRDefault="001508D4" w:rsidP="00A026B9">
            <w:pPr>
              <w:pStyle w:val="Introduzione"/>
              <w:ind w:firstLine="0"/>
              <w:rPr>
                <w:rFonts w:ascii="Garamond" w:hAnsi="Garamond"/>
                <w:i w:val="0"/>
              </w:rPr>
            </w:pPr>
            <w:r w:rsidRPr="00074510">
              <w:rPr>
                <w:rFonts w:ascii="Garamond" w:hAnsi="Garamond"/>
                <w:i w:val="0"/>
              </w:rPr>
              <w:t>Brigadiere Capo qualifica speciale</w:t>
            </w:r>
          </w:p>
        </w:tc>
        <w:tc>
          <w:tcPr>
            <w:tcW w:w="2127" w:type="dxa"/>
            <w:vMerge/>
            <w:shd w:val="clear" w:color="auto" w:fill="auto"/>
            <w:tcMar>
              <w:top w:w="0" w:type="dxa"/>
              <w:left w:w="108" w:type="dxa"/>
              <w:bottom w:w="0" w:type="dxa"/>
              <w:right w:w="108" w:type="dxa"/>
            </w:tcMar>
            <w:vAlign w:val="center"/>
          </w:tcPr>
          <w:p w14:paraId="36551EC1" w14:textId="77777777" w:rsidR="001508D4" w:rsidRPr="00074510" w:rsidRDefault="001508D4" w:rsidP="00A026B9">
            <w:pPr>
              <w:pStyle w:val="Introduzione"/>
              <w:rPr>
                <w:rFonts w:ascii="Garamond" w:hAnsi="Garamond"/>
                <w:i w:val="0"/>
              </w:rPr>
            </w:pPr>
          </w:p>
        </w:tc>
      </w:tr>
      <w:tr w:rsidR="001508D4" w:rsidRPr="00074510" w14:paraId="332B86C5"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0BBF4209"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43550D30"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30E7D3F0"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Brigadiere Capo con 4 </w:t>
            </w:r>
            <w:r>
              <w:rPr>
                <w:rFonts w:ascii="Garamond" w:hAnsi="Garamond"/>
                <w:i w:val="0"/>
              </w:rPr>
              <w:t>anni</w:t>
            </w:r>
            <w:r w:rsidRPr="00074510">
              <w:rPr>
                <w:rFonts w:ascii="Garamond" w:hAnsi="Garamond"/>
                <w:i w:val="0"/>
              </w:rPr>
              <w:t xml:space="preserve"> nel grado</w:t>
            </w:r>
          </w:p>
        </w:tc>
        <w:tc>
          <w:tcPr>
            <w:tcW w:w="2127" w:type="dxa"/>
            <w:vMerge/>
            <w:shd w:val="clear" w:color="auto" w:fill="auto"/>
            <w:tcMar>
              <w:top w:w="0" w:type="dxa"/>
              <w:left w:w="108" w:type="dxa"/>
              <w:bottom w:w="0" w:type="dxa"/>
              <w:right w:w="108" w:type="dxa"/>
            </w:tcMar>
            <w:vAlign w:val="center"/>
          </w:tcPr>
          <w:p w14:paraId="48BA6E6F" w14:textId="77777777" w:rsidR="001508D4" w:rsidRPr="00074510" w:rsidRDefault="001508D4" w:rsidP="00A026B9">
            <w:pPr>
              <w:pStyle w:val="Introduzione"/>
              <w:rPr>
                <w:rFonts w:ascii="Garamond" w:hAnsi="Garamond"/>
                <w:i w:val="0"/>
              </w:rPr>
            </w:pPr>
          </w:p>
        </w:tc>
      </w:tr>
      <w:tr w:rsidR="001508D4" w:rsidRPr="00074510" w14:paraId="2CD15D29"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27DE035E"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0B33F1C9"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62CF6E2E" w14:textId="77777777" w:rsidR="001508D4" w:rsidRPr="00074510" w:rsidRDefault="001508D4" w:rsidP="00A026B9">
            <w:pPr>
              <w:pStyle w:val="Introduzione"/>
              <w:ind w:firstLine="0"/>
              <w:rPr>
                <w:rFonts w:ascii="Garamond" w:hAnsi="Garamond"/>
                <w:i w:val="0"/>
              </w:rPr>
            </w:pPr>
            <w:r w:rsidRPr="00074510">
              <w:rPr>
                <w:rFonts w:ascii="Garamond" w:hAnsi="Garamond"/>
                <w:i w:val="0"/>
              </w:rPr>
              <w:t>Brigadiere Capo</w:t>
            </w:r>
          </w:p>
        </w:tc>
        <w:tc>
          <w:tcPr>
            <w:tcW w:w="2127" w:type="dxa"/>
            <w:vMerge/>
            <w:shd w:val="clear" w:color="auto" w:fill="auto"/>
            <w:tcMar>
              <w:top w:w="0" w:type="dxa"/>
              <w:left w:w="108" w:type="dxa"/>
              <w:bottom w:w="0" w:type="dxa"/>
              <w:right w:w="108" w:type="dxa"/>
            </w:tcMar>
            <w:vAlign w:val="center"/>
          </w:tcPr>
          <w:p w14:paraId="4AC2C376" w14:textId="77777777" w:rsidR="001508D4" w:rsidRPr="00074510" w:rsidRDefault="001508D4" w:rsidP="00A026B9">
            <w:pPr>
              <w:pStyle w:val="Introduzione"/>
              <w:rPr>
                <w:rFonts w:ascii="Garamond" w:hAnsi="Garamond"/>
                <w:i w:val="0"/>
              </w:rPr>
            </w:pPr>
          </w:p>
        </w:tc>
      </w:tr>
      <w:tr w:rsidR="001508D4" w:rsidRPr="00074510" w14:paraId="703202A4"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76EFB8D2"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659242B4"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3715DB51" w14:textId="77777777" w:rsidR="001508D4" w:rsidRPr="00074510" w:rsidRDefault="001508D4" w:rsidP="00A026B9">
            <w:pPr>
              <w:pStyle w:val="Introduzione"/>
              <w:ind w:firstLine="0"/>
              <w:rPr>
                <w:rFonts w:ascii="Garamond" w:hAnsi="Garamond"/>
                <w:i w:val="0"/>
              </w:rPr>
            </w:pPr>
            <w:r w:rsidRPr="00074510">
              <w:rPr>
                <w:rFonts w:ascii="Garamond" w:hAnsi="Garamond"/>
                <w:i w:val="0"/>
              </w:rPr>
              <w:t>Brigadiere</w:t>
            </w:r>
          </w:p>
        </w:tc>
        <w:tc>
          <w:tcPr>
            <w:tcW w:w="2127" w:type="dxa"/>
            <w:vMerge/>
            <w:shd w:val="clear" w:color="auto" w:fill="auto"/>
            <w:tcMar>
              <w:top w:w="0" w:type="dxa"/>
              <w:left w:w="108" w:type="dxa"/>
              <w:bottom w:w="0" w:type="dxa"/>
              <w:right w:w="108" w:type="dxa"/>
            </w:tcMar>
            <w:vAlign w:val="center"/>
          </w:tcPr>
          <w:p w14:paraId="5C8B89CA" w14:textId="77777777" w:rsidR="001508D4" w:rsidRPr="00074510" w:rsidRDefault="001508D4" w:rsidP="00A026B9">
            <w:pPr>
              <w:pStyle w:val="Introduzione"/>
              <w:rPr>
                <w:rFonts w:ascii="Garamond" w:hAnsi="Garamond"/>
                <w:i w:val="0"/>
              </w:rPr>
            </w:pPr>
          </w:p>
        </w:tc>
      </w:tr>
      <w:tr w:rsidR="001508D4" w:rsidRPr="00074510" w14:paraId="491235CA"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499C3BDF"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09B1C23E"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03756B0A" w14:textId="77777777" w:rsidR="001508D4" w:rsidRPr="00074510" w:rsidRDefault="001508D4" w:rsidP="00A026B9">
            <w:pPr>
              <w:pStyle w:val="Introduzione"/>
              <w:ind w:firstLine="0"/>
              <w:rPr>
                <w:rFonts w:ascii="Garamond" w:hAnsi="Garamond"/>
                <w:i w:val="0"/>
              </w:rPr>
            </w:pPr>
            <w:r w:rsidRPr="00074510">
              <w:rPr>
                <w:rFonts w:ascii="Garamond" w:hAnsi="Garamond"/>
                <w:i w:val="0"/>
              </w:rPr>
              <w:t>Vice Brigadiere</w:t>
            </w:r>
          </w:p>
        </w:tc>
        <w:tc>
          <w:tcPr>
            <w:tcW w:w="2127" w:type="dxa"/>
            <w:vMerge/>
            <w:shd w:val="clear" w:color="auto" w:fill="auto"/>
            <w:tcMar>
              <w:top w:w="0" w:type="dxa"/>
              <w:left w:w="108" w:type="dxa"/>
              <w:bottom w:w="0" w:type="dxa"/>
              <w:right w:w="108" w:type="dxa"/>
            </w:tcMar>
            <w:vAlign w:val="center"/>
          </w:tcPr>
          <w:p w14:paraId="4A98200B" w14:textId="77777777" w:rsidR="001508D4" w:rsidRPr="00074510" w:rsidRDefault="001508D4" w:rsidP="00A026B9">
            <w:pPr>
              <w:pStyle w:val="Introduzione"/>
              <w:rPr>
                <w:rFonts w:ascii="Garamond" w:hAnsi="Garamond"/>
                <w:i w:val="0"/>
              </w:rPr>
            </w:pPr>
          </w:p>
        </w:tc>
      </w:tr>
      <w:tr w:rsidR="001508D4" w:rsidRPr="00074510" w14:paraId="290329B6"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5AA66085" w14:textId="77777777" w:rsidR="001508D4" w:rsidRPr="00074510" w:rsidRDefault="001508D4" w:rsidP="00A026B9">
            <w:pPr>
              <w:pStyle w:val="Introduzione"/>
              <w:rPr>
                <w:rFonts w:ascii="Garamond" w:hAnsi="Garamond"/>
                <w:i w:val="0"/>
              </w:rPr>
            </w:pPr>
          </w:p>
        </w:tc>
        <w:tc>
          <w:tcPr>
            <w:tcW w:w="1701" w:type="dxa"/>
            <w:vMerge w:val="restart"/>
            <w:shd w:val="clear" w:color="auto" w:fill="auto"/>
            <w:tcMar>
              <w:top w:w="0" w:type="dxa"/>
              <w:left w:w="108" w:type="dxa"/>
              <w:bottom w:w="0" w:type="dxa"/>
              <w:right w:w="108" w:type="dxa"/>
            </w:tcMar>
            <w:vAlign w:val="center"/>
          </w:tcPr>
          <w:p w14:paraId="3BD1BBDD" w14:textId="77777777" w:rsidR="001508D4" w:rsidRPr="00074510" w:rsidRDefault="001508D4" w:rsidP="00A026B9">
            <w:pPr>
              <w:pStyle w:val="Introduzione"/>
              <w:ind w:firstLine="0"/>
              <w:rPr>
                <w:rFonts w:ascii="Garamond" w:hAnsi="Garamond"/>
                <w:i w:val="0"/>
              </w:rPr>
            </w:pPr>
            <w:r w:rsidRPr="00074510">
              <w:rPr>
                <w:rFonts w:ascii="Garamond" w:hAnsi="Garamond"/>
                <w:i w:val="0"/>
              </w:rPr>
              <w:t>Appuntati e Carabinieri</w:t>
            </w:r>
          </w:p>
        </w:tc>
        <w:tc>
          <w:tcPr>
            <w:tcW w:w="3902" w:type="dxa"/>
            <w:shd w:val="clear" w:color="auto" w:fill="auto"/>
            <w:tcMar>
              <w:top w:w="0" w:type="dxa"/>
              <w:left w:w="108" w:type="dxa"/>
              <w:bottom w:w="0" w:type="dxa"/>
              <w:right w:w="108" w:type="dxa"/>
            </w:tcMar>
            <w:vAlign w:val="center"/>
          </w:tcPr>
          <w:p w14:paraId="7820D630" w14:textId="77777777" w:rsidR="001508D4" w:rsidRPr="00074510" w:rsidRDefault="001508D4" w:rsidP="00A026B9">
            <w:pPr>
              <w:pStyle w:val="Introduzione"/>
              <w:ind w:firstLine="0"/>
              <w:rPr>
                <w:rFonts w:ascii="Garamond" w:hAnsi="Garamond"/>
                <w:i w:val="0"/>
              </w:rPr>
            </w:pPr>
            <w:r w:rsidRPr="00074510">
              <w:rPr>
                <w:rFonts w:ascii="Garamond" w:hAnsi="Garamond"/>
                <w:i w:val="0"/>
              </w:rPr>
              <w:t>Appuntato Scelto qualifica speciale</w:t>
            </w:r>
            <w:r>
              <w:rPr>
                <w:rFonts w:ascii="Garamond" w:hAnsi="Garamond"/>
                <w:i w:val="0"/>
              </w:rPr>
              <w:t xml:space="preserve"> con 4 anni nel grado</w:t>
            </w:r>
          </w:p>
        </w:tc>
        <w:tc>
          <w:tcPr>
            <w:tcW w:w="2127" w:type="dxa"/>
            <w:vMerge/>
            <w:shd w:val="clear" w:color="auto" w:fill="auto"/>
            <w:tcMar>
              <w:top w:w="0" w:type="dxa"/>
              <w:left w:w="108" w:type="dxa"/>
              <w:bottom w:w="0" w:type="dxa"/>
              <w:right w:w="108" w:type="dxa"/>
            </w:tcMar>
            <w:vAlign w:val="center"/>
          </w:tcPr>
          <w:p w14:paraId="1EC5E587" w14:textId="77777777" w:rsidR="001508D4" w:rsidRPr="00074510" w:rsidRDefault="001508D4" w:rsidP="00A026B9">
            <w:pPr>
              <w:pStyle w:val="Introduzione"/>
              <w:rPr>
                <w:rFonts w:ascii="Garamond" w:hAnsi="Garamond"/>
                <w:i w:val="0"/>
              </w:rPr>
            </w:pPr>
          </w:p>
        </w:tc>
      </w:tr>
      <w:tr w:rsidR="001508D4" w:rsidRPr="00074510" w14:paraId="3665C44D"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7963F166"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0A30BE6F" w14:textId="77777777" w:rsidR="001508D4" w:rsidRPr="00074510" w:rsidRDefault="001508D4" w:rsidP="00A026B9">
            <w:pPr>
              <w:pStyle w:val="Introduzione"/>
              <w:ind w:firstLine="0"/>
              <w:jc w:val="left"/>
              <w:rPr>
                <w:rFonts w:ascii="Garamond" w:hAnsi="Garamond"/>
                <w:i w:val="0"/>
              </w:rPr>
            </w:pPr>
          </w:p>
        </w:tc>
        <w:tc>
          <w:tcPr>
            <w:tcW w:w="3902" w:type="dxa"/>
            <w:shd w:val="clear" w:color="auto" w:fill="auto"/>
            <w:tcMar>
              <w:top w:w="0" w:type="dxa"/>
              <w:left w:w="108" w:type="dxa"/>
              <w:bottom w:w="0" w:type="dxa"/>
              <w:right w:w="108" w:type="dxa"/>
            </w:tcMar>
            <w:vAlign w:val="center"/>
          </w:tcPr>
          <w:p w14:paraId="0B065CDA" w14:textId="77777777" w:rsidR="001508D4" w:rsidRPr="00074510" w:rsidRDefault="001508D4" w:rsidP="00A026B9">
            <w:pPr>
              <w:pStyle w:val="Introduzione"/>
              <w:ind w:firstLine="0"/>
              <w:rPr>
                <w:rFonts w:ascii="Garamond" w:hAnsi="Garamond"/>
                <w:i w:val="0"/>
              </w:rPr>
            </w:pPr>
            <w:r w:rsidRPr="00074510">
              <w:rPr>
                <w:rFonts w:ascii="Garamond" w:hAnsi="Garamond"/>
                <w:i w:val="0"/>
              </w:rPr>
              <w:t>Appuntato Scelto qualifica speciale</w:t>
            </w:r>
          </w:p>
        </w:tc>
        <w:tc>
          <w:tcPr>
            <w:tcW w:w="2127" w:type="dxa"/>
            <w:vMerge/>
            <w:shd w:val="clear" w:color="auto" w:fill="auto"/>
            <w:tcMar>
              <w:top w:w="0" w:type="dxa"/>
              <w:left w:w="108" w:type="dxa"/>
              <w:bottom w:w="0" w:type="dxa"/>
              <w:right w:w="108" w:type="dxa"/>
            </w:tcMar>
            <w:vAlign w:val="center"/>
          </w:tcPr>
          <w:p w14:paraId="0E24D756" w14:textId="77777777" w:rsidR="001508D4" w:rsidRPr="00074510" w:rsidRDefault="001508D4" w:rsidP="00A026B9">
            <w:pPr>
              <w:pStyle w:val="Introduzione"/>
              <w:rPr>
                <w:rFonts w:ascii="Garamond" w:hAnsi="Garamond"/>
                <w:i w:val="0"/>
              </w:rPr>
            </w:pPr>
          </w:p>
        </w:tc>
      </w:tr>
      <w:tr w:rsidR="001508D4" w:rsidRPr="00074510" w14:paraId="7C6BD708"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79289171"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2460833B"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2597268F"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Appuntato Scelto con 5 </w:t>
            </w:r>
            <w:r>
              <w:rPr>
                <w:rFonts w:ascii="Garamond" w:hAnsi="Garamond"/>
                <w:i w:val="0"/>
              </w:rPr>
              <w:t>anni</w:t>
            </w:r>
            <w:r w:rsidRPr="00074510">
              <w:rPr>
                <w:rFonts w:ascii="Garamond" w:hAnsi="Garamond"/>
                <w:i w:val="0"/>
              </w:rPr>
              <w:t xml:space="preserve"> nel grado</w:t>
            </w:r>
          </w:p>
        </w:tc>
        <w:tc>
          <w:tcPr>
            <w:tcW w:w="2127" w:type="dxa"/>
            <w:vMerge/>
            <w:shd w:val="clear" w:color="auto" w:fill="auto"/>
            <w:tcMar>
              <w:top w:w="0" w:type="dxa"/>
              <w:left w:w="108" w:type="dxa"/>
              <w:bottom w:w="0" w:type="dxa"/>
              <w:right w:w="108" w:type="dxa"/>
            </w:tcMar>
            <w:vAlign w:val="center"/>
          </w:tcPr>
          <w:p w14:paraId="32AEF14D" w14:textId="77777777" w:rsidR="001508D4" w:rsidRPr="00074510" w:rsidRDefault="001508D4" w:rsidP="00A026B9">
            <w:pPr>
              <w:pStyle w:val="Introduzione"/>
              <w:rPr>
                <w:rFonts w:ascii="Garamond" w:hAnsi="Garamond"/>
                <w:i w:val="0"/>
              </w:rPr>
            </w:pPr>
          </w:p>
        </w:tc>
      </w:tr>
      <w:tr w:rsidR="001508D4" w:rsidRPr="00074510" w14:paraId="0CB15E29"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502559B9"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43EFE5F3"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655569A6" w14:textId="77777777" w:rsidR="001508D4" w:rsidRPr="00074510" w:rsidRDefault="001508D4" w:rsidP="00A026B9">
            <w:pPr>
              <w:pStyle w:val="Introduzione"/>
              <w:ind w:firstLine="0"/>
              <w:rPr>
                <w:rFonts w:ascii="Garamond" w:hAnsi="Garamond"/>
                <w:i w:val="0"/>
              </w:rPr>
            </w:pPr>
            <w:r w:rsidRPr="00074510">
              <w:rPr>
                <w:rFonts w:ascii="Garamond" w:hAnsi="Garamond"/>
                <w:i w:val="0"/>
              </w:rPr>
              <w:t>Appuntato Scelto</w:t>
            </w:r>
          </w:p>
        </w:tc>
        <w:tc>
          <w:tcPr>
            <w:tcW w:w="2127" w:type="dxa"/>
            <w:vMerge/>
            <w:shd w:val="clear" w:color="auto" w:fill="auto"/>
            <w:tcMar>
              <w:top w:w="0" w:type="dxa"/>
              <w:left w:w="108" w:type="dxa"/>
              <w:bottom w:w="0" w:type="dxa"/>
              <w:right w:w="108" w:type="dxa"/>
            </w:tcMar>
            <w:vAlign w:val="center"/>
          </w:tcPr>
          <w:p w14:paraId="18C3055C" w14:textId="77777777" w:rsidR="001508D4" w:rsidRPr="00074510" w:rsidRDefault="001508D4" w:rsidP="00A026B9">
            <w:pPr>
              <w:pStyle w:val="Introduzione"/>
              <w:rPr>
                <w:rFonts w:ascii="Garamond" w:hAnsi="Garamond"/>
                <w:i w:val="0"/>
              </w:rPr>
            </w:pPr>
          </w:p>
        </w:tc>
      </w:tr>
      <w:tr w:rsidR="001508D4" w:rsidRPr="00074510" w14:paraId="09B8B1A3"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0B76062B"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49D746BC"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62C16D17" w14:textId="77777777" w:rsidR="001508D4" w:rsidRPr="00074510" w:rsidRDefault="001508D4" w:rsidP="00A026B9">
            <w:pPr>
              <w:pStyle w:val="Introduzione"/>
              <w:ind w:firstLine="0"/>
              <w:rPr>
                <w:rFonts w:ascii="Garamond" w:hAnsi="Garamond"/>
                <w:i w:val="0"/>
              </w:rPr>
            </w:pPr>
            <w:r w:rsidRPr="00074510">
              <w:rPr>
                <w:rFonts w:ascii="Garamond" w:hAnsi="Garamond"/>
                <w:i w:val="0"/>
              </w:rPr>
              <w:t>Appuntato</w:t>
            </w:r>
          </w:p>
        </w:tc>
        <w:tc>
          <w:tcPr>
            <w:tcW w:w="2127" w:type="dxa"/>
            <w:vMerge/>
            <w:shd w:val="clear" w:color="auto" w:fill="auto"/>
            <w:tcMar>
              <w:top w:w="0" w:type="dxa"/>
              <w:left w:w="108" w:type="dxa"/>
              <w:bottom w:w="0" w:type="dxa"/>
              <w:right w:w="108" w:type="dxa"/>
            </w:tcMar>
            <w:vAlign w:val="center"/>
          </w:tcPr>
          <w:p w14:paraId="3183008B" w14:textId="77777777" w:rsidR="001508D4" w:rsidRPr="00074510" w:rsidRDefault="001508D4" w:rsidP="00A026B9">
            <w:pPr>
              <w:pStyle w:val="Introduzione"/>
              <w:rPr>
                <w:rFonts w:ascii="Garamond" w:hAnsi="Garamond"/>
                <w:i w:val="0"/>
              </w:rPr>
            </w:pPr>
          </w:p>
        </w:tc>
      </w:tr>
      <w:tr w:rsidR="001508D4" w:rsidRPr="00074510" w14:paraId="43640281"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0D83653A"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04CF1F97"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18FB9C34" w14:textId="77777777" w:rsidR="001508D4" w:rsidRPr="00074510" w:rsidRDefault="001508D4" w:rsidP="00A026B9">
            <w:pPr>
              <w:pStyle w:val="Introduzione"/>
              <w:ind w:firstLine="0"/>
              <w:rPr>
                <w:rFonts w:ascii="Garamond" w:hAnsi="Garamond"/>
                <w:i w:val="0"/>
              </w:rPr>
            </w:pPr>
            <w:r w:rsidRPr="00074510">
              <w:rPr>
                <w:rFonts w:ascii="Garamond" w:hAnsi="Garamond"/>
                <w:i w:val="0"/>
              </w:rPr>
              <w:t>Carabiniere Scelto</w:t>
            </w:r>
          </w:p>
        </w:tc>
        <w:tc>
          <w:tcPr>
            <w:tcW w:w="2127" w:type="dxa"/>
            <w:vMerge/>
            <w:shd w:val="clear" w:color="auto" w:fill="auto"/>
            <w:tcMar>
              <w:top w:w="0" w:type="dxa"/>
              <w:left w:w="108" w:type="dxa"/>
              <w:bottom w:w="0" w:type="dxa"/>
              <w:right w:w="108" w:type="dxa"/>
            </w:tcMar>
            <w:vAlign w:val="center"/>
          </w:tcPr>
          <w:p w14:paraId="07A44126" w14:textId="77777777" w:rsidR="001508D4" w:rsidRPr="00074510" w:rsidRDefault="001508D4" w:rsidP="00A026B9">
            <w:pPr>
              <w:pStyle w:val="Introduzione"/>
              <w:rPr>
                <w:rFonts w:ascii="Garamond" w:hAnsi="Garamond"/>
                <w:i w:val="0"/>
              </w:rPr>
            </w:pPr>
          </w:p>
        </w:tc>
      </w:tr>
      <w:tr w:rsidR="001508D4" w:rsidRPr="00074510" w14:paraId="60C49A40"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6EC0F570"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7B94BD13"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1426779E" w14:textId="77777777" w:rsidR="001508D4" w:rsidRPr="00074510" w:rsidRDefault="001508D4" w:rsidP="00A026B9">
            <w:pPr>
              <w:pStyle w:val="Introduzione"/>
              <w:ind w:firstLine="0"/>
              <w:rPr>
                <w:rFonts w:ascii="Garamond" w:hAnsi="Garamond"/>
                <w:i w:val="0"/>
              </w:rPr>
            </w:pPr>
            <w:r w:rsidRPr="00074510">
              <w:rPr>
                <w:rFonts w:ascii="Garamond" w:hAnsi="Garamond"/>
                <w:i w:val="0"/>
              </w:rPr>
              <w:t>Carabiniere</w:t>
            </w:r>
          </w:p>
        </w:tc>
        <w:tc>
          <w:tcPr>
            <w:tcW w:w="2127" w:type="dxa"/>
            <w:vMerge/>
            <w:shd w:val="clear" w:color="auto" w:fill="auto"/>
            <w:tcMar>
              <w:top w:w="0" w:type="dxa"/>
              <w:left w:w="108" w:type="dxa"/>
              <w:bottom w:w="0" w:type="dxa"/>
              <w:right w:w="108" w:type="dxa"/>
            </w:tcMar>
            <w:vAlign w:val="center"/>
          </w:tcPr>
          <w:p w14:paraId="22C7A9AA" w14:textId="77777777" w:rsidR="001508D4" w:rsidRPr="00074510" w:rsidRDefault="001508D4" w:rsidP="00A026B9">
            <w:pPr>
              <w:pStyle w:val="Introduzione"/>
              <w:rPr>
                <w:rFonts w:ascii="Garamond" w:hAnsi="Garamond"/>
                <w:i w:val="0"/>
              </w:rPr>
            </w:pPr>
          </w:p>
        </w:tc>
      </w:tr>
      <w:tr w:rsidR="001508D4" w:rsidRPr="000E312A" w14:paraId="32415D8B" w14:textId="77777777" w:rsidTr="00A026B9">
        <w:trPr>
          <w:cantSplit/>
          <w:trHeight w:val="283"/>
          <w:jc w:val="center"/>
        </w:trPr>
        <w:tc>
          <w:tcPr>
            <w:tcW w:w="1779" w:type="dxa"/>
            <w:shd w:val="clear" w:color="auto" w:fill="auto"/>
            <w:tcMar>
              <w:top w:w="0" w:type="dxa"/>
              <w:left w:w="108" w:type="dxa"/>
              <w:bottom w:w="0" w:type="dxa"/>
              <w:right w:w="108" w:type="dxa"/>
            </w:tcMar>
            <w:vAlign w:val="center"/>
          </w:tcPr>
          <w:p w14:paraId="715E6BA1" w14:textId="77777777" w:rsidR="001508D4" w:rsidRPr="000E312A" w:rsidRDefault="001508D4" w:rsidP="00A026B9">
            <w:pPr>
              <w:pStyle w:val="Introduzione"/>
              <w:ind w:firstLine="0"/>
              <w:rPr>
                <w:rFonts w:ascii="Garamond" w:hAnsi="Garamond"/>
                <w:i w:val="0"/>
              </w:rPr>
            </w:pPr>
            <w:r w:rsidRPr="000E312A">
              <w:rPr>
                <w:rFonts w:ascii="Garamond" w:hAnsi="Garamond"/>
                <w:i w:val="0"/>
              </w:rPr>
              <w:t>Allievi</w:t>
            </w:r>
          </w:p>
        </w:tc>
        <w:tc>
          <w:tcPr>
            <w:tcW w:w="1701" w:type="dxa"/>
            <w:shd w:val="clear" w:color="auto" w:fill="auto"/>
            <w:tcMar>
              <w:top w:w="0" w:type="dxa"/>
              <w:left w:w="108" w:type="dxa"/>
              <w:bottom w:w="0" w:type="dxa"/>
              <w:right w:w="108" w:type="dxa"/>
            </w:tcMar>
            <w:vAlign w:val="center"/>
          </w:tcPr>
          <w:p w14:paraId="4E53EC49" w14:textId="77777777" w:rsidR="001508D4" w:rsidRPr="000E312A" w:rsidRDefault="001508D4" w:rsidP="00A026B9">
            <w:pPr>
              <w:pStyle w:val="Introduzione"/>
              <w:ind w:firstLine="0"/>
              <w:jc w:val="left"/>
              <w:rPr>
                <w:rFonts w:ascii="Garamond" w:hAnsi="Garamond"/>
                <w:i w:val="0"/>
              </w:rPr>
            </w:pPr>
            <w:r w:rsidRPr="000E312A">
              <w:rPr>
                <w:rFonts w:ascii="Garamond" w:hAnsi="Garamond"/>
                <w:i w:val="0"/>
              </w:rPr>
              <w:t>Allievi</w:t>
            </w:r>
          </w:p>
        </w:tc>
        <w:tc>
          <w:tcPr>
            <w:tcW w:w="3902" w:type="dxa"/>
            <w:shd w:val="clear" w:color="auto" w:fill="auto"/>
            <w:tcMar>
              <w:top w:w="0" w:type="dxa"/>
              <w:left w:w="108" w:type="dxa"/>
              <w:bottom w:w="0" w:type="dxa"/>
              <w:right w:w="108" w:type="dxa"/>
            </w:tcMar>
            <w:vAlign w:val="center"/>
          </w:tcPr>
          <w:p w14:paraId="049C7C79" w14:textId="77777777" w:rsidR="001508D4" w:rsidRPr="000E312A" w:rsidRDefault="001508D4" w:rsidP="00A026B9">
            <w:pPr>
              <w:pStyle w:val="Introduzione"/>
              <w:ind w:firstLine="0"/>
              <w:rPr>
                <w:rFonts w:ascii="Garamond" w:hAnsi="Garamond"/>
                <w:i w:val="0"/>
                <w:strike/>
              </w:rPr>
            </w:pPr>
            <w:r w:rsidRPr="000E312A">
              <w:rPr>
                <w:rFonts w:ascii="Garamond" w:hAnsi="Garamond"/>
                <w:i w:val="0"/>
              </w:rPr>
              <w:t>Allievi</w:t>
            </w:r>
          </w:p>
        </w:tc>
        <w:tc>
          <w:tcPr>
            <w:tcW w:w="2127" w:type="dxa"/>
            <w:shd w:val="clear" w:color="auto" w:fill="auto"/>
            <w:tcMar>
              <w:top w:w="0" w:type="dxa"/>
              <w:left w:w="108" w:type="dxa"/>
              <w:bottom w:w="0" w:type="dxa"/>
              <w:right w:w="108" w:type="dxa"/>
            </w:tcMar>
            <w:vAlign w:val="center"/>
          </w:tcPr>
          <w:p w14:paraId="025FDA2B" w14:textId="77777777" w:rsidR="001508D4" w:rsidRPr="000E312A" w:rsidRDefault="001508D4" w:rsidP="00A026B9">
            <w:pPr>
              <w:pStyle w:val="Introduzione"/>
              <w:rPr>
                <w:rFonts w:ascii="Garamond" w:hAnsi="Garamond"/>
                <w:i w:val="0"/>
              </w:rPr>
            </w:pPr>
          </w:p>
        </w:tc>
      </w:tr>
    </w:tbl>
    <w:p w14:paraId="10AE60A3" w14:textId="77777777" w:rsidR="001508D4" w:rsidRPr="00074510" w:rsidRDefault="001508D4" w:rsidP="001508D4">
      <w:pPr>
        <w:pStyle w:val="Introduzione"/>
        <w:ind w:firstLine="0"/>
        <w:rPr>
          <w:rFonts w:ascii="Garamond" w:hAnsi="Garamond"/>
          <w:b/>
          <w:i w:val="0"/>
        </w:rPr>
      </w:pPr>
      <w:r w:rsidRPr="00074510">
        <w:rPr>
          <w:rFonts w:ascii="Garamond" w:hAnsi="Garamond"/>
          <w:b/>
          <w:i w:val="0"/>
        </w:rPr>
        <w:lastRenderedPageBreak/>
        <w:t>C) Guardia di Finanza</w:t>
      </w:r>
    </w:p>
    <w:tbl>
      <w:tblPr>
        <w:tblW w:w="9535" w:type="dxa"/>
        <w:jc w:val="center"/>
        <w:tblLayout w:type="fixed"/>
        <w:tblCellMar>
          <w:left w:w="10" w:type="dxa"/>
          <w:right w:w="10" w:type="dxa"/>
        </w:tblCellMar>
        <w:tblLook w:val="0000" w:firstRow="0" w:lastRow="0" w:firstColumn="0" w:lastColumn="0" w:noHBand="0" w:noVBand="0"/>
      </w:tblPr>
      <w:tblGrid>
        <w:gridCol w:w="1792"/>
        <w:gridCol w:w="1701"/>
        <w:gridCol w:w="3915"/>
        <w:gridCol w:w="2127"/>
      </w:tblGrid>
      <w:tr w:rsidR="001508D4" w:rsidRPr="00074510" w14:paraId="22D0AD41" w14:textId="77777777" w:rsidTr="00A026B9">
        <w:trPr>
          <w:trHeight w:val="504"/>
          <w:tblHeader/>
          <w:jc w:val="center"/>
        </w:trPr>
        <w:tc>
          <w:tcPr>
            <w:tcW w:w="1792"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0CBE0E1B"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Macrocategoria</w:t>
            </w:r>
          </w:p>
        </w:tc>
        <w:tc>
          <w:tcPr>
            <w:tcW w:w="1701"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722FE0D2"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Categoria/Ruolo</w:t>
            </w:r>
          </w:p>
        </w:tc>
        <w:tc>
          <w:tcPr>
            <w:tcW w:w="3915"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31D0CF47" w14:textId="77777777" w:rsidR="001508D4" w:rsidRPr="00074510" w:rsidRDefault="001508D4" w:rsidP="00A026B9">
            <w:pPr>
              <w:pStyle w:val="Introduzione"/>
              <w:ind w:firstLine="0"/>
              <w:rPr>
                <w:rFonts w:ascii="Garamond" w:hAnsi="Garamond"/>
                <w:b/>
                <w:bCs/>
                <w:i w:val="0"/>
              </w:rPr>
            </w:pPr>
            <w:r>
              <w:rPr>
                <w:rFonts w:ascii="Garamond" w:hAnsi="Garamond"/>
                <w:b/>
                <w:bCs/>
                <w:i w:val="0"/>
              </w:rPr>
              <w:t>Grado</w:t>
            </w:r>
          </w:p>
        </w:tc>
        <w:tc>
          <w:tcPr>
            <w:tcW w:w="2127"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tcPr>
          <w:p w14:paraId="32AC9B5A" w14:textId="77777777" w:rsidR="001508D4" w:rsidRPr="00074510" w:rsidRDefault="001508D4" w:rsidP="00A026B9">
            <w:pPr>
              <w:pStyle w:val="Introduzione"/>
              <w:ind w:firstLine="0"/>
              <w:jc w:val="left"/>
              <w:rPr>
                <w:rFonts w:ascii="Garamond" w:hAnsi="Garamond"/>
                <w:b/>
                <w:bCs/>
                <w:i w:val="0"/>
              </w:rPr>
            </w:pPr>
            <w:r w:rsidRPr="000E312A">
              <w:rPr>
                <w:rFonts w:ascii="Garamond" w:hAnsi="Garamond"/>
                <w:b/>
                <w:bCs/>
                <w:i w:val="0"/>
              </w:rPr>
              <w:t>Provvedimento</w:t>
            </w:r>
            <w:r w:rsidRPr="00074510">
              <w:rPr>
                <w:rFonts w:ascii="Garamond" w:hAnsi="Garamond"/>
                <w:b/>
                <w:bCs/>
                <w:i w:val="0"/>
              </w:rPr>
              <w:t xml:space="preserve"> di rifermento</w:t>
            </w:r>
          </w:p>
        </w:tc>
      </w:tr>
      <w:tr w:rsidR="001508D4" w:rsidRPr="00074510" w14:paraId="3F58BC33" w14:textId="77777777" w:rsidTr="00A026B9">
        <w:trPr>
          <w:cantSplit/>
          <w:trHeight w:val="283"/>
          <w:jc w:val="center"/>
        </w:trPr>
        <w:tc>
          <w:tcPr>
            <w:tcW w:w="1792"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3A935D1F" w14:textId="77777777" w:rsidR="001508D4" w:rsidRPr="00074510" w:rsidRDefault="001508D4" w:rsidP="00A026B9">
            <w:pPr>
              <w:pStyle w:val="Introduzione"/>
              <w:ind w:firstLine="0"/>
              <w:rPr>
                <w:rFonts w:ascii="Garamond" w:hAnsi="Garamond"/>
                <w:i w:val="0"/>
              </w:rPr>
            </w:pPr>
            <w:r w:rsidRPr="00074510">
              <w:rPr>
                <w:rFonts w:ascii="Garamond" w:hAnsi="Garamond"/>
                <w:i w:val="0"/>
              </w:rPr>
              <w:t>Dirigenti</w:t>
            </w:r>
          </w:p>
        </w:tc>
        <w:tc>
          <w:tcPr>
            <w:tcW w:w="1701"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68452E" w14:textId="77777777" w:rsidR="001508D4" w:rsidRPr="00074510" w:rsidRDefault="001508D4" w:rsidP="00A026B9">
            <w:pPr>
              <w:pStyle w:val="Introduzione"/>
              <w:ind w:firstLine="0"/>
              <w:rPr>
                <w:rFonts w:ascii="Garamond" w:hAnsi="Garamond"/>
                <w:i w:val="0"/>
              </w:rPr>
            </w:pPr>
            <w:r w:rsidRPr="00074510">
              <w:rPr>
                <w:rFonts w:ascii="Garamond" w:hAnsi="Garamond"/>
                <w:i w:val="0"/>
              </w:rPr>
              <w:t>Ufficiali Generali</w:t>
            </w: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32C429" w14:textId="77777777" w:rsidR="001508D4" w:rsidRPr="00074510" w:rsidRDefault="001508D4" w:rsidP="00A026B9">
            <w:pPr>
              <w:pStyle w:val="Introduzione"/>
              <w:ind w:firstLine="0"/>
              <w:rPr>
                <w:rFonts w:ascii="Garamond" w:hAnsi="Garamond"/>
                <w:i w:val="0"/>
              </w:rPr>
            </w:pPr>
            <w:r w:rsidRPr="00074510">
              <w:rPr>
                <w:rFonts w:ascii="Garamond" w:hAnsi="Garamond"/>
                <w:i w:val="0"/>
              </w:rPr>
              <w:t>Comandante Generale</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9C398D" w14:textId="77777777" w:rsidR="001508D4" w:rsidRPr="009A42D6" w:rsidRDefault="001508D4" w:rsidP="00A026B9">
            <w:pPr>
              <w:pStyle w:val="Introduzione"/>
              <w:ind w:firstLine="0"/>
              <w:rPr>
                <w:rFonts w:ascii="Garamond" w:hAnsi="Garamond"/>
                <w:i w:val="0"/>
              </w:rPr>
            </w:pPr>
            <w:r w:rsidRPr="009A42D6">
              <w:rPr>
                <w:rFonts w:ascii="Garamond" w:hAnsi="Garamond"/>
                <w:i w:val="0"/>
              </w:rPr>
              <w:t>D.lgs. 95/2017 e DPCM del 25.07.2022 per adeguamento retributivo anno 2022</w:t>
            </w:r>
          </w:p>
        </w:tc>
      </w:tr>
      <w:tr w:rsidR="001508D4" w:rsidRPr="00074510" w14:paraId="35F9ED7F" w14:textId="77777777" w:rsidTr="00A026B9">
        <w:trPr>
          <w:cantSplit/>
          <w:trHeight w:val="283"/>
          <w:jc w:val="center"/>
        </w:trPr>
        <w:tc>
          <w:tcPr>
            <w:tcW w:w="1792" w:type="dxa"/>
            <w:vMerge/>
            <w:tcBorders>
              <w:left w:val="single" w:sz="4" w:space="0" w:color="000000"/>
            </w:tcBorders>
            <w:shd w:val="clear" w:color="auto" w:fill="auto"/>
            <w:tcMar>
              <w:top w:w="0" w:type="dxa"/>
              <w:left w:w="108" w:type="dxa"/>
              <w:bottom w:w="0" w:type="dxa"/>
              <w:right w:w="108" w:type="dxa"/>
            </w:tcMar>
            <w:vAlign w:val="center"/>
          </w:tcPr>
          <w:p w14:paraId="4A38D29C"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F47B99"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3656A7" w14:textId="77777777" w:rsidR="001508D4" w:rsidRPr="00074510" w:rsidRDefault="001508D4" w:rsidP="00A026B9">
            <w:pPr>
              <w:pStyle w:val="Introduzione"/>
              <w:ind w:firstLine="0"/>
              <w:rPr>
                <w:rFonts w:ascii="Garamond" w:hAnsi="Garamond"/>
                <w:i w:val="0"/>
              </w:rPr>
            </w:pPr>
            <w:r>
              <w:rPr>
                <w:rFonts w:ascii="Garamond" w:hAnsi="Garamond"/>
                <w:i w:val="0"/>
              </w:rPr>
              <w:t>Generale Corpo d</w:t>
            </w:r>
            <w:r w:rsidRPr="00074510">
              <w:rPr>
                <w:rFonts w:ascii="Garamond" w:hAnsi="Garamond"/>
                <w:i w:val="0"/>
              </w:rPr>
              <w:t>i Armata</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A715BE" w14:textId="77777777" w:rsidR="001508D4" w:rsidRPr="00074510" w:rsidRDefault="001508D4" w:rsidP="00A026B9">
            <w:pPr>
              <w:pStyle w:val="Introduzione"/>
              <w:rPr>
                <w:rFonts w:ascii="Garamond" w:hAnsi="Garamond"/>
                <w:i w:val="0"/>
              </w:rPr>
            </w:pPr>
          </w:p>
        </w:tc>
      </w:tr>
      <w:tr w:rsidR="001508D4" w:rsidRPr="00074510" w14:paraId="381ACDB5" w14:textId="77777777" w:rsidTr="00A026B9">
        <w:trPr>
          <w:cantSplit/>
          <w:trHeight w:val="283"/>
          <w:jc w:val="center"/>
        </w:trPr>
        <w:tc>
          <w:tcPr>
            <w:tcW w:w="1792" w:type="dxa"/>
            <w:vMerge/>
            <w:tcBorders>
              <w:left w:val="single" w:sz="4" w:space="0" w:color="000000"/>
            </w:tcBorders>
            <w:shd w:val="clear" w:color="auto" w:fill="auto"/>
            <w:tcMar>
              <w:top w:w="0" w:type="dxa"/>
              <w:left w:w="108" w:type="dxa"/>
              <w:bottom w:w="0" w:type="dxa"/>
              <w:right w:w="108" w:type="dxa"/>
            </w:tcMar>
            <w:vAlign w:val="center"/>
          </w:tcPr>
          <w:p w14:paraId="5018E1F3"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A105AF"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6405AE" w14:textId="77777777" w:rsidR="001508D4" w:rsidRPr="00074510" w:rsidRDefault="001508D4" w:rsidP="00A026B9">
            <w:pPr>
              <w:pStyle w:val="Introduzione"/>
              <w:ind w:firstLine="0"/>
              <w:rPr>
                <w:rFonts w:ascii="Garamond" w:hAnsi="Garamond"/>
                <w:i w:val="0"/>
              </w:rPr>
            </w:pPr>
            <w:r w:rsidRPr="00074510">
              <w:rPr>
                <w:rFonts w:ascii="Garamond" w:hAnsi="Garamond"/>
                <w:i w:val="0"/>
              </w:rPr>
              <w:t>Generale di Divisione</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3ACEC3" w14:textId="77777777" w:rsidR="001508D4" w:rsidRPr="00074510" w:rsidRDefault="001508D4" w:rsidP="00A026B9">
            <w:pPr>
              <w:pStyle w:val="Introduzione"/>
              <w:rPr>
                <w:rFonts w:ascii="Garamond" w:hAnsi="Garamond"/>
                <w:i w:val="0"/>
              </w:rPr>
            </w:pPr>
          </w:p>
        </w:tc>
      </w:tr>
      <w:tr w:rsidR="001508D4" w:rsidRPr="00074510" w14:paraId="03E179AB" w14:textId="77777777" w:rsidTr="00A026B9">
        <w:trPr>
          <w:cantSplit/>
          <w:trHeight w:val="283"/>
          <w:jc w:val="center"/>
        </w:trPr>
        <w:tc>
          <w:tcPr>
            <w:tcW w:w="1792" w:type="dxa"/>
            <w:vMerge/>
            <w:tcBorders>
              <w:left w:val="single" w:sz="4" w:space="0" w:color="000000"/>
            </w:tcBorders>
            <w:shd w:val="clear" w:color="auto" w:fill="auto"/>
            <w:tcMar>
              <w:top w:w="0" w:type="dxa"/>
              <w:left w:w="108" w:type="dxa"/>
              <w:bottom w:w="0" w:type="dxa"/>
              <w:right w:w="108" w:type="dxa"/>
            </w:tcMar>
            <w:vAlign w:val="center"/>
          </w:tcPr>
          <w:p w14:paraId="77525B70"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D8ACADB"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94EE14" w14:textId="77777777" w:rsidR="001508D4" w:rsidRPr="00074510" w:rsidRDefault="001508D4" w:rsidP="00A026B9">
            <w:pPr>
              <w:pStyle w:val="Introduzione"/>
              <w:ind w:firstLine="23"/>
              <w:rPr>
                <w:rFonts w:ascii="Garamond" w:hAnsi="Garamond"/>
                <w:i w:val="0"/>
              </w:rPr>
            </w:pPr>
            <w:r w:rsidRPr="00074510">
              <w:rPr>
                <w:rFonts w:ascii="Garamond" w:hAnsi="Garamond"/>
                <w:i w:val="0"/>
              </w:rPr>
              <w:t>Generale di Brigata</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7E49C9" w14:textId="77777777" w:rsidR="001508D4" w:rsidRPr="00074510" w:rsidRDefault="001508D4" w:rsidP="00A026B9">
            <w:pPr>
              <w:pStyle w:val="Introduzione"/>
              <w:rPr>
                <w:rFonts w:ascii="Garamond" w:hAnsi="Garamond"/>
                <w:i w:val="0"/>
              </w:rPr>
            </w:pPr>
          </w:p>
        </w:tc>
      </w:tr>
      <w:tr w:rsidR="001508D4" w:rsidRPr="00074510" w14:paraId="0CFDB0AE" w14:textId="77777777" w:rsidTr="00A026B9">
        <w:trPr>
          <w:cantSplit/>
          <w:trHeight w:val="283"/>
          <w:jc w:val="center"/>
        </w:trPr>
        <w:tc>
          <w:tcPr>
            <w:tcW w:w="1792" w:type="dxa"/>
            <w:vMerge/>
            <w:tcBorders>
              <w:left w:val="single" w:sz="4" w:space="0" w:color="000000"/>
            </w:tcBorders>
            <w:shd w:val="clear" w:color="auto" w:fill="auto"/>
            <w:tcMar>
              <w:top w:w="0" w:type="dxa"/>
              <w:left w:w="108" w:type="dxa"/>
              <w:bottom w:w="0" w:type="dxa"/>
              <w:right w:w="108" w:type="dxa"/>
            </w:tcMar>
            <w:vAlign w:val="center"/>
          </w:tcPr>
          <w:p w14:paraId="7C0539D5" w14:textId="77777777" w:rsidR="001508D4" w:rsidRPr="00074510" w:rsidRDefault="001508D4" w:rsidP="00A026B9">
            <w:pPr>
              <w:pStyle w:val="Introduzione"/>
              <w:rPr>
                <w:rFonts w:ascii="Garamond" w:hAnsi="Garamond"/>
                <w:i w:val="0"/>
              </w:rPr>
            </w:pPr>
          </w:p>
        </w:tc>
        <w:tc>
          <w:tcPr>
            <w:tcW w:w="1701"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F88A0BA" w14:textId="77777777" w:rsidR="001508D4" w:rsidRPr="00074510" w:rsidRDefault="001508D4" w:rsidP="00A026B9">
            <w:pPr>
              <w:pStyle w:val="Introduzione"/>
              <w:ind w:firstLine="0"/>
              <w:rPr>
                <w:rFonts w:ascii="Garamond" w:hAnsi="Garamond"/>
                <w:i w:val="0"/>
              </w:rPr>
            </w:pPr>
            <w:r w:rsidRPr="00074510">
              <w:rPr>
                <w:rFonts w:ascii="Garamond" w:hAnsi="Garamond"/>
                <w:i w:val="0"/>
              </w:rPr>
              <w:t>Ufficiali Superiori</w:t>
            </w: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78B059D"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Colonnello + 23 </w:t>
            </w:r>
            <w:r>
              <w:rPr>
                <w:rFonts w:ascii="Garamond" w:hAnsi="Garamond"/>
                <w:i w:val="0"/>
              </w:rPr>
              <w:t>anni</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635696" w14:textId="77777777" w:rsidR="001508D4" w:rsidRPr="00074510" w:rsidRDefault="001508D4" w:rsidP="00A026B9">
            <w:pPr>
              <w:pStyle w:val="Introduzione"/>
              <w:rPr>
                <w:rFonts w:ascii="Garamond" w:hAnsi="Garamond"/>
                <w:i w:val="0"/>
              </w:rPr>
            </w:pPr>
          </w:p>
        </w:tc>
      </w:tr>
      <w:tr w:rsidR="001508D4" w:rsidRPr="00074510" w14:paraId="0CAD8697" w14:textId="77777777" w:rsidTr="00A026B9">
        <w:trPr>
          <w:cantSplit/>
          <w:trHeight w:val="283"/>
          <w:jc w:val="center"/>
        </w:trPr>
        <w:tc>
          <w:tcPr>
            <w:tcW w:w="1792" w:type="dxa"/>
            <w:vMerge/>
            <w:tcBorders>
              <w:left w:val="single" w:sz="4" w:space="0" w:color="000000"/>
            </w:tcBorders>
            <w:shd w:val="clear" w:color="auto" w:fill="auto"/>
            <w:tcMar>
              <w:top w:w="0" w:type="dxa"/>
              <w:left w:w="108" w:type="dxa"/>
              <w:bottom w:w="0" w:type="dxa"/>
              <w:right w:w="108" w:type="dxa"/>
            </w:tcMar>
            <w:vAlign w:val="center"/>
          </w:tcPr>
          <w:p w14:paraId="7B6FC42C"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C5B856"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13D6189" w14:textId="77777777" w:rsidR="001508D4" w:rsidRPr="00074510" w:rsidRDefault="001508D4" w:rsidP="00A026B9">
            <w:pPr>
              <w:pStyle w:val="Introduzione"/>
              <w:ind w:firstLine="0"/>
              <w:rPr>
                <w:rFonts w:ascii="Garamond" w:hAnsi="Garamond"/>
                <w:i w:val="0"/>
              </w:rPr>
            </w:pPr>
            <w:r w:rsidRPr="00074510">
              <w:rPr>
                <w:rFonts w:ascii="Garamond" w:hAnsi="Garamond"/>
                <w:i w:val="0"/>
              </w:rPr>
              <w:t>Colonnello</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D37147" w14:textId="77777777" w:rsidR="001508D4" w:rsidRPr="00074510" w:rsidRDefault="001508D4" w:rsidP="00A026B9">
            <w:pPr>
              <w:pStyle w:val="Introduzione"/>
              <w:rPr>
                <w:rFonts w:ascii="Garamond" w:hAnsi="Garamond"/>
                <w:i w:val="0"/>
              </w:rPr>
            </w:pPr>
          </w:p>
        </w:tc>
      </w:tr>
      <w:tr w:rsidR="001508D4" w:rsidRPr="00074510" w14:paraId="4138EA03" w14:textId="77777777" w:rsidTr="00A026B9">
        <w:trPr>
          <w:cantSplit/>
          <w:trHeight w:val="283"/>
          <w:jc w:val="center"/>
        </w:trPr>
        <w:tc>
          <w:tcPr>
            <w:tcW w:w="1792" w:type="dxa"/>
            <w:vMerge/>
            <w:tcBorders>
              <w:left w:val="single" w:sz="4" w:space="0" w:color="000000"/>
            </w:tcBorders>
            <w:shd w:val="clear" w:color="auto" w:fill="auto"/>
            <w:tcMar>
              <w:top w:w="0" w:type="dxa"/>
              <w:left w:w="108" w:type="dxa"/>
              <w:bottom w:w="0" w:type="dxa"/>
              <w:right w:w="108" w:type="dxa"/>
            </w:tcMar>
            <w:vAlign w:val="center"/>
          </w:tcPr>
          <w:p w14:paraId="78110D01"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12CE61F"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851424"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Tenente Colonnello + 23 </w:t>
            </w:r>
            <w:r>
              <w:rPr>
                <w:rFonts w:ascii="Garamond" w:hAnsi="Garamond"/>
                <w:i w:val="0"/>
              </w:rPr>
              <w:t>anni</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62A3F5" w14:textId="77777777" w:rsidR="001508D4" w:rsidRPr="00074510" w:rsidRDefault="001508D4" w:rsidP="00A026B9">
            <w:pPr>
              <w:pStyle w:val="Introduzione"/>
              <w:rPr>
                <w:rFonts w:ascii="Garamond" w:hAnsi="Garamond"/>
                <w:i w:val="0"/>
              </w:rPr>
            </w:pPr>
          </w:p>
        </w:tc>
      </w:tr>
      <w:tr w:rsidR="001508D4" w:rsidRPr="00074510" w14:paraId="1B479CAF" w14:textId="77777777" w:rsidTr="00A026B9">
        <w:trPr>
          <w:cantSplit/>
          <w:trHeight w:val="283"/>
          <w:jc w:val="center"/>
        </w:trPr>
        <w:tc>
          <w:tcPr>
            <w:tcW w:w="1792" w:type="dxa"/>
            <w:vMerge/>
            <w:tcBorders>
              <w:left w:val="single" w:sz="4" w:space="0" w:color="000000"/>
            </w:tcBorders>
            <w:shd w:val="clear" w:color="auto" w:fill="auto"/>
            <w:tcMar>
              <w:top w:w="0" w:type="dxa"/>
              <w:left w:w="108" w:type="dxa"/>
              <w:bottom w:w="0" w:type="dxa"/>
              <w:right w:w="108" w:type="dxa"/>
            </w:tcMar>
            <w:vAlign w:val="center"/>
          </w:tcPr>
          <w:p w14:paraId="3F76403E"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8B6B7B"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A7292C"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Tenente Colonnello + 18 </w:t>
            </w:r>
            <w:r>
              <w:rPr>
                <w:rFonts w:ascii="Garamond" w:hAnsi="Garamond"/>
                <w:i w:val="0"/>
              </w:rPr>
              <w:t>anni</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E34E82" w14:textId="77777777" w:rsidR="001508D4" w:rsidRPr="00074510" w:rsidRDefault="001508D4" w:rsidP="00A026B9">
            <w:pPr>
              <w:pStyle w:val="Introduzione"/>
              <w:rPr>
                <w:rFonts w:ascii="Garamond" w:hAnsi="Garamond"/>
                <w:i w:val="0"/>
              </w:rPr>
            </w:pPr>
          </w:p>
        </w:tc>
      </w:tr>
      <w:tr w:rsidR="001508D4" w:rsidRPr="00074510" w14:paraId="0A31A1B6" w14:textId="77777777" w:rsidTr="00A026B9">
        <w:trPr>
          <w:cantSplit/>
          <w:trHeight w:val="283"/>
          <w:jc w:val="center"/>
        </w:trPr>
        <w:tc>
          <w:tcPr>
            <w:tcW w:w="1792" w:type="dxa"/>
            <w:vMerge/>
            <w:tcBorders>
              <w:left w:val="single" w:sz="4" w:space="0" w:color="000000"/>
            </w:tcBorders>
            <w:shd w:val="clear" w:color="auto" w:fill="auto"/>
            <w:tcMar>
              <w:top w:w="0" w:type="dxa"/>
              <w:left w:w="108" w:type="dxa"/>
              <w:bottom w:w="0" w:type="dxa"/>
              <w:right w:w="108" w:type="dxa"/>
            </w:tcMar>
            <w:vAlign w:val="center"/>
          </w:tcPr>
          <w:p w14:paraId="255295AE"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44FF36"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DFFB401"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Tenente Colonnello + 13 </w:t>
            </w:r>
            <w:r>
              <w:rPr>
                <w:rFonts w:ascii="Garamond" w:hAnsi="Garamond"/>
                <w:i w:val="0"/>
              </w:rPr>
              <w:t>anni</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A947BB" w14:textId="77777777" w:rsidR="001508D4" w:rsidRPr="00074510" w:rsidRDefault="001508D4" w:rsidP="00A026B9">
            <w:pPr>
              <w:pStyle w:val="Introduzione"/>
              <w:rPr>
                <w:rFonts w:ascii="Garamond" w:hAnsi="Garamond"/>
                <w:i w:val="0"/>
              </w:rPr>
            </w:pPr>
          </w:p>
        </w:tc>
      </w:tr>
      <w:tr w:rsidR="001508D4" w:rsidRPr="00074510" w14:paraId="66FED6A1" w14:textId="77777777" w:rsidTr="00A026B9">
        <w:trPr>
          <w:cantSplit/>
          <w:trHeight w:val="283"/>
          <w:jc w:val="center"/>
        </w:trPr>
        <w:tc>
          <w:tcPr>
            <w:tcW w:w="1792" w:type="dxa"/>
            <w:vMerge/>
            <w:tcBorders>
              <w:left w:val="single" w:sz="4" w:space="0" w:color="000000"/>
            </w:tcBorders>
            <w:shd w:val="clear" w:color="auto" w:fill="auto"/>
            <w:tcMar>
              <w:top w:w="0" w:type="dxa"/>
              <w:left w:w="108" w:type="dxa"/>
              <w:bottom w:w="0" w:type="dxa"/>
              <w:right w:w="108" w:type="dxa"/>
            </w:tcMar>
            <w:vAlign w:val="center"/>
          </w:tcPr>
          <w:p w14:paraId="2D156F40"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59C391"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B058EF"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Maggiore + 23 </w:t>
            </w:r>
            <w:r>
              <w:rPr>
                <w:rFonts w:ascii="Garamond" w:hAnsi="Garamond"/>
                <w:i w:val="0"/>
              </w:rPr>
              <w:t>anni</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5098B3" w14:textId="77777777" w:rsidR="001508D4" w:rsidRPr="00074510" w:rsidRDefault="001508D4" w:rsidP="00A026B9">
            <w:pPr>
              <w:pStyle w:val="Introduzione"/>
              <w:rPr>
                <w:rFonts w:ascii="Garamond" w:hAnsi="Garamond"/>
                <w:i w:val="0"/>
              </w:rPr>
            </w:pPr>
          </w:p>
        </w:tc>
      </w:tr>
      <w:tr w:rsidR="001508D4" w:rsidRPr="00074510" w14:paraId="1867364F" w14:textId="77777777" w:rsidTr="00A026B9">
        <w:trPr>
          <w:cantSplit/>
          <w:trHeight w:val="283"/>
          <w:jc w:val="center"/>
        </w:trPr>
        <w:tc>
          <w:tcPr>
            <w:tcW w:w="1792" w:type="dxa"/>
            <w:vMerge/>
            <w:tcBorders>
              <w:left w:val="single" w:sz="4" w:space="0" w:color="000000"/>
            </w:tcBorders>
            <w:shd w:val="clear" w:color="auto" w:fill="auto"/>
            <w:tcMar>
              <w:top w:w="0" w:type="dxa"/>
              <w:left w:w="108" w:type="dxa"/>
              <w:bottom w:w="0" w:type="dxa"/>
              <w:right w:w="108" w:type="dxa"/>
            </w:tcMar>
            <w:vAlign w:val="center"/>
          </w:tcPr>
          <w:p w14:paraId="597CC2E4"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4D8DF4"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44B9D6A"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Maggiore + 13 </w:t>
            </w:r>
            <w:r>
              <w:rPr>
                <w:rFonts w:ascii="Garamond" w:hAnsi="Garamond"/>
                <w:i w:val="0"/>
              </w:rPr>
              <w:t>anni</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E2A1D5" w14:textId="77777777" w:rsidR="001508D4" w:rsidRPr="00074510" w:rsidRDefault="001508D4" w:rsidP="00A026B9">
            <w:pPr>
              <w:pStyle w:val="Introduzione"/>
              <w:rPr>
                <w:rFonts w:ascii="Garamond" w:hAnsi="Garamond"/>
                <w:i w:val="0"/>
              </w:rPr>
            </w:pPr>
          </w:p>
        </w:tc>
      </w:tr>
      <w:tr w:rsidR="001508D4" w:rsidRPr="00074510" w14:paraId="0C21D4BA" w14:textId="77777777" w:rsidTr="00A026B9">
        <w:trPr>
          <w:cantSplit/>
          <w:trHeight w:val="283"/>
          <w:jc w:val="center"/>
        </w:trPr>
        <w:tc>
          <w:tcPr>
            <w:tcW w:w="1792" w:type="dxa"/>
            <w:vMerge/>
            <w:tcBorders>
              <w:left w:val="single" w:sz="4" w:space="0" w:color="000000"/>
            </w:tcBorders>
            <w:shd w:val="clear" w:color="auto" w:fill="auto"/>
            <w:tcMar>
              <w:top w:w="0" w:type="dxa"/>
              <w:left w:w="108" w:type="dxa"/>
              <w:bottom w:w="0" w:type="dxa"/>
              <w:right w:w="108" w:type="dxa"/>
            </w:tcMar>
            <w:vAlign w:val="center"/>
          </w:tcPr>
          <w:p w14:paraId="4A9B2494"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D71E3A"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AF7675"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Maggiore + 3 </w:t>
            </w:r>
            <w:r>
              <w:rPr>
                <w:rFonts w:ascii="Garamond" w:hAnsi="Garamond"/>
                <w:i w:val="0"/>
              </w:rPr>
              <w:t>anni</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6022C0" w14:textId="77777777" w:rsidR="001508D4" w:rsidRPr="00074510" w:rsidRDefault="001508D4" w:rsidP="00A026B9">
            <w:pPr>
              <w:pStyle w:val="Introduzione"/>
              <w:rPr>
                <w:rFonts w:ascii="Garamond" w:hAnsi="Garamond"/>
                <w:i w:val="0"/>
              </w:rPr>
            </w:pPr>
          </w:p>
        </w:tc>
      </w:tr>
      <w:tr w:rsidR="001508D4" w:rsidRPr="00074510" w14:paraId="633453D4" w14:textId="77777777" w:rsidTr="00A026B9">
        <w:trPr>
          <w:cantSplit/>
          <w:trHeight w:val="283"/>
          <w:jc w:val="center"/>
        </w:trPr>
        <w:tc>
          <w:tcPr>
            <w:tcW w:w="1792" w:type="dxa"/>
            <w:vMerge/>
            <w:tcBorders>
              <w:left w:val="single" w:sz="4" w:space="0" w:color="000000"/>
            </w:tcBorders>
            <w:shd w:val="clear" w:color="auto" w:fill="auto"/>
            <w:tcMar>
              <w:top w:w="0" w:type="dxa"/>
              <w:left w:w="108" w:type="dxa"/>
              <w:bottom w:w="0" w:type="dxa"/>
              <w:right w:w="108" w:type="dxa"/>
            </w:tcMar>
            <w:vAlign w:val="center"/>
          </w:tcPr>
          <w:p w14:paraId="08EAA729"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D1B7D3A"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9FEFCB" w14:textId="77777777" w:rsidR="001508D4" w:rsidRPr="00074510" w:rsidDel="00276410" w:rsidRDefault="001508D4" w:rsidP="00A026B9">
            <w:pPr>
              <w:pStyle w:val="Introduzione"/>
              <w:ind w:firstLine="0"/>
              <w:rPr>
                <w:rFonts w:ascii="Garamond" w:hAnsi="Garamond"/>
                <w:i w:val="0"/>
              </w:rPr>
            </w:pPr>
            <w:r w:rsidRPr="00074510">
              <w:rPr>
                <w:rFonts w:ascii="Garamond" w:hAnsi="Garamond"/>
                <w:i w:val="0"/>
              </w:rPr>
              <w:t>Tenente Colonnello</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EEA6F" w14:textId="77777777" w:rsidR="001508D4" w:rsidRPr="00074510" w:rsidRDefault="001508D4" w:rsidP="00A026B9">
            <w:pPr>
              <w:pStyle w:val="Introduzione"/>
              <w:rPr>
                <w:rFonts w:ascii="Garamond" w:hAnsi="Garamond"/>
                <w:i w:val="0"/>
              </w:rPr>
            </w:pPr>
          </w:p>
        </w:tc>
      </w:tr>
      <w:tr w:rsidR="001508D4" w:rsidRPr="00074510" w14:paraId="6275EFE6" w14:textId="77777777" w:rsidTr="00A026B9">
        <w:trPr>
          <w:cantSplit/>
          <w:trHeight w:val="283"/>
          <w:jc w:val="center"/>
        </w:trPr>
        <w:tc>
          <w:tcPr>
            <w:tcW w:w="1792" w:type="dxa"/>
            <w:vMerge/>
            <w:tcBorders>
              <w:left w:val="single" w:sz="4" w:space="0" w:color="000000"/>
            </w:tcBorders>
            <w:shd w:val="clear" w:color="auto" w:fill="auto"/>
            <w:tcMar>
              <w:top w:w="0" w:type="dxa"/>
              <w:left w:w="108" w:type="dxa"/>
              <w:bottom w:w="0" w:type="dxa"/>
              <w:right w:w="108" w:type="dxa"/>
            </w:tcMar>
            <w:vAlign w:val="center"/>
          </w:tcPr>
          <w:p w14:paraId="6980CBFF"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D1EE9A1"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F57FDB" w14:textId="77777777" w:rsidR="001508D4" w:rsidRPr="00074510" w:rsidDel="00276410" w:rsidRDefault="001508D4" w:rsidP="00A026B9">
            <w:pPr>
              <w:pStyle w:val="Introduzione"/>
              <w:ind w:firstLine="0"/>
              <w:rPr>
                <w:rFonts w:ascii="Garamond" w:hAnsi="Garamond"/>
                <w:i w:val="0"/>
              </w:rPr>
            </w:pPr>
            <w:r w:rsidRPr="00074510">
              <w:rPr>
                <w:rFonts w:ascii="Garamond" w:hAnsi="Garamond"/>
                <w:i w:val="0"/>
              </w:rPr>
              <w:t>Maggiore</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36E181" w14:textId="77777777" w:rsidR="001508D4" w:rsidRPr="00074510" w:rsidRDefault="001508D4" w:rsidP="00A026B9">
            <w:pPr>
              <w:pStyle w:val="Introduzione"/>
              <w:rPr>
                <w:rFonts w:ascii="Garamond" w:hAnsi="Garamond"/>
                <w:i w:val="0"/>
              </w:rPr>
            </w:pPr>
          </w:p>
        </w:tc>
      </w:tr>
      <w:tr w:rsidR="001508D4" w:rsidRPr="00074510" w14:paraId="5C55FD68" w14:textId="77777777" w:rsidTr="00A026B9">
        <w:trPr>
          <w:cantSplit/>
          <w:trHeight w:val="283"/>
          <w:jc w:val="center"/>
        </w:trPr>
        <w:tc>
          <w:tcPr>
            <w:tcW w:w="1792"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8122D2" w14:textId="77777777" w:rsidR="001508D4" w:rsidRPr="00074510" w:rsidRDefault="001508D4" w:rsidP="00A026B9">
            <w:pPr>
              <w:pStyle w:val="Introduzione"/>
              <w:ind w:firstLine="0"/>
              <w:jc w:val="left"/>
              <w:rPr>
                <w:rFonts w:ascii="Garamond" w:hAnsi="Garamond"/>
                <w:i w:val="0"/>
              </w:rPr>
            </w:pPr>
            <w:r w:rsidRPr="00074510">
              <w:rPr>
                <w:rFonts w:ascii="Garamond" w:hAnsi="Garamond"/>
                <w:i w:val="0"/>
              </w:rPr>
              <w:t>Personale non dirigente</w:t>
            </w:r>
          </w:p>
        </w:tc>
        <w:tc>
          <w:tcPr>
            <w:tcW w:w="1701"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21AB15" w14:textId="77777777" w:rsidR="001508D4" w:rsidRPr="00074510" w:rsidRDefault="001508D4" w:rsidP="00A026B9">
            <w:pPr>
              <w:pStyle w:val="Introduzione"/>
              <w:ind w:firstLine="0"/>
              <w:rPr>
                <w:rFonts w:ascii="Garamond" w:hAnsi="Garamond"/>
                <w:i w:val="0"/>
              </w:rPr>
            </w:pPr>
            <w:r w:rsidRPr="00074510">
              <w:rPr>
                <w:rFonts w:ascii="Garamond" w:hAnsi="Garamond"/>
                <w:i w:val="0"/>
              </w:rPr>
              <w:t>Ufficiali Inferiori</w:t>
            </w: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AD0178"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Capitano + 10 </w:t>
            </w:r>
            <w:r>
              <w:rPr>
                <w:rFonts w:ascii="Garamond" w:hAnsi="Garamond"/>
                <w:i w:val="0"/>
              </w:rPr>
              <w:t>anni</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1E4551" w14:textId="77777777" w:rsidR="001508D4" w:rsidRPr="009A42D6" w:rsidRDefault="001508D4" w:rsidP="00A026B9">
            <w:pPr>
              <w:pStyle w:val="Introduzione"/>
              <w:ind w:firstLine="0"/>
              <w:rPr>
                <w:rFonts w:ascii="Garamond" w:hAnsi="Garamond"/>
                <w:i w:val="0"/>
              </w:rPr>
            </w:pPr>
            <w:r w:rsidRPr="009A42D6">
              <w:rPr>
                <w:rFonts w:ascii="Garamond" w:hAnsi="Garamond"/>
                <w:i w:val="0"/>
              </w:rPr>
              <w:t>DPR 20.04.2022 n. 57 recante “Recepimento dell’accordo sindacale per il personale non dirigente delle Forze di polizia ad ordinamento civile e del provvedimento di concertazione per il personale non dirigente delle Forze di polizia ad ordinamento militare. Triennio 2019-2021”</w:t>
            </w:r>
          </w:p>
        </w:tc>
      </w:tr>
      <w:tr w:rsidR="001508D4" w:rsidRPr="00074510" w14:paraId="5FDB2BF4" w14:textId="77777777" w:rsidTr="00A026B9">
        <w:trPr>
          <w:cantSplit/>
          <w:trHeight w:val="283"/>
          <w:jc w:val="center"/>
        </w:trPr>
        <w:tc>
          <w:tcPr>
            <w:tcW w:w="179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9E75579"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C6E2DD"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FA254E" w14:textId="77777777" w:rsidR="001508D4" w:rsidRPr="00074510" w:rsidRDefault="001508D4" w:rsidP="00A026B9">
            <w:pPr>
              <w:pStyle w:val="Introduzione"/>
              <w:ind w:firstLine="0"/>
              <w:rPr>
                <w:rFonts w:ascii="Garamond" w:hAnsi="Garamond"/>
                <w:i w:val="0"/>
              </w:rPr>
            </w:pPr>
            <w:r w:rsidRPr="00074510">
              <w:rPr>
                <w:rFonts w:ascii="Garamond" w:hAnsi="Garamond"/>
                <w:i w:val="0"/>
              </w:rPr>
              <w:t>Capitano</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760644" w14:textId="77777777" w:rsidR="001508D4" w:rsidRPr="00074510" w:rsidRDefault="001508D4" w:rsidP="00A026B9">
            <w:pPr>
              <w:pStyle w:val="Introduzione"/>
              <w:rPr>
                <w:rFonts w:ascii="Garamond" w:hAnsi="Garamond"/>
                <w:i w:val="0"/>
              </w:rPr>
            </w:pPr>
          </w:p>
        </w:tc>
      </w:tr>
      <w:tr w:rsidR="001508D4" w:rsidRPr="00074510" w14:paraId="3D7CC33E" w14:textId="77777777" w:rsidTr="00A026B9">
        <w:trPr>
          <w:cantSplit/>
          <w:trHeight w:val="283"/>
          <w:jc w:val="center"/>
        </w:trPr>
        <w:tc>
          <w:tcPr>
            <w:tcW w:w="179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63213E4"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321360"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1E4C53" w14:textId="77777777" w:rsidR="001508D4" w:rsidRPr="00074510" w:rsidRDefault="001508D4" w:rsidP="00A026B9">
            <w:pPr>
              <w:pStyle w:val="Introduzione"/>
              <w:ind w:firstLine="0"/>
              <w:rPr>
                <w:rFonts w:ascii="Garamond" w:hAnsi="Garamond"/>
                <w:i w:val="0"/>
              </w:rPr>
            </w:pPr>
            <w:r w:rsidRPr="00074510">
              <w:rPr>
                <w:rFonts w:ascii="Garamond" w:hAnsi="Garamond"/>
                <w:i w:val="0"/>
              </w:rPr>
              <w:t>Tenente</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62EF23" w14:textId="77777777" w:rsidR="001508D4" w:rsidRPr="00074510" w:rsidRDefault="001508D4" w:rsidP="00A026B9">
            <w:pPr>
              <w:pStyle w:val="Introduzione"/>
              <w:rPr>
                <w:rFonts w:ascii="Garamond" w:hAnsi="Garamond"/>
                <w:i w:val="0"/>
              </w:rPr>
            </w:pPr>
          </w:p>
        </w:tc>
      </w:tr>
      <w:tr w:rsidR="001508D4" w:rsidRPr="00074510" w14:paraId="76E01DB0" w14:textId="77777777" w:rsidTr="00A026B9">
        <w:trPr>
          <w:cantSplit/>
          <w:trHeight w:val="283"/>
          <w:jc w:val="center"/>
        </w:trPr>
        <w:tc>
          <w:tcPr>
            <w:tcW w:w="179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65AFDD5"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C8CC31"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14E385D" w14:textId="77777777" w:rsidR="001508D4" w:rsidRPr="00074510" w:rsidRDefault="001508D4" w:rsidP="00A026B9">
            <w:pPr>
              <w:pStyle w:val="Introduzione"/>
              <w:ind w:firstLine="0"/>
              <w:rPr>
                <w:rFonts w:ascii="Garamond" w:hAnsi="Garamond"/>
                <w:i w:val="0"/>
              </w:rPr>
            </w:pPr>
            <w:r w:rsidRPr="00074510">
              <w:rPr>
                <w:rFonts w:ascii="Garamond" w:hAnsi="Garamond"/>
                <w:i w:val="0"/>
              </w:rPr>
              <w:t>Sottotenente</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D502FB" w14:textId="77777777" w:rsidR="001508D4" w:rsidRPr="00074510" w:rsidRDefault="001508D4" w:rsidP="00A026B9">
            <w:pPr>
              <w:pStyle w:val="Introduzione"/>
              <w:rPr>
                <w:rFonts w:ascii="Garamond" w:hAnsi="Garamond"/>
                <w:i w:val="0"/>
              </w:rPr>
            </w:pPr>
          </w:p>
        </w:tc>
      </w:tr>
      <w:tr w:rsidR="001508D4" w:rsidRPr="00074510" w14:paraId="2B059CF1" w14:textId="77777777" w:rsidTr="00A026B9">
        <w:trPr>
          <w:cantSplit/>
          <w:trHeight w:val="283"/>
          <w:jc w:val="center"/>
        </w:trPr>
        <w:tc>
          <w:tcPr>
            <w:tcW w:w="179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DFF1B9" w14:textId="77777777" w:rsidR="001508D4" w:rsidRPr="00074510" w:rsidRDefault="001508D4" w:rsidP="00A026B9">
            <w:pPr>
              <w:pStyle w:val="Introduzione"/>
              <w:rPr>
                <w:rFonts w:ascii="Garamond" w:hAnsi="Garamond"/>
                <w:i w:val="0"/>
              </w:rPr>
            </w:pPr>
          </w:p>
        </w:tc>
        <w:tc>
          <w:tcPr>
            <w:tcW w:w="1701"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48FCFB" w14:textId="77777777" w:rsidR="001508D4" w:rsidRPr="00074510" w:rsidRDefault="001508D4" w:rsidP="00A026B9">
            <w:pPr>
              <w:pStyle w:val="Introduzione"/>
              <w:ind w:firstLine="0"/>
              <w:rPr>
                <w:rFonts w:ascii="Garamond" w:hAnsi="Garamond"/>
                <w:i w:val="0"/>
              </w:rPr>
            </w:pPr>
            <w:r>
              <w:rPr>
                <w:rFonts w:ascii="Garamond" w:hAnsi="Garamond"/>
                <w:i w:val="0"/>
              </w:rPr>
              <w:t>Marescialli</w:t>
            </w: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1DFA8E" w14:textId="77777777" w:rsidR="001508D4" w:rsidRPr="00074510" w:rsidRDefault="001508D4" w:rsidP="00A026B9">
            <w:pPr>
              <w:pStyle w:val="Introduzione"/>
              <w:ind w:firstLine="0"/>
              <w:rPr>
                <w:rFonts w:ascii="Garamond" w:hAnsi="Garamond"/>
                <w:i w:val="0"/>
              </w:rPr>
            </w:pPr>
            <w:r w:rsidRPr="00074510">
              <w:rPr>
                <w:rFonts w:ascii="Garamond" w:hAnsi="Garamond"/>
                <w:i w:val="0"/>
              </w:rPr>
              <w:t>Luogotenente carica speciale</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21FD77" w14:textId="77777777" w:rsidR="001508D4" w:rsidRPr="00074510" w:rsidRDefault="001508D4" w:rsidP="00A026B9">
            <w:pPr>
              <w:pStyle w:val="Introduzione"/>
              <w:rPr>
                <w:rFonts w:ascii="Garamond" w:hAnsi="Garamond"/>
                <w:i w:val="0"/>
              </w:rPr>
            </w:pPr>
          </w:p>
        </w:tc>
      </w:tr>
      <w:tr w:rsidR="001508D4" w:rsidRPr="00074510" w14:paraId="1D69F297" w14:textId="77777777" w:rsidTr="00A026B9">
        <w:trPr>
          <w:cantSplit/>
          <w:trHeight w:val="283"/>
          <w:jc w:val="center"/>
        </w:trPr>
        <w:tc>
          <w:tcPr>
            <w:tcW w:w="179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16293CF"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DCD1FE7"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14DA122" w14:textId="77777777" w:rsidR="001508D4" w:rsidRPr="00074510" w:rsidRDefault="001508D4" w:rsidP="00A026B9">
            <w:pPr>
              <w:pStyle w:val="Introduzione"/>
              <w:ind w:firstLine="0"/>
              <w:rPr>
                <w:rFonts w:ascii="Garamond" w:hAnsi="Garamond"/>
                <w:i w:val="0"/>
              </w:rPr>
            </w:pPr>
            <w:r w:rsidRPr="00074510">
              <w:rPr>
                <w:rFonts w:ascii="Garamond" w:hAnsi="Garamond"/>
                <w:i w:val="0"/>
              </w:rPr>
              <w:t>Luogotenente</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2B6260" w14:textId="77777777" w:rsidR="001508D4" w:rsidRPr="00074510" w:rsidRDefault="001508D4" w:rsidP="00A026B9">
            <w:pPr>
              <w:pStyle w:val="Introduzione"/>
              <w:rPr>
                <w:rFonts w:ascii="Garamond" w:hAnsi="Garamond"/>
                <w:i w:val="0"/>
              </w:rPr>
            </w:pPr>
          </w:p>
        </w:tc>
      </w:tr>
      <w:tr w:rsidR="001508D4" w:rsidRPr="00074510" w14:paraId="6E0159B1" w14:textId="77777777" w:rsidTr="00A026B9">
        <w:trPr>
          <w:cantSplit/>
          <w:trHeight w:val="283"/>
          <w:jc w:val="center"/>
        </w:trPr>
        <w:tc>
          <w:tcPr>
            <w:tcW w:w="179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8C4C0C"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4E1CE3"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B6F09A"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Maresciallo Aiutante con 8 </w:t>
            </w:r>
            <w:r>
              <w:rPr>
                <w:rFonts w:ascii="Garamond" w:hAnsi="Garamond"/>
                <w:i w:val="0"/>
              </w:rPr>
              <w:t>anni</w:t>
            </w:r>
            <w:r w:rsidRPr="00074510">
              <w:rPr>
                <w:rFonts w:ascii="Garamond" w:hAnsi="Garamond"/>
                <w:i w:val="0"/>
              </w:rPr>
              <w:t xml:space="preserve"> nel grado</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9305E" w14:textId="77777777" w:rsidR="001508D4" w:rsidRPr="00074510" w:rsidRDefault="001508D4" w:rsidP="00A026B9">
            <w:pPr>
              <w:pStyle w:val="Introduzione"/>
              <w:rPr>
                <w:rFonts w:ascii="Garamond" w:hAnsi="Garamond"/>
                <w:i w:val="0"/>
              </w:rPr>
            </w:pPr>
          </w:p>
        </w:tc>
      </w:tr>
      <w:tr w:rsidR="001508D4" w:rsidRPr="00074510" w14:paraId="77204A90" w14:textId="77777777" w:rsidTr="00A026B9">
        <w:trPr>
          <w:cantSplit/>
          <w:trHeight w:val="283"/>
          <w:jc w:val="center"/>
        </w:trPr>
        <w:tc>
          <w:tcPr>
            <w:tcW w:w="179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4DAC972"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6EF4DB"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B4323F" w14:textId="77777777" w:rsidR="001508D4" w:rsidRPr="00074510" w:rsidRDefault="001508D4" w:rsidP="00A026B9">
            <w:pPr>
              <w:pStyle w:val="Introduzione"/>
              <w:ind w:firstLine="0"/>
              <w:rPr>
                <w:rFonts w:ascii="Garamond" w:hAnsi="Garamond"/>
                <w:i w:val="0"/>
              </w:rPr>
            </w:pPr>
            <w:r w:rsidRPr="00074510">
              <w:rPr>
                <w:rFonts w:ascii="Garamond" w:hAnsi="Garamond"/>
                <w:i w:val="0"/>
              </w:rPr>
              <w:t>Maresciallo Aiutante</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F8A008" w14:textId="77777777" w:rsidR="001508D4" w:rsidRPr="00074510" w:rsidRDefault="001508D4" w:rsidP="00A026B9">
            <w:pPr>
              <w:pStyle w:val="Introduzione"/>
              <w:rPr>
                <w:rFonts w:ascii="Garamond" w:hAnsi="Garamond"/>
                <w:i w:val="0"/>
              </w:rPr>
            </w:pPr>
          </w:p>
        </w:tc>
      </w:tr>
      <w:tr w:rsidR="001508D4" w:rsidRPr="00074510" w14:paraId="3ECFAA98" w14:textId="77777777" w:rsidTr="00A026B9">
        <w:trPr>
          <w:cantSplit/>
          <w:trHeight w:val="283"/>
          <w:jc w:val="center"/>
        </w:trPr>
        <w:tc>
          <w:tcPr>
            <w:tcW w:w="179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D97997"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1A5253"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D50408"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Maresciallo Capo con 10 </w:t>
            </w:r>
            <w:r>
              <w:rPr>
                <w:rFonts w:ascii="Garamond" w:hAnsi="Garamond"/>
                <w:i w:val="0"/>
              </w:rPr>
              <w:t>anni</w:t>
            </w:r>
            <w:r w:rsidRPr="00074510">
              <w:rPr>
                <w:rFonts w:ascii="Garamond" w:hAnsi="Garamond"/>
                <w:i w:val="0"/>
              </w:rPr>
              <w:t xml:space="preserve"> nel grado</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8847F" w14:textId="77777777" w:rsidR="001508D4" w:rsidRPr="00074510" w:rsidRDefault="001508D4" w:rsidP="00A026B9">
            <w:pPr>
              <w:pStyle w:val="Introduzione"/>
              <w:rPr>
                <w:rFonts w:ascii="Garamond" w:hAnsi="Garamond"/>
                <w:i w:val="0"/>
              </w:rPr>
            </w:pPr>
          </w:p>
        </w:tc>
      </w:tr>
      <w:tr w:rsidR="001508D4" w:rsidRPr="00074510" w14:paraId="482741A5" w14:textId="77777777" w:rsidTr="00A026B9">
        <w:trPr>
          <w:cantSplit/>
          <w:trHeight w:val="283"/>
          <w:jc w:val="center"/>
        </w:trPr>
        <w:tc>
          <w:tcPr>
            <w:tcW w:w="179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D05460"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41ACEF"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94204C" w14:textId="77777777" w:rsidR="001508D4" w:rsidRPr="00074510" w:rsidRDefault="001508D4" w:rsidP="00A026B9">
            <w:pPr>
              <w:pStyle w:val="Introduzione"/>
              <w:ind w:firstLine="0"/>
              <w:rPr>
                <w:rFonts w:ascii="Garamond" w:hAnsi="Garamond"/>
                <w:i w:val="0"/>
              </w:rPr>
            </w:pPr>
            <w:r w:rsidRPr="00074510">
              <w:rPr>
                <w:rFonts w:ascii="Garamond" w:hAnsi="Garamond"/>
                <w:i w:val="0"/>
              </w:rPr>
              <w:t>Maresciallo Capo</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A7C46D" w14:textId="77777777" w:rsidR="001508D4" w:rsidRPr="00074510" w:rsidRDefault="001508D4" w:rsidP="00A026B9">
            <w:pPr>
              <w:pStyle w:val="Introduzione"/>
              <w:rPr>
                <w:rFonts w:ascii="Garamond" w:hAnsi="Garamond"/>
                <w:i w:val="0"/>
              </w:rPr>
            </w:pPr>
          </w:p>
        </w:tc>
      </w:tr>
      <w:tr w:rsidR="001508D4" w:rsidRPr="00074510" w14:paraId="10D164E4" w14:textId="77777777" w:rsidTr="00A026B9">
        <w:trPr>
          <w:cantSplit/>
          <w:trHeight w:val="283"/>
          <w:jc w:val="center"/>
        </w:trPr>
        <w:tc>
          <w:tcPr>
            <w:tcW w:w="179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0E2BB0"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AEC320"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806156" w14:textId="77777777" w:rsidR="001508D4" w:rsidRPr="00074510" w:rsidRDefault="001508D4" w:rsidP="00A026B9">
            <w:pPr>
              <w:pStyle w:val="Introduzione"/>
              <w:ind w:firstLine="0"/>
              <w:rPr>
                <w:rFonts w:ascii="Garamond" w:hAnsi="Garamond"/>
                <w:i w:val="0"/>
              </w:rPr>
            </w:pPr>
            <w:r w:rsidRPr="00074510">
              <w:rPr>
                <w:rFonts w:ascii="Garamond" w:hAnsi="Garamond"/>
                <w:i w:val="0"/>
              </w:rPr>
              <w:t>Maresciallo Ordinario</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2321B8" w14:textId="77777777" w:rsidR="001508D4" w:rsidRPr="00074510" w:rsidRDefault="001508D4" w:rsidP="00A026B9">
            <w:pPr>
              <w:pStyle w:val="Introduzione"/>
              <w:rPr>
                <w:rFonts w:ascii="Garamond" w:hAnsi="Garamond"/>
                <w:i w:val="0"/>
              </w:rPr>
            </w:pPr>
          </w:p>
        </w:tc>
      </w:tr>
      <w:tr w:rsidR="001508D4" w:rsidRPr="00074510" w14:paraId="63389601" w14:textId="77777777" w:rsidTr="00A026B9">
        <w:trPr>
          <w:cantSplit/>
          <w:trHeight w:val="283"/>
          <w:jc w:val="center"/>
        </w:trPr>
        <w:tc>
          <w:tcPr>
            <w:tcW w:w="179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183886" w14:textId="77777777" w:rsidR="001508D4" w:rsidRPr="00074510" w:rsidRDefault="001508D4" w:rsidP="00A026B9">
            <w:pPr>
              <w:pStyle w:val="Introduzione"/>
              <w:rPr>
                <w:rFonts w:ascii="Garamond" w:hAnsi="Garamond"/>
                <w:i w:val="0"/>
              </w:rPr>
            </w:pPr>
          </w:p>
        </w:tc>
        <w:tc>
          <w:tcPr>
            <w:tcW w:w="1701"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3D4146"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FDF70B" w14:textId="77777777" w:rsidR="001508D4" w:rsidRPr="00074510" w:rsidRDefault="001508D4" w:rsidP="00A026B9">
            <w:pPr>
              <w:pStyle w:val="Introduzione"/>
              <w:ind w:firstLine="0"/>
              <w:rPr>
                <w:rFonts w:ascii="Garamond" w:hAnsi="Garamond"/>
                <w:i w:val="0"/>
              </w:rPr>
            </w:pPr>
            <w:r w:rsidRPr="00074510">
              <w:rPr>
                <w:rFonts w:ascii="Garamond" w:hAnsi="Garamond"/>
                <w:i w:val="0"/>
              </w:rPr>
              <w:t>Maresciallo</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FB27F3" w14:textId="77777777" w:rsidR="001508D4" w:rsidRPr="00074510" w:rsidRDefault="001508D4" w:rsidP="00A026B9">
            <w:pPr>
              <w:pStyle w:val="Introduzione"/>
              <w:rPr>
                <w:rFonts w:ascii="Garamond" w:hAnsi="Garamond"/>
                <w:i w:val="0"/>
              </w:rPr>
            </w:pPr>
          </w:p>
        </w:tc>
      </w:tr>
      <w:tr w:rsidR="001508D4" w:rsidRPr="00074510" w14:paraId="15ED6018" w14:textId="77777777" w:rsidTr="00A026B9">
        <w:trPr>
          <w:cantSplit/>
          <w:trHeight w:val="283"/>
          <w:jc w:val="center"/>
        </w:trPr>
        <w:tc>
          <w:tcPr>
            <w:tcW w:w="179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DF8074" w14:textId="77777777" w:rsidR="001508D4" w:rsidRPr="00074510" w:rsidRDefault="001508D4" w:rsidP="00A026B9">
            <w:pPr>
              <w:pStyle w:val="Introduzione"/>
              <w:rPr>
                <w:rFonts w:ascii="Garamond" w:hAnsi="Garamond"/>
                <w:i w:val="0"/>
              </w:rPr>
            </w:pPr>
          </w:p>
        </w:tc>
        <w:tc>
          <w:tcPr>
            <w:tcW w:w="1701"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754F9EAE" w14:textId="77777777" w:rsidR="001508D4" w:rsidRDefault="001508D4" w:rsidP="00A026B9">
            <w:pPr>
              <w:pStyle w:val="Introduzione"/>
              <w:ind w:firstLine="0"/>
              <w:rPr>
                <w:rFonts w:ascii="Garamond" w:hAnsi="Garamond"/>
                <w:i w:val="0"/>
              </w:rPr>
            </w:pPr>
            <w:r>
              <w:rPr>
                <w:rFonts w:ascii="Garamond" w:hAnsi="Garamond"/>
                <w:i w:val="0"/>
              </w:rPr>
              <w:t>Brigadieri</w:t>
            </w: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A87706D" w14:textId="77777777" w:rsidR="001508D4" w:rsidRPr="005818BD" w:rsidRDefault="001508D4" w:rsidP="00A026B9">
            <w:pPr>
              <w:pStyle w:val="Introduzione"/>
              <w:ind w:firstLine="0"/>
              <w:rPr>
                <w:rFonts w:ascii="Garamond" w:hAnsi="Garamond"/>
                <w:i w:val="0"/>
              </w:rPr>
            </w:pPr>
            <w:r w:rsidRPr="005818BD">
              <w:rPr>
                <w:rFonts w:ascii="Garamond" w:hAnsi="Garamond"/>
                <w:i w:val="0"/>
              </w:rPr>
              <w:t>Brigadiere Capo qualifica speciale con 4 anni nel grado</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F0B8C7" w14:textId="77777777" w:rsidR="001508D4" w:rsidRPr="00074510" w:rsidRDefault="001508D4" w:rsidP="00A026B9">
            <w:pPr>
              <w:pStyle w:val="Introduzione"/>
              <w:rPr>
                <w:rFonts w:ascii="Garamond" w:hAnsi="Garamond"/>
                <w:i w:val="0"/>
              </w:rPr>
            </w:pPr>
          </w:p>
        </w:tc>
      </w:tr>
      <w:tr w:rsidR="001508D4" w:rsidRPr="00074510" w14:paraId="00436A5C" w14:textId="77777777" w:rsidTr="00A026B9">
        <w:trPr>
          <w:cantSplit/>
          <w:trHeight w:val="283"/>
          <w:jc w:val="center"/>
        </w:trPr>
        <w:tc>
          <w:tcPr>
            <w:tcW w:w="179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8C3C3B"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74EF7028" w14:textId="77777777" w:rsidR="001508D4" w:rsidRPr="00074510" w:rsidRDefault="001508D4" w:rsidP="00A026B9">
            <w:pPr>
              <w:pStyle w:val="Introduzione"/>
              <w:ind w:firstLine="0"/>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0AEAEBC" w14:textId="77777777" w:rsidR="001508D4" w:rsidRPr="005818BD" w:rsidRDefault="001508D4" w:rsidP="00A026B9">
            <w:pPr>
              <w:pStyle w:val="Introduzione"/>
              <w:ind w:firstLine="0"/>
              <w:rPr>
                <w:rFonts w:ascii="Garamond" w:hAnsi="Garamond"/>
                <w:i w:val="0"/>
              </w:rPr>
            </w:pPr>
            <w:r w:rsidRPr="005818BD">
              <w:rPr>
                <w:rFonts w:ascii="Garamond" w:hAnsi="Garamond"/>
                <w:i w:val="0"/>
              </w:rPr>
              <w:t>Brigadiere Capo qualifica speciale</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72340B" w14:textId="77777777" w:rsidR="001508D4" w:rsidRPr="00074510" w:rsidRDefault="001508D4" w:rsidP="00A026B9">
            <w:pPr>
              <w:pStyle w:val="Introduzione"/>
              <w:rPr>
                <w:rFonts w:ascii="Garamond" w:hAnsi="Garamond"/>
                <w:i w:val="0"/>
              </w:rPr>
            </w:pPr>
          </w:p>
        </w:tc>
      </w:tr>
      <w:tr w:rsidR="001508D4" w:rsidRPr="00074510" w14:paraId="1A1791F0" w14:textId="77777777" w:rsidTr="00A026B9">
        <w:trPr>
          <w:cantSplit/>
          <w:trHeight w:val="283"/>
          <w:jc w:val="center"/>
        </w:trPr>
        <w:tc>
          <w:tcPr>
            <w:tcW w:w="179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53EF2A"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700AEA62"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CEAECE" w14:textId="77777777" w:rsidR="001508D4" w:rsidRPr="005818BD" w:rsidRDefault="001508D4" w:rsidP="00A026B9">
            <w:pPr>
              <w:pStyle w:val="Introduzione"/>
              <w:ind w:firstLine="0"/>
              <w:rPr>
                <w:rFonts w:ascii="Garamond" w:hAnsi="Garamond"/>
                <w:i w:val="0"/>
              </w:rPr>
            </w:pPr>
            <w:r w:rsidRPr="005818BD">
              <w:rPr>
                <w:rFonts w:ascii="Garamond" w:hAnsi="Garamond"/>
                <w:i w:val="0"/>
              </w:rPr>
              <w:t>Brigadiere Capo con 4 anni nel grado</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1502C2" w14:textId="77777777" w:rsidR="001508D4" w:rsidRPr="00074510" w:rsidRDefault="001508D4" w:rsidP="00A026B9">
            <w:pPr>
              <w:pStyle w:val="Introduzione"/>
              <w:rPr>
                <w:rFonts w:ascii="Garamond" w:hAnsi="Garamond"/>
                <w:i w:val="0"/>
              </w:rPr>
            </w:pPr>
          </w:p>
        </w:tc>
      </w:tr>
      <w:tr w:rsidR="001508D4" w:rsidRPr="00074510" w14:paraId="12CB5372" w14:textId="77777777" w:rsidTr="00A026B9">
        <w:trPr>
          <w:cantSplit/>
          <w:trHeight w:val="283"/>
          <w:jc w:val="center"/>
        </w:trPr>
        <w:tc>
          <w:tcPr>
            <w:tcW w:w="179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466647"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48CE6D36"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408C08" w14:textId="77777777" w:rsidR="001508D4" w:rsidRPr="005818BD" w:rsidRDefault="001508D4" w:rsidP="00A026B9">
            <w:pPr>
              <w:pStyle w:val="Introduzione"/>
              <w:ind w:firstLine="0"/>
              <w:rPr>
                <w:rFonts w:ascii="Garamond" w:hAnsi="Garamond"/>
                <w:i w:val="0"/>
              </w:rPr>
            </w:pPr>
            <w:r w:rsidRPr="005818BD">
              <w:rPr>
                <w:rFonts w:ascii="Garamond" w:hAnsi="Garamond"/>
                <w:i w:val="0"/>
              </w:rPr>
              <w:t>Brigadiere Capo</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48D975" w14:textId="77777777" w:rsidR="001508D4" w:rsidRPr="00074510" w:rsidRDefault="001508D4" w:rsidP="00A026B9">
            <w:pPr>
              <w:pStyle w:val="Introduzione"/>
              <w:rPr>
                <w:rFonts w:ascii="Garamond" w:hAnsi="Garamond"/>
                <w:i w:val="0"/>
              </w:rPr>
            </w:pPr>
          </w:p>
        </w:tc>
      </w:tr>
      <w:tr w:rsidR="001508D4" w:rsidRPr="00074510" w14:paraId="11008221" w14:textId="77777777" w:rsidTr="00A026B9">
        <w:trPr>
          <w:cantSplit/>
          <w:trHeight w:val="283"/>
          <w:jc w:val="center"/>
        </w:trPr>
        <w:tc>
          <w:tcPr>
            <w:tcW w:w="179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4CEC4C"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2B11D5B6"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6406023" w14:textId="77777777" w:rsidR="001508D4" w:rsidRPr="005818BD" w:rsidRDefault="001508D4" w:rsidP="00A026B9">
            <w:pPr>
              <w:pStyle w:val="Introduzione"/>
              <w:ind w:firstLine="0"/>
              <w:rPr>
                <w:rFonts w:ascii="Garamond" w:hAnsi="Garamond"/>
                <w:i w:val="0"/>
              </w:rPr>
            </w:pPr>
            <w:r w:rsidRPr="005818BD">
              <w:rPr>
                <w:rFonts w:ascii="Garamond" w:hAnsi="Garamond"/>
                <w:i w:val="0"/>
              </w:rPr>
              <w:t>Brigadiere</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50152" w14:textId="77777777" w:rsidR="001508D4" w:rsidRPr="00074510" w:rsidRDefault="001508D4" w:rsidP="00A026B9">
            <w:pPr>
              <w:pStyle w:val="Introduzione"/>
              <w:rPr>
                <w:rFonts w:ascii="Garamond" w:hAnsi="Garamond"/>
                <w:i w:val="0"/>
              </w:rPr>
            </w:pPr>
          </w:p>
        </w:tc>
      </w:tr>
      <w:tr w:rsidR="001508D4" w:rsidRPr="00074510" w14:paraId="6FB4802F" w14:textId="77777777" w:rsidTr="00A026B9">
        <w:trPr>
          <w:cantSplit/>
          <w:trHeight w:val="283"/>
          <w:jc w:val="center"/>
        </w:trPr>
        <w:tc>
          <w:tcPr>
            <w:tcW w:w="179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8CEF92"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48CFAE19"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56CACC" w14:textId="77777777" w:rsidR="001508D4" w:rsidRPr="005818BD" w:rsidRDefault="001508D4" w:rsidP="00A026B9">
            <w:pPr>
              <w:pStyle w:val="Introduzione"/>
              <w:ind w:firstLine="0"/>
              <w:rPr>
                <w:rFonts w:ascii="Garamond" w:hAnsi="Garamond"/>
                <w:i w:val="0"/>
              </w:rPr>
            </w:pPr>
            <w:r w:rsidRPr="005818BD">
              <w:rPr>
                <w:rFonts w:ascii="Garamond" w:hAnsi="Garamond"/>
                <w:i w:val="0"/>
              </w:rPr>
              <w:t>Vice Brigadiere</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AEEC85" w14:textId="77777777" w:rsidR="001508D4" w:rsidRPr="00074510" w:rsidRDefault="001508D4" w:rsidP="00A026B9">
            <w:pPr>
              <w:pStyle w:val="Introduzione"/>
              <w:rPr>
                <w:rFonts w:ascii="Garamond" w:hAnsi="Garamond"/>
                <w:i w:val="0"/>
              </w:rPr>
            </w:pPr>
          </w:p>
        </w:tc>
      </w:tr>
      <w:tr w:rsidR="001508D4" w:rsidRPr="00074510" w14:paraId="481E8E16" w14:textId="77777777" w:rsidTr="00A026B9">
        <w:trPr>
          <w:cantSplit/>
          <w:trHeight w:val="283"/>
          <w:jc w:val="center"/>
        </w:trPr>
        <w:tc>
          <w:tcPr>
            <w:tcW w:w="179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A66B0E" w14:textId="77777777" w:rsidR="001508D4" w:rsidRPr="00074510" w:rsidRDefault="001508D4" w:rsidP="00A026B9">
            <w:pPr>
              <w:pStyle w:val="Introduzione"/>
              <w:rPr>
                <w:rFonts w:ascii="Garamond" w:hAnsi="Garamond"/>
                <w:i w:val="0"/>
              </w:rPr>
            </w:pPr>
          </w:p>
        </w:tc>
        <w:tc>
          <w:tcPr>
            <w:tcW w:w="1701"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5D65EC26" w14:textId="77777777" w:rsidR="001508D4" w:rsidRPr="00074510" w:rsidRDefault="001508D4" w:rsidP="00A026B9">
            <w:pPr>
              <w:pStyle w:val="Introduzione"/>
              <w:ind w:firstLine="0"/>
              <w:rPr>
                <w:rFonts w:ascii="Garamond" w:hAnsi="Garamond"/>
                <w:i w:val="0"/>
              </w:rPr>
            </w:pPr>
            <w:r w:rsidRPr="00074510">
              <w:rPr>
                <w:rFonts w:ascii="Garamond" w:hAnsi="Garamond"/>
                <w:i w:val="0"/>
              </w:rPr>
              <w:t>Appuntati e Finanzieri</w:t>
            </w: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215595" w14:textId="77777777" w:rsidR="001508D4" w:rsidRPr="005818BD" w:rsidRDefault="001508D4" w:rsidP="00A026B9">
            <w:pPr>
              <w:pStyle w:val="Introduzione"/>
              <w:ind w:firstLine="0"/>
              <w:rPr>
                <w:rFonts w:ascii="Garamond" w:hAnsi="Garamond"/>
                <w:i w:val="0"/>
              </w:rPr>
            </w:pPr>
            <w:r w:rsidRPr="005818BD">
              <w:rPr>
                <w:rFonts w:ascii="Garamond" w:hAnsi="Garamond"/>
                <w:i w:val="0"/>
              </w:rPr>
              <w:t>Appuntato Scelto qualifica speciale con 4 anni nel grado</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DCFE8F" w14:textId="77777777" w:rsidR="001508D4" w:rsidRPr="00074510" w:rsidRDefault="001508D4" w:rsidP="00A026B9">
            <w:pPr>
              <w:pStyle w:val="Introduzione"/>
              <w:rPr>
                <w:rFonts w:ascii="Garamond" w:hAnsi="Garamond"/>
                <w:i w:val="0"/>
              </w:rPr>
            </w:pPr>
          </w:p>
        </w:tc>
      </w:tr>
      <w:tr w:rsidR="001508D4" w:rsidRPr="00074510" w14:paraId="5CAA9CA3" w14:textId="77777777" w:rsidTr="00A026B9">
        <w:trPr>
          <w:cantSplit/>
          <w:trHeight w:val="283"/>
          <w:jc w:val="center"/>
        </w:trPr>
        <w:tc>
          <w:tcPr>
            <w:tcW w:w="179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73DCF89"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794FAA09" w14:textId="77777777" w:rsidR="001508D4" w:rsidRPr="00074510" w:rsidRDefault="001508D4" w:rsidP="00A026B9">
            <w:pPr>
              <w:pStyle w:val="Introduzione"/>
              <w:ind w:firstLine="0"/>
              <w:jc w:val="left"/>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3B115C" w14:textId="77777777" w:rsidR="001508D4" w:rsidRPr="00074510" w:rsidRDefault="001508D4" w:rsidP="00A026B9">
            <w:pPr>
              <w:pStyle w:val="Introduzione"/>
              <w:ind w:firstLine="0"/>
              <w:rPr>
                <w:rFonts w:ascii="Garamond" w:hAnsi="Garamond"/>
                <w:i w:val="0"/>
              </w:rPr>
            </w:pPr>
            <w:r w:rsidRPr="00074510">
              <w:rPr>
                <w:rFonts w:ascii="Garamond" w:hAnsi="Garamond"/>
                <w:i w:val="0"/>
              </w:rPr>
              <w:t>Appuntato Scelto qualifica speciale</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15B416" w14:textId="77777777" w:rsidR="001508D4" w:rsidRPr="00074510" w:rsidRDefault="001508D4" w:rsidP="00A026B9">
            <w:pPr>
              <w:pStyle w:val="Introduzione"/>
              <w:rPr>
                <w:rFonts w:ascii="Garamond" w:hAnsi="Garamond"/>
                <w:i w:val="0"/>
              </w:rPr>
            </w:pPr>
          </w:p>
        </w:tc>
      </w:tr>
      <w:tr w:rsidR="001508D4" w:rsidRPr="00074510" w14:paraId="1D211B90" w14:textId="77777777" w:rsidTr="00A026B9">
        <w:trPr>
          <w:cantSplit/>
          <w:trHeight w:val="283"/>
          <w:jc w:val="center"/>
        </w:trPr>
        <w:tc>
          <w:tcPr>
            <w:tcW w:w="179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480FFB"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1F99BFD7"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6162A9"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Appuntato Scelto con 5 </w:t>
            </w:r>
            <w:r>
              <w:rPr>
                <w:rFonts w:ascii="Garamond" w:hAnsi="Garamond"/>
                <w:i w:val="0"/>
              </w:rPr>
              <w:t>anni</w:t>
            </w:r>
            <w:r w:rsidRPr="00074510">
              <w:rPr>
                <w:rFonts w:ascii="Garamond" w:hAnsi="Garamond"/>
                <w:i w:val="0"/>
              </w:rPr>
              <w:t xml:space="preserve"> nel grado</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12D923" w14:textId="77777777" w:rsidR="001508D4" w:rsidRPr="00074510" w:rsidRDefault="001508D4" w:rsidP="00A026B9">
            <w:pPr>
              <w:pStyle w:val="Introduzione"/>
              <w:rPr>
                <w:rFonts w:ascii="Garamond" w:hAnsi="Garamond"/>
                <w:i w:val="0"/>
              </w:rPr>
            </w:pPr>
          </w:p>
        </w:tc>
      </w:tr>
      <w:tr w:rsidR="001508D4" w:rsidRPr="00074510" w14:paraId="33B5798A" w14:textId="77777777" w:rsidTr="00A026B9">
        <w:trPr>
          <w:cantSplit/>
          <w:trHeight w:val="283"/>
          <w:jc w:val="center"/>
        </w:trPr>
        <w:tc>
          <w:tcPr>
            <w:tcW w:w="179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A2B22EE"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03E7C01C"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C195C3" w14:textId="77777777" w:rsidR="001508D4" w:rsidRPr="00074510" w:rsidRDefault="001508D4" w:rsidP="00A026B9">
            <w:pPr>
              <w:pStyle w:val="Introduzione"/>
              <w:ind w:firstLine="0"/>
              <w:rPr>
                <w:rFonts w:ascii="Garamond" w:hAnsi="Garamond"/>
                <w:i w:val="0"/>
              </w:rPr>
            </w:pPr>
            <w:r w:rsidRPr="00074510">
              <w:rPr>
                <w:rFonts w:ascii="Garamond" w:hAnsi="Garamond"/>
                <w:i w:val="0"/>
              </w:rPr>
              <w:t>Appuntato Scelto</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B3E64" w14:textId="77777777" w:rsidR="001508D4" w:rsidRPr="00074510" w:rsidRDefault="001508D4" w:rsidP="00A026B9">
            <w:pPr>
              <w:pStyle w:val="Introduzione"/>
              <w:rPr>
                <w:rFonts w:ascii="Garamond" w:hAnsi="Garamond"/>
                <w:i w:val="0"/>
              </w:rPr>
            </w:pPr>
          </w:p>
        </w:tc>
      </w:tr>
      <w:tr w:rsidR="001508D4" w:rsidRPr="00074510" w14:paraId="58C25023" w14:textId="77777777" w:rsidTr="00A026B9">
        <w:trPr>
          <w:cantSplit/>
          <w:trHeight w:val="283"/>
          <w:jc w:val="center"/>
        </w:trPr>
        <w:tc>
          <w:tcPr>
            <w:tcW w:w="179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047C99"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4B2CCEC6"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1056FED" w14:textId="77777777" w:rsidR="001508D4" w:rsidRPr="00074510" w:rsidRDefault="001508D4" w:rsidP="00A026B9">
            <w:pPr>
              <w:pStyle w:val="Introduzione"/>
              <w:ind w:firstLine="0"/>
              <w:rPr>
                <w:rFonts w:ascii="Garamond" w:hAnsi="Garamond"/>
                <w:i w:val="0"/>
              </w:rPr>
            </w:pPr>
            <w:r w:rsidRPr="00074510">
              <w:rPr>
                <w:rFonts w:ascii="Garamond" w:hAnsi="Garamond"/>
                <w:i w:val="0"/>
              </w:rPr>
              <w:t>Appuntato</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A3A374" w14:textId="77777777" w:rsidR="001508D4" w:rsidRPr="00074510" w:rsidRDefault="001508D4" w:rsidP="00A026B9">
            <w:pPr>
              <w:pStyle w:val="Introduzione"/>
              <w:rPr>
                <w:rFonts w:ascii="Garamond" w:hAnsi="Garamond"/>
                <w:i w:val="0"/>
              </w:rPr>
            </w:pPr>
          </w:p>
        </w:tc>
      </w:tr>
      <w:tr w:rsidR="001508D4" w:rsidRPr="00074510" w14:paraId="35AE13C1" w14:textId="77777777" w:rsidTr="00A026B9">
        <w:trPr>
          <w:cantSplit/>
          <w:trHeight w:val="283"/>
          <w:jc w:val="center"/>
        </w:trPr>
        <w:tc>
          <w:tcPr>
            <w:tcW w:w="179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8934FE"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tcBorders>
            <w:shd w:val="clear" w:color="auto" w:fill="auto"/>
            <w:tcMar>
              <w:top w:w="0" w:type="dxa"/>
              <w:left w:w="108" w:type="dxa"/>
              <w:bottom w:w="0" w:type="dxa"/>
              <w:right w:w="108" w:type="dxa"/>
            </w:tcMar>
            <w:vAlign w:val="center"/>
          </w:tcPr>
          <w:p w14:paraId="77C2CBC9"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10E438" w14:textId="77777777" w:rsidR="001508D4" w:rsidRPr="00074510" w:rsidRDefault="001508D4" w:rsidP="00A026B9">
            <w:pPr>
              <w:pStyle w:val="Introduzione"/>
              <w:ind w:firstLine="0"/>
              <w:rPr>
                <w:rFonts w:ascii="Garamond" w:hAnsi="Garamond"/>
                <w:i w:val="0"/>
              </w:rPr>
            </w:pPr>
            <w:r w:rsidRPr="00074510">
              <w:rPr>
                <w:rFonts w:ascii="Garamond" w:hAnsi="Garamond"/>
                <w:i w:val="0"/>
              </w:rPr>
              <w:t>Finanziere Scelto</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0FF81C" w14:textId="77777777" w:rsidR="001508D4" w:rsidRPr="00074510" w:rsidRDefault="001508D4" w:rsidP="00A026B9">
            <w:pPr>
              <w:pStyle w:val="Introduzione"/>
              <w:rPr>
                <w:rFonts w:ascii="Garamond" w:hAnsi="Garamond"/>
                <w:i w:val="0"/>
              </w:rPr>
            </w:pPr>
          </w:p>
        </w:tc>
      </w:tr>
      <w:tr w:rsidR="001508D4" w:rsidRPr="00074510" w14:paraId="5063A907" w14:textId="77777777" w:rsidTr="00A026B9">
        <w:trPr>
          <w:cantSplit/>
          <w:trHeight w:val="283"/>
          <w:jc w:val="center"/>
        </w:trPr>
        <w:tc>
          <w:tcPr>
            <w:tcW w:w="179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3894D3" w14:textId="77777777" w:rsidR="001508D4" w:rsidRPr="00074510" w:rsidRDefault="001508D4" w:rsidP="00A026B9">
            <w:pPr>
              <w:pStyle w:val="Introduzione"/>
              <w:rPr>
                <w:rFonts w:ascii="Garamond" w:hAnsi="Garamond"/>
                <w:i w:val="0"/>
              </w:rPr>
            </w:pPr>
          </w:p>
        </w:tc>
        <w:tc>
          <w:tcPr>
            <w:tcW w:w="1701"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7FB247F4" w14:textId="77777777" w:rsidR="001508D4" w:rsidRPr="00074510" w:rsidRDefault="001508D4" w:rsidP="00A026B9">
            <w:pPr>
              <w:pStyle w:val="Introduzione"/>
              <w:rPr>
                <w:rFonts w:ascii="Garamond" w:hAnsi="Garamond"/>
                <w:i w:val="0"/>
              </w:rPr>
            </w:pPr>
          </w:p>
        </w:tc>
        <w:tc>
          <w:tcPr>
            <w:tcW w:w="39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7F4BA8" w14:textId="77777777" w:rsidR="001508D4" w:rsidRPr="00074510" w:rsidRDefault="001508D4" w:rsidP="00A026B9">
            <w:pPr>
              <w:pStyle w:val="Introduzione"/>
              <w:ind w:firstLine="0"/>
              <w:rPr>
                <w:rFonts w:ascii="Garamond" w:hAnsi="Garamond"/>
                <w:i w:val="0"/>
              </w:rPr>
            </w:pPr>
            <w:r w:rsidRPr="00074510">
              <w:rPr>
                <w:rFonts w:ascii="Garamond" w:hAnsi="Garamond"/>
                <w:i w:val="0"/>
              </w:rPr>
              <w:t>Finanziere</w:t>
            </w:r>
          </w:p>
        </w:tc>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865B27" w14:textId="77777777" w:rsidR="001508D4" w:rsidRPr="00074510" w:rsidRDefault="001508D4" w:rsidP="00A026B9">
            <w:pPr>
              <w:pStyle w:val="Introduzione"/>
              <w:rPr>
                <w:rFonts w:ascii="Garamond" w:hAnsi="Garamond"/>
                <w:i w:val="0"/>
              </w:rPr>
            </w:pPr>
          </w:p>
        </w:tc>
      </w:tr>
      <w:tr w:rsidR="001508D4" w:rsidRPr="0033333C" w14:paraId="3CFB79CC" w14:textId="77777777" w:rsidTr="00A026B9">
        <w:trPr>
          <w:cantSplit/>
          <w:trHeight w:val="283"/>
          <w:jc w:val="center"/>
        </w:trPr>
        <w:tc>
          <w:tcPr>
            <w:tcW w:w="17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A5864C9" w14:textId="77777777" w:rsidR="001508D4" w:rsidRPr="0033333C" w:rsidRDefault="001508D4" w:rsidP="00A026B9">
            <w:pPr>
              <w:pStyle w:val="Introduzione"/>
              <w:ind w:firstLine="0"/>
              <w:rPr>
                <w:rFonts w:ascii="Garamond" w:hAnsi="Garamond"/>
                <w:i w:val="0"/>
              </w:rPr>
            </w:pPr>
            <w:r w:rsidRPr="0033333C">
              <w:rPr>
                <w:rFonts w:ascii="Garamond" w:hAnsi="Garamond"/>
                <w:i w:val="0"/>
              </w:rPr>
              <w:t>Allievi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1F346E" w14:textId="77777777" w:rsidR="001508D4" w:rsidRPr="0033333C" w:rsidRDefault="001508D4" w:rsidP="00A026B9">
            <w:pPr>
              <w:pStyle w:val="Introduzione"/>
              <w:ind w:firstLine="0"/>
              <w:rPr>
                <w:rFonts w:ascii="Garamond" w:hAnsi="Garamond"/>
                <w:i w:val="0"/>
              </w:rPr>
            </w:pPr>
            <w:r w:rsidRPr="0033333C">
              <w:rPr>
                <w:rFonts w:ascii="Garamond" w:hAnsi="Garamond"/>
                <w:i w:val="0"/>
              </w:rPr>
              <w:t>Allievi</w:t>
            </w:r>
          </w:p>
        </w:tc>
        <w:tc>
          <w:tcPr>
            <w:tcW w:w="3915" w:type="dxa"/>
            <w:tcBorders>
              <w:top w:val="single" w:sz="4" w:space="0" w:color="000000"/>
              <w:left w:val="single" w:sz="4" w:space="0" w:color="000000"/>
              <w:bottom w:val="single" w:sz="4" w:space="0" w:color="auto"/>
            </w:tcBorders>
            <w:shd w:val="clear" w:color="auto" w:fill="auto"/>
            <w:tcMar>
              <w:top w:w="0" w:type="dxa"/>
              <w:left w:w="108" w:type="dxa"/>
              <w:bottom w:w="0" w:type="dxa"/>
              <w:right w:w="108" w:type="dxa"/>
            </w:tcMar>
            <w:vAlign w:val="center"/>
          </w:tcPr>
          <w:p w14:paraId="642B4FC1" w14:textId="77777777" w:rsidR="001508D4" w:rsidRPr="0033333C" w:rsidRDefault="001508D4" w:rsidP="00A026B9">
            <w:pPr>
              <w:pStyle w:val="Introduzione"/>
              <w:ind w:firstLine="0"/>
              <w:rPr>
                <w:rFonts w:ascii="Garamond" w:hAnsi="Garamond"/>
                <w:i w:val="0"/>
              </w:rPr>
            </w:pPr>
            <w:r w:rsidRPr="0033333C">
              <w:rPr>
                <w:rFonts w:ascii="Garamond" w:hAnsi="Garamond"/>
                <w:i w:val="0"/>
              </w:rPr>
              <w:t>Allievi</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F7940" w14:textId="77777777" w:rsidR="001508D4" w:rsidRPr="0033333C" w:rsidRDefault="001508D4" w:rsidP="00A026B9">
            <w:pPr>
              <w:pStyle w:val="Introduzione"/>
              <w:rPr>
                <w:rFonts w:ascii="Garamond" w:hAnsi="Garamond"/>
                <w:i w:val="0"/>
              </w:rPr>
            </w:pPr>
          </w:p>
        </w:tc>
      </w:tr>
    </w:tbl>
    <w:p w14:paraId="167C502B" w14:textId="77777777" w:rsidR="001508D4" w:rsidRPr="00074510" w:rsidRDefault="001508D4" w:rsidP="001508D4">
      <w:pPr>
        <w:pStyle w:val="Introduzione"/>
        <w:ind w:firstLine="0"/>
        <w:rPr>
          <w:rFonts w:ascii="Garamond" w:hAnsi="Garamond"/>
          <w:b/>
          <w:i w:val="0"/>
        </w:rPr>
      </w:pPr>
      <w:r w:rsidRPr="00074510">
        <w:rPr>
          <w:rFonts w:ascii="Garamond" w:hAnsi="Garamond"/>
          <w:b/>
          <w:i w:val="0"/>
        </w:rPr>
        <w:lastRenderedPageBreak/>
        <w:t>D) Polizia Penitenziaria</w:t>
      </w:r>
    </w:p>
    <w:tbl>
      <w:tblPr>
        <w:tblW w:w="9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779"/>
        <w:gridCol w:w="1701"/>
        <w:gridCol w:w="3902"/>
        <w:gridCol w:w="2127"/>
      </w:tblGrid>
      <w:tr w:rsidR="001508D4" w:rsidRPr="00074510" w14:paraId="44639EED" w14:textId="77777777" w:rsidTr="00A026B9">
        <w:trPr>
          <w:trHeight w:val="504"/>
          <w:tblHeader/>
          <w:jc w:val="center"/>
        </w:trPr>
        <w:tc>
          <w:tcPr>
            <w:tcW w:w="1779" w:type="dxa"/>
            <w:shd w:val="clear" w:color="auto" w:fill="E6E6FF"/>
            <w:tcMar>
              <w:top w:w="0" w:type="dxa"/>
              <w:left w:w="108" w:type="dxa"/>
              <w:bottom w:w="0" w:type="dxa"/>
              <w:right w:w="108" w:type="dxa"/>
            </w:tcMar>
            <w:vAlign w:val="center"/>
          </w:tcPr>
          <w:p w14:paraId="3A1C38EB"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Macrocategoria</w:t>
            </w:r>
          </w:p>
        </w:tc>
        <w:tc>
          <w:tcPr>
            <w:tcW w:w="1701" w:type="dxa"/>
            <w:shd w:val="clear" w:color="auto" w:fill="E6E6FF"/>
            <w:tcMar>
              <w:top w:w="0" w:type="dxa"/>
              <w:left w:w="108" w:type="dxa"/>
              <w:bottom w:w="0" w:type="dxa"/>
              <w:right w:w="108" w:type="dxa"/>
            </w:tcMar>
            <w:vAlign w:val="center"/>
          </w:tcPr>
          <w:p w14:paraId="67C06B28"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Categoria</w:t>
            </w:r>
          </w:p>
        </w:tc>
        <w:tc>
          <w:tcPr>
            <w:tcW w:w="3902" w:type="dxa"/>
            <w:shd w:val="clear" w:color="auto" w:fill="E6E6FF"/>
            <w:tcMar>
              <w:top w:w="0" w:type="dxa"/>
              <w:left w:w="108" w:type="dxa"/>
              <w:bottom w:w="0" w:type="dxa"/>
              <w:right w:w="108" w:type="dxa"/>
            </w:tcMar>
            <w:vAlign w:val="center"/>
          </w:tcPr>
          <w:p w14:paraId="5BDBCAED" w14:textId="77777777" w:rsidR="001508D4" w:rsidRPr="00074510" w:rsidRDefault="001508D4" w:rsidP="00A026B9">
            <w:pPr>
              <w:pStyle w:val="Introduzione"/>
              <w:rPr>
                <w:rFonts w:ascii="Garamond" w:hAnsi="Garamond"/>
                <w:b/>
                <w:bCs/>
                <w:i w:val="0"/>
              </w:rPr>
            </w:pPr>
            <w:r w:rsidRPr="00074510">
              <w:rPr>
                <w:rFonts w:ascii="Garamond" w:hAnsi="Garamond"/>
                <w:b/>
                <w:bCs/>
                <w:i w:val="0"/>
              </w:rPr>
              <w:t>Qualifica</w:t>
            </w:r>
          </w:p>
        </w:tc>
        <w:tc>
          <w:tcPr>
            <w:tcW w:w="2127" w:type="dxa"/>
            <w:shd w:val="clear" w:color="auto" w:fill="E6E6FF"/>
            <w:tcMar>
              <w:top w:w="0" w:type="dxa"/>
              <w:left w:w="108" w:type="dxa"/>
              <w:bottom w:w="0" w:type="dxa"/>
              <w:right w:w="108" w:type="dxa"/>
            </w:tcMar>
            <w:vAlign w:val="center"/>
          </w:tcPr>
          <w:p w14:paraId="1A04C76F" w14:textId="77777777" w:rsidR="001508D4" w:rsidRPr="00074510" w:rsidRDefault="001508D4" w:rsidP="00A026B9">
            <w:pPr>
              <w:pStyle w:val="Introduzione"/>
              <w:ind w:firstLine="0"/>
              <w:jc w:val="left"/>
              <w:rPr>
                <w:rFonts w:ascii="Garamond" w:hAnsi="Garamond"/>
                <w:b/>
                <w:bCs/>
                <w:i w:val="0"/>
              </w:rPr>
            </w:pPr>
            <w:r w:rsidRPr="0033333C">
              <w:rPr>
                <w:rFonts w:ascii="Garamond" w:hAnsi="Garamond"/>
                <w:b/>
                <w:bCs/>
                <w:i w:val="0"/>
              </w:rPr>
              <w:t>Provvedimento</w:t>
            </w:r>
            <w:r w:rsidRPr="00074510">
              <w:rPr>
                <w:rFonts w:ascii="Garamond" w:hAnsi="Garamond"/>
                <w:b/>
                <w:bCs/>
                <w:i w:val="0"/>
              </w:rPr>
              <w:t xml:space="preserve"> di rifermento</w:t>
            </w:r>
          </w:p>
        </w:tc>
      </w:tr>
      <w:tr w:rsidR="001508D4" w:rsidRPr="00074510" w14:paraId="1E07D622" w14:textId="77777777" w:rsidTr="00A026B9">
        <w:trPr>
          <w:cantSplit/>
          <w:trHeight w:val="283"/>
          <w:jc w:val="center"/>
        </w:trPr>
        <w:tc>
          <w:tcPr>
            <w:tcW w:w="1779" w:type="dxa"/>
            <w:vMerge w:val="restart"/>
            <w:shd w:val="clear" w:color="auto" w:fill="auto"/>
            <w:tcMar>
              <w:top w:w="0" w:type="dxa"/>
              <w:left w:w="108" w:type="dxa"/>
              <w:bottom w:w="0" w:type="dxa"/>
              <w:right w:w="108" w:type="dxa"/>
            </w:tcMar>
            <w:vAlign w:val="center"/>
          </w:tcPr>
          <w:p w14:paraId="3CD4CD61" w14:textId="77777777" w:rsidR="001508D4" w:rsidRPr="00074510" w:rsidRDefault="001508D4" w:rsidP="00A026B9">
            <w:pPr>
              <w:pStyle w:val="Introduzione"/>
              <w:ind w:firstLine="0"/>
              <w:rPr>
                <w:rFonts w:ascii="Garamond" w:hAnsi="Garamond"/>
                <w:i w:val="0"/>
              </w:rPr>
            </w:pPr>
            <w:r w:rsidRPr="00074510">
              <w:rPr>
                <w:rFonts w:ascii="Garamond" w:hAnsi="Garamond"/>
                <w:i w:val="0"/>
              </w:rPr>
              <w:t>Dirigenti</w:t>
            </w:r>
          </w:p>
        </w:tc>
        <w:tc>
          <w:tcPr>
            <w:tcW w:w="1701" w:type="dxa"/>
            <w:vMerge w:val="restart"/>
            <w:shd w:val="clear" w:color="auto" w:fill="auto"/>
            <w:tcMar>
              <w:top w:w="0" w:type="dxa"/>
              <w:left w:w="108" w:type="dxa"/>
              <w:bottom w:w="0" w:type="dxa"/>
              <w:right w:w="108" w:type="dxa"/>
            </w:tcMar>
            <w:vAlign w:val="center"/>
          </w:tcPr>
          <w:p w14:paraId="4AD7CF90" w14:textId="77777777" w:rsidR="001508D4" w:rsidRPr="00074510" w:rsidRDefault="001508D4" w:rsidP="00A026B9">
            <w:pPr>
              <w:pStyle w:val="Introduzione"/>
              <w:ind w:firstLine="0"/>
              <w:jc w:val="left"/>
              <w:rPr>
                <w:rFonts w:ascii="Garamond" w:hAnsi="Garamond"/>
                <w:i w:val="0"/>
              </w:rPr>
            </w:pPr>
            <w:r w:rsidRPr="00074510">
              <w:rPr>
                <w:rFonts w:ascii="Garamond" w:hAnsi="Garamond"/>
                <w:i w:val="0"/>
              </w:rPr>
              <w:t>Dirigenti</w:t>
            </w:r>
          </w:p>
        </w:tc>
        <w:tc>
          <w:tcPr>
            <w:tcW w:w="3902" w:type="dxa"/>
            <w:shd w:val="clear" w:color="auto" w:fill="auto"/>
            <w:tcMar>
              <w:top w:w="0" w:type="dxa"/>
              <w:left w:w="108" w:type="dxa"/>
              <w:bottom w:w="0" w:type="dxa"/>
              <w:right w:w="108" w:type="dxa"/>
            </w:tcMar>
            <w:vAlign w:val="center"/>
          </w:tcPr>
          <w:p w14:paraId="5442B289" w14:textId="77777777" w:rsidR="001508D4" w:rsidRPr="00074510" w:rsidRDefault="001508D4" w:rsidP="00A026B9">
            <w:pPr>
              <w:pStyle w:val="Introduzione"/>
              <w:ind w:firstLine="0"/>
              <w:rPr>
                <w:rFonts w:ascii="Garamond" w:hAnsi="Garamond"/>
                <w:i w:val="0"/>
              </w:rPr>
            </w:pPr>
            <w:r w:rsidRPr="00074510">
              <w:rPr>
                <w:rFonts w:ascii="Garamond" w:hAnsi="Garamond"/>
                <w:i w:val="0"/>
              </w:rPr>
              <w:t>Generale di Brigata</w:t>
            </w:r>
          </w:p>
        </w:tc>
        <w:tc>
          <w:tcPr>
            <w:tcW w:w="2127" w:type="dxa"/>
            <w:vMerge w:val="restart"/>
            <w:shd w:val="clear" w:color="auto" w:fill="auto"/>
            <w:tcMar>
              <w:top w:w="0" w:type="dxa"/>
              <w:left w:w="108" w:type="dxa"/>
              <w:bottom w:w="0" w:type="dxa"/>
              <w:right w:w="108" w:type="dxa"/>
            </w:tcMar>
            <w:vAlign w:val="center"/>
          </w:tcPr>
          <w:p w14:paraId="1DC808D7" w14:textId="77777777" w:rsidR="001508D4" w:rsidRPr="009A42D6" w:rsidRDefault="001508D4" w:rsidP="00A026B9">
            <w:pPr>
              <w:pStyle w:val="Introduzione"/>
              <w:ind w:firstLine="0"/>
              <w:rPr>
                <w:rFonts w:ascii="Garamond" w:hAnsi="Garamond"/>
                <w:i w:val="0"/>
              </w:rPr>
            </w:pPr>
            <w:r w:rsidRPr="009A42D6">
              <w:rPr>
                <w:rFonts w:ascii="Garamond" w:hAnsi="Garamond"/>
                <w:i w:val="0"/>
              </w:rPr>
              <w:t>D.lgs. 95/2017 e DPCM del 25.07.2022 per adeguamento retributivo anno 2022</w:t>
            </w:r>
          </w:p>
        </w:tc>
      </w:tr>
      <w:tr w:rsidR="001508D4" w:rsidRPr="00074510" w14:paraId="2BD724C4"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2DAE8868"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1BB3BE26"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59926C67"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Dirigente Generale </w:t>
            </w:r>
            <w:r>
              <w:rPr>
                <w:rFonts w:ascii="Garamond" w:hAnsi="Garamond"/>
                <w:i w:val="0"/>
              </w:rPr>
              <w:t>di Polizia penitenziaria</w:t>
            </w:r>
          </w:p>
        </w:tc>
        <w:tc>
          <w:tcPr>
            <w:tcW w:w="2127" w:type="dxa"/>
            <w:vMerge/>
            <w:shd w:val="clear" w:color="auto" w:fill="auto"/>
            <w:tcMar>
              <w:top w:w="0" w:type="dxa"/>
              <w:left w:w="108" w:type="dxa"/>
              <w:bottom w:w="0" w:type="dxa"/>
              <w:right w:w="108" w:type="dxa"/>
            </w:tcMar>
            <w:vAlign w:val="center"/>
          </w:tcPr>
          <w:p w14:paraId="615598E3" w14:textId="77777777" w:rsidR="001508D4" w:rsidRPr="00074510" w:rsidRDefault="001508D4" w:rsidP="00A026B9">
            <w:pPr>
              <w:pStyle w:val="Introduzione"/>
              <w:rPr>
                <w:rFonts w:ascii="Garamond" w:hAnsi="Garamond"/>
                <w:i w:val="0"/>
              </w:rPr>
            </w:pPr>
          </w:p>
        </w:tc>
      </w:tr>
      <w:tr w:rsidR="001508D4" w:rsidRPr="00074510" w14:paraId="508627F0"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77AA470B"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5A747B03"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41A01268" w14:textId="77777777" w:rsidR="001508D4" w:rsidRPr="00074510" w:rsidRDefault="001508D4" w:rsidP="00A026B9">
            <w:pPr>
              <w:pStyle w:val="Introduzione"/>
              <w:ind w:firstLine="0"/>
              <w:rPr>
                <w:rFonts w:ascii="Garamond" w:hAnsi="Garamond"/>
                <w:i w:val="0"/>
              </w:rPr>
            </w:pPr>
            <w:r w:rsidRPr="00074510">
              <w:rPr>
                <w:rFonts w:ascii="Garamond" w:hAnsi="Garamond"/>
                <w:i w:val="0"/>
              </w:rPr>
              <w:t>Dirigente superiore</w:t>
            </w:r>
            <w:r>
              <w:rPr>
                <w:rFonts w:ascii="Garamond" w:hAnsi="Garamond"/>
                <w:i w:val="0"/>
              </w:rPr>
              <w:t xml:space="preserve"> di Polizia penitenziaria</w:t>
            </w:r>
          </w:p>
        </w:tc>
        <w:tc>
          <w:tcPr>
            <w:tcW w:w="2127" w:type="dxa"/>
            <w:vMerge/>
            <w:shd w:val="clear" w:color="auto" w:fill="auto"/>
            <w:tcMar>
              <w:top w:w="0" w:type="dxa"/>
              <w:left w:w="108" w:type="dxa"/>
              <w:bottom w:w="0" w:type="dxa"/>
              <w:right w:w="108" w:type="dxa"/>
            </w:tcMar>
            <w:vAlign w:val="center"/>
          </w:tcPr>
          <w:p w14:paraId="34EF0456" w14:textId="77777777" w:rsidR="001508D4" w:rsidRPr="00074510" w:rsidRDefault="001508D4" w:rsidP="00A026B9">
            <w:pPr>
              <w:pStyle w:val="Introduzione"/>
              <w:rPr>
                <w:rFonts w:ascii="Garamond" w:hAnsi="Garamond"/>
                <w:i w:val="0"/>
              </w:rPr>
            </w:pPr>
          </w:p>
        </w:tc>
      </w:tr>
      <w:tr w:rsidR="001508D4" w:rsidRPr="00074510" w14:paraId="262CEEDD"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45B71414"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1B8A20B4"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1D156046"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Primo dirigente +23 </w:t>
            </w:r>
            <w:r>
              <w:rPr>
                <w:rFonts w:ascii="Garamond" w:hAnsi="Garamond"/>
                <w:i w:val="0"/>
              </w:rPr>
              <w:t>anni di Polizia penitenziaria</w:t>
            </w:r>
          </w:p>
        </w:tc>
        <w:tc>
          <w:tcPr>
            <w:tcW w:w="2127" w:type="dxa"/>
            <w:vMerge/>
            <w:shd w:val="clear" w:color="auto" w:fill="auto"/>
            <w:tcMar>
              <w:top w:w="0" w:type="dxa"/>
              <w:left w:w="108" w:type="dxa"/>
              <w:bottom w:w="0" w:type="dxa"/>
              <w:right w:w="108" w:type="dxa"/>
            </w:tcMar>
            <w:vAlign w:val="center"/>
          </w:tcPr>
          <w:p w14:paraId="581B30D3" w14:textId="77777777" w:rsidR="001508D4" w:rsidRPr="00074510" w:rsidRDefault="001508D4" w:rsidP="00A026B9">
            <w:pPr>
              <w:pStyle w:val="Introduzione"/>
              <w:rPr>
                <w:rFonts w:ascii="Garamond" w:hAnsi="Garamond"/>
                <w:i w:val="0"/>
              </w:rPr>
            </w:pPr>
          </w:p>
        </w:tc>
      </w:tr>
      <w:tr w:rsidR="001508D4" w:rsidRPr="00074510" w14:paraId="3D43FF16"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24D45074"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001F4684"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4AE0D74C" w14:textId="77777777" w:rsidR="001508D4" w:rsidRPr="00074510" w:rsidRDefault="001508D4" w:rsidP="00A026B9">
            <w:pPr>
              <w:pStyle w:val="Introduzione"/>
              <w:ind w:firstLine="0"/>
              <w:rPr>
                <w:rFonts w:ascii="Garamond" w:hAnsi="Garamond"/>
                <w:i w:val="0"/>
              </w:rPr>
            </w:pPr>
            <w:r w:rsidRPr="00074510">
              <w:rPr>
                <w:rFonts w:ascii="Garamond" w:hAnsi="Garamond"/>
                <w:i w:val="0"/>
              </w:rPr>
              <w:t>Primo dirigente</w:t>
            </w:r>
            <w:r>
              <w:rPr>
                <w:rFonts w:ascii="Garamond" w:hAnsi="Garamond"/>
                <w:i w:val="0"/>
              </w:rPr>
              <w:t xml:space="preserve"> di Polizia penitenziaria</w:t>
            </w:r>
          </w:p>
        </w:tc>
        <w:tc>
          <w:tcPr>
            <w:tcW w:w="2127" w:type="dxa"/>
            <w:vMerge/>
            <w:shd w:val="clear" w:color="auto" w:fill="auto"/>
            <w:tcMar>
              <w:top w:w="0" w:type="dxa"/>
              <w:left w:w="108" w:type="dxa"/>
              <w:bottom w:w="0" w:type="dxa"/>
              <w:right w:w="108" w:type="dxa"/>
            </w:tcMar>
            <w:vAlign w:val="center"/>
          </w:tcPr>
          <w:p w14:paraId="2EB051EF" w14:textId="77777777" w:rsidR="001508D4" w:rsidRPr="00074510" w:rsidRDefault="001508D4" w:rsidP="00A026B9">
            <w:pPr>
              <w:pStyle w:val="Introduzione"/>
              <w:rPr>
                <w:rFonts w:ascii="Garamond" w:hAnsi="Garamond"/>
                <w:i w:val="0"/>
              </w:rPr>
            </w:pPr>
          </w:p>
        </w:tc>
      </w:tr>
      <w:tr w:rsidR="001508D4" w:rsidRPr="00074510" w14:paraId="019365F8"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749DD0D8"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6561F736"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7A55BF7C" w14:textId="77777777" w:rsidR="001508D4" w:rsidRPr="0020289B" w:rsidDel="00987D2D" w:rsidRDefault="001508D4" w:rsidP="00A026B9">
            <w:pPr>
              <w:spacing w:after="0"/>
              <w:ind w:firstLine="0"/>
              <w:rPr>
                <w:rFonts w:ascii="Garamond" w:hAnsi="Garamond"/>
              </w:rPr>
            </w:pPr>
            <w:r w:rsidRPr="0095505A">
              <w:rPr>
                <w:rFonts w:ascii="Garamond" w:hAnsi="Garamond"/>
                <w:iCs/>
              </w:rPr>
              <w:t>Dirigente di Polizia Penitenziaria + 23</w:t>
            </w:r>
          </w:p>
        </w:tc>
        <w:tc>
          <w:tcPr>
            <w:tcW w:w="2127" w:type="dxa"/>
            <w:vMerge/>
            <w:shd w:val="clear" w:color="auto" w:fill="auto"/>
            <w:tcMar>
              <w:top w:w="0" w:type="dxa"/>
              <w:left w:w="108" w:type="dxa"/>
              <w:bottom w:w="0" w:type="dxa"/>
              <w:right w:w="108" w:type="dxa"/>
            </w:tcMar>
            <w:vAlign w:val="center"/>
          </w:tcPr>
          <w:p w14:paraId="469FF554" w14:textId="77777777" w:rsidR="001508D4" w:rsidRPr="00074510" w:rsidRDefault="001508D4" w:rsidP="00A026B9">
            <w:pPr>
              <w:pStyle w:val="Introduzione"/>
              <w:rPr>
                <w:rFonts w:ascii="Garamond" w:hAnsi="Garamond"/>
                <w:i w:val="0"/>
              </w:rPr>
            </w:pPr>
          </w:p>
        </w:tc>
      </w:tr>
      <w:tr w:rsidR="001508D4" w:rsidRPr="00074510" w14:paraId="63740EC0"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0EBB9564"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4D5EDCF1"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4B4EF70F" w14:textId="77777777" w:rsidR="001508D4" w:rsidRPr="0020289B" w:rsidDel="00987D2D" w:rsidRDefault="001508D4" w:rsidP="00A026B9">
            <w:pPr>
              <w:spacing w:after="0"/>
              <w:ind w:firstLine="0"/>
              <w:rPr>
                <w:rFonts w:ascii="Garamond" w:hAnsi="Garamond"/>
              </w:rPr>
            </w:pPr>
            <w:r w:rsidRPr="0095505A">
              <w:rPr>
                <w:rFonts w:ascii="Garamond" w:hAnsi="Garamond"/>
                <w:iCs/>
              </w:rPr>
              <w:t xml:space="preserve">Dirigente di Polizia Penitenziaria + 18 </w:t>
            </w:r>
          </w:p>
        </w:tc>
        <w:tc>
          <w:tcPr>
            <w:tcW w:w="2127" w:type="dxa"/>
            <w:vMerge/>
            <w:shd w:val="clear" w:color="auto" w:fill="auto"/>
            <w:tcMar>
              <w:top w:w="0" w:type="dxa"/>
              <w:left w:w="108" w:type="dxa"/>
              <w:bottom w:w="0" w:type="dxa"/>
              <w:right w:w="108" w:type="dxa"/>
            </w:tcMar>
            <w:vAlign w:val="center"/>
          </w:tcPr>
          <w:p w14:paraId="2F68D304" w14:textId="77777777" w:rsidR="001508D4" w:rsidRPr="00074510" w:rsidRDefault="001508D4" w:rsidP="00A026B9">
            <w:pPr>
              <w:pStyle w:val="Introduzione"/>
              <w:rPr>
                <w:rFonts w:ascii="Garamond" w:hAnsi="Garamond"/>
                <w:i w:val="0"/>
              </w:rPr>
            </w:pPr>
          </w:p>
        </w:tc>
      </w:tr>
      <w:tr w:rsidR="001508D4" w:rsidRPr="00074510" w14:paraId="7DE38ABC"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7666D4D5"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61FFDD99"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2FE517EA" w14:textId="77777777" w:rsidR="001508D4" w:rsidRPr="0020289B" w:rsidDel="00987D2D" w:rsidRDefault="001508D4" w:rsidP="00A026B9">
            <w:pPr>
              <w:spacing w:after="0"/>
              <w:ind w:firstLine="0"/>
              <w:rPr>
                <w:rFonts w:ascii="Garamond" w:hAnsi="Garamond"/>
              </w:rPr>
            </w:pPr>
            <w:r w:rsidRPr="0095505A">
              <w:rPr>
                <w:rFonts w:ascii="Garamond" w:hAnsi="Garamond"/>
                <w:iCs/>
              </w:rPr>
              <w:t>Dirigente di Polizia Penitenziaria</w:t>
            </w:r>
          </w:p>
        </w:tc>
        <w:tc>
          <w:tcPr>
            <w:tcW w:w="2127" w:type="dxa"/>
            <w:vMerge/>
            <w:shd w:val="clear" w:color="auto" w:fill="auto"/>
            <w:tcMar>
              <w:top w:w="0" w:type="dxa"/>
              <w:left w:w="108" w:type="dxa"/>
              <w:bottom w:w="0" w:type="dxa"/>
              <w:right w:w="108" w:type="dxa"/>
            </w:tcMar>
            <w:vAlign w:val="center"/>
          </w:tcPr>
          <w:p w14:paraId="02D343FA" w14:textId="77777777" w:rsidR="001508D4" w:rsidRPr="00074510" w:rsidRDefault="001508D4" w:rsidP="00A026B9">
            <w:pPr>
              <w:pStyle w:val="Introduzione"/>
              <w:rPr>
                <w:rFonts w:ascii="Garamond" w:hAnsi="Garamond"/>
                <w:i w:val="0"/>
              </w:rPr>
            </w:pPr>
          </w:p>
        </w:tc>
      </w:tr>
      <w:tr w:rsidR="001508D4" w:rsidRPr="00074510" w14:paraId="43BBE507"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1D4E41FE"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5E4662D8"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4D4AF3CD" w14:textId="77777777" w:rsidR="001508D4" w:rsidRPr="0020289B" w:rsidDel="00987D2D" w:rsidRDefault="001508D4" w:rsidP="00A026B9">
            <w:pPr>
              <w:spacing w:after="0"/>
              <w:ind w:firstLine="0"/>
              <w:rPr>
                <w:rFonts w:ascii="Garamond" w:hAnsi="Garamond"/>
              </w:rPr>
            </w:pPr>
            <w:r w:rsidRPr="0095505A">
              <w:rPr>
                <w:rFonts w:ascii="Garamond" w:hAnsi="Garamond"/>
                <w:iCs/>
              </w:rPr>
              <w:t>Dirigente aggiunto di Polizia Penitenziaria +23</w:t>
            </w:r>
          </w:p>
        </w:tc>
        <w:tc>
          <w:tcPr>
            <w:tcW w:w="2127" w:type="dxa"/>
            <w:vMerge/>
            <w:shd w:val="clear" w:color="auto" w:fill="auto"/>
            <w:tcMar>
              <w:top w:w="0" w:type="dxa"/>
              <w:left w:w="108" w:type="dxa"/>
              <w:bottom w:w="0" w:type="dxa"/>
              <w:right w:w="108" w:type="dxa"/>
            </w:tcMar>
            <w:vAlign w:val="center"/>
          </w:tcPr>
          <w:p w14:paraId="4F77D890" w14:textId="77777777" w:rsidR="001508D4" w:rsidRPr="00074510" w:rsidRDefault="001508D4" w:rsidP="00A026B9">
            <w:pPr>
              <w:pStyle w:val="Introduzione"/>
              <w:rPr>
                <w:rFonts w:ascii="Garamond" w:hAnsi="Garamond"/>
                <w:i w:val="0"/>
              </w:rPr>
            </w:pPr>
          </w:p>
        </w:tc>
      </w:tr>
      <w:tr w:rsidR="001508D4" w:rsidRPr="00074510" w14:paraId="26D8BF84" w14:textId="77777777" w:rsidTr="00A026B9">
        <w:trPr>
          <w:cantSplit/>
          <w:trHeight w:val="340"/>
          <w:jc w:val="center"/>
        </w:trPr>
        <w:tc>
          <w:tcPr>
            <w:tcW w:w="1779" w:type="dxa"/>
            <w:vMerge/>
            <w:shd w:val="clear" w:color="auto" w:fill="auto"/>
            <w:tcMar>
              <w:top w:w="0" w:type="dxa"/>
              <w:left w:w="108" w:type="dxa"/>
              <w:bottom w:w="0" w:type="dxa"/>
              <w:right w:w="108" w:type="dxa"/>
            </w:tcMar>
            <w:vAlign w:val="center"/>
          </w:tcPr>
          <w:p w14:paraId="1A4E19C8"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413FD823"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49537F52" w14:textId="77777777" w:rsidR="001508D4" w:rsidRPr="0020289B" w:rsidDel="00987D2D" w:rsidRDefault="001508D4" w:rsidP="00A026B9">
            <w:pPr>
              <w:spacing w:after="0"/>
              <w:ind w:firstLine="0"/>
              <w:rPr>
                <w:rFonts w:ascii="Garamond" w:hAnsi="Garamond"/>
              </w:rPr>
            </w:pPr>
            <w:r w:rsidRPr="0095505A">
              <w:rPr>
                <w:rFonts w:ascii="Garamond" w:hAnsi="Garamond"/>
                <w:iCs/>
              </w:rPr>
              <w:t>Dirigente aggiunto di Polizia Penitenziaria +13</w:t>
            </w:r>
          </w:p>
        </w:tc>
        <w:tc>
          <w:tcPr>
            <w:tcW w:w="2127" w:type="dxa"/>
            <w:vMerge/>
            <w:shd w:val="clear" w:color="auto" w:fill="auto"/>
            <w:tcMar>
              <w:top w:w="0" w:type="dxa"/>
              <w:left w:w="108" w:type="dxa"/>
              <w:bottom w:w="0" w:type="dxa"/>
              <w:right w:w="108" w:type="dxa"/>
            </w:tcMar>
            <w:vAlign w:val="center"/>
          </w:tcPr>
          <w:p w14:paraId="23484701" w14:textId="77777777" w:rsidR="001508D4" w:rsidRPr="00074510" w:rsidRDefault="001508D4" w:rsidP="00A026B9">
            <w:pPr>
              <w:pStyle w:val="Introduzione"/>
              <w:rPr>
                <w:rFonts w:ascii="Garamond" w:hAnsi="Garamond"/>
                <w:i w:val="0"/>
              </w:rPr>
            </w:pPr>
          </w:p>
        </w:tc>
      </w:tr>
      <w:tr w:rsidR="001508D4" w:rsidRPr="00074510" w14:paraId="3C517EBE" w14:textId="77777777" w:rsidTr="00A026B9">
        <w:trPr>
          <w:cantSplit/>
          <w:trHeight w:val="340"/>
          <w:jc w:val="center"/>
        </w:trPr>
        <w:tc>
          <w:tcPr>
            <w:tcW w:w="1779" w:type="dxa"/>
            <w:vMerge/>
            <w:shd w:val="clear" w:color="auto" w:fill="auto"/>
            <w:tcMar>
              <w:top w:w="0" w:type="dxa"/>
              <w:left w:w="108" w:type="dxa"/>
              <w:bottom w:w="0" w:type="dxa"/>
              <w:right w:w="108" w:type="dxa"/>
            </w:tcMar>
            <w:vAlign w:val="center"/>
          </w:tcPr>
          <w:p w14:paraId="6437EFBC"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50F4F5C2"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6084F3FC" w14:textId="77777777" w:rsidR="001508D4" w:rsidRPr="0020289B" w:rsidDel="00987D2D" w:rsidRDefault="001508D4" w:rsidP="00A026B9">
            <w:pPr>
              <w:spacing w:after="0"/>
              <w:ind w:firstLine="0"/>
              <w:rPr>
                <w:rFonts w:ascii="Garamond" w:hAnsi="Garamond"/>
              </w:rPr>
            </w:pPr>
            <w:r w:rsidRPr="0095505A">
              <w:rPr>
                <w:rFonts w:ascii="Garamond" w:hAnsi="Garamond"/>
                <w:iCs/>
              </w:rPr>
              <w:t>Dirigente aggiunto di Polizia Penitenziaria +3</w:t>
            </w:r>
          </w:p>
        </w:tc>
        <w:tc>
          <w:tcPr>
            <w:tcW w:w="2127" w:type="dxa"/>
            <w:vMerge/>
            <w:shd w:val="clear" w:color="auto" w:fill="auto"/>
            <w:tcMar>
              <w:top w:w="0" w:type="dxa"/>
              <w:left w:w="108" w:type="dxa"/>
              <w:bottom w:w="0" w:type="dxa"/>
              <w:right w:w="108" w:type="dxa"/>
            </w:tcMar>
            <w:vAlign w:val="center"/>
          </w:tcPr>
          <w:p w14:paraId="6790E296" w14:textId="77777777" w:rsidR="001508D4" w:rsidRPr="00074510" w:rsidRDefault="001508D4" w:rsidP="00A026B9">
            <w:pPr>
              <w:pStyle w:val="Introduzione"/>
              <w:rPr>
                <w:rFonts w:ascii="Garamond" w:hAnsi="Garamond"/>
                <w:i w:val="0"/>
              </w:rPr>
            </w:pPr>
          </w:p>
        </w:tc>
      </w:tr>
      <w:tr w:rsidR="001508D4" w:rsidRPr="00074510" w14:paraId="0406C236" w14:textId="77777777" w:rsidTr="00A026B9">
        <w:trPr>
          <w:cantSplit/>
          <w:trHeight w:val="340"/>
          <w:jc w:val="center"/>
        </w:trPr>
        <w:tc>
          <w:tcPr>
            <w:tcW w:w="1779" w:type="dxa"/>
            <w:vMerge/>
            <w:shd w:val="clear" w:color="auto" w:fill="auto"/>
            <w:tcMar>
              <w:top w:w="0" w:type="dxa"/>
              <w:left w:w="108" w:type="dxa"/>
              <w:bottom w:w="0" w:type="dxa"/>
              <w:right w:w="108" w:type="dxa"/>
            </w:tcMar>
            <w:vAlign w:val="center"/>
          </w:tcPr>
          <w:p w14:paraId="1D78083B"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20E084AB"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604E67AA" w14:textId="77777777" w:rsidR="001508D4" w:rsidRPr="0020289B" w:rsidDel="00987D2D" w:rsidRDefault="001508D4" w:rsidP="00A026B9">
            <w:pPr>
              <w:spacing w:after="0"/>
              <w:ind w:firstLine="0"/>
              <w:rPr>
                <w:rFonts w:ascii="Garamond" w:hAnsi="Garamond"/>
              </w:rPr>
            </w:pPr>
            <w:r w:rsidRPr="0095505A">
              <w:rPr>
                <w:rFonts w:ascii="Garamond" w:hAnsi="Garamond"/>
                <w:iCs/>
              </w:rPr>
              <w:t>Dirigente aggiunto di Polizia Penitenziaria</w:t>
            </w:r>
          </w:p>
        </w:tc>
        <w:tc>
          <w:tcPr>
            <w:tcW w:w="2127" w:type="dxa"/>
            <w:vMerge/>
            <w:shd w:val="clear" w:color="auto" w:fill="auto"/>
            <w:tcMar>
              <w:top w:w="0" w:type="dxa"/>
              <w:left w:w="108" w:type="dxa"/>
              <w:bottom w:w="0" w:type="dxa"/>
              <w:right w:w="108" w:type="dxa"/>
            </w:tcMar>
            <w:vAlign w:val="center"/>
          </w:tcPr>
          <w:p w14:paraId="3AEBD2E7" w14:textId="77777777" w:rsidR="001508D4" w:rsidRPr="00074510" w:rsidRDefault="001508D4" w:rsidP="00A026B9">
            <w:pPr>
              <w:pStyle w:val="Introduzione"/>
              <w:rPr>
                <w:rFonts w:ascii="Garamond" w:hAnsi="Garamond"/>
                <w:i w:val="0"/>
              </w:rPr>
            </w:pPr>
          </w:p>
        </w:tc>
      </w:tr>
      <w:tr w:rsidR="001508D4" w:rsidRPr="00074510" w14:paraId="342F1ECA" w14:textId="77777777" w:rsidTr="00A026B9">
        <w:trPr>
          <w:cantSplit/>
          <w:trHeight w:val="283"/>
          <w:jc w:val="center"/>
        </w:trPr>
        <w:tc>
          <w:tcPr>
            <w:tcW w:w="1779" w:type="dxa"/>
            <w:vMerge w:val="restart"/>
            <w:shd w:val="clear" w:color="auto" w:fill="auto"/>
            <w:tcMar>
              <w:top w:w="0" w:type="dxa"/>
              <w:left w:w="108" w:type="dxa"/>
              <w:bottom w:w="0" w:type="dxa"/>
              <w:right w:w="108" w:type="dxa"/>
            </w:tcMar>
            <w:vAlign w:val="center"/>
          </w:tcPr>
          <w:p w14:paraId="12554060" w14:textId="77777777" w:rsidR="001508D4" w:rsidRPr="00074510" w:rsidRDefault="001508D4" w:rsidP="00A026B9">
            <w:pPr>
              <w:pStyle w:val="Introduzione"/>
              <w:ind w:firstLine="0"/>
              <w:jc w:val="left"/>
              <w:rPr>
                <w:rFonts w:ascii="Garamond" w:hAnsi="Garamond"/>
                <w:i w:val="0"/>
              </w:rPr>
            </w:pPr>
            <w:r w:rsidRPr="00074510">
              <w:rPr>
                <w:rFonts w:ascii="Garamond" w:hAnsi="Garamond"/>
                <w:i w:val="0"/>
              </w:rPr>
              <w:t>Personale non dirigente</w:t>
            </w:r>
          </w:p>
        </w:tc>
        <w:tc>
          <w:tcPr>
            <w:tcW w:w="1701" w:type="dxa"/>
            <w:vMerge w:val="restart"/>
            <w:shd w:val="clear" w:color="auto" w:fill="auto"/>
            <w:tcMar>
              <w:top w:w="0" w:type="dxa"/>
              <w:left w:w="108" w:type="dxa"/>
              <w:bottom w:w="0" w:type="dxa"/>
              <w:right w:w="108" w:type="dxa"/>
            </w:tcMar>
            <w:vAlign w:val="center"/>
          </w:tcPr>
          <w:p w14:paraId="6B936389" w14:textId="77777777" w:rsidR="001508D4" w:rsidRPr="00074510" w:rsidRDefault="001508D4" w:rsidP="00A026B9">
            <w:pPr>
              <w:pStyle w:val="Introduzione"/>
              <w:ind w:firstLine="0"/>
              <w:rPr>
                <w:rFonts w:ascii="Garamond" w:hAnsi="Garamond"/>
                <w:i w:val="0"/>
              </w:rPr>
            </w:pPr>
            <w:r w:rsidRPr="00074510">
              <w:rPr>
                <w:rFonts w:ascii="Garamond" w:hAnsi="Garamond"/>
                <w:i w:val="0"/>
              </w:rPr>
              <w:t>Direttivi</w:t>
            </w:r>
          </w:p>
        </w:tc>
        <w:tc>
          <w:tcPr>
            <w:tcW w:w="3902" w:type="dxa"/>
            <w:shd w:val="clear" w:color="auto" w:fill="auto"/>
            <w:tcMar>
              <w:top w:w="0" w:type="dxa"/>
              <w:left w:w="108" w:type="dxa"/>
              <w:bottom w:w="0" w:type="dxa"/>
              <w:right w:w="108" w:type="dxa"/>
            </w:tcMar>
            <w:vAlign w:val="center"/>
          </w:tcPr>
          <w:p w14:paraId="105E759C" w14:textId="77777777" w:rsidR="001508D4" w:rsidRPr="00074510" w:rsidRDefault="001508D4" w:rsidP="00A026B9">
            <w:pPr>
              <w:pStyle w:val="Introduzione"/>
              <w:ind w:firstLine="0"/>
              <w:jc w:val="left"/>
              <w:rPr>
                <w:rFonts w:ascii="Garamond" w:hAnsi="Garamond"/>
                <w:i w:val="0"/>
              </w:rPr>
            </w:pPr>
            <w:r w:rsidRPr="00074510">
              <w:rPr>
                <w:rFonts w:ascii="Garamond" w:hAnsi="Garamond"/>
                <w:i w:val="0"/>
              </w:rPr>
              <w:t>Commissario Capo Penitenziario</w:t>
            </w:r>
          </w:p>
        </w:tc>
        <w:tc>
          <w:tcPr>
            <w:tcW w:w="2127" w:type="dxa"/>
            <w:vMerge w:val="restart"/>
            <w:shd w:val="clear" w:color="auto" w:fill="auto"/>
            <w:tcMar>
              <w:top w:w="0" w:type="dxa"/>
              <w:left w:w="108" w:type="dxa"/>
              <w:bottom w:w="0" w:type="dxa"/>
              <w:right w:w="108" w:type="dxa"/>
            </w:tcMar>
            <w:vAlign w:val="center"/>
          </w:tcPr>
          <w:p w14:paraId="12D29873" w14:textId="77777777" w:rsidR="001508D4" w:rsidRPr="009A42D6" w:rsidRDefault="001508D4" w:rsidP="00A026B9">
            <w:pPr>
              <w:pStyle w:val="Introduzione"/>
              <w:ind w:firstLine="0"/>
              <w:rPr>
                <w:rFonts w:ascii="Garamond" w:hAnsi="Garamond"/>
                <w:i w:val="0"/>
              </w:rPr>
            </w:pPr>
            <w:r w:rsidRPr="009A42D6">
              <w:rPr>
                <w:rFonts w:ascii="Garamond" w:hAnsi="Garamond"/>
                <w:i w:val="0"/>
              </w:rPr>
              <w:t>DPR 20.04.2022 n. 57 recante “Recepimento dell’accordo sindacale per il personale non dirigente delle Forze di polizia ad ordinamento civile e del provvedimento di concertazione per il personale non dirigente delle Forze di polizia ad ordinamento militare</w:t>
            </w:r>
            <w:r>
              <w:rPr>
                <w:rFonts w:ascii="Garamond" w:hAnsi="Garamond"/>
                <w:i w:val="0"/>
              </w:rPr>
              <w:t xml:space="preserve">. </w:t>
            </w:r>
            <w:r w:rsidRPr="009A42D6">
              <w:rPr>
                <w:rFonts w:ascii="Garamond" w:hAnsi="Garamond"/>
                <w:i w:val="0"/>
              </w:rPr>
              <w:t>Triennio 2019-2021</w:t>
            </w:r>
            <w:r>
              <w:rPr>
                <w:rFonts w:ascii="Garamond" w:hAnsi="Garamond"/>
                <w:i w:val="0"/>
              </w:rPr>
              <w:t>”</w:t>
            </w:r>
          </w:p>
        </w:tc>
      </w:tr>
      <w:tr w:rsidR="001508D4" w:rsidRPr="00074510" w14:paraId="07E18E25"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0EBCE8E7"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003F9E45"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23A760F6" w14:textId="77777777" w:rsidR="001508D4" w:rsidRPr="00074510" w:rsidRDefault="001508D4" w:rsidP="00A026B9">
            <w:pPr>
              <w:pStyle w:val="Introduzione"/>
              <w:ind w:firstLine="0"/>
              <w:rPr>
                <w:rFonts w:ascii="Garamond" w:hAnsi="Garamond"/>
                <w:i w:val="0"/>
              </w:rPr>
            </w:pPr>
            <w:r w:rsidRPr="00074510">
              <w:rPr>
                <w:rFonts w:ascii="Garamond" w:hAnsi="Garamond"/>
                <w:i w:val="0"/>
              </w:rPr>
              <w:t>Commissario Penitenziario</w:t>
            </w:r>
          </w:p>
        </w:tc>
        <w:tc>
          <w:tcPr>
            <w:tcW w:w="2127" w:type="dxa"/>
            <w:vMerge/>
            <w:shd w:val="clear" w:color="auto" w:fill="auto"/>
            <w:tcMar>
              <w:top w:w="0" w:type="dxa"/>
              <w:left w:w="108" w:type="dxa"/>
              <w:bottom w:w="0" w:type="dxa"/>
              <w:right w:w="108" w:type="dxa"/>
            </w:tcMar>
            <w:vAlign w:val="center"/>
          </w:tcPr>
          <w:p w14:paraId="673F7111" w14:textId="77777777" w:rsidR="001508D4" w:rsidRPr="00074510" w:rsidRDefault="001508D4" w:rsidP="00A026B9">
            <w:pPr>
              <w:pStyle w:val="Introduzione"/>
              <w:rPr>
                <w:rFonts w:ascii="Garamond" w:hAnsi="Garamond"/>
                <w:i w:val="0"/>
              </w:rPr>
            </w:pPr>
          </w:p>
        </w:tc>
      </w:tr>
      <w:tr w:rsidR="001508D4" w:rsidRPr="00074510" w14:paraId="392365BB"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7316C34E"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4B4F8B6F"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45A50428" w14:textId="77777777" w:rsidR="001508D4" w:rsidRPr="00074510" w:rsidRDefault="001508D4" w:rsidP="00A026B9">
            <w:pPr>
              <w:pStyle w:val="Introduzione"/>
              <w:ind w:firstLine="0"/>
              <w:rPr>
                <w:rFonts w:ascii="Garamond" w:hAnsi="Garamond"/>
                <w:i w:val="0"/>
              </w:rPr>
            </w:pPr>
            <w:r w:rsidRPr="00074510">
              <w:rPr>
                <w:rFonts w:ascii="Garamond" w:hAnsi="Garamond"/>
                <w:i w:val="0"/>
              </w:rPr>
              <w:t>Vice Commissario Penitenziario</w:t>
            </w:r>
          </w:p>
        </w:tc>
        <w:tc>
          <w:tcPr>
            <w:tcW w:w="2127" w:type="dxa"/>
            <w:vMerge/>
            <w:shd w:val="clear" w:color="auto" w:fill="auto"/>
            <w:tcMar>
              <w:top w:w="0" w:type="dxa"/>
              <w:left w:w="108" w:type="dxa"/>
              <w:bottom w:w="0" w:type="dxa"/>
              <w:right w:w="108" w:type="dxa"/>
            </w:tcMar>
            <w:vAlign w:val="center"/>
          </w:tcPr>
          <w:p w14:paraId="669D3C69" w14:textId="77777777" w:rsidR="001508D4" w:rsidRPr="00074510" w:rsidRDefault="001508D4" w:rsidP="00A026B9">
            <w:pPr>
              <w:pStyle w:val="Introduzione"/>
              <w:rPr>
                <w:rFonts w:ascii="Garamond" w:hAnsi="Garamond"/>
                <w:i w:val="0"/>
              </w:rPr>
            </w:pPr>
          </w:p>
        </w:tc>
      </w:tr>
      <w:tr w:rsidR="001508D4" w:rsidRPr="00074510" w14:paraId="7853CC9F"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1E028BC1" w14:textId="77777777" w:rsidR="001508D4" w:rsidRPr="00074510" w:rsidRDefault="001508D4" w:rsidP="00A026B9">
            <w:pPr>
              <w:pStyle w:val="Introduzione"/>
              <w:rPr>
                <w:rFonts w:ascii="Garamond" w:hAnsi="Garamond"/>
                <w:i w:val="0"/>
              </w:rPr>
            </w:pPr>
          </w:p>
        </w:tc>
        <w:tc>
          <w:tcPr>
            <w:tcW w:w="1701" w:type="dxa"/>
            <w:vMerge w:val="restart"/>
            <w:shd w:val="clear" w:color="auto" w:fill="auto"/>
            <w:tcMar>
              <w:top w:w="0" w:type="dxa"/>
              <w:left w:w="108" w:type="dxa"/>
              <w:bottom w:w="0" w:type="dxa"/>
              <w:right w:w="108" w:type="dxa"/>
            </w:tcMar>
            <w:vAlign w:val="center"/>
          </w:tcPr>
          <w:p w14:paraId="62B83644" w14:textId="77777777" w:rsidR="001508D4" w:rsidRPr="00074510" w:rsidRDefault="001508D4" w:rsidP="00A026B9">
            <w:pPr>
              <w:pStyle w:val="Introduzione"/>
              <w:ind w:firstLine="0"/>
              <w:rPr>
                <w:rFonts w:ascii="Garamond" w:hAnsi="Garamond"/>
                <w:i w:val="0"/>
              </w:rPr>
            </w:pPr>
            <w:r w:rsidRPr="00074510">
              <w:rPr>
                <w:rFonts w:ascii="Garamond" w:hAnsi="Garamond"/>
                <w:i w:val="0"/>
              </w:rPr>
              <w:t>Ispettori</w:t>
            </w:r>
          </w:p>
        </w:tc>
        <w:tc>
          <w:tcPr>
            <w:tcW w:w="3902" w:type="dxa"/>
            <w:shd w:val="clear" w:color="auto" w:fill="auto"/>
            <w:tcMar>
              <w:top w:w="0" w:type="dxa"/>
              <w:left w:w="108" w:type="dxa"/>
              <w:bottom w:w="0" w:type="dxa"/>
              <w:right w:w="108" w:type="dxa"/>
            </w:tcMar>
            <w:vAlign w:val="center"/>
          </w:tcPr>
          <w:p w14:paraId="5006AFA9" w14:textId="77777777" w:rsidR="001508D4" w:rsidRPr="00074510" w:rsidRDefault="001508D4" w:rsidP="00A026B9">
            <w:pPr>
              <w:pStyle w:val="Introduzione"/>
              <w:ind w:firstLine="0"/>
              <w:rPr>
                <w:rFonts w:ascii="Garamond" w:hAnsi="Garamond"/>
                <w:i w:val="0"/>
              </w:rPr>
            </w:pPr>
            <w:r w:rsidRPr="00074510">
              <w:rPr>
                <w:rFonts w:ascii="Garamond" w:hAnsi="Garamond"/>
                <w:i w:val="0"/>
              </w:rPr>
              <w:t>Sostituto Commissario coordinatore</w:t>
            </w:r>
          </w:p>
        </w:tc>
        <w:tc>
          <w:tcPr>
            <w:tcW w:w="2127" w:type="dxa"/>
            <w:vMerge/>
            <w:shd w:val="clear" w:color="auto" w:fill="auto"/>
            <w:tcMar>
              <w:top w:w="0" w:type="dxa"/>
              <w:left w:w="108" w:type="dxa"/>
              <w:bottom w:w="0" w:type="dxa"/>
              <w:right w:w="108" w:type="dxa"/>
            </w:tcMar>
            <w:vAlign w:val="center"/>
          </w:tcPr>
          <w:p w14:paraId="2B8DC1E2" w14:textId="77777777" w:rsidR="001508D4" w:rsidRPr="00074510" w:rsidRDefault="001508D4" w:rsidP="00A026B9">
            <w:pPr>
              <w:pStyle w:val="Introduzione"/>
              <w:rPr>
                <w:rFonts w:ascii="Garamond" w:hAnsi="Garamond"/>
                <w:i w:val="0"/>
              </w:rPr>
            </w:pPr>
          </w:p>
        </w:tc>
      </w:tr>
      <w:tr w:rsidR="001508D4" w:rsidRPr="00074510" w14:paraId="5F222172"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41DDE194"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7823C14E"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0EBBC5AD" w14:textId="77777777" w:rsidR="001508D4" w:rsidRPr="00074510" w:rsidRDefault="001508D4" w:rsidP="00A026B9">
            <w:pPr>
              <w:pStyle w:val="Introduzione"/>
              <w:ind w:firstLine="0"/>
              <w:rPr>
                <w:rFonts w:ascii="Garamond" w:hAnsi="Garamond"/>
                <w:i w:val="0"/>
              </w:rPr>
            </w:pPr>
            <w:r w:rsidRPr="00074510">
              <w:rPr>
                <w:rFonts w:ascii="Garamond" w:hAnsi="Garamond"/>
                <w:i w:val="0"/>
              </w:rPr>
              <w:t>Sostituto Commissario</w:t>
            </w:r>
          </w:p>
        </w:tc>
        <w:tc>
          <w:tcPr>
            <w:tcW w:w="2127" w:type="dxa"/>
            <w:vMerge/>
            <w:shd w:val="clear" w:color="auto" w:fill="auto"/>
            <w:tcMar>
              <w:top w:w="0" w:type="dxa"/>
              <w:left w:w="108" w:type="dxa"/>
              <w:bottom w:w="0" w:type="dxa"/>
              <w:right w:w="108" w:type="dxa"/>
            </w:tcMar>
            <w:vAlign w:val="center"/>
          </w:tcPr>
          <w:p w14:paraId="549B2688" w14:textId="77777777" w:rsidR="001508D4" w:rsidRPr="00074510" w:rsidRDefault="001508D4" w:rsidP="00A026B9">
            <w:pPr>
              <w:pStyle w:val="Introduzione"/>
              <w:rPr>
                <w:rFonts w:ascii="Garamond" w:hAnsi="Garamond"/>
                <w:i w:val="0"/>
              </w:rPr>
            </w:pPr>
          </w:p>
        </w:tc>
      </w:tr>
      <w:tr w:rsidR="001508D4" w:rsidRPr="00074510" w14:paraId="0F8412FC"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3B69FDC9"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6C39ED05"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0546D354"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Ispettore Superiore con 8 </w:t>
            </w:r>
            <w:r>
              <w:rPr>
                <w:rFonts w:ascii="Garamond" w:hAnsi="Garamond"/>
                <w:i w:val="0"/>
              </w:rPr>
              <w:t>anni</w:t>
            </w:r>
            <w:r w:rsidRPr="00074510">
              <w:rPr>
                <w:rFonts w:ascii="Garamond" w:hAnsi="Garamond"/>
                <w:i w:val="0"/>
              </w:rPr>
              <w:t xml:space="preserve"> nella qualifica</w:t>
            </w:r>
          </w:p>
        </w:tc>
        <w:tc>
          <w:tcPr>
            <w:tcW w:w="2127" w:type="dxa"/>
            <w:vMerge/>
            <w:shd w:val="clear" w:color="auto" w:fill="auto"/>
            <w:tcMar>
              <w:top w:w="0" w:type="dxa"/>
              <w:left w:w="108" w:type="dxa"/>
              <w:bottom w:w="0" w:type="dxa"/>
              <w:right w:w="108" w:type="dxa"/>
            </w:tcMar>
            <w:vAlign w:val="center"/>
          </w:tcPr>
          <w:p w14:paraId="0925F065" w14:textId="77777777" w:rsidR="001508D4" w:rsidRPr="00074510" w:rsidRDefault="001508D4" w:rsidP="00A026B9">
            <w:pPr>
              <w:pStyle w:val="Introduzione"/>
              <w:rPr>
                <w:rFonts w:ascii="Garamond" w:hAnsi="Garamond"/>
                <w:i w:val="0"/>
              </w:rPr>
            </w:pPr>
          </w:p>
        </w:tc>
      </w:tr>
      <w:tr w:rsidR="001508D4" w:rsidRPr="00074510" w14:paraId="27A5EFD1"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58D8FB2D"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1728DEF1"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15FD851E" w14:textId="77777777" w:rsidR="001508D4" w:rsidRPr="00074510" w:rsidRDefault="001508D4" w:rsidP="00A026B9">
            <w:pPr>
              <w:pStyle w:val="Introduzione"/>
              <w:ind w:firstLine="0"/>
              <w:rPr>
                <w:rFonts w:ascii="Garamond" w:hAnsi="Garamond"/>
                <w:i w:val="0"/>
              </w:rPr>
            </w:pPr>
            <w:r w:rsidRPr="00074510">
              <w:rPr>
                <w:rFonts w:ascii="Garamond" w:hAnsi="Garamond"/>
                <w:i w:val="0"/>
              </w:rPr>
              <w:t>Ispettore Superiore sups</w:t>
            </w:r>
          </w:p>
        </w:tc>
        <w:tc>
          <w:tcPr>
            <w:tcW w:w="2127" w:type="dxa"/>
            <w:vMerge/>
            <w:shd w:val="clear" w:color="auto" w:fill="auto"/>
            <w:tcMar>
              <w:top w:w="0" w:type="dxa"/>
              <w:left w:w="108" w:type="dxa"/>
              <w:bottom w:w="0" w:type="dxa"/>
              <w:right w:w="108" w:type="dxa"/>
            </w:tcMar>
            <w:vAlign w:val="center"/>
          </w:tcPr>
          <w:p w14:paraId="39E880E7" w14:textId="77777777" w:rsidR="001508D4" w:rsidRPr="00074510" w:rsidRDefault="001508D4" w:rsidP="00A026B9">
            <w:pPr>
              <w:pStyle w:val="Introduzione"/>
              <w:rPr>
                <w:rFonts w:ascii="Garamond" w:hAnsi="Garamond"/>
                <w:i w:val="0"/>
              </w:rPr>
            </w:pPr>
          </w:p>
        </w:tc>
      </w:tr>
      <w:tr w:rsidR="001508D4" w:rsidRPr="00074510" w14:paraId="217ED744"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23EDECDC"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79A475C8"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35476CE6" w14:textId="77777777" w:rsidR="001508D4" w:rsidRPr="00074510" w:rsidRDefault="001508D4" w:rsidP="00A026B9">
            <w:pPr>
              <w:pStyle w:val="Introduzione"/>
              <w:ind w:firstLine="0"/>
              <w:rPr>
                <w:rFonts w:ascii="Garamond" w:hAnsi="Garamond"/>
                <w:i w:val="0"/>
              </w:rPr>
            </w:pPr>
            <w:r w:rsidRPr="00074510">
              <w:rPr>
                <w:rFonts w:ascii="Garamond" w:hAnsi="Garamond"/>
                <w:i w:val="0"/>
              </w:rPr>
              <w:t>Ispettore Capo</w:t>
            </w:r>
          </w:p>
        </w:tc>
        <w:tc>
          <w:tcPr>
            <w:tcW w:w="2127" w:type="dxa"/>
            <w:vMerge/>
            <w:shd w:val="clear" w:color="auto" w:fill="auto"/>
            <w:tcMar>
              <w:top w:w="0" w:type="dxa"/>
              <w:left w:w="108" w:type="dxa"/>
              <w:bottom w:w="0" w:type="dxa"/>
              <w:right w:w="108" w:type="dxa"/>
            </w:tcMar>
            <w:vAlign w:val="center"/>
          </w:tcPr>
          <w:p w14:paraId="1029751F" w14:textId="77777777" w:rsidR="001508D4" w:rsidRPr="00074510" w:rsidRDefault="001508D4" w:rsidP="00A026B9">
            <w:pPr>
              <w:pStyle w:val="Introduzione"/>
              <w:rPr>
                <w:rFonts w:ascii="Garamond" w:hAnsi="Garamond"/>
                <w:i w:val="0"/>
              </w:rPr>
            </w:pPr>
          </w:p>
        </w:tc>
      </w:tr>
      <w:tr w:rsidR="001508D4" w:rsidRPr="00074510" w14:paraId="2DF9B537"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1A151D9A"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371D64E1"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7DB3CD99" w14:textId="77777777" w:rsidR="001508D4" w:rsidRPr="00074510" w:rsidRDefault="001508D4" w:rsidP="00A026B9">
            <w:pPr>
              <w:pStyle w:val="Introduzione"/>
              <w:ind w:firstLine="0"/>
              <w:rPr>
                <w:rFonts w:ascii="Garamond" w:hAnsi="Garamond"/>
                <w:i w:val="0"/>
              </w:rPr>
            </w:pPr>
            <w:r w:rsidRPr="00074510">
              <w:rPr>
                <w:rFonts w:ascii="Garamond" w:hAnsi="Garamond"/>
                <w:i w:val="0"/>
              </w:rPr>
              <w:t>Ispettore</w:t>
            </w:r>
          </w:p>
        </w:tc>
        <w:tc>
          <w:tcPr>
            <w:tcW w:w="2127" w:type="dxa"/>
            <w:vMerge/>
            <w:shd w:val="clear" w:color="auto" w:fill="auto"/>
            <w:tcMar>
              <w:top w:w="0" w:type="dxa"/>
              <w:left w:w="108" w:type="dxa"/>
              <w:bottom w:w="0" w:type="dxa"/>
              <w:right w:w="108" w:type="dxa"/>
            </w:tcMar>
            <w:vAlign w:val="center"/>
          </w:tcPr>
          <w:p w14:paraId="75E359D2" w14:textId="77777777" w:rsidR="001508D4" w:rsidRPr="00074510" w:rsidRDefault="001508D4" w:rsidP="00A026B9">
            <w:pPr>
              <w:pStyle w:val="Introduzione"/>
              <w:rPr>
                <w:rFonts w:ascii="Garamond" w:hAnsi="Garamond"/>
                <w:i w:val="0"/>
              </w:rPr>
            </w:pPr>
          </w:p>
        </w:tc>
      </w:tr>
      <w:tr w:rsidR="001508D4" w:rsidRPr="00074510" w14:paraId="6F5FE455"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5FA9D66C"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1193C61A"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6D239741" w14:textId="77777777" w:rsidR="001508D4" w:rsidRPr="00074510" w:rsidRDefault="001508D4" w:rsidP="00A026B9">
            <w:pPr>
              <w:pStyle w:val="Introduzione"/>
              <w:ind w:firstLine="0"/>
              <w:rPr>
                <w:rFonts w:ascii="Garamond" w:hAnsi="Garamond"/>
                <w:i w:val="0"/>
              </w:rPr>
            </w:pPr>
            <w:r w:rsidRPr="00074510">
              <w:rPr>
                <w:rFonts w:ascii="Garamond" w:hAnsi="Garamond"/>
                <w:i w:val="0"/>
              </w:rPr>
              <w:t>Vice Ispettore</w:t>
            </w:r>
          </w:p>
        </w:tc>
        <w:tc>
          <w:tcPr>
            <w:tcW w:w="2127" w:type="dxa"/>
            <w:vMerge/>
            <w:shd w:val="clear" w:color="auto" w:fill="auto"/>
            <w:tcMar>
              <w:top w:w="0" w:type="dxa"/>
              <w:left w:w="108" w:type="dxa"/>
              <w:bottom w:w="0" w:type="dxa"/>
              <w:right w:w="108" w:type="dxa"/>
            </w:tcMar>
            <w:vAlign w:val="center"/>
          </w:tcPr>
          <w:p w14:paraId="096E8138" w14:textId="77777777" w:rsidR="001508D4" w:rsidRPr="00074510" w:rsidRDefault="001508D4" w:rsidP="00A026B9">
            <w:pPr>
              <w:pStyle w:val="Introduzione"/>
              <w:rPr>
                <w:rFonts w:ascii="Garamond" w:hAnsi="Garamond"/>
                <w:i w:val="0"/>
              </w:rPr>
            </w:pPr>
          </w:p>
        </w:tc>
      </w:tr>
      <w:tr w:rsidR="001508D4" w:rsidRPr="00074510" w14:paraId="786EF467"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4CC78A6A" w14:textId="77777777" w:rsidR="001508D4" w:rsidRPr="00074510" w:rsidRDefault="001508D4" w:rsidP="00A026B9">
            <w:pPr>
              <w:pStyle w:val="Introduzione"/>
              <w:rPr>
                <w:rFonts w:ascii="Garamond" w:hAnsi="Garamond"/>
                <w:i w:val="0"/>
              </w:rPr>
            </w:pPr>
          </w:p>
        </w:tc>
        <w:tc>
          <w:tcPr>
            <w:tcW w:w="1701" w:type="dxa"/>
            <w:vMerge w:val="restart"/>
            <w:shd w:val="clear" w:color="auto" w:fill="auto"/>
            <w:tcMar>
              <w:top w:w="0" w:type="dxa"/>
              <w:left w:w="108" w:type="dxa"/>
              <w:bottom w:w="0" w:type="dxa"/>
              <w:right w:w="108" w:type="dxa"/>
            </w:tcMar>
            <w:vAlign w:val="center"/>
          </w:tcPr>
          <w:p w14:paraId="1E15CFF7" w14:textId="77777777" w:rsidR="001508D4" w:rsidRPr="00074510" w:rsidRDefault="001508D4" w:rsidP="00A026B9">
            <w:pPr>
              <w:pStyle w:val="Introduzione"/>
              <w:ind w:firstLine="0"/>
              <w:rPr>
                <w:rFonts w:ascii="Garamond" w:hAnsi="Garamond"/>
                <w:i w:val="0"/>
              </w:rPr>
            </w:pPr>
            <w:r w:rsidRPr="00074510">
              <w:rPr>
                <w:rFonts w:ascii="Garamond" w:hAnsi="Garamond"/>
                <w:i w:val="0"/>
              </w:rPr>
              <w:t>Sovrintendenti</w:t>
            </w:r>
          </w:p>
        </w:tc>
        <w:tc>
          <w:tcPr>
            <w:tcW w:w="3902" w:type="dxa"/>
            <w:shd w:val="clear" w:color="auto" w:fill="auto"/>
            <w:tcMar>
              <w:top w:w="0" w:type="dxa"/>
              <w:left w:w="108" w:type="dxa"/>
              <w:bottom w:w="0" w:type="dxa"/>
              <w:right w:w="108" w:type="dxa"/>
            </w:tcMar>
            <w:vAlign w:val="center"/>
          </w:tcPr>
          <w:p w14:paraId="45D7E6D6" w14:textId="77777777" w:rsidR="001508D4" w:rsidRPr="00074510" w:rsidRDefault="001508D4" w:rsidP="00A026B9">
            <w:pPr>
              <w:pStyle w:val="Introduzione"/>
              <w:ind w:firstLine="0"/>
              <w:rPr>
                <w:rFonts w:ascii="Garamond" w:hAnsi="Garamond"/>
                <w:i w:val="0"/>
              </w:rPr>
            </w:pPr>
            <w:r w:rsidRPr="00074510">
              <w:rPr>
                <w:rFonts w:ascii="Garamond" w:hAnsi="Garamond"/>
                <w:i w:val="0"/>
              </w:rPr>
              <w:t>Sovrintendente Capo coordinatore</w:t>
            </w:r>
            <w:r>
              <w:rPr>
                <w:rFonts w:ascii="Garamond" w:hAnsi="Garamond"/>
                <w:i w:val="0"/>
              </w:rPr>
              <w:t xml:space="preserve"> con 4 anni nella qualifica</w:t>
            </w:r>
          </w:p>
        </w:tc>
        <w:tc>
          <w:tcPr>
            <w:tcW w:w="2127" w:type="dxa"/>
            <w:vMerge/>
            <w:shd w:val="clear" w:color="auto" w:fill="auto"/>
            <w:tcMar>
              <w:top w:w="0" w:type="dxa"/>
              <w:left w:w="108" w:type="dxa"/>
              <w:bottom w:w="0" w:type="dxa"/>
              <w:right w:w="108" w:type="dxa"/>
            </w:tcMar>
            <w:vAlign w:val="center"/>
          </w:tcPr>
          <w:p w14:paraId="06BF6AC0" w14:textId="77777777" w:rsidR="001508D4" w:rsidRPr="00074510" w:rsidRDefault="001508D4" w:rsidP="00A026B9">
            <w:pPr>
              <w:pStyle w:val="Introduzione"/>
              <w:rPr>
                <w:rFonts w:ascii="Garamond" w:hAnsi="Garamond"/>
                <w:i w:val="0"/>
              </w:rPr>
            </w:pPr>
          </w:p>
        </w:tc>
      </w:tr>
      <w:tr w:rsidR="001508D4" w:rsidRPr="00074510" w14:paraId="1EF7A96C"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53A31D83"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33AFFB70" w14:textId="77777777" w:rsidR="001508D4" w:rsidRPr="00074510" w:rsidRDefault="001508D4" w:rsidP="00A026B9">
            <w:pPr>
              <w:pStyle w:val="Introduzione"/>
              <w:ind w:firstLine="0"/>
              <w:rPr>
                <w:rFonts w:ascii="Garamond" w:hAnsi="Garamond"/>
                <w:i w:val="0"/>
              </w:rPr>
            </w:pPr>
          </w:p>
        </w:tc>
        <w:tc>
          <w:tcPr>
            <w:tcW w:w="3902" w:type="dxa"/>
            <w:shd w:val="clear" w:color="auto" w:fill="auto"/>
            <w:tcMar>
              <w:top w:w="0" w:type="dxa"/>
              <w:left w:w="108" w:type="dxa"/>
              <w:bottom w:w="0" w:type="dxa"/>
              <w:right w:w="108" w:type="dxa"/>
            </w:tcMar>
            <w:vAlign w:val="center"/>
          </w:tcPr>
          <w:p w14:paraId="014DD128" w14:textId="77777777" w:rsidR="001508D4" w:rsidRPr="00074510" w:rsidRDefault="001508D4" w:rsidP="00A026B9">
            <w:pPr>
              <w:pStyle w:val="Introduzione"/>
              <w:ind w:firstLine="0"/>
              <w:rPr>
                <w:rFonts w:ascii="Garamond" w:hAnsi="Garamond"/>
                <w:i w:val="0"/>
              </w:rPr>
            </w:pPr>
            <w:r w:rsidRPr="00074510">
              <w:rPr>
                <w:rFonts w:ascii="Garamond" w:hAnsi="Garamond"/>
                <w:i w:val="0"/>
              </w:rPr>
              <w:t>Sovrintendente Capo coordinatore</w:t>
            </w:r>
          </w:p>
        </w:tc>
        <w:tc>
          <w:tcPr>
            <w:tcW w:w="2127" w:type="dxa"/>
            <w:vMerge/>
            <w:shd w:val="clear" w:color="auto" w:fill="auto"/>
            <w:tcMar>
              <w:top w:w="0" w:type="dxa"/>
              <w:left w:w="108" w:type="dxa"/>
              <w:bottom w:w="0" w:type="dxa"/>
              <w:right w:w="108" w:type="dxa"/>
            </w:tcMar>
            <w:vAlign w:val="center"/>
          </w:tcPr>
          <w:p w14:paraId="215D9A5D" w14:textId="77777777" w:rsidR="001508D4" w:rsidRPr="00074510" w:rsidRDefault="001508D4" w:rsidP="00A026B9">
            <w:pPr>
              <w:pStyle w:val="Introduzione"/>
              <w:rPr>
                <w:rFonts w:ascii="Garamond" w:hAnsi="Garamond"/>
                <w:i w:val="0"/>
              </w:rPr>
            </w:pPr>
          </w:p>
        </w:tc>
      </w:tr>
      <w:tr w:rsidR="001508D4" w:rsidRPr="00074510" w14:paraId="5DA218CF"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1E2B45BA"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7D1EB636"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1E4142AC"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Sovrintendente Capo con 4 </w:t>
            </w:r>
            <w:r>
              <w:rPr>
                <w:rFonts w:ascii="Garamond" w:hAnsi="Garamond"/>
                <w:i w:val="0"/>
              </w:rPr>
              <w:t>anni</w:t>
            </w:r>
            <w:r w:rsidRPr="00074510">
              <w:rPr>
                <w:rFonts w:ascii="Garamond" w:hAnsi="Garamond"/>
                <w:i w:val="0"/>
              </w:rPr>
              <w:t xml:space="preserve"> nella qualifica</w:t>
            </w:r>
          </w:p>
        </w:tc>
        <w:tc>
          <w:tcPr>
            <w:tcW w:w="2127" w:type="dxa"/>
            <w:vMerge/>
            <w:shd w:val="clear" w:color="auto" w:fill="auto"/>
            <w:tcMar>
              <w:top w:w="0" w:type="dxa"/>
              <w:left w:w="108" w:type="dxa"/>
              <w:bottom w:w="0" w:type="dxa"/>
              <w:right w:w="108" w:type="dxa"/>
            </w:tcMar>
            <w:vAlign w:val="center"/>
          </w:tcPr>
          <w:p w14:paraId="48A784E5" w14:textId="77777777" w:rsidR="001508D4" w:rsidRPr="00074510" w:rsidRDefault="001508D4" w:rsidP="00A026B9">
            <w:pPr>
              <w:pStyle w:val="Introduzione"/>
              <w:rPr>
                <w:rFonts w:ascii="Garamond" w:hAnsi="Garamond"/>
                <w:i w:val="0"/>
              </w:rPr>
            </w:pPr>
          </w:p>
        </w:tc>
      </w:tr>
      <w:tr w:rsidR="001508D4" w:rsidRPr="00074510" w14:paraId="4184DE2D"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2E9EB250"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192B7D3C"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347015EE" w14:textId="77777777" w:rsidR="001508D4" w:rsidRPr="00074510" w:rsidRDefault="001508D4" w:rsidP="00A026B9">
            <w:pPr>
              <w:pStyle w:val="Introduzione"/>
              <w:ind w:firstLine="0"/>
              <w:rPr>
                <w:rFonts w:ascii="Garamond" w:hAnsi="Garamond"/>
                <w:i w:val="0"/>
              </w:rPr>
            </w:pPr>
            <w:r w:rsidRPr="00074510">
              <w:rPr>
                <w:rFonts w:ascii="Garamond" w:hAnsi="Garamond"/>
                <w:i w:val="0"/>
              </w:rPr>
              <w:t>Sovrintendente Capo</w:t>
            </w:r>
          </w:p>
        </w:tc>
        <w:tc>
          <w:tcPr>
            <w:tcW w:w="2127" w:type="dxa"/>
            <w:vMerge/>
            <w:shd w:val="clear" w:color="auto" w:fill="auto"/>
            <w:tcMar>
              <w:top w:w="0" w:type="dxa"/>
              <w:left w:w="108" w:type="dxa"/>
              <w:bottom w:w="0" w:type="dxa"/>
              <w:right w:w="108" w:type="dxa"/>
            </w:tcMar>
            <w:vAlign w:val="center"/>
          </w:tcPr>
          <w:p w14:paraId="4B06089A" w14:textId="77777777" w:rsidR="001508D4" w:rsidRPr="00074510" w:rsidRDefault="001508D4" w:rsidP="00A026B9">
            <w:pPr>
              <w:pStyle w:val="Introduzione"/>
              <w:rPr>
                <w:rFonts w:ascii="Garamond" w:hAnsi="Garamond"/>
                <w:i w:val="0"/>
              </w:rPr>
            </w:pPr>
          </w:p>
        </w:tc>
      </w:tr>
      <w:tr w:rsidR="001508D4" w:rsidRPr="00074510" w14:paraId="16B0C1B0"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214C4336"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05BB2073"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76D8873C" w14:textId="77777777" w:rsidR="001508D4" w:rsidRPr="00074510" w:rsidRDefault="001508D4" w:rsidP="00A026B9">
            <w:pPr>
              <w:pStyle w:val="Introduzione"/>
              <w:ind w:firstLine="0"/>
              <w:rPr>
                <w:rFonts w:ascii="Garamond" w:hAnsi="Garamond"/>
                <w:i w:val="0"/>
              </w:rPr>
            </w:pPr>
            <w:r w:rsidRPr="00074510">
              <w:rPr>
                <w:rFonts w:ascii="Garamond" w:hAnsi="Garamond"/>
                <w:i w:val="0"/>
              </w:rPr>
              <w:t>Sovrintendente</w:t>
            </w:r>
          </w:p>
        </w:tc>
        <w:tc>
          <w:tcPr>
            <w:tcW w:w="2127" w:type="dxa"/>
            <w:vMerge/>
            <w:shd w:val="clear" w:color="auto" w:fill="auto"/>
            <w:tcMar>
              <w:top w:w="0" w:type="dxa"/>
              <w:left w:w="108" w:type="dxa"/>
              <w:bottom w:w="0" w:type="dxa"/>
              <w:right w:w="108" w:type="dxa"/>
            </w:tcMar>
            <w:vAlign w:val="center"/>
          </w:tcPr>
          <w:p w14:paraId="6BC8F01F" w14:textId="77777777" w:rsidR="001508D4" w:rsidRPr="00074510" w:rsidRDefault="001508D4" w:rsidP="00A026B9">
            <w:pPr>
              <w:pStyle w:val="Introduzione"/>
              <w:rPr>
                <w:rFonts w:ascii="Garamond" w:hAnsi="Garamond"/>
                <w:i w:val="0"/>
              </w:rPr>
            </w:pPr>
          </w:p>
        </w:tc>
      </w:tr>
      <w:tr w:rsidR="001508D4" w:rsidRPr="00074510" w14:paraId="66E2D03D"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16032A1F"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1273AF0C"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7B0F1348" w14:textId="77777777" w:rsidR="001508D4" w:rsidRPr="00074510" w:rsidRDefault="001508D4" w:rsidP="00A026B9">
            <w:pPr>
              <w:pStyle w:val="Introduzione"/>
              <w:ind w:firstLine="0"/>
              <w:rPr>
                <w:rFonts w:ascii="Garamond" w:hAnsi="Garamond"/>
                <w:i w:val="0"/>
              </w:rPr>
            </w:pPr>
            <w:r w:rsidRPr="00074510">
              <w:rPr>
                <w:rFonts w:ascii="Garamond" w:hAnsi="Garamond"/>
                <w:i w:val="0"/>
              </w:rPr>
              <w:t>Vice Sovrintendente</w:t>
            </w:r>
          </w:p>
        </w:tc>
        <w:tc>
          <w:tcPr>
            <w:tcW w:w="2127" w:type="dxa"/>
            <w:vMerge/>
            <w:shd w:val="clear" w:color="auto" w:fill="auto"/>
            <w:tcMar>
              <w:top w:w="0" w:type="dxa"/>
              <w:left w:w="108" w:type="dxa"/>
              <w:bottom w:w="0" w:type="dxa"/>
              <w:right w:w="108" w:type="dxa"/>
            </w:tcMar>
            <w:vAlign w:val="center"/>
          </w:tcPr>
          <w:p w14:paraId="0C63ACA4" w14:textId="77777777" w:rsidR="001508D4" w:rsidRPr="00074510" w:rsidRDefault="001508D4" w:rsidP="00A026B9">
            <w:pPr>
              <w:pStyle w:val="Introduzione"/>
              <w:rPr>
                <w:rFonts w:ascii="Garamond" w:hAnsi="Garamond"/>
                <w:i w:val="0"/>
              </w:rPr>
            </w:pPr>
          </w:p>
        </w:tc>
      </w:tr>
      <w:tr w:rsidR="001508D4" w:rsidRPr="00074510" w14:paraId="0C5AD081"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265BAB00" w14:textId="77777777" w:rsidR="001508D4" w:rsidRPr="00074510" w:rsidRDefault="001508D4" w:rsidP="00A026B9">
            <w:pPr>
              <w:pStyle w:val="Introduzione"/>
              <w:rPr>
                <w:rFonts w:ascii="Garamond" w:hAnsi="Garamond"/>
                <w:i w:val="0"/>
              </w:rPr>
            </w:pPr>
          </w:p>
        </w:tc>
        <w:tc>
          <w:tcPr>
            <w:tcW w:w="1701" w:type="dxa"/>
            <w:vMerge w:val="restart"/>
            <w:shd w:val="clear" w:color="auto" w:fill="auto"/>
            <w:tcMar>
              <w:top w:w="0" w:type="dxa"/>
              <w:left w:w="108" w:type="dxa"/>
              <w:bottom w:w="0" w:type="dxa"/>
              <w:right w:w="108" w:type="dxa"/>
            </w:tcMar>
            <w:vAlign w:val="center"/>
          </w:tcPr>
          <w:p w14:paraId="25BBD5A0" w14:textId="77777777" w:rsidR="001508D4" w:rsidRPr="00074510" w:rsidRDefault="001508D4" w:rsidP="00A026B9">
            <w:pPr>
              <w:pStyle w:val="Introduzione"/>
              <w:ind w:firstLine="0"/>
              <w:rPr>
                <w:rFonts w:ascii="Garamond" w:hAnsi="Garamond"/>
                <w:i w:val="0"/>
              </w:rPr>
            </w:pPr>
            <w:r w:rsidRPr="00074510">
              <w:rPr>
                <w:rFonts w:ascii="Garamond" w:hAnsi="Garamond"/>
                <w:i w:val="0"/>
              </w:rPr>
              <w:t>Assistenti e Agenti</w:t>
            </w:r>
          </w:p>
        </w:tc>
        <w:tc>
          <w:tcPr>
            <w:tcW w:w="3902" w:type="dxa"/>
            <w:shd w:val="clear" w:color="auto" w:fill="auto"/>
            <w:tcMar>
              <w:top w:w="0" w:type="dxa"/>
              <w:left w:w="108" w:type="dxa"/>
              <w:bottom w:w="0" w:type="dxa"/>
              <w:right w:w="108" w:type="dxa"/>
            </w:tcMar>
            <w:vAlign w:val="center"/>
          </w:tcPr>
          <w:p w14:paraId="31FF1E90" w14:textId="77777777" w:rsidR="001508D4" w:rsidRPr="00074510" w:rsidRDefault="001508D4" w:rsidP="00A026B9">
            <w:pPr>
              <w:pStyle w:val="Introduzione"/>
              <w:ind w:firstLine="0"/>
              <w:rPr>
                <w:rFonts w:ascii="Garamond" w:hAnsi="Garamond"/>
                <w:i w:val="0"/>
              </w:rPr>
            </w:pPr>
            <w:r w:rsidRPr="00074510">
              <w:rPr>
                <w:rFonts w:ascii="Garamond" w:hAnsi="Garamond"/>
                <w:i w:val="0"/>
              </w:rPr>
              <w:t>Assistente Capo coordinatore</w:t>
            </w:r>
            <w:r>
              <w:rPr>
                <w:rFonts w:ascii="Garamond" w:hAnsi="Garamond"/>
                <w:i w:val="0"/>
              </w:rPr>
              <w:t xml:space="preserve"> con 4 anni nella qualifica</w:t>
            </w:r>
          </w:p>
        </w:tc>
        <w:tc>
          <w:tcPr>
            <w:tcW w:w="2127" w:type="dxa"/>
            <w:vMerge/>
            <w:shd w:val="clear" w:color="auto" w:fill="auto"/>
            <w:tcMar>
              <w:top w:w="0" w:type="dxa"/>
              <w:left w:w="108" w:type="dxa"/>
              <w:bottom w:w="0" w:type="dxa"/>
              <w:right w:w="108" w:type="dxa"/>
            </w:tcMar>
            <w:vAlign w:val="center"/>
          </w:tcPr>
          <w:p w14:paraId="23444013" w14:textId="77777777" w:rsidR="001508D4" w:rsidRPr="00074510" w:rsidRDefault="001508D4" w:rsidP="00A026B9">
            <w:pPr>
              <w:pStyle w:val="Introduzione"/>
              <w:rPr>
                <w:rFonts w:ascii="Garamond" w:hAnsi="Garamond"/>
                <w:i w:val="0"/>
              </w:rPr>
            </w:pPr>
          </w:p>
        </w:tc>
      </w:tr>
      <w:tr w:rsidR="001508D4" w:rsidRPr="00074510" w14:paraId="1468C6AA"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12FD8FCD"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24826206" w14:textId="77777777" w:rsidR="001508D4" w:rsidRPr="00074510" w:rsidRDefault="001508D4" w:rsidP="00A026B9">
            <w:pPr>
              <w:pStyle w:val="Introduzione"/>
              <w:ind w:firstLine="0"/>
              <w:jc w:val="left"/>
              <w:rPr>
                <w:rFonts w:ascii="Garamond" w:hAnsi="Garamond"/>
                <w:i w:val="0"/>
              </w:rPr>
            </w:pPr>
          </w:p>
        </w:tc>
        <w:tc>
          <w:tcPr>
            <w:tcW w:w="3902" w:type="dxa"/>
            <w:shd w:val="clear" w:color="auto" w:fill="auto"/>
            <w:tcMar>
              <w:top w:w="0" w:type="dxa"/>
              <w:left w:w="108" w:type="dxa"/>
              <w:bottom w:w="0" w:type="dxa"/>
              <w:right w:w="108" w:type="dxa"/>
            </w:tcMar>
            <w:vAlign w:val="center"/>
          </w:tcPr>
          <w:p w14:paraId="38F73CA6" w14:textId="77777777" w:rsidR="001508D4" w:rsidRPr="00074510" w:rsidRDefault="001508D4" w:rsidP="00A026B9">
            <w:pPr>
              <w:pStyle w:val="Introduzione"/>
              <w:ind w:firstLine="0"/>
              <w:rPr>
                <w:rFonts w:ascii="Garamond" w:hAnsi="Garamond"/>
                <w:i w:val="0"/>
              </w:rPr>
            </w:pPr>
            <w:r w:rsidRPr="00074510">
              <w:rPr>
                <w:rFonts w:ascii="Garamond" w:hAnsi="Garamond"/>
                <w:i w:val="0"/>
              </w:rPr>
              <w:t>Assistente Capo coordinatore</w:t>
            </w:r>
          </w:p>
        </w:tc>
        <w:tc>
          <w:tcPr>
            <w:tcW w:w="2127" w:type="dxa"/>
            <w:vMerge/>
            <w:shd w:val="clear" w:color="auto" w:fill="auto"/>
            <w:tcMar>
              <w:top w:w="0" w:type="dxa"/>
              <w:left w:w="108" w:type="dxa"/>
              <w:bottom w:w="0" w:type="dxa"/>
              <w:right w:w="108" w:type="dxa"/>
            </w:tcMar>
            <w:vAlign w:val="center"/>
          </w:tcPr>
          <w:p w14:paraId="7FDE762E" w14:textId="77777777" w:rsidR="001508D4" w:rsidRPr="00074510" w:rsidRDefault="001508D4" w:rsidP="00A026B9">
            <w:pPr>
              <w:pStyle w:val="Introduzione"/>
              <w:rPr>
                <w:rFonts w:ascii="Garamond" w:hAnsi="Garamond"/>
                <w:i w:val="0"/>
              </w:rPr>
            </w:pPr>
          </w:p>
        </w:tc>
      </w:tr>
      <w:tr w:rsidR="001508D4" w:rsidRPr="00074510" w14:paraId="41222854"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129A164B"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3C55E701"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468BEE33"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Assistente Capo con 5 </w:t>
            </w:r>
            <w:r>
              <w:rPr>
                <w:rFonts w:ascii="Garamond" w:hAnsi="Garamond"/>
                <w:i w:val="0"/>
              </w:rPr>
              <w:t>anni</w:t>
            </w:r>
            <w:r w:rsidRPr="00074510">
              <w:rPr>
                <w:rFonts w:ascii="Garamond" w:hAnsi="Garamond"/>
                <w:i w:val="0"/>
              </w:rPr>
              <w:t xml:space="preserve"> nella qualifica</w:t>
            </w:r>
          </w:p>
        </w:tc>
        <w:tc>
          <w:tcPr>
            <w:tcW w:w="2127" w:type="dxa"/>
            <w:vMerge/>
            <w:shd w:val="clear" w:color="auto" w:fill="auto"/>
            <w:tcMar>
              <w:top w:w="0" w:type="dxa"/>
              <w:left w:w="108" w:type="dxa"/>
              <w:bottom w:w="0" w:type="dxa"/>
              <w:right w:w="108" w:type="dxa"/>
            </w:tcMar>
            <w:vAlign w:val="center"/>
          </w:tcPr>
          <w:p w14:paraId="013DF665" w14:textId="77777777" w:rsidR="001508D4" w:rsidRPr="00074510" w:rsidRDefault="001508D4" w:rsidP="00A026B9">
            <w:pPr>
              <w:pStyle w:val="Introduzione"/>
              <w:rPr>
                <w:rFonts w:ascii="Garamond" w:hAnsi="Garamond"/>
                <w:i w:val="0"/>
              </w:rPr>
            </w:pPr>
          </w:p>
        </w:tc>
      </w:tr>
      <w:tr w:rsidR="001508D4" w:rsidRPr="00074510" w14:paraId="7211587D"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5671FBBA"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6DD2F25F"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50A9249E" w14:textId="77777777" w:rsidR="001508D4" w:rsidRPr="00074510" w:rsidRDefault="001508D4" w:rsidP="00A026B9">
            <w:pPr>
              <w:pStyle w:val="Introduzione"/>
              <w:ind w:firstLine="0"/>
              <w:rPr>
                <w:rFonts w:ascii="Garamond" w:hAnsi="Garamond"/>
                <w:i w:val="0"/>
              </w:rPr>
            </w:pPr>
            <w:r w:rsidRPr="00074510">
              <w:rPr>
                <w:rFonts w:ascii="Garamond" w:hAnsi="Garamond"/>
                <w:i w:val="0"/>
              </w:rPr>
              <w:t>Assistente Capo</w:t>
            </w:r>
          </w:p>
        </w:tc>
        <w:tc>
          <w:tcPr>
            <w:tcW w:w="2127" w:type="dxa"/>
            <w:vMerge/>
            <w:shd w:val="clear" w:color="auto" w:fill="auto"/>
            <w:tcMar>
              <w:top w:w="0" w:type="dxa"/>
              <w:left w:w="108" w:type="dxa"/>
              <w:bottom w:w="0" w:type="dxa"/>
              <w:right w:w="108" w:type="dxa"/>
            </w:tcMar>
            <w:vAlign w:val="center"/>
          </w:tcPr>
          <w:p w14:paraId="03EE8FDA" w14:textId="77777777" w:rsidR="001508D4" w:rsidRPr="00074510" w:rsidRDefault="001508D4" w:rsidP="00A026B9">
            <w:pPr>
              <w:pStyle w:val="Introduzione"/>
              <w:rPr>
                <w:rFonts w:ascii="Garamond" w:hAnsi="Garamond"/>
                <w:i w:val="0"/>
              </w:rPr>
            </w:pPr>
          </w:p>
        </w:tc>
      </w:tr>
      <w:tr w:rsidR="001508D4" w:rsidRPr="00074510" w14:paraId="1DECF9EE"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1E7C9964"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2D154D0C"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25399649" w14:textId="77777777" w:rsidR="001508D4" w:rsidRPr="00074510" w:rsidRDefault="001508D4" w:rsidP="00A026B9">
            <w:pPr>
              <w:pStyle w:val="Introduzione"/>
              <w:ind w:firstLine="0"/>
              <w:rPr>
                <w:rFonts w:ascii="Garamond" w:hAnsi="Garamond"/>
                <w:i w:val="0"/>
              </w:rPr>
            </w:pPr>
            <w:r w:rsidRPr="00074510">
              <w:rPr>
                <w:rFonts w:ascii="Garamond" w:hAnsi="Garamond"/>
                <w:i w:val="0"/>
              </w:rPr>
              <w:t>Assistente</w:t>
            </w:r>
          </w:p>
        </w:tc>
        <w:tc>
          <w:tcPr>
            <w:tcW w:w="2127" w:type="dxa"/>
            <w:vMerge/>
            <w:shd w:val="clear" w:color="auto" w:fill="auto"/>
            <w:tcMar>
              <w:top w:w="0" w:type="dxa"/>
              <w:left w:w="108" w:type="dxa"/>
              <w:bottom w:w="0" w:type="dxa"/>
              <w:right w:w="108" w:type="dxa"/>
            </w:tcMar>
            <w:vAlign w:val="center"/>
          </w:tcPr>
          <w:p w14:paraId="2D472897" w14:textId="77777777" w:rsidR="001508D4" w:rsidRPr="00074510" w:rsidRDefault="001508D4" w:rsidP="00A026B9">
            <w:pPr>
              <w:pStyle w:val="Introduzione"/>
              <w:rPr>
                <w:rFonts w:ascii="Garamond" w:hAnsi="Garamond"/>
                <w:i w:val="0"/>
              </w:rPr>
            </w:pPr>
          </w:p>
        </w:tc>
      </w:tr>
      <w:tr w:rsidR="001508D4" w:rsidRPr="00074510" w14:paraId="100197BE"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273CE778"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6688AF6C"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24BEB15B" w14:textId="77777777" w:rsidR="001508D4" w:rsidRPr="00074510" w:rsidRDefault="001508D4" w:rsidP="00A026B9">
            <w:pPr>
              <w:pStyle w:val="Introduzione"/>
              <w:ind w:firstLine="0"/>
              <w:rPr>
                <w:rFonts w:ascii="Garamond" w:hAnsi="Garamond"/>
                <w:i w:val="0"/>
              </w:rPr>
            </w:pPr>
            <w:r w:rsidRPr="00074510">
              <w:rPr>
                <w:rFonts w:ascii="Garamond" w:hAnsi="Garamond"/>
                <w:i w:val="0"/>
              </w:rPr>
              <w:t>Agente Scelto</w:t>
            </w:r>
          </w:p>
        </w:tc>
        <w:tc>
          <w:tcPr>
            <w:tcW w:w="2127" w:type="dxa"/>
            <w:vMerge/>
            <w:shd w:val="clear" w:color="auto" w:fill="auto"/>
            <w:tcMar>
              <w:top w:w="0" w:type="dxa"/>
              <w:left w:w="108" w:type="dxa"/>
              <w:bottom w:w="0" w:type="dxa"/>
              <w:right w:w="108" w:type="dxa"/>
            </w:tcMar>
            <w:vAlign w:val="center"/>
          </w:tcPr>
          <w:p w14:paraId="42A6B1D9" w14:textId="77777777" w:rsidR="001508D4" w:rsidRPr="00074510" w:rsidRDefault="001508D4" w:rsidP="00A026B9">
            <w:pPr>
              <w:pStyle w:val="Introduzione"/>
              <w:rPr>
                <w:rFonts w:ascii="Garamond" w:hAnsi="Garamond"/>
                <w:i w:val="0"/>
              </w:rPr>
            </w:pPr>
          </w:p>
        </w:tc>
      </w:tr>
      <w:tr w:rsidR="001508D4" w:rsidRPr="00074510" w14:paraId="09A66DDF" w14:textId="77777777" w:rsidTr="00A026B9">
        <w:trPr>
          <w:cantSplit/>
          <w:trHeight w:val="283"/>
          <w:jc w:val="center"/>
        </w:trPr>
        <w:tc>
          <w:tcPr>
            <w:tcW w:w="1779" w:type="dxa"/>
            <w:vMerge/>
            <w:shd w:val="clear" w:color="auto" w:fill="auto"/>
            <w:tcMar>
              <w:top w:w="0" w:type="dxa"/>
              <w:left w:w="108" w:type="dxa"/>
              <w:bottom w:w="0" w:type="dxa"/>
              <w:right w:w="108" w:type="dxa"/>
            </w:tcMar>
            <w:vAlign w:val="center"/>
          </w:tcPr>
          <w:p w14:paraId="2827198F"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7F0C4C00" w14:textId="77777777" w:rsidR="001508D4" w:rsidRPr="00074510" w:rsidRDefault="001508D4" w:rsidP="00A026B9">
            <w:pPr>
              <w:pStyle w:val="Introduzione"/>
              <w:rPr>
                <w:rFonts w:ascii="Garamond" w:hAnsi="Garamond"/>
                <w:i w:val="0"/>
              </w:rPr>
            </w:pPr>
          </w:p>
        </w:tc>
        <w:tc>
          <w:tcPr>
            <w:tcW w:w="3902" w:type="dxa"/>
            <w:shd w:val="clear" w:color="auto" w:fill="auto"/>
            <w:tcMar>
              <w:top w:w="0" w:type="dxa"/>
              <w:left w:w="108" w:type="dxa"/>
              <w:bottom w:w="0" w:type="dxa"/>
              <w:right w:w="108" w:type="dxa"/>
            </w:tcMar>
            <w:vAlign w:val="center"/>
          </w:tcPr>
          <w:p w14:paraId="15CCA007" w14:textId="77777777" w:rsidR="001508D4" w:rsidRPr="00074510" w:rsidRDefault="001508D4" w:rsidP="00A026B9">
            <w:pPr>
              <w:pStyle w:val="Introduzione"/>
              <w:ind w:firstLine="0"/>
              <w:rPr>
                <w:rFonts w:ascii="Garamond" w:hAnsi="Garamond"/>
                <w:i w:val="0"/>
              </w:rPr>
            </w:pPr>
            <w:r w:rsidRPr="00074510">
              <w:rPr>
                <w:rFonts w:ascii="Garamond" w:hAnsi="Garamond"/>
                <w:i w:val="0"/>
              </w:rPr>
              <w:t>Agente</w:t>
            </w:r>
          </w:p>
        </w:tc>
        <w:tc>
          <w:tcPr>
            <w:tcW w:w="2127" w:type="dxa"/>
            <w:vMerge/>
            <w:shd w:val="clear" w:color="auto" w:fill="auto"/>
            <w:tcMar>
              <w:top w:w="0" w:type="dxa"/>
              <w:left w:w="108" w:type="dxa"/>
              <w:bottom w:w="0" w:type="dxa"/>
              <w:right w:w="108" w:type="dxa"/>
            </w:tcMar>
            <w:vAlign w:val="center"/>
          </w:tcPr>
          <w:p w14:paraId="6623E21D" w14:textId="77777777" w:rsidR="001508D4" w:rsidRPr="00074510" w:rsidRDefault="001508D4" w:rsidP="00A026B9">
            <w:pPr>
              <w:pStyle w:val="Introduzione"/>
              <w:rPr>
                <w:rFonts w:ascii="Garamond" w:hAnsi="Garamond"/>
                <w:i w:val="0"/>
              </w:rPr>
            </w:pPr>
          </w:p>
        </w:tc>
      </w:tr>
      <w:tr w:rsidR="001508D4" w:rsidRPr="0033333C" w14:paraId="2035FD10" w14:textId="77777777" w:rsidTr="00A026B9">
        <w:trPr>
          <w:cantSplit/>
          <w:trHeight w:val="283"/>
          <w:jc w:val="center"/>
        </w:trPr>
        <w:tc>
          <w:tcPr>
            <w:tcW w:w="1779" w:type="dxa"/>
            <w:shd w:val="clear" w:color="auto" w:fill="auto"/>
            <w:tcMar>
              <w:top w:w="0" w:type="dxa"/>
              <w:left w:w="108" w:type="dxa"/>
              <w:bottom w:w="0" w:type="dxa"/>
              <w:right w:w="108" w:type="dxa"/>
            </w:tcMar>
            <w:vAlign w:val="center"/>
          </w:tcPr>
          <w:p w14:paraId="50D1B6BD" w14:textId="77777777" w:rsidR="001508D4" w:rsidRPr="0033333C" w:rsidRDefault="001508D4" w:rsidP="00A026B9">
            <w:pPr>
              <w:pStyle w:val="Introduzione"/>
              <w:ind w:firstLine="0"/>
              <w:rPr>
                <w:rFonts w:ascii="Garamond" w:hAnsi="Garamond"/>
                <w:i w:val="0"/>
              </w:rPr>
            </w:pPr>
            <w:r w:rsidRPr="0033333C">
              <w:rPr>
                <w:rFonts w:ascii="Garamond" w:hAnsi="Garamond"/>
                <w:i w:val="0"/>
              </w:rPr>
              <w:lastRenderedPageBreak/>
              <w:t>Allievi</w:t>
            </w:r>
          </w:p>
        </w:tc>
        <w:tc>
          <w:tcPr>
            <w:tcW w:w="1701" w:type="dxa"/>
            <w:shd w:val="clear" w:color="auto" w:fill="auto"/>
            <w:tcMar>
              <w:top w:w="0" w:type="dxa"/>
              <w:left w:w="108" w:type="dxa"/>
              <w:bottom w:w="0" w:type="dxa"/>
              <w:right w:w="108" w:type="dxa"/>
            </w:tcMar>
            <w:vAlign w:val="center"/>
          </w:tcPr>
          <w:p w14:paraId="185C4961" w14:textId="77777777" w:rsidR="001508D4" w:rsidRPr="0033333C" w:rsidRDefault="001508D4" w:rsidP="00A026B9">
            <w:pPr>
              <w:pStyle w:val="Introduzione"/>
              <w:ind w:firstLine="0"/>
              <w:rPr>
                <w:rFonts w:ascii="Garamond" w:hAnsi="Garamond"/>
                <w:i w:val="0"/>
              </w:rPr>
            </w:pPr>
            <w:r w:rsidRPr="0033333C">
              <w:rPr>
                <w:rFonts w:ascii="Garamond" w:hAnsi="Garamond"/>
                <w:i w:val="0"/>
              </w:rPr>
              <w:t>Allievi</w:t>
            </w:r>
          </w:p>
        </w:tc>
        <w:tc>
          <w:tcPr>
            <w:tcW w:w="3902" w:type="dxa"/>
            <w:shd w:val="clear" w:color="auto" w:fill="auto"/>
            <w:tcMar>
              <w:top w:w="0" w:type="dxa"/>
              <w:left w:w="108" w:type="dxa"/>
              <w:bottom w:w="0" w:type="dxa"/>
              <w:right w:w="108" w:type="dxa"/>
            </w:tcMar>
            <w:vAlign w:val="center"/>
          </w:tcPr>
          <w:p w14:paraId="2777C41D" w14:textId="77777777" w:rsidR="001508D4" w:rsidRPr="0033333C" w:rsidRDefault="001508D4" w:rsidP="00A026B9">
            <w:pPr>
              <w:pStyle w:val="Introduzione"/>
              <w:ind w:firstLine="0"/>
              <w:rPr>
                <w:rFonts w:ascii="Garamond" w:hAnsi="Garamond"/>
                <w:i w:val="0"/>
              </w:rPr>
            </w:pPr>
            <w:r w:rsidRPr="0033333C">
              <w:rPr>
                <w:rFonts w:ascii="Garamond" w:hAnsi="Garamond"/>
                <w:i w:val="0"/>
              </w:rPr>
              <w:t>Allievi</w:t>
            </w:r>
          </w:p>
        </w:tc>
        <w:tc>
          <w:tcPr>
            <w:tcW w:w="2127" w:type="dxa"/>
            <w:shd w:val="clear" w:color="auto" w:fill="auto"/>
            <w:tcMar>
              <w:top w:w="0" w:type="dxa"/>
              <w:left w:w="108" w:type="dxa"/>
              <w:bottom w:w="0" w:type="dxa"/>
              <w:right w:w="108" w:type="dxa"/>
            </w:tcMar>
            <w:vAlign w:val="center"/>
          </w:tcPr>
          <w:p w14:paraId="38AB5704" w14:textId="77777777" w:rsidR="001508D4" w:rsidRPr="0033333C" w:rsidRDefault="001508D4" w:rsidP="00A026B9">
            <w:pPr>
              <w:pStyle w:val="Introduzione"/>
              <w:rPr>
                <w:rFonts w:ascii="Garamond" w:hAnsi="Garamond"/>
                <w:i w:val="0"/>
              </w:rPr>
            </w:pPr>
          </w:p>
        </w:tc>
      </w:tr>
    </w:tbl>
    <w:p w14:paraId="523A02A9" w14:textId="77777777" w:rsidR="001508D4" w:rsidRPr="005C7E67" w:rsidRDefault="001508D4" w:rsidP="001508D4">
      <w:pPr>
        <w:pStyle w:val="Introduzione"/>
        <w:ind w:firstLine="0"/>
        <w:rPr>
          <w:rFonts w:ascii="Garamond" w:hAnsi="Garamond"/>
          <w:b/>
          <w:i w:val="0"/>
        </w:rPr>
      </w:pPr>
      <w:r w:rsidRPr="005C7E67">
        <w:rPr>
          <w:rFonts w:ascii="Garamond" w:hAnsi="Garamond"/>
          <w:b/>
          <w:i w:val="0"/>
        </w:rPr>
        <w:t>E) Cappellani militari (Corpi di polizia)</w:t>
      </w: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759"/>
        <w:gridCol w:w="1701"/>
        <w:gridCol w:w="3882"/>
        <w:gridCol w:w="2127"/>
      </w:tblGrid>
      <w:tr w:rsidR="001508D4" w:rsidRPr="00074510" w14:paraId="5909BA0B" w14:textId="77777777" w:rsidTr="00A026B9">
        <w:trPr>
          <w:trHeight w:val="600"/>
          <w:tblHeader/>
          <w:jc w:val="center"/>
        </w:trPr>
        <w:tc>
          <w:tcPr>
            <w:tcW w:w="1759" w:type="dxa"/>
            <w:shd w:val="clear" w:color="auto" w:fill="E6E6FF"/>
            <w:tcMar>
              <w:top w:w="0" w:type="dxa"/>
              <w:left w:w="108" w:type="dxa"/>
              <w:bottom w:w="0" w:type="dxa"/>
              <w:right w:w="108" w:type="dxa"/>
            </w:tcMar>
            <w:vAlign w:val="center"/>
          </w:tcPr>
          <w:p w14:paraId="168501E9"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Macrocategoria</w:t>
            </w:r>
          </w:p>
        </w:tc>
        <w:tc>
          <w:tcPr>
            <w:tcW w:w="1701" w:type="dxa"/>
            <w:shd w:val="clear" w:color="auto" w:fill="E6E6FF"/>
            <w:tcMar>
              <w:top w:w="0" w:type="dxa"/>
              <w:left w:w="108" w:type="dxa"/>
              <w:bottom w:w="0" w:type="dxa"/>
              <w:right w:w="108" w:type="dxa"/>
            </w:tcMar>
            <w:vAlign w:val="center"/>
          </w:tcPr>
          <w:p w14:paraId="07A70C6F"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Categoria</w:t>
            </w:r>
          </w:p>
        </w:tc>
        <w:tc>
          <w:tcPr>
            <w:tcW w:w="3882" w:type="dxa"/>
            <w:shd w:val="clear" w:color="auto" w:fill="E6E6FF"/>
            <w:tcMar>
              <w:top w:w="0" w:type="dxa"/>
              <w:left w:w="108" w:type="dxa"/>
              <w:bottom w:w="0" w:type="dxa"/>
              <w:right w:w="108" w:type="dxa"/>
            </w:tcMar>
            <w:vAlign w:val="center"/>
          </w:tcPr>
          <w:p w14:paraId="2E94A810" w14:textId="77777777" w:rsidR="001508D4" w:rsidRPr="00074510" w:rsidRDefault="001508D4" w:rsidP="00A026B9">
            <w:pPr>
              <w:pStyle w:val="Introduzione"/>
              <w:ind w:firstLine="0"/>
              <w:rPr>
                <w:rFonts w:ascii="Garamond" w:hAnsi="Garamond"/>
                <w:b/>
                <w:bCs/>
                <w:i w:val="0"/>
              </w:rPr>
            </w:pPr>
            <w:r>
              <w:rPr>
                <w:rFonts w:ascii="Garamond" w:hAnsi="Garamond"/>
                <w:b/>
                <w:bCs/>
                <w:i w:val="0"/>
              </w:rPr>
              <w:t>Grado</w:t>
            </w:r>
          </w:p>
        </w:tc>
        <w:tc>
          <w:tcPr>
            <w:tcW w:w="2127" w:type="dxa"/>
            <w:shd w:val="clear" w:color="auto" w:fill="E6E6FF"/>
            <w:tcMar>
              <w:top w:w="0" w:type="dxa"/>
              <w:left w:w="108" w:type="dxa"/>
              <w:bottom w:w="0" w:type="dxa"/>
              <w:right w:w="108" w:type="dxa"/>
            </w:tcMar>
            <w:vAlign w:val="center"/>
          </w:tcPr>
          <w:p w14:paraId="180027F6" w14:textId="77777777" w:rsidR="001508D4" w:rsidRPr="00074510" w:rsidRDefault="001508D4" w:rsidP="00A026B9">
            <w:pPr>
              <w:pStyle w:val="Introduzione"/>
              <w:ind w:firstLine="0"/>
              <w:rPr>
                <w:rFonts w:ascii="Garamond" w:hAnsi="Garamond"/>
                <w:b/>
                <w:bCs/>
                <w:i w:val="0"/>
              </w:rPr>
            </w:pPr>
            <w:r w:rsidRPr="0033333C">
              <w:rPr>
                <w:rFonts w:ascii="Garamond" w:hAnsi="Garamond"/>
                <w:b/>
                <w:bCs/>
                <w:i w:val="0"/>
              </w:rPr>
              <w:t>Provvedimento</w:t>
            </w:r>
            <w:r w:rsidRPr="00074510">
              <w:rPr>
                <w:rFonts w:ascii="Garamond" w:hAnsi="Garamond"/>
                <w:b/>
                <w:bCs/>
                <w:i w:val="0"/>
              </w:rPr>
              <w:t xml:space="preserve"> di rifermento</w:t>
            </w:r>
          </w:p>
        </w:tc>
      </w:tr>
      <w:tr w:rsidR="001508D4" w:rsidRPr="00074510" w14:paraId="2C8B3638" w14:textId="77777777" w:rsidTr="00A026B9">
        <w:trPr>
          <w:cantSplit/>
          <w:trHeight w:val="283"/>
          <w:jc w:val="center"/>
        </w:trPr>
        <w:tc>
          <w:tcPr>
            <w:tcW w:w="1759" w:type="dxa"/>
            <w:vMerge w:val="restart"/>
            <w:shd w:val="clear" w:color="auto" w:fill="auto"/>
            <w:tcMar>
              <w:top w:w="0" w:type="dxa"/>
              <w:left w:w="108" w:type="dxa"/>
              <w:bottom w:w="0" w:type="dxa"/>
              <w:right w:w="108" w:type="dxa"/>
            </w:tcMar>
            <w:vAlign w:val="center"/>
          </w:tcPr>
          <w:p w14:paraId="6533223E" w14:textId="77777777" w:rsidR="001508D4" w:rsidRPr="00074510" w:rsidRDefault="001508D4" w:rsidP="00A026B9">
            <w:pPr>
              <w:pStyle w:val="Introduzione"/>
              <w:ind w:firstLine="0"/>
              <w:rPr>
                <w:rFonts w:ascii="Garamond" w:hAnsi="Garamond"/>
                <w:i w:val="0"/>
              </w:rPr>
            </w:pPr>
            <w:r w:rsidRPr="00074510">
              <w:rPr>
                <w:rFonts w:ascii="Garamond" w:hAnsi="Garamond"/>
                <w:i w:val="0"/>
              </w:rPr>
              <w:t>Dirigenti</w:t>
            </w:r>
          </w:p>
        </w:tc>
        <w:tc>
          <w:tcPr>
            <w:tcW w:w="1701" w:type="dxa"/>
            <w:vMerge w:val="restart"/>
            <w:shd w:val="clear" w:color="auto" w:fill="auto"/>
            <w:tcMar>
              <w:top w:w="0" w:type="dxa"/>
              <w:left w:w="108" w:type="dxa"/>
              <w:bottom w:w="0" w:type="dxa"/>
              <w:right w:w="108" w:type="dxa"/>
            </w:tcMar>
            <w:vAlign w:val="center"/>
          </w:tcPr>
          <w:p w14:paraId="75B59417" w14:textId="77777777" w:rsidR="001508D4" w:rsidRPr="00074510" w:rsidRDefault="001508D4" w:rsidP="00A026B9">
            <w:pPr>
              <w:pStyle w:val="Introduzione"/>
              <w:ind w:firstLine="0"/>
              <w:rPr>
                <w:rFonts w:ascii="Garamond" w:hAnsi="Garamond"/>
                <w:i w:val="0"/>
              </w:rPr>
            </w:pPr>
            <w:r w:rsidRPr="00074510">
              <w:rPr>
                <w:rFonts w:ascii="Garamond" w:hAnsi="Garamond"/>
                <w:i w:val="0"/>
              </w:rPr>
              <w:t>Ufficiali Generali</w:t>
            </w:r>
          </w:p>
        </w:tc>
        <w:tc>
          <w:tcPr>
            <w:tcW w:w="3882" w:type="dxa"/>
            <w:shd w:val="clear" w:color="auto" w:fill="auto"/>
            <w:tcMar>
              <w:top w:w="0" w:type="dxa"/>
              <w:left w:w="108" w:type="dxa"/>
              <w:bottom w:w="0" w:type="dxa"/>
              <w:right w:w="108" w:type="dxa"/>
            </w:tcMar>
          </w:tcPr>
          <w:p w14:paraId="51FF21F4" w14:textId="77777777" w:rsidR="001508D4" w:rsidRPr="00074510" w:rsidRDefault="001508D4" w:rsidP="00A026B9">
            <w:pPr>
              <w:pStyle w:val="Introduzione"/>
              <w:ind w:firstLine="0"/>
              <w:rPr>
                <w:rFonts w:ascii="Garamond" w:hAnsi="Garamond"/>
                <w:i w:val="0"/>
              </w:rPr>
            </w:pPr>
            <w:r w:rsidRPr="00074510">
              <w:rPr>
                <w:rFonts w:ascii="Garamond" w:hAnsi="Garamond"/>
                <w:i w:val="0"/>
              </w:rPr>
              <w:t>Ordinario Militare</w:t>
            </w:r>
          </w:p>
        </w:tc>
        <w:tc>
          <w:tcPr>
            <w:tcW w:w="2127" w:type="dxa"/>
            <w:vMerge w:val="restart"/>
            <w:shd w:val="clear" w:color="auto" w:fill="auto"/>
            <w:tcMar>
              <w:top w:w="0" w:type="dxa"/>
              <w:left w:w="108" w:type="dxa"/>
              <w:bottom w:w="0" w:type="dxa"/>
              <w:right w:w="108" w:type="dxa"/>
            </w:tcMar>
            <w:vAlign w:val="center"/>
          </w:tcPr>
          <w:p w14:paraId="43C66130" w14:textId="77777777" w:rsidR="001508D4" w:rsidRPr="009A42D6" w:rsidRDefault="001508D4" w:rsidP="00A026B9">
            <w:pPr>
              <w:pStyle w:val="Introduzione"/>
              <w:ind w:firstLine="0"/>
              <w:rPr>
                <w:rFonts w:ascii="Garamond" w:hAnsi="Garamond"/>
                <w:i w:val="0"/>
              </w:rPr>
            </w:pPr>
            <w:r w:rsidRPr="009A42D6">
              <w:rPr>
                <w:rFonts w:ascii="Garamond" w:hAnsi="Garamond"/>
                <w:i w:val="0"/>
              </w:rPr>
              <w:t>D.lgs. 95/2017 e DPCM del 25.07.2022 per adeguamento retributivo anno 2022</w:t>
            </w:r>
          </w:p>
        </w:tc>
      </w:tr>
      <w:tr w:rsidR="001508D4" w:rsidRPr="00074510" w14:paraId="625F0648" w14:textId="77777777" w:rsidTr="00A026B9">
        <w:trPr>
          <w:cantSplit/>
          <w:trHeight w:val="283"/>
          <w:jc w:val="center"/>
        </w:trPr>
        <w:tc>
          <w:tcPr>
            <w:tcW w:w="1759" w:type="dxa"/>
            <w:vMerge/>
            <w:shd w:val="clear" w:color="auto" w:fill="auto"/>
            <w:tcMar>
              <w:top w:w="0" w:type="dxa"/>
              <w:left w:w="108" w:type="dxa"/>
              <w:bottom w:w="0" w:type="dxa"/>
              <w:right w:w="108" w:type="dxa"/>
            </w:tcMar>
            <w:vAlign w:val="center"/>
          </w:tcPr>
          <w:p w14:paraId="73ABDCA1"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233C07F9" w14:textId="77777777" w:rsidR="001508D4" w:rsidRPr="00074510" w:rsidRDefault="001508D4" w:rsidP="00A026B9">
            <w:pPr>
              <w:pStyle w:val="Introduzione"/>
              <w:rPr>
                <w:rFonts w:ascii="Garamond" w:hAnsi="Garamond"/>
                <w:i w:val="0"/>
              </w:rPr>
            </w:pPr>
          </w:p>
        </w:tc>
        <w:tc>
          <w:tcPr>
            <w:tcW w:w="3882" w:type="dxa"/>
            <w:shd w:val="clear" w:color="auto" w:fill="auto"/>
            <w:tcMar>
              <w:top w:w="0" w:type="dxa"/>
              <w:left w:w="108" w:type="dxa"/>
              <w:bottom w:w="0" w:type="dxa"/>
              <w:right w:w="108" w:type="dxa"/>
            </w:tcMar>
          </w:tcPr>
          <w:p w14:paraId="510A9C1F" w14:textId="77777777" w:rsidR="001508D4" w:rsidRPr="00074510" w:rsidRDefault="001508D4" w:rsidP="00A026B9">
            <w:pPr>
              <w:pStyle w:val="Introduzione"/>
              <w:ind w:firstLine="0"/>
              <w:rPr>
                <w:rFonts w:ascii="Garamond" w:hAnsi="Garamond"/>
                <w:i w:val="0"/>
              </w:rPr>
            </w:pPr>
            <w:r w:rsidRPr="00074510">
              <w:rPr>
                <w:rFonts w:ascii="Garamond" w:hAnsi="Garamond"/>
                <w:i w:val="0"/>
              </w:rPr>
              <w:t>Vicario Generale</w:t>
            </w:r>
          </w:p>
        </w:tc>
        <w:tc>
          <w:tcPr>
            <w:tcW w:w="2127" w:type="dxa"/>
            <w:vMerge/>
            <w:shd w:val="clear" w:color="auto" w:fill="auto"/>
            <w:tcMar>
              <w:top w:w="0" w:type="dxa"/>
              <w:left w:w="108" w:type="dxa"/>
              <w:bottom w:w="0" w:type="dxa"/>
              <w:right w:w="108" w:type="dxa"/>
            </w:tcMar>
            <w:vAlign w:val="center"/>
          </w:tcPr>
          <w:p w14:paraId="1F1421BD" w14:textId="77777777" w:rsidR="001508D4" w:rsidRPr="00074510" w:rsidRDefault="001508D4" w:rsidP="00A026B9">
            <w:pPr>
              <w:pStyle w:val="Introduzione"/>
              <w:rPr>
                <w:rFonts w:ascii="Garamond" w:hAnsi="Garamond"/>
                <w:i w:val="0"/>
              </w:rPr>
            </w:pPr>
          </w:p>
        </w:tc>
      </w:tr>
      <w:tr w:rsidR="001508D4" w:rsidRPr="00074510" w14:paraId="0976F45F" w14:textId="77777777" w:rsidTr="00A026B9">
        <w:trPr>
          <w:cantSplit/>
          <w:trHeight w:val="283"/>
          <w:jc w:val="center"/>
        </w:trPr>
        <w:tc>
          <w:tcPr>
            <w:tcW w:w="1759" w:type="dxa"/>
            <w:vMerge/>
            <w:shd w:val="clear" w:color="auto" w:fill="auto"/>
            <w:tcMar>
              <w:top w:w="0" w:type="dxa"/>
              <w:left w:w="108" w:type="dxa"/>
              <w:bottom w:w="0" w:type="dxa"/>
              <w:right w:w="108" w:type="dxa"/>
            </w:tcMar>
            <w:vAlign w:val="center"/>
          </w:tcPr>
          <w:p w14:paraId="7280E1F4"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556939C3" w14:textId="77777777" w:rsidR="001508D4" w:rsidRPr="00074510" w:rsidRDefault="001508D4" w:rsidP="00A026B9">
            <w:pPr>
              <w:pStyle w:val="Introduzione"/>
              <w:rPr>
                <w:rFonts w:ascii="Garamond" w:hAnsi="Garamond"/>
                <w:i w:val="0"/>
              </w:rPr>
            </w:pPr>
          </w:p>
        </w:tc>
        <w:tc>
          <w:tcPr>
            <w:tcW w:w="3882" w:type="dxa"/>
            <w:shd w:val="clear" w:color="auto" w:fill="auto"/>
            <w:tcMar>
              <w:top w:w="0" w:type="dxa"/>
              <w:left w:w="108" w:type="dxa"/>
              <w:bottom w:w="0" w:type="dxa"/>
              <w:right w:w="108" w:type="dxa"/>
            </w:tcMar>
          </w:tcPr>
          <w:p w14:paraId="40D9CBE0" w14:textId="77777777" w:rsidR="001508D4" w:rsidRPr="00074510" w:rsidRDefault="001508D4" w:rsidP="00A026B9">
            <w:pPr>
              <w:pStyle w:val="Introduzione"/>
              <w:ind w:firstLine="0"/>
              <w:rPr>
                <w:rFonts w:ascii="Garamond" w:hAnsi="Garamond"/>
                <w:i w:val="0"/>
              </w:rPr>
            </w:pPr>
            <w:r w:rsidRPr="00074510">
              <w:rPr>
                <w:rFonts w:ascii="Garamond" w:hAnsi="Garamond"/>
                <w:i w:val="0"/>
              </w:rPr>
              <w:t>Ispettore</w:t>
            </w:r>
          </w:p>
        </w:tc>
        <w:tc>
          <w:tcPr>
            <w:tcW w:w="2127" w:type="dxa"/>
            <w:vMerge/>
            <w:shd w:val="clear" w:color="auto" w:fill="auto"/>
            <w:tcMar>
              <w:top w:w="0" w:type="dxa"/>
              <w:left w:w="108" w:type="dxa"/>
              <w:bottom w:w="0" w:type="dxa"/>
              <w:right w:w="108" w:type="dxa"/>
            </w:tcMar>
            <w:vAlign w:val="center"/>
          </w:tcPr>
          <w:p w14:paraId="7E6F28A3" w14:textId="77777777" w:rsidR="001508D4" w:rsidRPr="00074510" w:rsidRDefault="001508D4" w:rsidP="00A026B9">
            <w:pPr>
              <w:pStyle w:val="Introduzione"/>
              <w:rPr>
                <w:rFonts w:ascii="Garamond" w:hAnsi="Garamond"/>
                <w:i w:val="0"/>
              </w:rPr>
            </w:pPr>
          </w:p>
        </w:tc>
      </w:tr>
      <w:tr w:rsidR="001508D4" w:rsidRPr="00074510" w14:paraId="077AEBBF" w14:textId="77777777" w:rsidTr="00A026B9">
        <w:trPr>
          <w:cantSplit/>
          <w:trHeight w:val="283"/>
          <w:jc w:val="center"/>
        </w:trPr>
        <w:tc>
          <w:tcPr>
            <w:tcW w:w="1759" w:type="dxa"/>
            <w:vMerge/>
            <w:shd w:val="clear" w:color="auto" w:fill="auto"/>
            <w:tcMar>
              <w:top w:w="0" w:type="dxa"/>
              <w:left w:w="108" w:type="dxa"/>
              <w:bottom w:w="0" w:type="dxa"/>
              <w:right w:w="108" w:type="dxa"/>
            </w:tcMar>
            <w:vAlign w:val="center"/>
          </w:tcPr>
          <w:p w14:paraId="33899D6E" w14:textId="77777777" w:rsidR="001508D4" w:rsidRPr="00074510" w:rsidRDefault="001508D4" w:rsidP="00A026B9">
            <w:pPr>
              <w:pStyle w:val="Introduzione"/>
              <w:rPr>
                <w:rFonts w:ascii="Garamond" w:hAnsi="Garamond"/>
                <w:i w:val="0"/>
              </w:rPr>
            </w:pPr>
          </w:p>
        </w:tc>
        <w:tc>
          <w:tcPr>
            <w:tcW w:w="1701" w:type="dxa"/>
            <w:vMerge w:val="restart"/>
            <w:shd w:val="clear" w:color="auto" w:fill="auto"/>
            <w:tcMar>
              <w:top w:w="0" w:type="dxa"/>
              <w:left w:w="108" w:type="dxa"/>
              <w:bottom w:w="0" w:type="dxa"/>
              <w:right w:w="108" w:type="dxa"/>
            </w:tcMar>
            <w:vAlign w:val="center"/>
          </w:tcPr>
          <w:p w14:paraId="4169524A" w14:textId="77777777" w:rsidR="001508D4" w:rsidRPr="00074510" w:rsidRDefault="001508D4" w:rsidP="00A026B9">
            <w:pPr>
              <w:pStyle w:val="Introduzione"/>
              <w:ind w:firstLine="0"/>
              <w:rPr>
                <w:rFonts w:ascii="Garamond" w:hAnsi="Garamond"/>
                <w:i w:val="0"/>
              </w:rPr>
            </w:pPr>
            <w:r w:rsidRPr="00074510">
              <w:rPr>
                <w:rFonts w:ascii="Garamond" w:hAnsi="Garamond"/>
                <w:i w:val="0"/>
              </w:rPr>
              <w:t>Ufficiali Superiori</w:t>
            </w:r>
          </w:p>
        </w:tc>
        <w:tc>
          <w:tcPr>
            <w:tcW w:w="3882" w:type="dxa"/>
            <w:shd w:val="clear" w:color="auto" w:fill="auto"/>
            <w:tcMar>
              <w:top w:w="0" w:type="dxa"/>
              <w:left w:w="108" w:type="dxa"/>
              <w:bottom w:w="0" w:type="dxa"/>
              <w:right w:w="108" w:type="dxa"/>
            </w:tcMar>
          </w:tcPr>
          <w:p w14:paraId="0086A5BF"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III Cappellano Capo + 23 </w:t>
            </w:r>
            <w:r>
              <w:rPr>
                <w:rFonts w:ascii="Garamond" w:hAnsi="Garamond"/>
                <w:i w:val="0"/>
              </w:rPr>
              <w:t>anni</w:t>
            </w:r>
          </w:p>
        </w:tc>
        <w:tc>
          <w:tcPr>
            <w:tcW w:w="2127" w:type="dxa"/>
            <w:vMerge/>
            <w:shd w:val="clear" w:color="auto" w:fill="auto"/>
            <w:tcMar>
              <w:top w:w="0" w:type="dxa"/>
              <w:left w:w="108" w:type="dxa"/>
              <w:bottom w:w="0" w:type="dxa"/>
              <w:right w:w="108" w:type="dxa"/>
            </w:tcMar>
            <w:vAlign w:val="center"/>
          </w:tcPr>
          <w:p w14:paraId="48914117" w14:textId="77777777" w:rsidR="001508D4" w:rsidRPr="00074510" w:rsidRDefault="001508D4" w:rsidP="00A026B9">
            <w:pPr>
              <w:pStyle w:val="Introduzione"/>
              <w:rPr>
                <w:rFonts w:ascii="Garamond" w:hAnsi="Garamond"/>
                <w:i w:val="0"/>
              </w:rPr>
            </w:pPr>
          </w:p>
        </w:tc>
      </w:tr>
      <w:tr w:rsidR="001508D4" w:rsidRPr="00074510" w14:paraId="53182A91" w14:textId="77777777" w:rsidTr="00A026B9">
        <w:trPr>
          <w:cantSplit/>
          <w:trHeight w:val="283"/>
          <w:jc w:val="center"/>
        </w:trPr>
        <w:tc>
          <w:tcPr>
            <w:tcW w:w="1759" w:type="dxa"/>
            <w:vMerge/>
            <w:shd w:val="clear" w:color="auto" w:fill="auto"/>
            <w:tcMar>
              <w:top w:w="0" w:type="dxa"/>
              <w:left w:w="108" w:type="dxa"/>
              <w:bottom w:w="0" w:type="dxa"/>
              <w:right w:w="108" w:type="dxa"/>
            </w:tcMar>
            <w:vAlign w:val="center"/>
          </w:tcPr>
          <w:p w14:paraId="11B2BBE8"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10DF6BA1" w14:textId="77777777" w:rsidR="001508D4" w:rsidRPr="00074510" w:rsidRDefault="001508D4" w:rsidP="00A026B9">
            <w:pPr>
              <w:pStyle w:val="Introduzione"/>
              <w:rPr>
                <w:rFonts w:ascii="Garamond" w:hAnsi="Garamond"/>
                <w:i w:val="0"/>
              </w:rPr>
            </w:pPr>
          </w:p>
        </w:tc>
        <w:tc>
          <w:tcPr>
            <w:tcW w:w="3882" w:type="dxa"/>
            <w:shd w:val="clear" w:color="auto" w:fill="auto"/>
            <w:tcMar>
              <w:top w:w="0" w:type="dxa"/>
              <w:left w:w="108" w:type="dxa"/>
              <w:bottom w:w="0" w:type="dxa"/>
              <w:right w:w="108" w:type="dxa"/>
            </w:tcMar>
          </w:tcPr>
          <w:p w14:paraId="6630C9BD" w14:textId="77777777" w:rsidR="001508D4" w:rsidRPr="00074510" w:rsidRDefault="001508D4" w:rsidP="00A026B9">
            <w:pPr>
              <w:pStyle w:val="Introduzione"/>
              <w:ind w:firstLine="0"/>
              <w:rPr>
                <w:rFonts w:ascii="Garamond" w:hAnsi="Garamond"/>
                <w:i w:val="0"/>
              </w:rPr>
            </w:pPr>
            <w:r w:rsidRPr="00074510">
              <w:rPr>
                <w:rFonts w:ascii="Garamond" w:hAnsi="Garamond"/>
                <w:i w:val="0"/>
              </w:rPr>
              <w:t>III Cappellano Capo</w:t>
            </w:r>
          </w:p>
        </w:tc>
        <w:tc>
          <w:tcPr>
            <w:tcW w:w="2127" w:type="dxa"/>
            <w:vMerge/>
            <w:shd w:val="clear" w:color="auto" w:fill="auto"/>
            <w:tcMar>
              <w:top w:w="0" w:type="dxa"/>
              <w:left w:w="108" w:type="dxa"/>
              <w:bottom w:w="0" w:type="dxa"/>
              <w:right w:w="108" w:type="dxa"/>
            </w:tcMar>
            <w:vAlign w:val="center"/>
          </w:tcPr>
          <w:p w14:paraId="78B85816" w14:textId="77777777" w:rsidR="001508D4" w:rsidRPr="00074510" w:rsidRDefault="001508D4" w:rsidP="00A026B9">
            <w:pPr>
              <w:pStyle w:val="Introduzione"/>
              <w:rPr>
                <w:rFonts w:ascii="Garamond" w:hAnsi="Garamond"/>
                <w:i w:val="0"/>
              </w:rPr>
            </w:pPr>
          </w:p>
        </w:tc>
      </w:tr>
      <w:tr w:rsidR="001508D4" w:rsidRPr="00074510" w14:paraId="76E744CF" w14:textId="77777777" w:rsidTr="00A026B9">
        <w:trPr>
          <w:cantSplit/>
          <w:trHeight w:val="283"/>
          <w:jc w:val="center"/>
        </w:trPr>
        <w:tc>
          <w:tcPr>
            <w:tcW w:w="1759" w:type="dxa"/>
            <w:vMerge/>
            <w:shd w:val="clear" w:color="auto" w:fill="auto"/>
            <w:tcMar>
              <w:top w:w="0" w:type="dxa"/>
              <w:left w:w="108" w:type="dxa"/>
              <w:bottom w:w="0" w:type="dxa"/>
              <w:right w:w="108" w:type="dxa"/>
            </w:tcMar>
            <w:vAlign w:val="center"/>
          </w:tcPr>
          <w:p w14:paraId="6125F023"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077A6B66" w14:textId="77777777" w:rsidR="001508D4" w:rsidRPr="00074510" w:rsidRDefault="001508D4" w:rsidP="00A026B9">
            <w:pPr>
              <w:pStyle w:val="Introduzione"/>
              <w:rPr>
                <w:rFonts w:ascii="Garamond" w:hAnsi="Garamond"/>
                <w:i w:val="0"/>
              </w:rPr>
            </w:pPr>
          </w:p>
        </w:tc>
        <w:tc>
          <w:tcPr>
            <w:tcW w:w="3882" w:type="dxa"/>
            <w:shd w:val="clear" w:color="auto" w:fill="auto"/>
            <w:tcMar>
              <w:top w:w="0" w:type="dxa"/>
              <w:left w:w="108" w:type="dxa"/>
              <w:bottom w:w="0" w:type="dxa"/>
              <w:right w:w="108" w:type="dxa"/>
            </w:tcMar>
          </w:tcPr>
          <w:p w14:paraId="7E76E51E"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II Cappellano Capo + 23 </w:t>
            </w:r>
            <w:r>
              <w:rPr>
                <w:rFonts w:ascii="Garamond" w:hAnsi="Garamond"/>
                <w:i w:val="0"/>
              </w:rPr>
              <w:t>anni</w:t>
            </w:r>
          </w:p>
        </w:tc>
        <w:tc>
          <w:tcPr>
            <w:tcW w:w="2127" w:type="dxa"/>
            <w:vMerge/>
            <w:shd w:val="clear" w:color="auto" w:fill="auto"/>
            <w:tcMar>
              <w:top w:w="0" w:type="dxa"/>
              <w:left w:w="108" w:type="dxa"/>
              <w:bottom w:w="0" w:type="dxa"/>
              <w:right w:w="108" w:type="dxa"/>
            </w:tcMar>
            <w:vAlign w:val="center"/>
          </w:tcPr>
          <w:p w14:paraId="3240B187" w14:textId="77777777" w:rsidR="001508D4" w:rsidRPr="00074510" w:rsidRDefault="001508D4" w:rsidP="00A026B9">
            <w:pPr>
              <w:pStyle w:val="Introduzione"/>
              <w:rPr>
                <w:rFonts w:ascii="Garamond" w:hAnsi="Garamond"/>
                <w:i w:val="0"/>
              </w:rPr>
            </w:pPr>
          </w:p>
        </w:tc>
      </w:tr>
      <w:tr w:rsidR="001508D4" w:rsidRPr="00074510" w14:paraId="12AAC3F1" w14:textId="77777777" w:rsidTr="00A026B9">
        <w:trPr>
          <w:cantSplit/>
          <w:trHeight w:val="283"/>
          <w:jc w:val="center"/>
        </w:trPr>
        <w:tc>
          <w:tcPr>
            <w:tcW w:w="1759" w:type="dxa"/>
            <w:vMerge/>
            <w:shd w:val="clear" w:color="auto" w:fill="auto"/>
            <w:tcMar>
              <w:top w:w="0" w:type="dxa"/>
              <w:left w:w="108" w:type="dxa"/>
              <w:bottom w:w="0" w:type="dxa"/>
              <w:right w:w="108" w:type="dxa"/>
            </w:tcMar>
            <w:vAlign w:val="center"/>
          </w:tcPr>
          <w:p w14:paraId="21479EF4"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53A9C3E4" w14:textId="77777777" w:rsidR="001508D4" w:rsidRPr="00074510" w:rsidRDefault="001508D4" w:rsidP="00A026B9">
            <w:pPr>
              <w:pStyle w:val="Introduzione"/>
              <w:rPr>
                <w:rFonts w:ascii="Garamond" w:hAnsi="Garamond"/>
                <w:i w:val="0"/>
              </w:rPr>
            </w:pPr>
          </w:p>
        </w:tc>
        <w:tc>
          <w:tcPr>
            <w:tcW w:w="3882" w:type="dxa"/>
            <w:shd w:val="clear" w:color="auto" w:fill="auto"/>
            <w:tcMar>
              <w:top w:w="0" w:type="dxa"/>
              <w:left w:w="108" w:type="dxa"/>
              <w:bottom w:w="0" w:type="dxa"/>
              <w:right w:w="108" w:type="dxa"/>
            </w:tcMar>
          </w:tcPr>
          <w:p w14:paraId="32CCE615" w14:textId="77777777" w:rsidR="001508D4" w:rsidRPr="00074510" w:rsidRDefault="001508D4" w:rsidP="00A026B9">
            <w:pPr>
              <w:pStyle w:val="Introduzione"/>
              <w:ind w:firstLine="0"/>
              <w:rPr>
                <w:rFonts w:ascii="Garamond" w:hAnsi="Garamond"/>
                <w:i w:val="0"/>
              </w:rPr>
            </w:pPr>
            <w:r w:rsidRPr="00074510">
              <w:rPr>
                <w:rFonts w:ascii="Garamond" w:hAnsi="Garamond"/>
                <w:i w:val="0"/>
              </w:rPr>
              <w:t>II Cappellano Capo + 18</w:t>
            </w:r>
            <w:r>
              <w:rPr>
                <w:rFonts w:ascii="Garamond" w:hAnsi="Garamond"/>
                <w:i w:val="0"/>
              </w:rPr>
              <w:t xml:space="preserve"> anni</w:t>
            </w:r>
          </w:p>
        </w:tc>
        <w:tc>
          <w:tcPr>
            <w:tcW w:w="2127" w:type="dxa"/>
            <w:vMerge/>
            <w:shd w:val="clear" w:color="auto" w:fill="auto"/>
            <w:tcMar>
              <w:top w:w="0" w:type="dxa"/>
              <w:left w:w="108" w:type="dxa"/>
              <w:bottom w:w="0" w:type="dxa"/>
              <w:right w:w="108" w:type="dxa"/>
            </w:tcMar>
            <w:vAlign w:val="center"/>
          </w:tcPr>
          <w:p w14:paraId="79A38ED0" w14:textId="77777777" w:rsidR="001508D4" w:rsidRPr="00074510" w:rsidRDefault="001508D4" w:rsidP="00A026B9">
            <w:pPr>
              <w:pStyle w:val="Introduzione"/>
              <w:rPr>
                <w:rFonts w:ascii="Garamond" w:hAnsi="Garamond"/>
                <w:i w:val="0"/>
              </w:rPr>
            </w:pPr>
          </w:p>
        </w:tc>
      </w:tr>
      <w:tr w:rsidR="001508D4" w:rsidRPr="00074510" w14:paraId="368DBB9E" w14:textId="77777777" w:rsidTr="00A026B9">
        <w:trPr>
          <w:cantSplit/>
          <w:trHeight w:val="283"/>
          <w:jc w:val="center"/>
        </w:trPr>
        <w:tc>
          <w:tcPr>
            <w:tcW w:w="1759" w:type="dxa"/>
            <w:vMerge/>
            <w:shd w:val="clear" w:color="auto" w:fill="auto"/>
            <w:tcMar>
              <w:top w:w="0" w:type="dxa"/>
              <w:left w:w="108" w:type="dxa"/>
              <w:bottom w:w="0" w:type="dxa"/>
              <w:right w:w="108" w:type="dxa"/>
            </w:tcMar>
            <w:vAlign w:val="center"/>
          </w:tcPr>
          <w:p w14:paraId="3C2BAA20"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722A6297" w14:textId="77777777" w:rsidR="001508D4" w:rsidRPr="00074510" w:rsidRDefault="001508D4" w:rsidP="00A026B9">
            <w:pPr>
              <w:pStyle w:val="Introduzione"/>
              <w:rPr>
                <w:rFonts w:ascii="Garamond" w:hAnsi="Garamond"/>
                <w:i w:val="0"/>
              </w:rPr>
            </w:pPr>
          </w:p>
        </w:tc>
        <w:tc>
          <w:tcPr>
            <w:tcW w:w="3882" w:type="dxa"/>
            <w:shd w:val="clear" w:color="auto" w:fill="auto"/>
            <w:tcMar>
              <w:top w:w="0" w:type="dxa"/>
              <w:left w:w="108" w:type="dxa"/>
              <w:bottom w:w="0" w:type="dxa"/>
              <w:right w:w="108" w:type="dxa"/>
            </w:tcMar>
          </w:tcPr>
          <w:p w14:paraId="5F153A4F"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II Cappellano Capo +13 </w:t>
            </w:r>
            <w:r>
              <w:rPr>
                <w:rFonts w:ascii="Garamond" w:hAnsi="Garamond"/>
                <w:i w:val="0"/>
              </w:rPr>
              <w:t>anni</w:t>
            </w:r>
          </w:p>
        </w:tc>
        <w:tc>
          <w:tcPr>
            <w:tcW w:w="2127" w:type="dxa"/>
            <w:vMerge/>
            <w:shd w:val="clear" w:color="auto" w:fill="auto"/>
            <w:tcMar>
              <w:top w:w="0" w:type="dxa"/>
              <w:left w:w="108" w:type="dxa"/>
              <w:bottom w:w="0" w:type="dxa"/>
              <w:right w:w="108" w:type="dxa"/>
            </w:tcMar>
            <w:vAlign w:val="center"/>
          </w:tcPr>
          <w:p w14:paraId="4C6AC17D" w14:textId="77777777" w:rsidR="001508D4" w:rsidRPr="00074510" w:rsidRDefault="001508D4" w:rsidP="00A026B9">
            <w:pPr>
              <w:pStyle w:val="Introduzione"/>
              <w:rPr>
                <w:rFonts w:ascii="Garamond" w:hAnsi="Garamond"/>
                <w:i w:val="0"/>
              </w:rPr>
            </w:pPr>
          </w:p>
        </w:tc>
      </w:tr>
      <w:tr w:rsidR="001508D4" w:rsidRPr="00074510" w14:paraId="0B6C7958" w14:textId="77777777" w:rsidTr="00A026B9">
        <w:trPr>
          <w:cantSplit/>
          <w:trHeight w:val="283"/>
          <w:jc w:val="center"/>
        </w:trPr>
        <w:tc>
          <w:tcPr>
            <w:tcW w:w="1759" w:type="dxa"/>
            <w:vMerge/>
            <w:shd w:val="clear" w:color="auto" w:fill="auto"/>
            <w:tcMar>
              <w:top w:w="0" w:type="dxa"/>
              <w:left w:w="108" w:type="dxa"/>
              <w:bottom w:w="0" w:type="dxa"/>
              <w:right w:w="108" w:type="dxa"/>
            </w:tcMar>
            <w:vAlign w:val="center"/>
          </w:tcPr>
          <w:p w14:paraId="766362C1"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5DD07575" w14:textId="77777777" w:rsidR="001508D4" w:rsidRPr="00074510" w:rsidRDefault="001508D4" w:rsidP="00A026B9">
            <w:pPr>
              <w:pStyle w:val="Introduzione"/>
              <w:rPr>
                <w:rFonts w:ascii="Garamond" w:hAnsi="Garamond"/>
                <w:i w:val="0"/>
              </w:rPr>
            </w:pPr>
          </w:p>
        </w:tc>
        <w:tc>
          <w:tcPr>
            <w:tcW w:w="3882" w:type="dxa"/>
            <w:shd w:val="clear" w:color="auto" w:fill="auto"/>
            <w:tcMar>
              <w:top w:w="0" w:type="dxa"/>
              <w:left w:w="108" w:type="dxa"/>
              <w:bottom w:w="0" w:type="dxa"/>
              <w:right w:w="108" w:type="dxa"/>
            </w:tcMar>
          </w:tcPr>
          <w:p w14:paraId="2136E059"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I Cappellano Capo + 23 </w:t>
            </w:r>
            <w:r>
              <w:rPr>
                <w:rFonts w:ascii="Garamond" w:hAnsi="Garamond"/>
                <w:i w:val="0"/>
              </w:rPr>
              <w:t>anni</w:t>
            </w:r>
          </w:p>
        </w:tc>
        <w:tc>
          <w:tcPr>
            <w:tcW w:w="2127" w:type="dxa"/>
            <w:vMerge/>
            <w:shd w:val="clear" w:color="auto" w:fill="auto"/>
            <w:tcMar>
              <w:top w:w="0" w:type="dxa"/>
              <w:left w:w="108" w:type="dxa"/>
              <w:bottom w:w="0" w:type="dxa"/>
              <w:right w:w="108" w:type="dxa"/>
            </w:tcMar>
            <w:vAlign w:val="center"/>
          </w:tcPr>
          <w:p w14:paraId="51497DD0" w14:textId="77777777" w:rsidR="001508D4" w:rsidRPr="00074510" w:rsidRDefault="001508D4" w:rsidP="00A026B9">
            <w:pPr>
              <w:pStyle w:val="Introduzione"/>
              <w:rPr>
                <w:rFonts w:ascii="Garamond" w:hAnsi="Garamond"/>
                <w:i w:val="0"/>
              </w:rPr>
            </w:pPr>
          </w:p>
        </w:tc>
      </w:tr>
      <w:tr w:rsidR="001508D4" w:rsidRPr="00074510" w14:paraId="0D25F6C7" w14:textId="77777777" w:rsidTr="00A026B9">
        <w:trPr>
          <w:cantSplit/>
          <w:trHeight w:val="283"/>
          <w:jc w:val="center"/>
        </w:trPr>
        <w:tc>
          <w:tcPr>
            <w:tcW w:w="1759" w:type="dxa"/>
            <w:vMerge/>
            <w:shd w:val="clear" w:color="auto" w:fill="auto"/>
            <w:tcMar>
              <w:top w:w="0" w:type="dxa"/>
              <w:left w:w="108" w:type="dxa"/>
              <w:bottom w:w="0" w:type="dxa"/>
              <w:right w:w="108" w:type="dxa"/>
            </w:tcMar>
            <w:vAlign w:val="center"/>
          </w:tcPr>
          <w:p w14:paraId="5B77E435"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217AAAC9" w14:textId="77777777" w:rsidR="001508D4" w:rsidRPr="00074510" w:rsidRDefault="001508D4" w:rsidP="00A026B9">
            <w:pPr>
              <w:pStyle w:val="Introduzione"/>
              <w:rPr>
                <w:rFonts w:ascii="Garamond" w:hAnsi="Garamond"/>
                <w:i w:val="0"/>
              </w:rPr>
            </w:pPr>
          </w:p>
        </w:tc>
        <w:tc>
          <w:tcPr>
            <w:tcW w:w="3882" w:type="dxa"/>
            <w:shd w:val="clear" w:color="auto" w:fill="auto"/>
            <w:tcMar>
              <w:top w:w="0" w:type="dxa"/>
              <w:left w:w="108" w:type="dxa"/>
              <w:bottom w:w="0" w:type="dxa"/>
              <w:right w:w="108" w:type="dxa"/>
            </w:tcMar>
          </w:tcPr>
          <w:p w14:paraId="79F69936"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I Cappellano Capo + 13 </w:t>
            </w:r>
            <w:r>
              <w:rPr>
                <w:rFonts w:ascii="Garamond" w:hAnsi="Garamond"/>
                <w:i w:val="0"/>
              </w:rPr>
              <w:t>anni</w:t>
            </w:r>
          </w:p>
        </w:tc>
        <w:tc>
          <w:tcPr>
            <w:tcW w:w="2127" w:type="dxa"/>
            <w:vMerge/>
            <w:shd w:val="clear" w:color="auto" w:fill="auto"/>
            <w:tcMar>
              <w:top w:w="0" w:type="dxa"/>
              <w:left w:w="108" w:type="dxa"/>
              <w:bottom w:w="0" w:type="dxa"/>
              <w:right w:w="108" w:type="dxa"/>
            </w:tcMar>
            <w:vAlign w:val="center"/>
          </w:tcPr>
          <w:p w14:paraId="0460B5AA" w14:textId="77777777" w:rsidR="001508D4" w:rsidRPr="00074510" w:rsidRDefault="001508D4" w:rsidP="00A026B9">
            <w:pPr>
              <w:pStyle w:val="Introduzione"/>
              <w:rPr>
                <w:rFonts w:ascii="Garamond" w:hAnsi="Garamond"/>
                <w:i w:val="0"/>
              </w:rPr>
            </w:pPr>
          </w:p>
        </w:tc>
      </w:tr>
      <w:tr w:rsidR="001508D4" w:rsidRPr="00074510" w14:paraId="4ABF5DE3" w14:textId="77777777" w:rsidTr="00A026B9">
        <w:trPr>
          <w:cantSplit/>
          <w:trHeight w:val="283"/>
          <w:jc w:val="center"/>
        </w:trPr>
        <w:tc>
          <w:tcPr>
            <w:tcW w:w="1759" w:type="dxa"/>
            <w:vMerge/>
            <w:shd w:val="clear" w:color="auto" w:fill="auto"/>
            <w:tcMar>
              <w:top w:w="0" w:type="dxa"/>
              <w:left w:w="108" w:type="dxa"/>
              <w:bottom w:w="0" w:type="dxa"/>
              <w:right w:w="108" w:type="dxa"/>
            </w:tcMar>
            <w:vAlign w:val="center"/>
          </w:tcPr>
          <w:p w14:paraId="0478F6BB"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2F9E0D85" w14:textId="77777777" w:rsidR="001508D4" w:rsidRPr="00074510" w:rsidRDefault="001508D4" w:rsidP="00A026B9">
            <w:pPr>
              <w:pStyle w:val="Introduzione"/>
              <w:rPr>
                <w:rFonts w:ascii="Garamond" w:hAnsi="Garamond"/>
                <w:i w:val="0"/>
              </w:rPr>
            </w:pPr>
          </w:p>
        </w:tc>
        <w:tc>
          <w:tcPr>
            <w:tcW w:w="3882" w:type="dxa"/>
            <w:shd w:val="clear" w:color="auto" w:fill="auto"/>
            <w:tcMar>
              <w:top w:w="0" w:type="dxa"/>
              <w:left w:w="108" w:type="dxa"/>
              <w:bottom w:w="0" w:type="dxa"/>
              <w:right w:w="108" w:type="dxa"/>
            </w:tcMar>
          </w:tcPr>
          <w:p w14:paraId="5D7979E3" w14:textId="77777777" w:rsidR="001508D4" w:rsidRPr="00074510" w:rsidDel="003824E8" w:rsidRDefault="001508D4" w:rsidP="00A026B9">
            <w:pPr>
              <w:pStyle w:val="Introduzione"/>
              <w:ind w:firstLine="0"/>
              <w:rPr>
                <w:rFonts w:ascii="Garamond" w:hAnsi="Garamond"/>
                <w:i w:val="0"/>
              </w:rPr>
            </w:pPr>
            <w:r w:rsidRPr="00074510">
              <w:rPr>
                <w:rFonts w:ascii="Garamond" w:hAnsi="Garamond"/>
                <w:i w:val="0"/>
              </w:rPr>
              <w:t>II Cappellano Capo</w:t>
            </w:r>
          </w:p>
        </w:tc>
        <w:tc>
          <w:tcPr>
            <w:tcW w:w="2127" w:type="dxa"/>
            <w:vMerge/>
            <w:shd w:val="clear" w:color="auto" w:fill="auto"/>
            <w:tcMar>
              <w:top w:w="0" w:type="dxa"/>
              <w:left w:w="108" w:type="dxa"/>
              <w:bottom w:w="0" w:type="dxa"/>
              <w:right w:w="108" w:type="dxa"/>
            </w:tcMar>
            <w:vAlign w:val="center"/>
          </w:tcPr>
          <w:p w14:paraId="1845D9C0" w14:textId="77777777" w:rsidR="001508D4" w:rsidRPr="00074510" w:rsidRDefault="001508D4" w:rsidP="00A026B9">
            <w:pPr>
              <w:pStyle w:val="Introduzione"/>
              <w:rPr>
                <w:rFonts w:ascii="Garamond" w:hAnsi="Garamond"/>
                <w:i w:val="0"/>
              </w:rPr>
            </w:pPr>
          </w:p>
        </w:tc>
      </w:tr>
      <w:tr w:rsidR="001508D4" w:rsidRPr="00074510" w14:paraId="0ED29826" w14:textId="77777777" w:rsidTr="00A026B9">
        <w:trPr>
          <w:cantSplit/>
          <w:trHeight w:val="283"/>
          <w:jc w:val="center"/>
        </w:trPr>
        <w:tc>
          <w:tcPr>
            <w:tcW w:w="1759" w:type="dxa"/>
            <w:vMerge/>
            <w:shd w:val="clear" w:color="auto" w:fill="auto"/>
            <w:tcMar>
              <w:top w:w="0" w:type="dxa"/>
              <w:left w:w="108" w:type="dxa"/>
              <w:bottom w:w="0" w:type="dxa"/>
              <w:right w:w="108" w:type="dxa"/>
            </w:tcMar>
            <w:vAlign w:val="center"/>
          </w:tcPr>
          <w:p w14:paraId="2A819DB7"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498C3D90" w14:textId="77777777" w:rsidR="001508D4" w:rsidRPr="00074510" w:rsidRDefault="001508D4" w:rsidP="00A026B9">
            <w:pPr>
              <w:pStyle w:val="Introduzione"/>
              <w:rPr>
                <w:rFonts w:ascii="Garamond" w:hAnsi="Garamond"/>
                <w:i w:val="0"/>
              </w:rPr>
            </w:pPr>
          </w:p>
        </w:tc>
        <w:tc>
          <w:tcPr>
            <w:tcW w:w="3882" w:type="dxa"/>
            <w:shd w:val="clear" w:color="auto" w:fill="auto"/>
            <w:tcMar>
              <w:top w:w="0" w:type="dxa"/>
              <w:left w:w="108" w:type="dxa"/>
              <w:bottom w:w="0" w:type="dxa"/>
              <w:right w:w="108" w:type="dxa"/>
            </w:tcMar>
          </w:tcPr>
          <w:p w14:paraId="24228D1D" w14:textId="77777777" w:rsidR="001508D4" w:rsidRPr="00074510" w:rsidDel="003824E8" w:rsidRDefault="001508D4" w:rsidP="00A026B9">
            <w:pPr>
              <w:pStyle w:val="Introduzione"/>
              <w:ind w:firstLine="0"/>
              <w:rPr>
                <w:rFonts w:ascii="Garamond" w:hAnsi="Garamond"/>
                <w:i w:val="0"/>
              </w:rPr>
            </w:pPr>
            <w:r w:rsidRPr="00074510">
              <w:rPr>
                <w:rFonts w:ascii="Garamond" w:hAnsi="Garamond"/>
                <w:i w:val="0"/>
              </w:rPr>
              <w:t xml:space="preserve">I Cappellano Capo + 3 </w:t>
            </w:r>
            <w:r>
              <w:rPr>
                <w:rFonts w:ascii="Garamond" w:hAnsi="Garamond"/>
                <w:i w:val="0"/>
              </w:rPr>
              <w:t>anni</w:t>
            </w:r>
          </w:p>
        </w:tc>
        <w:tc>
          <w:tcPr>
            <w:tcW w:w="2127" w:type="dxa"/>
            <w:vMerge/>
            <w:shd w:val="clear" w:color="auto" w:fill="auto"/>
            <w:tcMar>
              <w:top w:w="0" w:type="dxa"/>
              <w:left w:w="108" w:type="dxa"/>
              <w:bottom w:w="0" w:type="dxa"/>
              <w:right w:w="108" w:type="dxa"/>
            </w:tcMar>
            <w:vAlign w:val="center"/>
          </w:tcPr>
          <w:p w14:paraId="5C8C562B" w14:textId="77777777" w:rsidR="001508D4" w:rsidRPr="00074510" w:rsidRDefault="001508D4" w:rsidP="00A026B9">
            <w:pPr>
              <w:pStyle w:val="Introduzione"/>
              <w:rPr>
                <w:rFonts w:ascii="Garamond" w:hAnsi="Garamond"/>
                <w:i w:val="0"/>
              </w:rPr>
            </w:pPr>
          </w:p>
        </w:tc>
      </w:tr>
      <w:tr w:rsidR="001508D4" w:rsidRPr="00074510" w14:paraId="05B718FD" w14:textId="77777777" w:rsidTr="00A026B9">
        <w:trPr>
          <w:cantSplit/>
          <w:trHeight w:val="283"/>
          <w:jc w:val="center"/>
        </w:trPr>
        <w:tc>
          <w:tcPr>
            <w:tcW w:w="1759" w:type="dxa"/>
            <w:vMerge/>
            <w:shd w:val="clear" w:color="auto" w:fill="auto"/>
            <w:tcMar>
              <w:top w:w="0" w:type="dxa"/>
              <w:left w:w="108" w:type="dxa"/>
              <w:bottom w:w="0" w:type="dxa"/>
              <w:right w:w="108" w:type="dxa"/>
            </w:tcMar>
            <w:vAlign w:val="center"/>
          </w:tcPr>
          <w:p w14:paraId="4023AC31"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3391AB18" w14:textId="77777777" w:rsidR="001508D4" w:rsidRPr="00074510" w:rsidRDefault="001508D4" w:rsidP="00A026B9">
            <w:pPr>
              <w:pStyle w:val="Introduzione"/>
              <w:rPr>
                <w:rFonts w:ascii="Garamond" w:hAnsi="Garamond"/>
                <w:i w:val="0"/>
              </w:rPr>
            </w:pPr>
          </w:p>
        </w:tc>
        <w:tc>
          <w:tcPr>
            <w:tcW w:w="3882" w:type="dxa"/>
            <w:shd w:val="clear" w:color="auto" w:fill="auto"/>
            <w:tcMar>
              <w:top w:w="0" w:type="dxa"/>
              <w:left w:w="108" w:type="dxa"/>
              <w:bottom w:w="0" w:type="dxa"/>
              <w:right w:w="108" w:type="dxa"/>
            </w:tcMar>
          </w:tcPr>
          <w:p w14:paraId="765D82A5" w14:textId="77777777" w:rsidR="001508D4" w:rsidRPr="00074510" w:rsidDel="003824E8" w:rsidRDefault="001508D4" w:rsidP="00A026B9">
            <w:pPr>
              <w:pStyle w:val="Introduzione"/>
              <w:ind w:firstLine="0"/>
              <w:rPr>
                <w:rFonts w:ascii="Garamond" w:hAnsi="Garamond"/>
                <w:i w:val="0"/>
              </w:rPr>
            </w:pPr>
            <w:r w:rsidRPr="00074510">
              <w:rPr>
                <w:rFonts w:ascii="Garamond" w:hAnsi="Garamond"/>
                <w:i w:val="0"/>
              </w:rPr>
              <w:t>I Cappellano Capo</w:t>
            </w:r>
          </w:p>
        </w:tc>
        <w:tc>
          <w:tcPr>
            <w:tcW w:w="2127" w:type="dxa"/>
            <w:vMerge/>
            <w:shd w:val="clear" w:color="auto" w:fill="auto"/>
            <w:tcMar>
              <w:top w:w="0" w:type="dxa"/>
              <w:left w:w="108" w:type="dxa"/>
              <w:bottom w:w="0" w:type="dxa"/>
              <w:right w:w="108" w:type="dxa"/>
            </w:tcMar>
            <w:vAlign w:val="center"/>
          </w:tcPr>
          <w:p w14:paraId="7C69E65B" w14:textId="77777777" w:rsidR="001508D4" w:rsidRPr="00074510" w:rsidRDefault="001508D4" w:rsidP="00A026B9">
            <w:pPr>
              <w:pStyle w:val="Introduzione"/>
              <w:rPr>
                <w:rFonts w:ascii="Garamond" w:hAnsi="Garamond"/>
                <w:i w:val="0"/>
              </w:rPr>
            </w:pPr>
          </w:p>
        </w:tc>
      </w:tr>
      <w:tr w:rsidR="001508D4" w:rsidRPr="00074510" w14:paraId="13DFEDB8" w14:textId="77777777" w:rsidTr="00A026B9">
        <w:trPr>
          <w:cantSplit/>
          <w:trHeight w:val="794"/>
          <w:jc w:val="center"/>
        </w:trPr>
        <w:tc>
          <w:tcPr>
            <w:tcW w:w="1759" w:type="dxa"/>
            <w:vMerge w:val="restart"/>
            <w:shd w:val="clear" w:color="auto" w:fill="auto"/>
            <w:tcMar>
              <w:top w:w="0" w:type="dxa"/>
              <w:left w:w="108" w:type="dxa"/>
              <w:bottom w:w="0" w:type="dxa"/>
              <w:right w:w="108" w:type="dxa"/>
            </w:tcMar>
            <w:vAlign w:val="center"/>
          </w:tcPr>
          <w:p w14:paraId="5C4652FD" w14:textId="77777777" w:rsidR="001508D4" w:rsidRPr="00074510" w:rsidRDefault="001508D4" w:rsidP="00A026B9">
            <w:pPr>
              <w:pStyle w:val="Introduzione"/>
              <w:ind w:firstLine="0"/>
              <w:jc w:val="left"/>
              <w:rPr>
                <w:rFonts w:ascii="Garamond" w:hAnsi="Garamond"/>
                <w:i w:val="0"/>
              </w:rPr>
            </w:pPr>
            <w:r w:rsidRPr="00074510">
              <w:rPr>
                <w:rFonts w:ascii="Garamond" w:hAnsi="Garamond"/>
                <w:i w:val="0"/>
              </w:rPr>
              <w:t>Personale non dirigente</w:t>
            </w:r>
          </w:p>
        </w:tc>
        <w:tc>
          <w:tcPr>
            <w:tcW w:w="1701" w:type="dxa"/>
            <w:vMerge w:val="restart"/>
            <w:shd w:val="clear" w:color="auto" w:fill="auto"/>
            <w:tcMar>
              <w:top w:w="0" w:type="dxa"/>
              <w:left w:w="108" w:type="dxa"/>
              <w:bottom w:w="0" w:type="dxa"/>
              <w:right w:w="108" w:type="dxa"/>
            </w:tcMar>
            <w:vAlign w:val="center"/>
          </w:tcPr>
          <w:p w14:paraId="10EA8CC7" w14:textId="77777777" w:rsidR="001508D4" w:rsidRPr="00074510" w:rsidRDefault="001508D4" w:rsidP="00A026B9">
            <w:pPr>
              <w:pStyle w:val="Introduzione"/>
              <w:ind w:firstLine="0"/>
              <w:rPr>
                <w:rFonts w:ascii="Garamond" w:hAnsi="Garamond"/>
                <w:i w:val="0"/>
              </w:rPr>
            </w:pPr>
            <w:r w:rsidRPr="00074510">
              <w:rPr>
                <w:rFonts w:ascii="Garamond" w:hAnsi="Garamond"/>
                <w:i w:val="0"/>
              </w:rPr>
              <w:t>Ufficiali Inferiori</w:t>
            </w:r>
          </w:p>
        </w:tc>
        <w:tc>
          <w:tcPr>
            <w:tcW w:w="3882" w:type="dxa"/>
            <w:shd w:val="clear" w:color="auto" w:fill="auto"/>
            <w:tcMar>
              <w:top w:w="0" w:type="dxa"/>
              <w:left w:w="108" w:type="dxa"/>
              <w:bottom w:w="0" w:type="dxa"/>
              <w:right w:w="108" w:type="dxa"/>
            </w:tcMar>
            <w:vAlign w:val="center"/>
          </w:tcPr>
          <w:p w14:paraId="1127721B" w14:textId="77777777" w:rsidR="001508D4" w:rsidRPr="00074510" w:rsidRDefault="001508D4" w:rsidP="00A026B9">
            <w:pPr>
              <w:pStyle w:val="Introduzione"/>
              <w:ind w:firstLine="0"/>
              <w:jc w:val="left"/>
              <w:rPr>
                <w:rFonts w:ascii="Garamond" w:hAnsi="Garamond"/>
                <w:i w:val="0"/>
              </w:rPr>
            </w:pPr>
            <w:r w:rsidRPr="00074510">
              <w:rPr>
                <w:rFonts w:ascii="Garamond" w:hAnsi="Garamond"/>
                <w:i w:val="0"/>
              </w:rPr>
              <w:t xml:space="preserve">Cappellano Capo + 10 </w:t>
            </w:r>
            <w:r>
              <w:rPr>
                <w:rFonts w:ascii="Garamond" w:hAnsi="Garamond"/>
                <w:i w:val="0"/>
              </w:rPr>
              <w:t>anni</w:t>
            </w:r>
          </w:p>
        </w:tc>
        <w:tc>
          <w:tcPr>
            <w:tcW w:w="2127" w:type="dxa"/>
            <w:vMerge w:val="restart"/>
            <w:shd w:val="clear" w:color="auto" w:fill="auto"/>
            <w:tcMar>
              <w:top w:w="0" w:type="dxa"/>
              <w:left w:w="108" w:type="dxa"/>
              <w:bottom w:w="0" w:type="dxa"/>
              <w:right w:w="108" w:type="dxa"/>
            </w:tcMar>
            <w:vAlign w:val="center"/>
          </w:tcPr>
          <w:p w14:paraId="3151380C" w14:textId="77777777" w:rsidR="001508D4" w:rsidRPr="009A42D6" w:rsidRDefault="001508D4" w:rsidP="00A026B9">
            <w:pPr>
              <w:pStyle w:val="Introduzione"/>
              <w:ind w:firstLine="0"/>
              <w:rPr>
                <w:rFonts w:ascii="Garamond" w:hAnsi="Garamond"/>
                <w:i w:val="0"/>
              </w:rPr>
            </w:pPr>
            <w:r w:rsidRPr="009A42D6">
              <w:rPr>
                <w:rFonts w:ascii="Garamond" w:hAnsi="Garamond"/>
                <w:i w:val="0"/>
              </w:rPr>
              <w:t>DPR 20.04.2022 n. 57 recante “Recepimento dell’accordo sindacale per il personale non dirigente delle Forze di polizia ad ordinamento civile e del provvedimento di concertazione per il personale non dirigente delle Forze di polizia ad ordinamento militare</w:t>
            </w:r>
            <w:r>
              <w:rPr>
                <w:rFonts w:ascii="Garamond" w:hAnsi="Garamond"/>
                <w:i w:val="0"/>
              </w:rPr>
              <w:t>.</w:t>
            </w:r>
            <w:r w:rsidRPr="009A42D6">
              <w:rPr>
                <w:rFonts w:ascii="Garamond" w:hAnsi="Garamond"/>
                <w:i w:val="0"/>
              </w:rPr>
              <w:t xml:space="preserve"> Triennio 2019-2021</w:t>
            </w:r>
            <w:r>
              <w:rPr>
                <w:rFonts w:ascii="Garamond" w:hAnsi="Garamond"/>
                <w:i w:val="0"/>
              </w:rPr>
              <w:t>”</w:t>
            </w:r>
          </w:p>
        </w:tc>
      </w:tr>
      <w:tr w:rsidR="001508D4" w:rsidRPr="00074510" w14:paraId="44303ECD" w14:textId="77777777" w:rsidTr="00A026B9">
        <w:trPr>
          <w:cantSplit/>
          <w:trHeight w:val="794"/>
          <w:jc w:val="center"/>
        </w:trPr>
        <w:tc>
          <w:tcPr>
            <w:tcW w:w="1759" w:type="dxa"/>
            <w:vMerge/>
            <w:shd w:val="clear" w:color="auto" w:fill="auto"/>
            <w:tcMar>
              <w:top w:w="0" w:type="dxa"/>
              <w:left w:w="108" w:type="dxa"/>
              <w:bottom w:w="0" w:type="dxa"/>
              <w:right w:w="108" w:type="dxa"/>
            </w:tcMar>
            <w:vAlign w:val="center"/>
          </w:tcPr>
          <w:p w14:paraId="10AF58A7" w14:textId="77777777" w:rsidR="001508D4" w:rsidRPr="00074510" w:rsidRDefault="001508D4" w:rsidP="00A026B9">
            <w:pPr>
              <w:pStyle w:val="Introduzione"/>
              <w:ind w:firstLine="0"/>
              <w:jc w:val="left"/>
              <w:rPr>
                <w:rFonts w:ascii="Garamond" w:hAnsi="Garamond"/>
                <w:i w:val="0"/>
              </w:rPr>
            </w:pPr>
          </w:p>
        </w:tc>
        <w:tc>
          <w:tcPr>
            <w:tcW w:w="1701" w:type="dxa"/>
            <w:vMerge/>
            <w:shd w:val="clear" w:color="auto" w:fill="auto"/>
            <w:tcMar>
              <w:top w:w="0" w:type="dxa"/>
              <w:left w:w="108" w:type="dxa"/>
              <w:bottom w:w="0" w:type="dxa"/>
              <w:right w:w="108" w:type="dxa"/>
            </w:tcMar>
            <w:vAlign w:val="center"/>
          </w:tcPr>
          <w:p w14:paraId="31E8C9F9" w14:textId="77777777" w:rsidR="001508D4" w:rsidRPr="00074510" w:rsidRDefault="001508D4" w:rsidP="00A026B9">
            <w:pPr>
              <w:pStyle w:val="Introduzione"/>
              <w:ind w:firstLine="0"/>
              <w:rPr>
                <w:rFonts w:ascii="Garamond" w:hAnsi="Garamond"/>
                <w:i w:val="0"/>
              </w:rPr>
            </w:pPr>
          </w:p>
        </w:tc>
        <w:tc>
          <w:tcPr>
            <w:tcW w:w="3882" w:type="dxa"/>
            <w:shd w:val="clear" w:color="auto" w:fill="auto"/>
            <w:tcMar>
              <w:top w:w="0" w:type="dxa"/>
              <w:left w:w="108" w:type="dxa"/>
              <w:bottom w:w="0" w:type="dxa"/>
              <w:right w:w="108" w:type="dxa"/>
            </w:tcMar>
            <w:vAlign w:val="center"/>
          </w:tcPr>
          <w:p w14:paraId="4A991DFD" w14:textId="77777777" w:rsidR="001508D4" w:rsidRPr="00074510" w:rsidRDefault="001508D4" w:rsidP="00A026B9">
            <w:pPr>
              <w:pStyle w:val="Introduzione"/>
              <w:ind w:firstLine="0"/>
              <w:jc w:val="left"/>
              <w:rPr>
                <w:rFonts w:ascii="Garamond" w:hAnsi="Garamond"/>
                <w:i w:val="0"/>
              </w:rPr>
            </w:pPr>
            <w:r w:rsidRPr="00074510">
              <w:rPr>
                <w:rFonts w:ascii="Garamond" w:hAnsi="Garamond"/>
                <w:i w:val="0"/>
              </w:rPr>
              <w:t>Cappellano Capo</w:t>
            </w:r>
          </w:p>
        </w:tc>
        <w:tc>
          <w:tcPr>
            <w:tcW w:w="2127" w:type="dxa"/>
            <w:vMerge/>
            <w:shd w:val="clear" w:color="auto" w:fill="auto"/>
            <w:tcMar>
              <w:top w:w="0" w:type="dxa"/>
              <w:left w:w="108" w:type="dxa"/>
              <w:bottom w:w="0" w:type="dxa"/>
              <w:right w:w="108" w:type="dxa"/>
            </w:tcMar>
            <w:vAlign w:val="center"/>
          </w:tcPr>
          <w:p w14:paraId="6F204627" w14:textId="77777777" w:rsidR="001508D4" w:rsidRPr="00074510" w:rsidRDefault="001508D4" w:rsidP="00A026B9">
            <w:pPr>
              <w:pStyle w:val="Introduzione"/>
              <w:ind w:firstLine="0"/>
              <w:rPr>
                <w:rFonts w:ascii="Garamond" w:hAnsi="Garamond"/>
                <w:i w:val="0"/>
              </w:rPr>
            </w:pPr>
          </w:p>
        </w:tc>
      </w:tr>
      <w:tr w:rsidR="001508D4" w:rsidRPr="00074510" w14:paraId="62362824" w14:textId="77777777" w:rsidTr="00A026B9">
        <w:trPr>
          <w:cantSplit/>
          <w:trHeight w:val="794"/>
          <w:jc w:val="center"/>
        </w:trPr>
        <w:tc>
          <w:tcPr>
            <w:tcW w:w="1759" w:type="dxa"/>
            <w:vMerge/>
            <w:shd w:val="clear" w:color="auto" w:fill="auto"/>
            <w:tcMar>
              <w:top w:w="0" w:type="dxa"/>
              <w:left w:w="108" w:type="dxa"/>
              <w:bottom w:w="0" w:type="dxa"/>
              <w:right w:w="108" w:type="dxa"/>
            </w:tcMar>
            <w:vAlign w:val="center"/>
          </w:tcPr>
          <w:p w14:paraId="09E62966"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5DCEE93F" w14:textId="77777777" w:rsidR="001508D4" w:rsidRPr="00074510" w:rsidRDefault="001508D4" w:rsidP="00A026B9">
            <w:pPr>
              <w:pStyle w:val="Introduzione"/>
              <w:rPr>
                <w:rFonts w:ascii="Garamond" w:hAnsi="Garamond"/>
                <w:i w:val="0"/>
              </w:rPr>
            </w:pPr>
          </w:p>
        </w:tc>
        <w:tc>
          <w:tcPr>
            <w:tcW w:w="3882" w:type="dxa"/>
            <w:shd w:val="clear" w:color="auto" w:fill="auto"/>
            <w:tcMar>
              <w:top w:w="0" w:type="dxa"/>
              <w:left w:w="108" w:type="dxa"/>
              <w:bottom w:w="0" w:type="dxa"/>
              <w:right w:w="108" w:type="dxa"/>
            </w:tcMar>
            <w:vAlign w:val="center"/>
          </w:tcPr>
          <w:p w14:paraId="65D702C1" w14:textId="77777777" w:rsidR="001508D4" w:rsidRPr="00074510" w:rsidRDefault="001508D4" w:rsidP="00A026B9">
            <w:pPr>
              <w:pStyle w:val="Introduzione"/>
              <w:ind w:firstLine="0"/>
              <w:jc w:val="left"/>
              <w:rPr>
                <w:rFonts w:ascii="Garamond" w:hAnsi="Garamond"/>
                <w:i w:val="0"/>
              </w:rPr>
            </w:pPr>
            <w:r w:rsidRPr="00074510">
              <w:rPr>
                <w:rFonts w:ascii="Garamond" w:hAnsi="Garamond"/>
                <w:i w:val="0"/>
              </w:rPr>
              <w:t>Cappellano Addetto</w:t>
            </w:r>
          </w:p>
        </w:tc>
        <w:tc>
          <w:tcPr>
            <w:tcW w:w="2127" w:type="dxa"/>
            <w:vMerge/>
            <w:shd w:val="clear" w:color="auto" w:fill="auto"/>
            <w:tcMar>
              <w:top w:w="0" w:type="dxa"/>
              <w:left w:w="108" w:type="dxa"/>
              <w:bottom w:w="0" w:type="dxa"/>
              <w:right w:w="108" w:type="dxa"/>
            </w:tcMar>
            <w:vAlign w:val="center"/>
          </w:tcPr>
          <w:p w14:paraId="0491A366" w14:textId="77777777" w:rsidR="001508D4" w:rsidRPr="00074510" w:rsidRDefault="001508D4" w:rsidP="00A026B9">
            <w:pPr>
              <w:pStyle w:val="Introduzione"/>
              <w:rPr>
                <w:rFonts w:ascii="Garamond" w:hAnsi="Garamond"/>
                <w:i w:val="0"/>
              </w:rPr>
            </w:pPr>
          </w:p>
        </w:tc>
      </w:tr>
      <w:tr w:rsidR="001508D4" w:rsidRPr="00074510" w14:paraId="2919D035" w14:textId="77777777" w:rsidTr="00A026B9">
        <w:trPr>
          <w:cantSplit/>
          <w:trHeight w:val="794"/>
          <w:jc w:val="center"/>
        </w:trPr>
        <w:tc>
          <w:tcPr>
            <w:tcW w:w="1759" w:type="dxa"/>
            <w:vMerge/>
            <w:shd w:val="clear" w:color="auto" w:fill="auto"/>
            <w:tcMar>
              <w:top w:w="0" w:type="dxa"/>
              <w:left w:w="108" w:type="dxa"/>
              <w:bottom w:w="0" w:type="dxa"/>
              <w:right w:w="108" w:type="dxa"/>
            </w:tcMar>
            <w:vAlign w:val="center"/>
          </w:tcPr>
          <w:p w14:paraId="52AECDBC" w14:textId="77777777" w:rsidR="001508D4" w:rsidRPr="00074510" w:rsidRDefault="001508D4" w:rsidP="00A026B9">
            <w:pPr>
              <w:pStyle w:val="Introduzione"/>
              <w:rPr>
                <w:rFonts w:ascii="Garamond" w:hAnsi="Garamond"/>
                <w:i w:val="0"/>
              </w:rPr>
            </w:pPr>
          </w:p>
        </w:tc>
        <w:tc>
          <w:tcPr>
            <w:tcW w:w="1701" w:type="dxa"/>
            <w:vMerge/>
            <w:shd w:val="clear" w:color="auto" w:fill="auto"/>
            <w:tcMar>
              <w:top w:w="0" w:type="dxa"/>
              <w:left w:w="108" w:type="dxa"/>
              <w:bottom w:w="0" w:type="dxa"/>
              <w:right w:w="108" w:type="dxa"/>
            </w:tcMar>
            <w:vAlign w:val="center"/>
          </w:tcPr>
          <w:p w14:paraId="17178B47" w14:textId="77777777" w:rsidR="001508D4" w:rsidRPr="00074510" w:rsidRDefault="001508D4" w:rsidP="00A026B9">
            <w:pPr>
              <w:pStyle w:val="Introduzione"/>
              <w:rPr>
                <w:rFonts w:ascii="Garamond" w:hAnsi="Garamond"/>
                <w:i w:val="0"/>
              </w:rPr>
            </w:pPr>
          </w:p>
        </w:tc>
        <w:tc>
          <w:tcPr>
            <w:tcW w:w="3882" w:type="dxa"/>
            <w:shd w:val="clear" w:color="auto" w:fill="auto"/>
            <w:tcMar>
              <w:top w:w="0" w:type="dxa"/>
              <w:left w:w="108" w:type="dxa"/>
              <w:bottom w:w="0" w:type="dxa"/>
              <w:right w:w="108" w:type="dxa"/>
            </w:tcMar>
            <w:vAlign w:val="center"/>
          </w:tcPr>
          <w:p w14:paraId="7D46DE6F" w14:textId="77777777" w:rsidR="001508D4" w:rsidRPr="00074510" w:rsidRDefault="001508D4" w:rsidP="00A026B9">
            <w:pPr>
              <w:pStyle w:val="Introduzione"/>
              <w:ind w:firstLine="0"/>
              <w:jc w:val="left"/>
              <w:rPr>
                <w:rFonts w:ascii="Garamond" w:hAnsi="Garamond"/>
                <w:i w:val="0"/>
              </w:rPr>
            </w:pPr>
            <w:r>
              <w:rPr>
                <w:rFonts w:ascii="Garamond" w:hAnsi="Garamond"/>
                <w:i w:val="0"/>
              </w:rPr>
              <w:t>Cappellano di complemento (sottotenente)</w:t>
            </w:r>
          </w:p>
        </w:tc>
        <w:tc>
          <w:tcPr>
            <w:tcW w:w="2127" w:type="dxa"/>
            <w:vMerge/>
            <w:shd w:val="clear" w:color="auto" w:fill="auto"/>
            <w:tcMar>
              <w:top w:w="0" w:type="dxa"/>
              <w:left w:w="108" w:type="dxa"/>
              <w:bottom w:w="0" w:type="dxa"/>
              <w:right w:w="108" w:type="dxa"/>
            </w:tcMar>
            <w:vAlign w:val="center"/>
          </w:tcPr>
          <w:p w14:paraId="22D038A5" w14:textId="77777777" w:rsidR="001508D4" w:rsidRPr="00074510" w:rsidRDefault="001508D4" w:rsidP="00A026B9">
            <w:pPr>
              <w:pStyle w:val="Introduzione"/>
              <w:rPr>
                <w:rFonts w:ascii="Garamond" w:hAnsi="Garamond"/>
                <w:i w:val="0"/>
              </w:rPr>
            </w:pPr>
          </w:p>
        </w:tc>
      </w:tr>
    </w:tbl>
    <w:p w14:paraId="5E5558EB" w14:textId="77777777" w:rsidR="001508D4" w:rsidRDefault="001508D4" w:rsidP="001508D4">
      <w:pPr>
        <w:pStyle w:val="Introduzione"/>
        <w:ind w:firstLine="0"/>
        <w:rPr>
          <w:b/>
          <w:bCs/>
          <w:i w:val="0"/>
          <w:sz w:val="24"/>
        </w:rPr>
      </w:pPr>
    </w:p>
    <w:p w14:paraId="0B411D25" w14:textId="77777777" w:rsidR="001508D4" w:rsidRDefault="001508D4" w:rsidP="001508D4">
      <w:pPr>
        <w:pStyle w:val="Introduzione"/>
        <w:ind w:firstLine="0"/>
        <w:rPr>
          <w:b/>
          <w:bCs/>
          <w:i w:val="0"/>
          <w:sz w:val="24"/>
        </w:rPr>
      </w:pPr>
    </w:p>
    <w:p w14:paraId="5C07CBE3" w14:textId="77777777" w:rsidR="001508D4" w:rsidRPr="00074510" w:rsidRDefault="001508D4" w:rsidP="001508D4">
      <w:pPr>
        <w:pStyle w:val="Introduzione"/>
        <w:ind w:firstLine="0"/>
        <w:rPr>
          <w:b/>
          <w:bCs/>
          <w:i w:val="0"/>
          <w:sz w:val="24"/>
        </w:rPr>
      </w:pPr>
      <w:r w:rsidRPr="00074510">
        <w:rPr>
          <w:b/>
          <w:bCs/>
          <w:i w:val="0"/>
          <w:sz w:val="24"/>
        </w:rPr>
        <w:t>Tabella 3 - Personale in posizione di comando/distacco, fuori ruolo e in convenzione al 31 dicembre</w:t>
      </w:r>
    </w:p>
    <w:p w14:paraId="3225AD31" w14:textId="77777777" w:rsidR="001508D4" w:rsidRPr="00074510" w:rsidRDefault="001508D4" w:rsidP="001508D4">
      <w:pPr>
        <w:pStyle w:val="Introduzione"/>
        <w:spacing w:line="360" w:lineRule="auto"/>
        <w:ind w:firstLine="0"/>
        <w:rPr>
          <w:rFonts w:ascii="Garamond" w:hAnsi="Garamond"/>
          <w:i w:val="0"/>
          <w:sz w:val="24"/>
        </w:rPr>
      </w:pPr>
      <w:r w:rsidRPr="00074510">
        <w:rPr>
          <w:rFonts w:ascii="Garamond" w:hAnsi="Garamond"/>
          <w:i w:val="0"/>
          <w:sz w:val="24"/>
        </w:rPr>
        <w:t>Nella colonna “Comandati/Distaccati” del “Personale dell’Amministrazione” va indicato il proprio personale che presta servizio presso altre Amministrazioni (es: Personale dell’Arma dei Carabinieri che presta servizio in forza extra-organica presso vari Dicasteri, la Banca d’Italia e presso la Presidenza del Consiglio dei Ministri ex artt. 825-830 del d.lgs. 66/2010).</w:t>
      </w:r>
    </w:p>
    <w:p w14:paraId="6A71EF97" w14:textId="77777777" w:rsidR="001508D4" w:rsidRPr="00074510" w:rsidRDefault="001508D4" w:rsidP="001508D4">
      <w:pPr>
        <w:pStyle w:val="Introduzione"/>
        <w:spacing w:line="360" w:lineRule="auto"/>
        <w:ind w:firstLine="0"/>
        <w:rPr>
          <w:rFonts w:ascii="Garamond" w:hAnsi="Garamond"/>
          <w:i w:val="0"/>
          <w:sz w:val="24"/>
        </w:rPr>
      </w:pPr>
      <w:r w:rsidRPr="00074510">
        <w:rPr>
          <w:rFonts w:ascii="Garamond" w:hAnsi="Garamond"/>
          <w:i w:val="0"/>
          <w:sz w:val="24"/>
        </w:rPr>
        <w:lastRenderedPageBreak/>
        <w:t>Nella colonna “Comandati/Distaccati” del “Personale di altre Amministrazioni” va indicato il personale che presta servizio presso il Corpo di Polizia che invia i dati ma appartenente ad altre Amministrazioni.</w:t>
      </w:r>
    </w:p>
    <w:p w14:paraId="300155F0" w14:textId="77777777" w:rsidR="001508D4" w:rsidRDefault="001508D4" w:rsidP="001508D4">
      <w:pPr>
        <w:pStyle w:val="Introduzione"/>
        <w:spacing w:line="360" w:lineRule="auto"/>
        <w:ind w:firstLine="0"/>
        <w:rPr>
          <w:rFonts w:ascii="Garamond" w:hAnsi="Garamond"/>
          <w:i w:val="0"/>
          <w:sz w:val="24"/>
        </w:rPr>
      </w:pPr>
      <w:r w:rsidRPr="00074510">
        <w:rPr>
          <w:rFonts w:ascii="Garamond" w:hAnsi="Garamond"/>
          <w:i w:val="0"/>
          <w:sz w:val="24"/>
        </w:rPr>
        <w:t xml:space="preserve">Non va rilevato come personale comandato/distaccato il personale assegnato all’estero per il quale l’Amministrazione corrisponde i trattamenti economici di cui al d.lgs. 15 marzo 2010, n. 66 </w:t>
      </w:r>
      <w:r>
        <w:rPr>
          <w:rFonts w:ascii="Garamond" w:hAnsi="Garamond"/>
          <w:i w:val="0"/>
          <w:sz w:val="24"/>
        </w:rPr>
        <w:t>articoli</w:t>
      </w:r>
      <w:r w:rsidRPr="00074510">
        <w:rPr>
          <w:rFonts w:ascii="Garamond" w:hAnsi="Garamond"/>
          <w:i w:val="0"/>
          <w:sz w:val="24"/>
        </w:rPr>
        <w:t xml:space="preserve"> 1808 e 1809, né quello inviato all’estero per missioni internazionali.</w:t>
      </w:r>
    </w:p>
    <w:p w14:paraId="3E4AA91C" w14:textId="77777777" w:rsidR="001508D4" w:rsidRPr="00074510" w:rsidRDefault="001508D4" w:rsidP="001508D4">
      <w:pPr>
        <w:pStyle w:val="Introduzione"/>
        <w:spacing w:line="360" w:lineRule="auto"/>
        <w:ind w:firstLine="0"/>
        <w:rPr>
          <w:rFonts w:ascii="Garamond" w:hAnsi="Garamond"/>
          <w:i w:val="0"/>
          <w:sz w:val="24"/>
        </w:rPr>
      </w:pPr>
      <w:r>
        <w:rPr>
          <w:rFonts w:ascii="Garamond" w:hAnsi="Garamond"/>
          <w:i w:val="0"/>
          <w:sz w:val="24"/>
        </w:rPr>
        <w:t>Come già indicato nelle istruzioni di carattere generale, va indicata in questa tabella l’aspettativa per mandato elettorale, mentre quella speciale riferita alla campagna elettorale non va rilevata e le relative assenze andranno comunicate nella tabella 11.</w:t>
      </w:r>
    </w:p>
    <w:p w14:paraId="5146779B" w14:textId="77777777" w:rsidR="001508D4" w:rsidRPr="00074510" w:rsidRDefault="001508D4" w:rsidP="001508D4">
      <w:pPr>
        <w:pStyle w:val="Introduzione"/>
        <w:ind w:firstLine="0"/>
        <w:rPr>
          <w:b/>
          <w:bCs/>
          <w:i w:val="0"/>
          <w:sz w:val="24"/>
        </w:rPr>
      </w:pPr>
      <w:r w:rsidRPr="00F02F32">
        <w:rPr>
          <w:b/>
          <w:bCs/>
          <w:i w:val="0"/>
          <w:sz w:val="24"/>
        </w:rPr>
        <w:t>Tabella 4 - Passaggi di qualifica / posizione economica / differenziale stipendiale / differenziale economico di professionalità / profilo del personale a tempo indeterminato e dirigente nel corso dell'anno</w:t>
      </w:r>
    </w:p>
    <w:p w14:paraId="17674662" w14:textId="77777777" w:rsidR="001508D4" w:rsidRPr="00074510" w:rsidRDefault="001508D4" w:rsidP="001508D4">
      <w:pPr>
        <w:pStyle w:val="Introduzione"/>
        <w:spacing w:line="360" w:lineRule="auto"/>
        <w:ind w:firstLine="0"/>
        <w:rPr>
          <w:rFonts w:ascii="Garamond" w:hAnsi="Garamond"/>
          <w:i w:val="0"/>
          <w:sz w:val="24"/>
        </w:rPr>
      </w:pPr>
      <w:r w:rsidRPr="00074510">
        <w:rPr>
          <w:rFonts w:ascii="Garamond" w:hAnsi="Garamond"/>
          <w:i w:val="0"/>
          <w:sz w:val="24"/>
        </w:rPr>
        <w:t>Vanno rilevati in questa tabella tutti i passaggi di grado/qualifica intervenuti nell’anno di rilevazione, ivi compresi quelli relativi al personale sprovvisto di rapporto d’impiego che registrano i passaggi nelle qualifiche/gradi del personale a tempo indeterminato.</w:t>
      </w:r>
    </w:p>
    <w:p w14:paraId="7003E59B" w14:textId="77777777" w:rsidR="001508D4" w:rsidRPr="005818BD" w:rsidRDefault="001508D4" w:rsidP="001508D4">
      <w:pPr>
        <w:pStyle w:val="Introduzione"/>
        <w:spacing w:line="360" w:lineRule="auto"/>
        <w:ind w:firstLine="0"/>
        <w:rPr>
          <w:rFonts w:ascii="Garamond" w:hAnsi="Garamond"/>
          <w:i w:val="0"/>
          <w:sz w:val="24"/>
        </w:rPr>
      </w:pPr>
      <w:r w:rsidRPr="00074510">
        <w:rPr>
          <w:rFonts w:ascii="Garamond" w:hAnsi="Garamond"/>
          <w:i w:val="0"/>
          <w:sz w:val="24"/>
        </w:rPr>
        <w:t>Come già indicato nelle istruzioni generali, si ricorda che va considerata la data dell’atto di adozione del provvedimento da parte dell’Amministrazione.</w:t>
      </w:r>
    </w:p>
    <w:p w14:paraId="608C5A80" w14:textId="77777777" w:rsidR="001508D4" w:rsidRPr="00074510" w:rsidRDefault="001508D4" w:rsidP="001508D4">
      <w:pPr>
        <w:pStyle w:val="Introduzione"/>
        <w:ind w:firstLine="0"/>
        <w:rPr>
          <w:b/>
          <w:bCs/>
          <w:i w:val="0"/>
          <w:sz w:val="24"/>
        </w:rPr>
      </w:pPr>
      <w:r w:rsidRPr="00074510">
        <w:rPr>
          <w:b/>
          <w:bCs/>
          <w:i w:val="0"/>
          <w:sz w:val="24"/>
        </w:rPr>
        <w:t>Tabella 5 – Personale a tempo indeterminato e personale dirigente cessato dal servizio nell’anno</w:t>
      </w:r>
    </w:p>
    <w:p w14:paraId="0378CF9F" w14:textId="77777777" w:rsidR="001508D4" w:rsidRPr="00074510" w:rsidRDefault="001508D4" w:rsidP="001508D4">
      <w:pPr>
        <w:pStyle w:val="Introduzione"/>
        <w:spacing w:line="360" w:lineRule="auto"/>
        <w:ind w:firstLine="0"/>
        <w:rPr>
          <w:rFonts w:ascii="Garamond" w:hAnsi="Garamond"/>
          <w:bCs/>
          <w:i w:val="0"/>
          <w:sz w:val="24"/>
        </w:rPr>
      </w:pPr>
      <w:r w:rsidRPr="00074510">
        <w:rPr>
          <w:rFonts w:ascii="Garamond" w:hAnsi="Garamond"/>
          <w:bCs/>
          <w:i w:val="0"/>
          <w:sz w:val="24"/>
        </w:rPr>
        <w:t>Il personale dei Corpi di Polizia, ad ordinamento civile e militare, che transita nei ruoli civili dei Ministeri dovrà essere rilevato in uscita nella tabella 5, colonna “Passaggi ad altre amministrazioni di altro comparto”.</w:t>
      </w:r>
    </w:p>
    <w:p w14:paraId="4CC1C88C" w14:textId="77777777" w:rsidR="001508D4" w:rsidRDefault="001508D4" w:rsidP="001508D4">
      <w:pPr>
        <w:pStyle w:val="Introduzione"/>
        <w:spacing w:line="360" w:lineRule="auto"/>
        <w:ind w:firstLine="0"/>
        <w:rPr>
          <w:rFonts w:ascii="Garamond" w:hAnsi="Garamond"/>
          <w:bCs/>
          <w:i w:val="0"/>
          <w:sz w:val="24"/>
        </w:rPr>
      </w:pPr>
      <w:r w:rsidRPr="007D5123">
        <w:rPr>
          <w:rFonts w:ascii="Garamond" w:hAnsi="Garamond"/>
          <w:bCs/>
          <w:i w:val="0"/>
          <w:sz w:val="24"/>
        </w:rPr>
        <w:t>Il personale dichiarato “Inidoneo” a seguito di sentenza di inabilità e dispensato dal servizio, dovrà essere rilevato nella colonna “Risoluzione rapporto di lavoro” e il numero andrà anche riportato nella relativa domanda presente nella scheda informativa 1.</w:t>
      </w:r>
    </w:p>
    <w:p w14:paraId="41378F22" w14:textId="77777777" w:rsidR="001508D4" w:rsidRPr="00277D41" w:rsidRDefault="001508D4" w:rsidP="001508D4">
      <w:pPr>
        <w:pStyle w:val="Introduzione"/>
        <w:spacing w:line="360" w:lineRule="auto"/>
        <w:ind w:firstLine="0"/>
        <w:rPr>
          <w:rFonts w:ascii="Garamond" w:hAnsi="Garamond"/>
          <w:bCs/>
          <w:i w:val="0"/>
          <w:sz w:val="24"/>
        </w:rPr>
      </w:pPr>
      <w:r w:rsidRPr="00277D41">
        <w:rPr>
          <w:rFonts w:ascii="Garamond" w:hAnsi="Garamond"/>
          <w:bCs/>
          <w:i w:val="0"/>
          <w:sz w:val="24"/>
        </w:rPr>
        <w:t>I licenziamenti per motivi disciplinari andranno rilevati nella colonna “Licenziamenti disposti dall’Amministrazione”.</w:t>
      </w:r>
    </w:p>
    <w:p w14:paraId="0B7AD0E3" w14:textId="77777777" w:rsidR="001508D4" w:rsidRPr="00074510" w:rsidRDefault="001508D4" w:rsidP="001508D4">
      <w:pPr>
        <w:pStyle w:val="Introduzione"/>
        <w:ind w:firstLine="0"/>
        <w:rPr>
          <w:b/>
          <w:bCs/>
          <w:i w:val="0"/>
          <w:sz w:val="24"/>
        </w:rPr>
      </w:pPr>
      <w:r w:rsidRPr="00074510">
        <w:rPr>
          <w:b/>
          <w:bCs/>
          <w:i w:val="0"/>
          <w:sz w:val="24"/>
        </w:rPr>
        <w:t>Tabella 10 - Personale a tempo indeterminato e personale dirigente in servizio al 31 dicembre distribuito per regioni e all’estero</w:t>
      </w:r>
    </w:p>
    <w:p w14:paraId="01AC5D86" w14:textId="77777777" w:rsidR="001508D4" w:rsidRPr="00074510" w:rsidRDefault="001508D4" w:rsidP="001508D4">
      <w:pPr>
        <w:pStyle w:val="Introduzione"/>
        <w:spacing w:line="360" w:lineRule="auto"/>
        <w:ind w:firstLine="0"/>
        <w:rPr>
          <w:rFonts w:ascii="Garamond" w:hAnsi="Garamond"/>
          <w:i w:val="0"/>
          <w:sz w:val="24"/>
        </w:rPr>
      </w:pPr>
      <w:r w:rsidRPr="00074510">
        <w:rPr>
          <w:rFonts w:ascii="Garamond" w:hAnsi="Garamond"/>
          <w:i w:val="0"/>
          <w:sz w:val="24"/>
        </w:rPr>
        <w:lastRenderedPageBreak/>
        <w:t xml:space="preserve">Nella colonna “Personale all’estero” va indicato esclusivamente il personale assegnato all’estero per il quale l’Amministrazione corrisponde i trattamenti economici di cui al d.lgs. 15 marzo 2010, n. 66 </w:t>
      </w:r>
      <w:r>
        <w:rPr>
          <w:rFonts w:ascii="Garamond" w:hAnsi="Garamond"/>
          <w:i w:val="0"/>
          <w:sz w:val="24"/>
        </w:rPr>
        <w:t>articoli</w:t>
      </w:r>
      <w:r w:rsidRPr="00074510">
        <w:rPr>
          <w:rFonts w:ascii="Garamond" w:hAnsi="Garamond"/>
          <w:i w:val="0"/>
          <w:sz w:val="24"/>
        </w:rPr>
        <w:t xml:space="preserve"> 1808 e 1809</w:t>
      </w:r>
      <w:r>
        <w:rPr>
          <w:rFonts w:ascii="Garamond" w:hAnsi="Garamond"/>
          <w:i w:val="0"/>
          <w:sz w:val="24"/>
        </w:rPr>
        <w:t xml:space="preserve"> (Indennità di lungo servizio all’estero e Indennità di servizio all’estero presso rappresentanze diplomatiche)</w:t>
      </w:r>
      <w:r w:rsidRPr="00074510">
        <w:rPr>
          <w:rFonts w:ascii="Garamond" w:hAnsi="Garamond"/>
          <w:i w:val="0"/>
          <w:sz w:val="24"/>
        </w:rPr>
        <w:t>. Tale personale non va considerato come personale comandato/distaccato e, conseguentemente, non va rilevato nella tabella 3.</w:t>
      </w:r>
    </w:p>
    <w:p w14:paraId="4C8C94FA" w14:textId="77777777" w:rsidR="001508D4" w:rsidRDefault="001508D4" w:rsidP="001508D4">
      <w:pPr>
        <w:pStyle w:val="Introduzione"/>
        <w:spacing w:line="360" w:lineRule="auto"/>
        <w:ind w:firstLine="0"/>
        <w:rPr>
          <w:rFonts w:ascii="Garamond" w:hAnsi="Garamond"/>
          <w:i w:val="0"/>
          <w:sz w:val="24"/>
        </w:rPr>
      </w:pPr>
      <w:r w:rsidRPr="00074510">
        <w:rPr>
          <w:rFonts w:ascii="Garamond" w:hAnsi="Garamond"/>
          <w:i w:val="0"/>
          <w:sz w:val="24"/>
        </w:rPr>
        <w:t>Il personale inviato nelle missioni internazionali dovrà essere rilevato esclusivamente in base alla propria sede di servizio sul territorio nazionale.</w:t>
      </w:r>
    </w:p>
    <w:p w14:paraId="483C169C" w14:textId="77777777" w:rsidR="001508D4" w:rsidRPr="00074510" w:rsidRDefault="001508D4" w:rsidP="001508D4">
      <w:pPr>
        <w:pStyle w:val="Introduzione"/>
        <w:ind w:firstLine="0"/>
        <w:rPr>
          <w:b/>
          <w:bCs/>
          <w:i w:val="0"/>
          <w:sz w:val="24"/>
        </w:rPr>
      </w:pPr>
      <w:r w:rsidRPr="00074510">
        <w:rPr>
          <w:b/>
          <w:bCs/>
          <w:i w:val="0"/>
          <w:sz w:val="24"/>
        </w:rPr>
        <w:t>Tabella 11 – Numero giorni di assenza del personale in servizio nel corso dell’anno</w:t>
      </w:r>
    </w:p>
    <w:p w14:paraId="443C3CB5" w14:textId="77777777" w:rsidR="001508D4" w:rsidRPr="00074510" w:rsidRDefault="001508D4" w:rsidP="001508D4">
      <w:pPr>
        <w:pStyle w:val="Introduzione"/>
        <w:spacing w:line="360" w:lineRule="auto"/>
        <w:ind w:firstLine="0"/>
        <w:rPr>
          <w:rFonts w:ascii="Garamond" w:hAnsi="Garamond"/>
          <w:i w:val="0"/>
          <w:sz w:val="24"/>
        </w:rPr>
      </w:pPr>
      <w:r w:rsidRPr="00074510">
        <w:rPr>
          <w:rFonts w:ascii="Garamond" w:hAnsi="Garamond"/>
          <w:i w:val="0"/>
          <w:sz w:val="24"/>
        </w:rPr>
        <w:t>Le assenze effettuate dal personale relative alle testimonianze non vanno rilevate, in quanto sono assimilabili al servizio.</w:t>
      </w:r>
    </w:p>
    <w:p w14:paraId="55F1C405" w14:textId="77777777" w:rsidR="001508D4" w:rsidRPr="00074510" w:rsidRDefault="001508D4" w:rsidP="001508D4">
      <w:pPr>
        <w:pStyle w:val="Introduzione"/>
        <w:spacing w:line="360" w:lineRule="auto"/>
        <w:ind w:firstLine="0"/>
        <w:rPr>
          <w:rFonts w:ascii="Garamond" w:hAnsi="Garamond"/>
          <w:i w:val="0"/>
          <w:sz w:val="24"/>
        </w:rPr>
      </w:pPr>
      <w:r w:rsidRPr="00074510">
        <w:rPr>
          <w:rFonts w:ascii="Garamond" w:hAnsi="Garamond"/>
          <w:i w:val="0"/>
          <w:sz w:val="24"/>
        </w:rPr>
        <w:t>Non va considerata come formazione né quella di base degli allievi (</w:t>
      </w:r>
      <w:r w:rsidRPr="00074510">
        <w:rPr>
          <w:rFonts w:ascii="Garamond" w:hAnsi="Garamond"/>
          <w:b/>
          <w:i w:val="0"/>
          <w:sz w:val="24"/>
        </w:rPr>
        <w:t>Accademia Militare / Scuola Ufficiali / Scuola Marescialli e Brigadieri / Scuole Allievi</w:t>
      </w:r>
      <w:r w:rsidRPr="00074510">
        <w:rPr>
          <w:rFonts w:ascii="Garamond" w:hAnsi="Garamond"/>
          <w:i w:val="0"/>
          <w:sz w:val="24"/>
        </w:rPr>
        <w:t>), né quella successiva (aggiornamento/qualificazione/specializzazione) del personale in servizio permanente effettivo che segue i corsi per gli avanzamenti di carriera (</w:t>
      </w:r>
      <w:r w:rsidRPr="00074510">
        <w:rPr>
          <w:rFonts w:ascii="Garamond" w:hAnsi="Garamond"/>
          <w:b/>
          <w:i w:val="0"/>
          <w:sz w:val="24"/>
        </w:rPr>
        <w:t>Istituto Superiore di Stato Maggiore Interforze -I.S.S.M.I. / Corsi d’Istituto</w:t>
      </w:r>
      <w:r w:rsidRPr="00074510">
        <w:rPr>
          <w:rFonts w:ascii="Garamond" w:hAnsi="Garamond"/>
          <w:i w:val="0"/>
          <w:sz w:val="24"/>
        </w:rPr>
        <w:t>).</w:t>
      </w:r>
    </w:p>
    <w:p w14:paraId="36F9CC9B" w14:textId="77777777" w:rsidR="001508D4" w:rsidRDefault="001508D4" w:rsidP="001508D4">
      <w:pPr>
        <w:pStyle w:val="Introduzione"/>
        <w:spacing w:line="360" w:lineRule="auto"/>
        <w:ind w:firstLine="0"/>
        <w:rPr>
          <w:rFonts w:ascii="Garamond" w:hAnsi="Garamond"/>
          <w:i w:val="0"/>
          <w:sz w:val="24"/>
        </w:rPr>
      </w:pPr>
      <w:r w:rsidRPr="007D5123">
        <w:rPr>
          <w:rFonts w:ascii="Garamond" w:hAnsi="Garamond"/>
          <w:i w:val="0"/>
          <w:sz w:val="24"/>
        </w:rPr>
        <w:t>Vanno invece indicati come formazione i corsi di aggiornamento professionale e il corso d’istituto frequentato da maggiori e capitani per l’avanzamento di carriera e assimilabile all’aggiornamento professionale.</w:t>
      </w:r>
    </w:p>
    <w:p w14:paraId="282B3984" w14:textId="77777777" w:rsidR="001508D4" w:rsidRPr="00074510" w:rsidRDefault="001508D4" w:rsidP="001508D4">
      <w:pPr>
        <w:pStyle w:val="Introduzione"/>
        <w:spacing w:line="360" w:lineRule="auto"/>
        <w:ind w:firstLine="0"/>
        <w:rPr>
          <w:rFonts w:ascii="Garamond" w:hAnsi="Garamond"/>
          <w:i w:val="0"/>
          <w:sz w:val="24"/>
        </w:rPr>
      </w:pPr>
      <w:r>
        <w:rPr>
          <w:rFonts w:ascii="Garamond" w:hAnsi="Garamond"/>
          <w:i w:val="0"/>
          <w:sz w:val="24"/>
        </w:rPr>
        <w:t>I</w:t>
      </w:r>
      <w:r w:rsidRPr="00074510">
        <w:rPr>
          <w:rFonts w:ascii="Garamond" w:hAnsi="Garamond"/>
          <w:i w:val="0"/>
          <w:sz w:val="24"/>
        </w:rPr>
        <w:t xml:space="preserve"> giorni riportati nella colonna “Formazione” non </w:t>
      </w:r>
      <w:r>
        <w:rPr>
          <w:rFonts w:ascii="Garamond" w:hAnsi="Garamond"/>
          <w:i w:val="0"/>
          <w:sz w:val="24"/>
        </w:rPr>
        <w:t>sono</w:t>
      </w:r>
      <w:r w:rsidRPr="00074510">
        <w:rPr>
          <w:rFonts w:ascii="Garamond" w:hAnsi="Garamond"/>
          <w:i w:val="0"/>
          <w:sz w:val="24"/>
        </w:rPr>
        <w:t xml:space="preserve"> conteggiati come “assenze dal servizio”, ma </w:t>
      </w:r>
      <w:r>
        <w:rPr>
          <w:rFonts w:ascii="Garamond" w:hAnsi="Garamond"/>
          <w:i w:val="0"/>
          <w:sz w:val="24"/>
        </w:rPr>
        <w:t>vengono</w:t>
      </w:r>
      <w:r w:rsidRPr="00074510">
        <w:rPr>
          <w:rFonts w:ascii="Garamond" w:hAnsi="Garamond"/>
          <w:i w:val="0"/>
          <w:sz w:val="24"/>
        </w:rPr>
        <w:t xml:space="preserve"> rilevati separatamente ai soli fini statistici.</w:t>
      </w:r>
    </w:p>
    <w:p w14:paraId="1D4A4350" w14:textId="77777777" w:rsidR="001508D4" w:rsidRDefault="001508D4" w:rsidP="001508D4">
      <w:pPr>
        <w:pStyle w:val="Introduzione"/>
        <w:spacing w:line="360" w:lineRule="auto"/>
        <w:ind w:firstLine="0"/>
        <w:rPr>
          <w:rFonts w:ascii="Garamond" w:hAnsi="Garamond"/>
          <w:i w:val="0"/>
          <w:sz w:val="24"/>
        </w:rPr>
      </w:pPr>
      <w:r w:rsidRPr="00074510">
        <w:rPr>
          <w:rFonts w:ascii="Garamond" w:hAnsi="Garamond"/>
          <w:i w:val="0"/>
          <w:sz w:val="24"/>
        </w:rPr>
        <w:t>Non vanno rilevate come assenze i periodi di aspettativa fruiti nel corso dell’anno per le causali di cui all’elenco indicato nelle istruzioni generali relative alla tabella 3 della sezione “Tabelle di rilevazione 1 – 14”.</w:t>
      </w:r>
    </w:p>
    <w:p w14:paraId="45051D0B" w14:textId="77777777" w:rsidR="001508D4" w:rsidRDefault="001508D4" w:rsidP="001508D4">
      <w:pPr>
        <w:pStyle w:val="Introduzione"/>
        <w:spacing w:line="360" w:lineRule="auto"/>
        <w:ind w:firstLine="0"/>
        <w:rPr>
          <w:rFonts w:ascii="Garamond" w:hAnsi="Garamond"/>
          <w:i w:val="0"/>
          <w:sz w:val="24"/>
        </w:rPr>
      </w:pPr>
      <w:r w:rsidRPr="00277D41">
        <w:rPr>
          <w:rFonts w:ascii="Garamond" w:hAnsi="Garamond"/>
          <w:i w:val="0"/>
          <w:sz w:val="24"/>
        </w:rPr>
        <w:t>Le assenze per effettuare cure termali vanno rilevate tra le “Assenze per malattia retribuite” se il dipendente beneficia delle stesse per infermità riconducibili a causa di servizio. In caso contrario andranno rilevate tra gli “Altri permessi e assenze retribuiti”.</w:t>
      </w:r>
    </w:p>
    <w:p w14:paraId="703805AF" w14:textId="77777777" w:rsidR="001508D4" w:rsidRPr="00277D41" w:rsidRDefault="001508D4" w:rsidP="001508D4">
      <w:pPr>
        <w:pStyle w:val="Introduzione"/>
        <w:spacing w:line="360" w:lineRule="auto"/>
        <w:ind w:firstLine="0"/>
        <w:rPr>
          <w:rFonts w:ascii="Garamond" w:hAnsi="Garamond"/>
          <w:i w:val="0"/>
          <w:sz w:val="24"/>
        </w:rPr>
      </w:pPr>
      <w:r>
        <w:rPr>
          <w:rFonts w:ascii="Garamond" w:hAnsi="Garamond"/>
          <w:i w:val="0"/>
          <w:sz w:val="24"/>
        </w:rPr>
        <w:lastRenderedPageBreak/>
        <w:t>Le assenze effettuate ai sensi dell’art. 81 della legge 121/81 e dell’art. 1484 del d.l. 66/2010 dal personale candidato a elezioni politiche o amministrative per svolgere campagna elettorale, vanno rilevate tra le “Altre assenze retribuite”.</w:t>
      </w:r>
    </w:p>
    <w:p w14:paraId="303F10D9" w14:textId="77777777" w:rsidR="001508D4" w:rsidRPr="00074510" w:rsidRDefault="001508D4" w:rsidP="001508D4">
      <w:pPr>
        <w:pStyle w:val="Introduzione"/>
        <w:spacing w:line="360" w:lineRule="auto"/>
        <w:ind w:firstLine="0"/>
        <w:rPr>
          <w:rFonts w:ascii="Garamond" w:hAnsi="Garamond"/>
          <w:i w:val="0"/>
          <w:sz w:val="24"/>
        </w:rPr>
      </w:pPr>
      <w:r w:rsidRPr="00074510">
        <w:rPr>
          <w:rFonts w:ascii="Garamond" w:hAnsi="Garamond"/>
          <w:i w:val="0"/>
          <w:sz w:val="24"/>
        </w:rPr>
        <w:t>Le giornate di assenza da inserire in questa tabella andranno calcolate in modo omogeneo per tutte le tipologie di orario adottate. Tale omogeneizzazione è indispensabile per effettuare confronti fra le singole amministrazioni o fra i diversi comparti.</w:t>
      </w:r>
    </w:p>
    <w:p w14:paraId="7E761B7C" w14:textId="77777777" w:rsidR="001508D4" w:rsidRPr="00074510" w:rsidRDefault="001508D4" w:rsidP="001508D4">
      <w:pPr>
        <w:pStyle w:val="Introduzione"/>
        <w:spacing w:line="360" w:lineRule="auto"/>
        <w:ind w:firstLine="0"/>
        <w:rPr>
          <w:rFonts w:ascii="Garamond" w:hAnsi="Garamond"/>
          <w:i w:val="0"/>
          <w:sz w:val="24"/>
        </w:rPr>
      </w:pPr>
      <w:r w:rsidRPr="00074510">
        <w:rPr>
          <w:rFonts w:ascii="Garamond" w:hAnsi="Garamond"/>
          <w:i w:val="0"/>
          <w:sz w:val="24"/>
        </w:rPr>
        <w:t>Pertanto</w:t>
      </w:r>
      <w:r>
        <w:rPr>
          <w:rFonts w:ascii="Garamond" w:hAnsi="Garamond"/>
          <w:i w:val="0"/>
          <w:sz w:val="24"/>
        </w:rPr>
        <w:t>,</w:t>
      </w:r>
      <w:r w:rsidRPr="00074510">
        <w:rPr>
          <w:rFonts w:ascii="Garamond" w:hAnsi="Garamond"/>
          <w:i w:val="0"/>
          <w:sz w:val="24"/>
        </w:rPr>
        <w:t xml:space="preserve"> si sottolinea che l’articolazione oraria di lavoro settimanale presa come riferimento per la compilazione della tabella è quella su cinque giorni, indipendentemente dall’orario effettivamente adottato dal singolo dipendente. Le assenze effettuate con articolazioni orarie differenti dovranno essere rapportate alla durata oraria convenzionalmente indicata utilizzando le modalità descritte nelle istruzioni di carattere generale.</w:t>
      </w:r>
    </w:p>
    <w:p w14:paraId="14096F44" w14:textId="77777777" w:rsidR="001508D4" w:rsidRPr="00074510" w:rsidRDefault="001508D4" w:rsidP="001508D4">
      <w:pPr>
        <w:pStyle w:val="Introduzione"/>
        <w:ind w:firstLine="0"/>
        <w:rPr>
          <w:b/>
          <w:bCs/>
          <w:i w:val="0"/>
          <w:sz w:val="24"/>
        </w:rPr>
      </w:pPr>
      <w:r w:rsidRPr="00074510">
        <w:rPr>
          <w:b/>
          <w:bCs/>
          <w:i w:val="0"/>
          <w:sz w:val="24"/>
        </w:rPr>
        <w:t>Tabella 12 - Oneri annui per voci retributive a carattere stipendiale corrisposte al personale in servizio</w:t>
      </w:r>
    </w:p>
    <w:p w14:paraId="48FE4A10" w14:textId="77777777" w:rsidR="001508D4" w:rsidRPr="00074510" w:rsidRDefault="001508D4" w:rsidP="001508D4">
      <w:pPr>
        <w:pStyle w:val="Introduzione"/>
        <w:spacing w:line="360" w:lineRule="auto"/>
        <w:ind w:firstLine="0"/>
        <w:rPr>
          <w:rFonts w:ascii="Garamond" w:hAnsi="Garamond"/>
          <w:i w:val="0"/>
          <w:sz w:val="24"/>
        </w:rPr>
      </w:pPr>
      <w:r w:rsidRPr="00074510">
        <w:rPr>
          <w:rFonts w:ascii="Garamond" w:hAnsi="Garamond"/>
          <w:i w:val="0"/>
          <w:sz w:val="24"/>
        </w:rPr>
        <w:t>Nella colonna “Stipendio”, per il personale dirigente (e per quello che conserva un trattamento superiore), vanno indicate le spese relative al solo stipendio iniziale, con esclusione di classi e scatti maturati. Questi ultimi andranno rilevati nella voce “Progressione per classi e scatti/fasce retributive”.</w:t>
      </w:r>
      <w:r>
        <w:rPr>
          <w:rFonts w:ascii="Garamond" w:hAnsi="Garamond"/>
          <w:i w:val="0"/>
          <w:sz w:val="24"/>
        </w:rPr>
        <w:t xml:space="preserve"> </w:t>
      </w:r>
      <w:r w:rsidRPr="00C96777">
        <w:rPr>
          <w:rFonts w:ascii="Garamond" w:hAnsi="Garamond"/>
          <w:i w:val="0"/>
          <w:sz w:val="24"/>
        </w:rPr>
        <w:t xml:space="preserve">Le somme eventualmente erogate relative allo scatto demografico per nascita dei figli, allo scatto per infermità per causa di servizio di cui alla legge 539/50 e agli altri scatti riconducibili alla retribuzione individuale, vanno rilevate nella tabella 13, colonna I418 “Assegno ad personam”, dandone indicazione anche nel campo note presente nella scheda informativa 1. Pertanto, nella colonna “R.I.A.”, per il personale dirigente e per quello che conserva un trattamento superiore, </w:t>
      </w:r>
      <w:r w:rsidRPr="00C96777">
        <w:rPr>
          <w:rFonts w:ascii="Garamond" w:hAnsi="Garamond"/>
          <w:b/>
          <w:bCs/>
          <w:i w:val="0"/>
          <w:sz w:val="24"/>
        </w:rPr>
        <w:t>non dovranno essere inseriti importi</w:t>
      </w:r>
      <w:r w:rsidRPr="00C96777">
        <w:rPr>
          <w:rFonts w:ascii="Garamond" w:hAnsi="Garamond"/>
          <w:i w:val="0"/>
          <w:sz w:val="24"/>
        </w:rPr>
        <w:t>.</w:t>
      </w:r>
    </w:p>
    <w:p w14:paraId="5E6C10CB" w14:textId="77777777" w:rsidR="001508D4" w:rsidRPr="00074510" w:rsidRDefault="001508D4" w:rsidP="001508D4">
      <w:pPr>
        <w:pStyle w:val="Introduzione"/>
        <w:spacing w:line="360" w:lineRule="auto"/>
        <w:ind w:firstLine="0"/>
        <w:rPr>
          <w:rFonts w:ascii="Garamond" w:hAnsi="Garamond"/>
          <w:i w:val="0"/>
          <w:sz w:val="24"/>
        </w:rPr>
      </w:pPr>
      <w:r w:rsidRPr="0009636E">
        <w:rPr>
          <w:rFonts w:ascii="Garamond" w:hAnsi="Garamond"/>
          <w:i w:val="0"/>
          <w:sz w:val="24"/>
        </w:rPr>
        <w:t>A decorrere dal 1.1.2018 il trattamento economico spettante ai Vice Questori Aggiunti e qualifiche e gradi corrispondenti, è rideterminato secondo quanto previsto dagli art. 1810 bis e 1811 del d.lgs. 66/2010.</w:t>
      </w:r>
    </w:p>
    <w:p w14:paraId="72CD126F" w14:textId="77777777" w:rsidR="001508D4" w:rsidRPr="00074510" w:rsidRDefault="001508D4" w:rsidP="001508D4">
      <w:pPr>
        <w:pStyle w:val="Introduzione"/>
        <w:spacing w:line="360" w:lineRule="auto"/>
        <w:ind w:firstLine="0"/>
        <w:rPr>
          <w:rFonts w:ascii="Garamond" w:hAnsi="Garamond"/>
          <w:i w:val="0"/>
          <w:sz w:val="24"/>
        </w:rPr>
      </w:pPr>
      <w:r w:rsidRPr="00074510">
        <w:rPr>
          <w:rFonts w:ascii="Garamond" w:hAnsi="Garamond"/>
          <w:i w:val="0"/>
          <w:sz w:val="24"/>
        </w:rPr>
        <w:t>Nella colonna “Stipendio”, per il personale non dirigente, va indicata la spesa per i parametri stipendiali, mentre nella voce “RIA” andrà rilevata quella riconducibile alla retribuzione individuale di anzianità, propriamente detta.</w:t>
      </w:r>
    </w:p>
    <w:p w14:paraId="40493299" w14:textId="77777777" w:rsidR="001508D4" w:rsidRPr="00074510" w:rsidRDefault="001508D4" w:rsidP="001508D4">
      <w:pPr>
        <w:pStyle w:val="Introduzione"/>
        <w:spacing w:line="360" w:lineRule="auto"/>
        <w:ind w:firstLine="0"/>
        <w:rPr>
          <w:rFonts w:ascii="Garamond" w:hAnsi="Garamond"/>
          <w:i w:val="0"/>
          <w:sz w:val="24"/>
        </w:rPr>
      </w:pPr>
      <w:r w:rsidRPr="00074510">
        <w:rPr>
          <w:rFonts w:ascii="Garamond" w:hAnsi="Garamond"/>
          <w:i w:val="0"/>
          <w:sz w:val="24"/>
        </w:rPr>
        <w:lastRenderedPageBreak/>
        <w:t xml:space="preserve">In corrispondenza delle qualifiche/gradi individuati con “+13 </w:t>
      </w:r>
      <w:r>
        <w:rPr>
          <w:rFonts w:ascii="Garamond" w:hAnsi="Garamond"/>
          <w:i w:val="0"/>
          <w:sz w:val="24"/>
        </w:rPr>
        <w:t>anni</w:t>
      </w:r>
      <w:r w:rsidRPr="00074510">
        <w:rPr>
          <w:rFonts w:ascii="Garamond" w:hAnsi="Garamond"/>
          <w:i w:val="0"/>
          <w:sz w:val="24"/>
        </w:rPr>
        <w:t>” e</w:t>
      </w:r>
      <w:r>
        <w:rPr>
          <w:rFonts w:ascii="Garamond" w:hAnsi="Garamond"/>
          <w:i w:val="0"/>
          <w:sz w:val="24"/>
        </w:rPr>
        <w:t xml:space="preserve"> </w:t>
      </w:r>
      <w:r w:rsidRPr="00074510">
        <w:rPr>
          <w:rFonts w:ascii="Garamond" w:hAnsi="Garamond"/>
          <w:i w:val="0"/>
          <w:sz w:val="24"/>
        </w:rPr>
        <w:t>“+18</w:t>
      </w:r>
      <w:r>
        <w:rPr>
          <w:rFonts w:ascii="Garamond" w:hAnsi="Garamond"/>
          <w:i w:val="0"/>
          <w:sz w:val="24"/>
        </w:rPr>
        <w:t xml:space="preserve"> anni</w:t>
      </w:r>
      <w:r w:rsidRPr="00074510">
        <w:rPr>
          <w:rFonts w:ascii="Garamond" w:hAnsi="Garamond"/>
          <w:i w:val="0"/>
          <w:sz w:val="24"/>
        </w:rPr>
        <w:t>” vanno indicate esclusivamente le spese relative al personale beneficiario dello stipendio di primo dirigente e gradi equiparati.</w:t>
      </w:r>
    </w:p>
    <w:p w14:paraId="5326DE3D" w14:textId="77777777" w:rsidR="001508D4" w:rsidRPr="00074510" w:rsidRDefault="001508D4" w:rsidP="001508D4">
      <w:pPr>
        <w:pStyle w:val="Introduzione"/>
        <w:spacing w:line="360" w:lineRule="auto"/>
        <w:ind w:firstLine="0"/>
        <w:rPr>
          <w:rFonts w:ascii="Garamond" w:hAnsi="Garamond"/>
          <w:i w:val="0"/>
          <w:sz w:val="24"/>
        </w:rPr>
      </w:pPr>
      <w:r w:rsidRPr="00074510">
        <w:rPr>
          <w:rFonts w:ascii="Garamond" w:hAnsi="Garamond"/>
          <w:i w:val="0"/>
          <w:sz w:val="24"/>
        </w:rPr>
        <w:t xml:space="preserve">In corrispondenza delle qualifiche/gradi individuati con “+23 </w:t>
      </w:r>
      <w:r>
        <w:rPr>
          <w:rFonts w:ascii="Garamond" w:hAnsi="Garamond"/>
          <w:i w:val="0"/>
          <w:sz w:val="24"/>
        </w:rPr>
        <w:t>anni</w:t>
      </w:r>
      <w:r w:rsidRPr="00074510">
        <w:rPr>
          <w:rFonts w:ascii="Garamond" w:hAnsi="Garamond"/>
          <w:i w:val="0"/>
          <w:sz w:val="24"/>
        </w:rPr>
        <w:t>” vanno indicate esclusivamente le spese relative al personale beneficiario dello stipendio di dirigente superiore e gradi equiparati.</w:t>
      </w:r>
    </w:p>
    <w:p w14:paraId="1528AF04" w14:textId="77777777" w:rsidR="001508D4" w:rsidRPr="009A42D6" w:rsidRDefault="001508D4" w:rsidP="001508D4">
      <w:pPr>
        <w:pStyle w:val="Introduzione"/>
        <w:spacing w:line="360" w:lineRule="auto"/>
        <w:ind w:firstLine="0"/>
        <w:rPr>
          <w:rFonts w:ascii="Garamond" w:hAnsi="Garamond"/>
          <w:i w:val="0"/>
          <w:sz w:val="24"/>
        </w:rPr>
      </w:pPr>
      <w:r w:rsidRPr="009A42D6">
        <w:rPr>
          <w:rFonts w:ascii="Garamond" w:hAnsi="Garamond"/>
          <w:i w:val="0"/>
          <w:sz w:val="24"/>
        </w:rPr>
        <w:t xml:space="preserve">Per il personale non dirigente gli importi stipendiali, basati sui parametri stipendiali previsti dal d.lgs. 193/2003, come modificato dal d.lgs. 95/2017, sono quelli fissati dal </w:t>
      </w:r>
      <w:r w:rsidRPr="009A42D6">
        <w:rPr>
          <w:rFonts w:ascii="Garamond" w:hAnsi="Garamond"/>
          <w:i w:val="0"/>
        </w:rPr>
        <w:t xml:space="preserve">DPR 20.04.2022, n. 57 </w:t>
      </w:r>
      <w:r w:rsidRPr="0095505A">
        <w:rPr>
          <w:rFonts w:ascii="Garamond" w:hAnsi="Garamond"/>
          <w:i w:val="0"/>
          <w:sz w:val="24"/>
        </w:rPr>
        <w:t>recante “Recepimento dell’accordo sindacale per il personale non dirigente delle Forze di polizia ad ordinamento civile e del provvedimento di concertazione per il personale non dirigente delle Forze di polizia ad ordinamento militare. Triennio 2019-2021”.</w:t>
      </w:r>
    </w:p>
    <w:p w14:paraId="54CEF2A9" w14:textId="77777777" w:rsidR="001508D4" w:rsidRPr="00074510" w:rsidRDefault="001508D4" w:rsidP="001508D4">
      <w:pPr>
        <w:pStyle w:val="Introduzione"/>
        <w:spacing w:line="360" w:lineRule="auto"/>
        <w:ind w:firstLine="0"/>
        <w:rPr>
          <w:rFonts w:ascii="Garamond" w:hAnsi="Garamond"/>
          <w:i w:val="0"/>
          <w:sz w:val="24"/>
        </w:rPr>
      </w:pPr>
      <w:r w:rsidRPr="00074510">
        <w:rPr>
          <w:rFonts w:ascii="Garamond" w:hAnsi="Garamond"/>
          <w:i w:val="0"/>
          <w:sz w:val="24"/>
        </w:rPr>
        <w:t>Per gli allievi le spese relative alla paga giornaliera vanno inserite nella colonna “Stipendio”, mentre le relative mensilità saranno, convenzionalmente, rideterminate considerando un cedolino per ogni mese (o trenta giorni) di paga.</w:t>
      </w:r>
    </w:p>
    <w:p w14:paraId="22401ECE" w14:textId="77777777" w:rsidR="001508D4" w:rsidRDefault="001508D4" w:rsidP="001508D4">
      <w:pPr>
        <w:pStyle w:val="Introduzione"/>
        <w:spacing w:line="360" w:lineRule="auto"/>
        <w:ind w:firstLine="0"/>
        <w:rPr>
          <w:rFonts w:ascii="Garamond" w:hAnsi="Garamond"/>
          <w:i w:val="0"/>
          <w:sz w:val="24"/>
        </w:rPr>
      </w:pPr>
      <w:r w:rsidRPr="0009636E">
        <w:rPr>
          <w:rFonts w:ascii="Garamond" w:hAnsi="Garamond"/>
          <w:i w:val="0"/>
          <w:sz w:val="24"/>
        </w:rPr>
        <w:t xml:space="preserve">Vanno rilevate anche le spese riferite al personale in ausiliaria </w:t>
      </w:r>
      <w:r w:rsidRPr="0009636E">
        <w:rPr>
          <w:rFonts w:ascii="Garamond" w:hAnsi="Garamond"/>
          <w:b/>
          <w:i w:val="0"/>
          <w:sz w:val="24"/>
        </w:rPr>
        <w:t xml:space="preserve">richiamato in servizio con assegni </w:t>
      </w:r>
      <w:r w:rsidRPr="0009636E">
        <w:rPr>
          <w:rFonts w:ascii="Garamond" w:hAnsi="Garamond"/>
          <w:i w:val="0"/>
          <w:sz w:val="24"/>
        </w:rPr>
        <w:t>e quelle relative al</w:t>
      </w:r>
      <w:r w:rsidRPr="0009636E">
        <w:rPr>
          <w:rFonts w:ascii="Garamond" w:hAnsi="Garamond"/>
          <w:b/>
          <w:i w:val="0"/>
          <w:sz w:val="24"/>
        </w:rPr>
        <w:t xml:space="preserve"> </w:t>
      </w:r>
      <w:r w:rsidRPr="0009636E">
        <w:rPr>
          <w:rFonts w:ascii="Garamond" w:hAnsi="Garamond"/>
          <w:i w:val="0"/>
          <w:sz w:val="24"/>
        </w:rPr>
        <w:t xml:space="preserve">personale richiamato in servizio con assegni </w:t>
      </w:r>
      <w:r w:rsidRPr="0009636E">
        <w:rPr>
          <w:rFonts w:ascii="Garamond" w:hAnsi="Garamond"/>
          <w:b/>
          <w:i w:val="0"/>
          <w:sz w:val="24"/>
        </w:rPr>
        <w:t>non proveniente dal personale in ausiliaria.</w:t>
      </w:r>
    </w:p>
    <w:p w14:paraId="10EA7D69" w14:textId="77777777" w:rsidR="001508D4" w:rsidRDefault="001508D4" w:rsidP="001508D4">
      <w:pPr>
        <w:pStyle w:val="Introduzione"/>
        <w:spacing w:line="360" w:lineRule="auto"/>
        <w:ind w:firstLine="0"/>
        <w:rPr>
          <w:rFonts w:ascii="Garamond" w:hAnsi="Garamond"/>
          <w:i w:val="0"/>
          <w:sz w:val="24"/>
          <w:lang w:eastAsia="zh-CN"/>
        </w:rPr>
      </w:pPr>
      <w:r w:rsidRPr="009123A0">
        <w:rPr>
          <w:rFonts w:ascii="Garamond" w:hAnsi="Garamond"/>
          <w:i w:val="0"/>
          <w:sz w:val="24"/>
        </w:rPr>
        <w:t xml:space="preserve">Si richiama, infine, l’attenzione sulla normativa relativa ai tetti retributivi (art.1, commi 471-475, legge di stabilità 2014), con particolare riferimento al valore indicato all’art.13, comma 1, del d.l. n. 66/2014 (euro </w:t>
      </w:r>
      <w:r>
        <w:rPr>
          <w:rFonts w:ascii="Garamond" w:hAnsi="Garamond"/>
          <w:i w:val="0"/>
          <w:sz w:val="24"/>
        </w:rPr>
        <w:t>241.080</w:t>
      </w:r>
      <w:r w:rsidRPr="009123A0">
        <w:rPr>
          <w:rFonts w:ascii="Garamond" w:hAnsi="Garamond"/>
          <w:i w:val="0"/>
          <w:sz w:val="24"/>
        </w:rPr>
        <w:t>).</w:t>
      </w:r>
      <w:r w:rsidRPr="00074510">
        <w:rPr>
          <w:rFonts w:ascii="Garamond" w:hAnsi="Garamond"/>
          <w:i w:val="0"/>
          <w:sz w:val="24"/>
        </w:rPr>
        <w:t xml:space="preserve"> </w:t>
      </w:r>
      <w:r w:rsidRPr="009123A0">
        <w:rPr>
          <w:rFonts w:ascii="Garamond" w:hAnsi="Garamond"/>
          <w:i w:val="0"/>
          <w:sz w:val="24"/>
          <w:lang w:eastAsia="zh-CN"/>
        </w:rPr>
        <w:t xml:space="preserve">La legge di bilancio </w:t>
      </w:r>
      <w:r>
        <w:rPr>
          <w:rFonts w:ascii="Garamond" w:hAnsi="Garamond"/>
          <w:i w:val="0"/>
          <w:sz w:val="24"/>
          <w:lang w:eastAsia="zh-CN"/>
        </w:rPr>
        <w:t>30 dicembre 2021, n. 234</w:t>
      </w:r>
      <w:r w:rsidRPr="009123A0">
        <w:rPr>
          <w:rFonts w:ascii="Garamond" w:hAnsi="Garamond"/>
          <w:i w:val="0"/>
          <w:sz w:val="24"/>
          <w:lang w:eastAsia="zh-CN"/>
        </w:rPr>
        <w:t>, all’articolo 1, comma 68 ha previsto che detto limite sia rideterminato secondo i meccanismi di adeguamento retributivo previsti per il personale non contrattualizzato, in relazione agli incrementi medi conseguiti nell</w:t>
      </w:r>
      <w:r>
        <w:rPr>
          <w:rFonts w:ascii="Garamond" w:hAnsi="Garamond"/>
          <w:i w:val="0"/>
          <w:sz w:val="24"/>
          <w:lang w:eastAsia="zh-CN"/>
        </w:rPr>
        <w:t>’</w:t>
      </w:r>
      <w:r w:rsidRPr="009123A0">
        <w:rPr>
          <w:rFonts w:ascii="Garamond" w:hAnsi="Garamond"/>
          <w:i w:val="0"/>
          <w:sz w:val="24"/>
          <w:lang w:eastAsia="zh-CN"/>
        </w:rPr>
        <w:t>anno precedente dalle categorie di pubblici dipendenti contrattualizzati. A fissare la percentuale degli aumenti è l’Istat.</w:t>
      </w:r>
    </w:p>
    <w:p w14:paraId="0ED9DDF2" w14:textId="77777777" w:rsidR="001508D4" w:rsidRDefault="001508D4" w:rsidP="001508D4">
      <w:pPr>
        <w:pStyle w:val="Introduzione"/>
        <w:spacing w:line="360" w:lineRule="auto"/>
        <w:ind w:firstLine="0"/>
        <w:rPr>
          <w:rFonts w:ascii="Garamond" w:hAnsi="Garamond"/>
          <w:i w:val="0"/>
          <w:sz w:val="24"/>
        </w:rPr>
      </w:pPr>
      <w:r w:rsidRPr="00074510">
        <w:rPr>
          <w:rFonts w:ascii="Garamond" w:hAnsi="Garamond"/>
          <w:i w:val="0"/>
          <w:sz w:val="24"/>
        </w:rPr>
        <w:t>Per i gradi apicali, nel caso i recuperi di tabella 12 (riferiti anche alle indennità di tabella 13) risultino essere più alti dell’intera parte fissa della retribuzione, si opererà, convenzionalmente e per non avere qualifiche con spese negative, azzerando i recuperi nella tabella 12 e togliendo lo stesso importo dalla voce S999 di tabella 13. Tale operazione, puramente aritmetica, non comporterà variazioni sul totale della spesa.</w:t>
      </w:r>
      <w:r>
        <w:rPr>
          <w:rFonts w:ascii="Garamond" w:hAnsi="Garamond"/>
          <w:i w:val="0"/>
          <w:sz w:val="24"/>
        </w:rPr>
        <w:t xml:space="preserve"> Nella colonna “Recuperi” andranno indicate anche le somme recuperate a qualsiasi titolo per emolumenti erroneamente erogati.</w:t>
      </w:r>
    </w:p>
    <w:p w14:paraId="57243440" w14:textId="77777777" w:rsidR="001508D4" w:rsidRPr="00074510" w:rsidRDefault="001508D4" w:rsidP="001508D4">
      <w:pPr>
        <w:pStyle w:val="Introduzione"/>
        <w:ind w:firstLine="0"/>
        <w:rPr>
          <w:b/>
          <w:bCs/>
          <w:i w:val="0"/>
          <w:sz w:val="24"/>
        </w:rPr>
      </w:pPr>
      <w:r w:rsidRPr="003D56A5">
        <w:rPr>
          <w:b/>
          <w:bCs/>
          <w:i w:val="0"/>
          <w:sz w:val="24"/>
        </w:rPr>
        <w:lastRenderedPageBreak/>
        <w:t>Tabella 13 – Indennità e compensi accessori specifici del comparto, da integrare con quelli indicati nelle istruzioni generali</w:t>
      </w:r>
    </w:p>
    <w:p w14:paraId="22F562F4" w14:textId="77777777" w:rsidR="001508D4" w:rsidRDefault="001508D4" w:rsidP="001508D4">
      <w:pPr>
        <w:pStyle w:val="Introduzione"/>
        <w:spacing w:line="360" w:lineRule="auto"/>
        <w:ind w:firstLine="0"/>
        <w:rPr>
          <w:rFonts w:ascii="Garamond" w:hAnsi="Garamond"/>
          <w:i w:val="0"/>
          <w:sz w:val="24"/>
        </w:rPr>
      </w:pPr>
      <w:r w:rsidRPr="00074510">
        <w:rPr>
          <w:rFonts w:ascii="Garamond" w:hAnsi="Garamond"/>
          <w:i w:val="0"/>
          <w:sz w:val="24"/>
        </w:rPr>
        <w:t>Nella voce di spesa denominata “Indennità provenienti da provvedimenti specifici” (</w:t>
      </w:r>
      <w:r>
        <w:rPr>
          <w:rFonts w:ascii="Garamond" w:hAnsi="Garamond"/>
          <w:i w:val="0"/>
          <w:sz w:val="24"/>
        </w:rPr>
        <w:t xml:space="preserve">voce </w:t>
      </w:r>
      <w:r w:rsidRPr="00074510">
        <w:rPr>
          <w:rFonts w:ascii="Garamond" w:hAnsi="Garamond"/>
          <w:i w:val="0"/>
          <w:sz w:val="24"/>
        </w:rPr>
        <w:t>cod. I517) andrà rilevata la spesa relativa a provvedimenti specifici indicati dalla normativa vigente; nel campo note presente nella scheda informativa 1 andrà indicata la composizione dell’indennità stessa.</w:t>
      </w:r>
      <w:r>
        <w:rPr>
          <w:rFonts w:ascii="Garamond" w:hAnsi="Garamond"/>
          <w:i w:val="0"/>
          <w:sz w:val="24"/>
        </w:rPr>
        <w:t xml:space="preserve"> In particolare, andrà rilevato in questa colonna l’una tantum previsto dal d.lgs. 172/2019.</w:t>
      </w:r>
    </w:p>
    <w:p w14:paraId="3AE1ED1A" w14:textId="77777777" w:rsidR="001508D4" w:rsidRPr="0095505A" w:rsidRDefault="001508D4" w:rsidP="001508D4">
      <w:pPr>
        <w:spacing w:before="100" w:beforeAutospacing="1" w:after="100" w:afterAutospacing="1" w:line="360" w:lineRule="auto"/>
        <w:ind w:firstLine="0"/>
        <w:rPr>
          <w:rFonts w:ascii="Garamond" w:hAnsi="Garamond"/>
          <w:iCs/>
          <w:sz w:val="24"/>
        </w:rPr>
      </w:pPr>
      <w:r w:rsidRPr="0095505A">
        <w:rPr>
          <w:rFonts w:ascii="Garamond" w:hAnsi="Garamond"/>
          <w:iCs/>
          <w:sz w:val="24"/>
        </w:rPr>
        <w:t>Lo specifico fondo per i vice questori aggiunti e qualifiche equiparate continua a essere rilevato nella colonna “Fondo efficienza servizi istituzionali”</w:t>
      </w:r>
      <w:r>
        <w:rPr>
          <w:rFonts w:ascii="Garamond" w:hAnsi="Garamond"/>
          <w:iCs/>
          <w:sz w:val="24"/>
        </w:rPr>
        <w:t xml:space="preserve"> (voce cod. </w:t>
      </w:r>
      <w:r w:rsidRPr="0095505A">
        <w:rPr>
          <w:rFonts w:ascii="Garamond" w:hAnsi="Garamond"/>
          <w:iCs/>
          <w:sz w:val="24"/>
        </w:rPr>
        <w:t>S629</w:t>
      </w:r>
      <w:r>
        <w:rPr>
          <w:rFonts w:ascii="Garamond" w:hAnsi="Garamond"/>
          <w:iCs/>
          <w:sz w:val="24"/>
        </w:rPr>
        <w:t>)</w:t>
      </w:r>
      <w:r w:rsidRPr="0095505A">
        <w:rPr>
          <w:rFonts w:ascii="Garamond" w:hAnsi="Garamond"/>
          <w:iCs/>
          <w:sz w:val="24"/>
        </w:rPr>
        <w:t>, con indicazione nel campo note presente nella scheda informativa 1.</w:t>
      </w:r>
    </w:p>
    <w:p w14:paraId="0851DCB5" w14:textId="77777777" w:rsidR="001508D4" w:rsidRPr="00C96777" w:rsidRDefault="001508D4" w:rsidP="001508D4">
      <w:pPr>
        <w:spacing w:before="100" w:beforeAutospacing="1" w:after="100" w:afterAutospacing="1" w:line="360" w:lineRule="auto"/>
        <w:ind w:firstLine="0"/>
        <w:rPr>
          <w:rFonts w:ascii="Garamond" w:hAnsi="Garamond"/>
          <w:iCs/>
          <w:sz w:val="24"/>
        </w:rPr>
      </w:pPr>
      <w:r>
        <w:rPr>
          <w:rFonts w:ascii="Garamond" w:hAnsi="Garamond"/>
          <w:iCs/>
          <w:sz w:val="24"/>
        </w:rPr>
        <w:t>Il trattamento economico riconosciuto per l</w:t>
      </w:r>
      <w:r w:rsidRPr="00C96777">
        <w:rPr>
          <w:rFonts w:ascii="Garamond" w:hAnsi="Garamond"/>
          <w:iCs/>
          <w:sz w:val="24"/>
        </w:rPr>
        <w:t>e lunghe missioni all’estero, nonché quelle in Italia presso le Agenzie internazionali, andr</w:t>
      </w:r>
      <w:r>
        <w:rPr>
          <w:rFonts w:ascii="Garamond" w:hAnsi="Garamond"/>
          <w:iCs/>
          <w:sz w:val="24"/>
        </w:rPr>
        <w:t>à</w:t>
      </w:r>
      <w:r w:rsidRPr="00C96777">
        <w:rPr>
          <w:rFonts w:ascii="Garamond" w:hAnsi="Garamond"/>
          <w:iCs/>
          <w:sz w:val="24"/>
        </w:rPr>
        <w:t xml:space="preserve"> rilevat</w:t>
      </w:r>
      <w:r>
        <w:rPr>
          <w:rFonts w:ascii="Garamond" w:hAnsi="Garamond"/>
          <w:iCs/>
          <w:sz w:val="24"/>
        </w:rPr>
        <w:t>o</w:t>
      </w:r>
      <w:r w:rsidRPr="00C96777">
        <w:rPr>
          <w:rFonts w:ascii="Garamond" w:hAnsi="Garamond"/>
          <w:iCs/>
          <w:sz w:val="24"/>
        </w:rPr>
        <w:t xml:space="preserve"> nella “Indennità personale all’estero” </w:t>
      </w:r>
      <w:r>
        <w:rPr>
          <w:rFonts w:ascii="Garamond" w:hAnsi="Garamond"/>
          <w:iCs/>
          <w:sz w:val="24"/>
        </w:rPr>
        <w:t>(</w:t>
      </w:r>
      <w:r w:rsidRPr="00C96777">
        <w:rPr>
          <w:rFonts w:ascii="Garamond" w:hAnsi="Garamond"/>
          <w:iCs/>
          <w:sz w:val="24"/>
        </w:rPr>
        <w:t>voce</w:t>
      </w:r>
      <w:r>
        <w:rPr>
          <w:rFonts w:ascii="Garamond" w:hAnsi="Garamond"/>
          <w:iCs/>
          <w:sz w:val="24"/>
        </w:rPr>
        <w:t xml:space="preserve"> cod.</w:t>
      </w:r>
      <w:r w:rsidRPr="00C96777">
        <w:rPr>
          <w:rFonts w:ascii="Garamond" w:hAnsi="Garamond"/>
          <w:iCs/>
          <w:sz w:val="24"/>
        </w:rPr>
        <w:t xml:space="preserve"> I519</w:t>
      </w:r>
      <w:r>
        <w:rPr>
          <w:rFonts w:ascii="Garamond" w:hAnsi="Garamond"/>
          <w:iCs/>
          <w:sz w:val="24"/>
        </w:rPr>
        <w:t>)</w:t>
      </w:r>
      <w:r w:rsidRPr="00C96777">
        <w:rPr>
          <w:rFonts w:ascii="Garamond" w:hAnsi="Garamond"/>
          <w:iCs/>
          <w:sz w:val="24"/>
        </w:rPr>
        <w:t xml:space="preserve"> il cui ammontare sarà fornito direttamente dai flussi di spesa NoiPA.</w:t>
      </w:r>
    </w:p>
    <w:p w14:paraId="478CD290" w14:textId="77777777" w:rsidR="001508D4" w:rsidRPr="0095505A" w:rsidRDefault="001508D4" w:rsidP="001508D4">
      <w:pPr>
        <w:spacing w:before="100" w:beforeAutospacing="1" w:after="100" w:afterAutospacing="1" w:line="360" w:lineRule="auto"/>
        <w:ind w:firstLine="0"/>
        <w:rPr>
          <w:rFonts w:ascii="Garamond" w:hAnsi="Garamond"/>
          <w:iCs/>
          <w:sz w:val="24"/>
        </w:rPr>
      </w:pPr>
      <w:r w:rsidRPr="0095505A">
        <w:rPr>
          <w:rFonts w:ascii="Garamond" w:hAnsi="Garamond"/>
          <w:iCs/>
          <w:sz w:val="24"/>
        </w:rPr>
        <w:t>Il trattamento accessorio riconosciuto al personale militare in servizio presso le addettanze militari delle Ambasciate sarà rilevato nel “Trattamento accessorio all’estero”</w:t>
      </w:r>
      <w:r>
        <w:rPr>
          <w:rFonts w:ascii="Garamond" w:hAnsi="Garamond"/>
          <w:iCs/>
          <w:sz w:val="24"/>
        </w:rPr>
        <w:t xml:space="preserve"> (voce cod.</w:t>
      </w:r>
      <w:r w:rsidRPr="0095505A">
        <w:rPr>
          <w:rFonts w:ascii="Garamond" w:hAnsi="Garamond"/>
          <w:iCs/>
          <w:sz w:val="24"/>
        </w:rPr>
        <w:t xml:space="preserve"> S603</w:t>
      </w:r>
      <w:r>
        <w:rPr>
          <w:rFonts w:ascii="Garamond" w:hAnsi="Garamond"/>
          <w:iCs/>
          <w:sz w:val="24"/>
        </w:rPr>
        <w:t>)</w:t>
      </w:r>
      <w:r w:rsidRPr="0095505A">
        <w:rPr>
          <w:rFonts w:ascii="Garamond" w:hAnsi="Garamond"/>
          <w:iCs/>
          <w:sz w:val="24"/>
        </w:rPr>
        <w:t>, dato fornito direttamente dal Ministero della Difesa</w:t>
      </w:r>
      <w:r>
        <w:rPr>
          <w:rFonts w:ascii="Garamond" w:hAnsi="Garamond"/>
          <w:iCs/>
          <w:sz w:val="24"/>
        </w:rPr>
        <w:t>.</w:t>
      </w:r>
    </w:p>
    <w:p w14:paraId="0076AABE" w14:textId="77777777" w:rsidR="001508D4" w:rsidRDefault="001508D4" w:rsidP="001508D4">
      <w:pPr>
        <w:pStyle w:val="Introduzione"/>
        <w:spacing w:line="360" w:lineRule="auto"/>
        <w:ind w:firstLine="0"/>
        <w:rPr>
          <w:rFonts w:ascii="Garamond" w:hAnsi="Garamond"/>
          <w:i w:val="0"/>
          <w:sz w:val="24"/>
        </w:rPr>
      </w:pPr>
      <w:r>
        <w:rPr>
          <w:rFonts w:ascii="Garamond" w:hAnsi="Garamond"/>
          <w:i w:val="0"/>
          <w:sz w:val="24"/>
        </w:rPr>
        <w:t xml:space="preserve">Al personale dei </w:t>
      </w:r>
      <w:r w:rsidRPr="0095505A">
        <w:rPr>
          <w:rFonts w:ascii="Garamond" w:hAnsi="Garamond"/>
          <w:i w:val="0"/>
          <w:sz w:val="24"/>
        </w:rPr>
        <w:t xml:space="preserve">contingenti all’estero, impegnati nelle missioni di pace, </w:t>
      </w:r>
      <w:r>
        <w:rPr>
          <w:rFonts w:ascii="Garamond" w:hAnsi="Garamond"/>
          <w:i w:val="0"/>
          <w:sz w:val="24"/>
        </w:rPr>
        <w:t xml:space="preserve">è riconosciuto un </w:t>
      </w:r>
      <w:r w:rsidRPr="002A760A">
        <w:rPr>
          <w:rFonts w:ascii="Garamond" w:hAnsi="Garamond"/>
          <w:i w:val="0"/>
          <w:sz w:val="24"/>
        </w:rPr>
        <w:t>trattamento di missione</w:t>
      </w:r>
      <w:r>
        <w:rPr>
          <w:rFonts w:ascii="Garamond" w:hAnsi="Garamond"/>
          <w:i w:val="0"/>
          <w:sz w:val="24"/>
        </w:rPr>
        <w:t xml:space="preserve"> che</w:t>
      </w:r>
      <w:r w:rsidRPr="002A760A">
        <w:rPr>
          <w:rFonts w:ascii="Garamond" w:hAnsi="Garamond"/>
          <w:i w:val="0"/>
          <w:sz w:val="24"/>
        </w:rPr>
        <w:t xml:space="preserve"> </w:t>
      </w:r>
      <w:r w:rsidRPr="0095505A">
        <w:rPr>
          <w:rFonts w:ascii="Garamond" w:hAnsi="Garamond"/>
          <w:i w:val="0"/>
          <w:sz w:val="24"/>
        </w:rPr>
        <w:t>sarà rilevato nella tabella 14</w:t>
      </w:r>
      <w:r>
        <w:rPr>
          <w:rFonts w:ascii="Garamond" w:hAnsi="Garamond"/>
          <w:i w:val="0"/>
          <w:sz w:val="24"/>
        </w:rPr>
        <w:t xml:space="preserve"> nella </w:t>
      </w:r>
      <w:r w:rsidRPr="0095505A">
        <w:rPr>
          <w:rFonts w:ascii="Garamond" w:hAnsi="Garamond"/>
          <w:i w:val="0"/>
          <w:sz w:val="24"/>
        </w:rPr>
        <w:t>“Indennità di missione e trasferimento”</w:t>
      </w:r>
      <w:r>
        <w:rPr>
          <w:rFonts w:ascii="Garamond" w:hAnsi="Garamond"/>
          <w:i w:val="0"/>
          <w:sz w:val="24"/>
        </w:rPr>
        <w:t xml:space="preserve"> (voce </w:t>
      </w:r>
      <w:r w:rsidRPr="0095505A">
        <w:rPr>
          <w:rFonts w:ascii="Garamond" w:hAnsi="Garamond"/>
          <w:i w:val="0"/>
          <w:sz w:val="24"/>
        </w:rPr>
        <w:t>cod</w:t>
      </w:r>
      <w:r>
        <w:rPr>
          <w:rFonts w:ascii="Garamond" w:hAnsi="Garamond"/>
          <w:i w:val="0"/>
          <w:sz w:val="24"/>
        </w:rPr>
        <w:t xml:space="preserve">. </w:t>
      </w:r>
      <w:r w:rsidRPr="0095505A">
        <w:rPr>
          <w:rFonts w:ascii="Garamond" w:hAnsi="Garamond"/>
          <w:i w:val="0"/>
          <w:sz w:val="24"/>
        </w:rPr>
        <w:t>P030</w:t>
      </w:r>
      <w:r>
        <w:rPr>
          <w:rFonts w:ascii="Garamond" w:hAnsi="Garamond"/>
          <w:i w:val="0"/>
          <w:sz w:val="24"/>
        </w:rPr>
        <w:t>)</w:t>
      </w:r>
      <w:r w:rsidRPr="0095505A">
        <w:rPr>
          <w:rFonts w:ascii="Garamond" w:hAnsi="Garamond"/>
          <w:i w:val="0"/>
          <w:sz w:val="24"/>
        </w:rPr>
        <w:t>.</w:t>
      </w:r>
    </w:p>
    <w:p w14:paraId="6380F8FD" w14:textId="77777777" w:rsidR="001508D4" w:rsidRPr="005C7E67" w:rsidRDefault="001508D4" w:rsidP="001508D4">
      <w:pPr>
        <w:pStyle w:val="Introduzione"/>
        <w:spacing w:line="360" w:lineRule="auto"/>
        <w:ind w:firstLine="0"/>
        <w:rPr>
          <w:rFonts w:ascii="Garamond" w:hAnsi="Garamond"/>
          <w:i w:val="0"/>
          <w:sz w:val="24"/>
        </w:rPr>
      </w:pPr>
      <w:r>
        <w:rPr>
          <w:rFonts w:ascii="Garamond" w:hAnsi="Garamond"/>
          <w:i w:val="0"/>
          <w:sz w:val="24"/>
        </w:rPr>
        <w:t>Lo “Straordinario” (voce cod. T101) deve comprendere le somme relative allo straordinario effettuato nell’ambito del servizio “Strade sicure”, anche se gravante su un capitolo a parte. Andrà inoltre indicato nel campo note, presente nella Scheda informativa 1, l’ammontare complessivo dell’importo e il relativo capitolo di bilancio.</w:t>
      </w:r>
    </w:p>
    <w:p w14:paraId="65DCE411" w14:textId="77777777" w:rsidR="001508D4" w:rsidRDefault="001508D4" w:rsidP="001508D4">
      <w:pPr>
        <w:pStyle w:val="Introduzione"/>
        <w:spacing w:line="360" w:lineRule="auto"/>
        <w:ind w:firstLine="0"/>
        <w:rPr>
          <w:rFonts w:ascii="Garamond" w:hAnsi="Garamond"/>
          <w:b/>
          <w:i w:val="0"/>
          <w:sz w:val="24"/>
        </w:rPr>
      </w:pPr>
      <w:r w:rsidRPr="00074510">
        <w:rPr>
          <w:rFonts w:ascii="Garamond" w:hAnsi="Garamond"/>
          <w:i w:val="0"/>
          <w:sz w:val="24"/>
        </w:rPr>
        <w:t xml:space="preserve">Vanno rilevate anche le spese riferite al personale in ausiliaria </w:t>
      </w:r>
      <w:r w:rsidRPr="00074510">
        <w:rPr>
          <w:rFonts w:ascii="Garamond" w:hAnsi="Garamond"/>
          <w:b/>
          <w:i w:val="0"/>
          <w:sz w:val="24"/>
        </w:rPr>
        <w:t>richiamato in servizio con assegni,</w:t>
      </w:r>
      <w:r w:rsidRPr="00074510">
        <w:rPr>
          <w:rFonts w:ascii="Garamond" w:hAnsi="Garamond"/>
          <w:i w:val="0"/>
          <w:sz w:val="24"/>
        </w:rPr>
        <w:t xml:space="preserve"> quelle relative al personale richiamato in servizio con assegni </w:t>
      </w:r>
      <w:r w:rsidRPr="00074510">
        <w:rPr>
          <w:rFonts w:ascii="Garamond" w:hAnsi="Garamond"/>
          <w:b/>
          <w:i w:val="0"/>
          <w:sz w:val="24"/>
        </w:rPr>
        <w:t xml:space="preserve">non proveniente dal personale in ausiliaria </w:t>
      </w:r>
      <w:r w:rsidRPr="00074510">
        <w:rPr>
          <w:rFonts w:ascii="Garamond" w:hAnsi="Garamond"/>
          <w:i w:val="0"/>
          <w:sz w:val="24"/>
        </w:rPr>
        <w:t>e quelle eventualmente sostenute per il</w:t>
      </w:r>
      <w:r w:rsidRPr="00074510">
        <w:rPr>
          <w:rFonts w:ascii="Garamond" w:hAnsi="Garamond"/>
          <w:b/>
          <w:i w:val="0"/>
          <w:sz w:val="24"/>
        </w:rPr>
        <w:t xml:space="preserve"> </w:t>
      </w:r>
      <w:r w:rsidRPr="00074510">
        <w:rPr>
          <w:rFonts w:ascii="Garamond" w:hAnsi="Garamond"/>
          <w:i w:val="0"/>
          <w:sz w:val="24"/>
        </w:rPr>
        <w:t xml:space="preserve">personale in ausiliaria </w:t>
      </w:r>
      <w:r w:rsidRPr="00074510">
        <w:rPr>
          <w:rFonts w:ascii="Garamond" w:hAnsi="Garamond"/>
          <w:b/>
          <w:i w:val="0"/>
          <w:sz w:val="24"/>
        </w:rPr>
        <w:t>richiamato in servizio senza assegni.</w:t>
      </w:r>
    </w:p>
    <w:tbl>
      <w:tblPr>
        <w:tblW w:w="9601" w:type="dxa"/>
        <w:jc w:val="center"/>
        <w:tblLayout w:type="fixed"/>
        <w:tblCellMar>
          <w:left w:w="10" w:type="dxa"/>
          <w:right w:w="10" w:type="dxa"/>
        </w:tblCellMar>
        <w:tblLook w:val="0000" w:firstRow="0" w:lastRow="0" w:firstColumn="0" w:lastColumn="0" w:noHBand="0" w:noVBand="0"/>
      </w:tblPr>
      <w:tblGrid>
        <w:gridCol w:w="948"/>
        <w:gridCol w:w="3660"/>
        <w:gridCol w:w="4993"/>
      </w:tblGrid>
      <w:tr w:rsidR="001508D4" w:rsidRPr="00074510" w14:paraId="5667476E" w14:textId="77777777" w:rsidTr="00A026B9">
        <w:trPr>
          <w:trHeight w:val="340"/>
          <w:tblHeader/>
          <w:jc w:val="center"/>
        </w:trPr>
        <w:tc>
          <w:tcPr>
            <w:tcW w:w="948"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66264387"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Codice</w:t>
            </w:r>
          </w:p>
        </w:tc>
        <w:tc>
          <w:tcPr>
            <w:tcW w:w="3660"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64F98CB3"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Voci di spesa</w:t>
            </w:r>
          </w:p>
        </w:tc>
        <w:tc>
          <w:tcPr>
            <w:tcW w:w="4993"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tcPr>
          <w:p w14:paraId="54979621"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Descrizione</w:t>
            </w:r>
          </w:p>
        </w:tc>
      </w:tr>
      <w:tr w:rsidR="001508D4" w:rsidRPr="00074510" w14:paraId="69C0F4F7" w14:textId="77777777" w:rsidTr="00A026B9">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2C1FD3"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I513</w:t>
            </w:r>
          </w:p>
        </w:tc>
        <w:tc>
          <w:tcPr>
            <w:tcW w:w="36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CDCBD3"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Assegno funzionale</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114641" w14:textId="77777777" w:rsidR="001508D4" w:rsidRPr="00074510" w:rsidRDefault="001508D4" w:rsidP="00A026B9">
            <w:pPr>
              <w:pStyle w:val="Introduzione"/>
              <w:ind w:firstLine="0"/>
              <w:rPr>
                <w:rFonts w:ascii="Garamond" w:hAnsi="Garamond"/>
                <w:i w:val="0"/>
              </w:rPr>
            </w:pPr>
            <w:r>
              <w:rPr>
                <w:rFonts w:ascii="Garamond" w:hAnsi="Garamond"/>
                <w:i w:val="0"/>
              </w:rPr>
              <w:t>Artt. 15 e 33 DPR 39/2018</w:t>
            </w:r>
            <w:r>
              <w:rPr>
                <w:rFonts w:ascii="Garamond" w:hAnsi="Garamond"/>
                <w:iCs w:val="0"/>
              </w:rPr>
              <w:t xml:space="preserve"> </w:t>
            </w:r>
            <w:r w:rsidRPr="00EF6496">
              <w:rPr>
                <w:rFonts w:ascii="Garamond" w:hAnsi="Garamond"/>
                <w:i w:val="0"/>
              </w:rPr>
              <w:t>e artt. 5 e 35 DPR 57/2022</w:t>
            </w:r>
          </w:p>
        </w:tc>
      </w:tr>
      <w:tr w:rsidR="001508D4" w:rsidRPr="00074510" w14:paraId="36625939" w14:textId="77777777" w:rsidTr="00A026B9">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82A144"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I514</w:t>
            </w:r>
          </w:p>
        </w:tc>
        <w:tc>
          <w:tcPr>
            <w:tcW w:w="36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717901"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Ind. pensionabile</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C0A42" w14:textId="77777777" w:rsidR="001508D4" w:rsidRPr="00EF6496" w:rsidRDefault="001508D4" w:rsidP="00A026B9">
            <w:pPr>
              <w:pStyle w:val="Introduzione"/>
              <w:ind w:firstLine="0"/>
              <w:rPr>
                <w:rFonts w:ascii="Garamond" w:hAnsi="Garamond"/>
                <w:i w:val="0"/>
              </w:rPr>
            </w:pPr>
            <w:r w:rsidRPr="00EF6496">
              <w:rPr>
                <w:rFonts w:ascii="Garamond" w:hAnsi="Garamond"/>
                <w:i w:val="0"/>
              </w:rPr>
              <w:t>Artt. 4 e 20 DPR 39/2018 e artt. 4 e 34 DPR 57/2022</w:t>
            </w:r>
          </w:p>
        </w:tc>
      </w:tr>
      <w:tr w:rsidR="001508D4" w:rsidRPr="00074510" w14:paraId="4E8A76BA" w14:textId="77777777" w:rsidTr="00A026B9">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605B1FA"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I516</w:t>
            </w:r>
          </w:p>
        </w:tc>
        <w:tc>
          <w:tcPr>
            <w:tcW w:w="36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89AE98"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Ind. operative</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BD0E9"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Tale voce deve comprendere oltre all’indennità base anche le sue maggiorazioni riconosciute in relazione </w:t>
            </w:r>
            <w:r w:rsidRPr="00074510">
              <w:rPr>
                <w:rFonts w:ascii="Garamond" w:hAnsi="Garamond"/>
                <w:i w:val="0"/>
              </w:rPr>
              <w:lastRenderedPageBreak/>
              <w:t>all’anzianità (fino al 30.11.95) ed al tipo di impiego</w:t>
            </w:r>
            <w:r>
              <w:rPr>
                <w:rFonts w:ascii="Garamond" w:hAnsi="Garamond"/>
                <w:i w:val="0"/>
              </w:rPr>
              <w:t>.</w:t>
            </w:r>
            <w:r w:rsidRPr="00074510">
              <w:rPr>
                <w:rFonts w:ascii="Garamond" w:hAnsi="Garamond"/>
                <w:i w:val="0"/>
              </w:rPr>
              <w:t xml:space="preserve"> </w:t>
            </w:r>
            <w:r>
              <w:rPr>
                <w:rFonts w:ascii="Garamond" w:hAnsi="Garamond"/>
                <w:i w:val="0"/>
              </w:rPr>
              <w:t>L</w:t>
            </w:r>
            <w:r w:rsidRPr="00074510">
              <w:rPr>
                <w:rFonts w:ascii="Garamond" w:hAnsi="Garamond"/>
                <w:i w:val="0"/>
              </w:rPr>
              <w:t>e indennità supplementari</w:t>
            </w:r>
            <w:r>
              <w:rPr>
                <w:rFonts w:ascii="Garamond" w:hAnsi="Garamond"/>
                <w:i w:val="0"/>
              </w:rPr>
              <w:t xml:space="preserve"> andranno rilevate nell’apposita voce I836</w:t>
            </w:r>
            <w:r w:rsidRPr="00074510">
              <w:rPr>
                <w:rFonts w:ascii="Garamond" w:hAnsi="Garamond"/>
                <w:i w:val="0"/>
              </w:rPr>
              <w:t>.</w:t>
            </w:r>
          </w:p>
        </w:tc>
      </w:tr>
      <w:tr w:rsidR="001508D4" w:rsidRPr="00074510" w14:paraId="29E1A3A4" w14:textId="77777777" w:rsidTr="00A026B9">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F98F9E"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lastRenderedPageBreak/>
              <w:t>I517</w:t>
            </w:r>
          </w:p>
        </w:tc>
        <w:tc>
          <w:tcPr>
            <w:tcW w:w="36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077643"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Indennità provenienti da provvedimenti specifici</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EEB0" w14:textId="77777777" w:rsidR="001508D4" w:rsidRPr="00074510" w:rsidRDefault="001508D4" w:rsidP="00A026B9">
            <w:pPr>
              <w:pStyle w:val="Introduzione"/>
              <w:ind w:firstLine="0"/>
              <w:rPr>
                <w:rFonts w:ascii="Garamond" w:hAnsi="Garamond"/>
                <w:i w:val="0"/>
              </w:rPr>
            </w:pPr>
            <w:r w:rsidRPr="00E54328">
              <w:rPr>
                <w:rFonts w:ascii="Garamond" w:hAnsi="Garamond"/>
                <w:i w:val="0"/>
              </w:rPr>
              <w:t>Indennità erogate a seguito di provvedimenti specifici indicati dalla normativa vigente</w:t>
            </w:r>
          </w:p>
        </w:tc>
      </w:tr>
      <w:tr w:rsidR="001508D4" w:rsidRPr="00074510" w14:paraId="71E59762" w14:textId="77777777" w:rsidTr="00A026B9">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4F8BEA"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I519</w:t>
            </w:r>
          </w:p>
        </w:tc>
        <w:tc>
          <w:tcPr>
            <w:tcW w:w="36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B778D6" w14:textId="77777777" w:rsidR="001508D4" w:rsidRPr="00074510" w:rsidRDefault="001508D4" w:rsidP="00A026B9">
            <w:pPr>
              <w:pStyle w:val="Introduzione"/>
              <w:ind w:firstLine="0"/>
              <w:rPr>
                <w:rFonts w:ascii="Garamond" w:hAnsi="Garamond"/>
                <w:b/>
                <w:bCs/>
                <w:i w:val="0"/>
              </w:rPr>
            </w:pPr>
            <w:r>
              <w:rPr>
                <w:rFonts w:ascii="Garamond" w:hAnsi="Garamond"/>
                <w:b/>
                <w:bCs/>
                <w:i w:val="0"/>
              </w:rPr>
              <w:t>Ind. personale all’</w:t>
            </w:r>
            <w:r w:rsidRPr="00074510">
              <w:rPr>
                <w:rFonts w:ascii="Garamond" w:hAnsi="Garamond"/>
                <w:b/>
                <w:bCs/>
                <w:i w:val="0"/>
              </w:rPr>
              <w:t>estero</w:t>
            </w:r>
          </w:p>
        </w:tc>
        <w:tc>
          <w:tcPr>
            <w:tcW w:w="4993"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A361A4" w14:textId="77777777" w:rsidR="001508D4" w:rsidRPr="00074510" w:rsidRDefault="001508D4" w:rsidP="00A026B9">
            <w:pPr>
              <w:pStyle w:val="Introduzione"/>
              <w:ind w:firstLine="0"/>
              <w:rPr>
                <w:rFonts w:ascii="Garamond" w:hAnsi="Garamond"/>
                <w:i w:val="0"/>
              </w:rPr>
            </w:pPr>
            <w:r w:rsidRPr="00074510">
              <w:rPr>
                <w:rFonts w:ascii="Garamond" w:hAnsi="Garamond"/>
                <w:i w:val="0"/>
              </w:rPr>
              <w:t>Trattamento di lunga missione all’estero previsto dal d.lgs. 15</w:t>
            </w:r>
            <w:r>
              <w:rPr>
                <w:rFonts w:ascii="Garamond" w:hAnsi="Garamond"/>
                <w:i w:val="0"/>
              </w:rPr>
              <w:t>.03.</w:t>
            </w:r>
            <w:r w:rsidRPr="00074510">
              <w:rPr>
                <w:rFonts w:ascii="Garamond" w:hAnsi="Garamond"/>
                <w:i w:val="0"/>
              </w:rPr>
              <w:t xml:space="preserve">2010, n. 66 </w:t>
            </w:r>
            <w:r>
              <w:rPr>
                <w:rFonts w:ascii="Garamond" w:hAnsi="Garamond"/>
                <w:i w:val="0"/>
              </w:rPr>
              <w:t>articolo</w:t>
            </w:r>
            <w:r w:rsidRPr="00074510">
              <w:rPr>
                <w:rFonts w:ascii="Garamond" w:hAnsi="Garamond"/>
                <w:i w:val="0"/>
              </w:rPr>
              <w:t xml:space="preserve"> 1808</w:t>
            </w:r>
            <w:r>
              <w:rPr>
                <w:rFonts w:ascii="Garamond" w:hAnsi="Garamond"/>
                <w:i w:val="0"/>
              </w:rPr>
              <w:t>;</w:t>
            </w:r>
            <w:r w:rsidRPr="00074510">
              <w:rPr>
                <w:rFonts w:ascii="Garamond" w:hAnsi="Garamond"/>
                <w:i w:val="0"/>
              </w:rPr>
              <w:t xml:space="preserve"> dalla legge n. 642/1961</w:t>
            </w:r>
            <w:r>
              <w:rPr>
                <w:rFonts w:ascii="Garamond" w:hAnsi="Garamond"/>
                <w:i w:val="0"/>
              </w:rPr>
              <w:t>;</w:t>
            </w:r>
            <w:r w:rsidRPr="00074510">
              <w:rPr>
                <w:rFonts w:ascii="Garamond" w:hAnsi="Garamond"/>
                <w:i w:val="0"/>
              </w:rPr>
              <w:t xml:space="preserve"> dalla legge n.1114/1962</w:t>
            </w:r>
          </w:p>
        </w:tc>
      </w:tr>
      <w:tr w:rsidR="001508D4" w:rsidRPr="00074510" w14:paraId="7BAFCD53" w14:textId="77777777" w:rsidTr="00A026B9">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FED7D65" w14:textId="77777777" w:rsidR="001508D4" w:rsidRPr="00074510" w:rsidRDefault="001508D4" w:rsidP="00A026B9">
            <w:pPr>
              <w:pStyle w:val="Introduzione"/>
              <w:ind w:firstLine="0"/>
              <w:rPr>
                <w:rFonts w:ascii="Garamond" w:hAnsi="Garamond"/>
                <w:b/>
                <w:bCs/>
                <w:i w:val="0"/>
              </w:rPr>
            </w:pPr>
            <w:r>
              <w:rPr>
                <w:rFonts w:ascii="Garamond" w:hAnsi="Garamond"/>
                <w:b/>
                <w:bCs/>
                <w:i w:val="0"/>
              </w:rPr>
              <w:t>I836</w:t>
            </w:r>
          </w:p>
        </w:tc>
        <w:tc>
          <w:tcPr>
            <w:tcW w:w="36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24F049A9" w14:textId="77777777" w:rsidR="001508D4" w:rsidRPr="00074510" w:rsidRDefault="001508D4" w:rsidP="00A026B9">
            <w:pPr>
              <w:pStyle w:val="Introduzione"/>
              <w:ind w:firstLine="0"/>
              <w:rPr>
                <w:rFonts w:ascii="Garamond" w:hAnsi="Garamond"/>
                <w:b/>
                <w:bCs/>
                <w:i w:val="0"/>
              </w:rPr>
            </w:pPr>
            <w:r>
              <w:rPr>
                <w:rFonts w:ascii="Garamond" w:hAnsi="Garamond"/>
                <w:b/>
                <w:bCs/>
                <w:i w:val="0"/>
              </w:rPr>
              <w:t>Indennità operative supplementari</w:t>
            </w:r>
          </w:p>
        </w:tc>
        <w:tc>
          <w:tcPr>
            <w:tcW w:w="4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1469430" w14:textId="77777777" w:rsidR="001508D4" w:rsidRPr="00074510" w:rsidRDefault="001508D4" w:rsidP="00A026B9">
            <w:pPr>
              <w:pStyle w:val="Introduzione"/>
              <w:ind w:firstLine="0"/>
              <w:rPr>
                <w:rFonts w:ascii="Garamond" w:hAnsi="Garamond"/>
                <w:i w:val="0"/>
              </w:rPr>
            </w:pPr>
            <w:r w:rsidRPr="0009636E">
              <w:rPr>
                <w:rFonts w:ascii="Garamond" w:hAnsi="Garamond"/>
                <w:i w:val="0"/>
              </w:rPr>
              <w:t>Legge 78/83 e successive modificazioni ed integrazioni</w:t>
            </w:r>
            <w:r w:rsidRPr="00A20A4C">
              <w:rPr>
                <w:rFonts w:ascii="Garamond" w:hAnsi="Garamond"/>
                <w:i w:val="0"/>
              </w:rPr>
              <w:t>.</w:t>
            </w:r>
            <w:r>
              <w:rPr>
                <w:rFonts w:ascii="Garamond" w:hAnsi="Garamond"/>
                <w:i w:val="0"/>
              </w:rPr>
              <w:t xml:space="preserve"> In tale voce vanno indicate le indennità supplementari precedentemente rilevate in I516.</w:t>
            </w:r>
          </w:p>
        </w:tc>
      </w:tr>
      <w:tr w:rsidR="001508D4" w:rsidRPr="00074510" w14:paraId="5F4C3911" w14:textId="77777777" w:rsidTr="00A026B9">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64EBD4"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I837</w:t>
            </w:r>
          </w:p>
        </w:tc>
        <w:tc>
          <w:tcPr>
            <w:tcW w:w="36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14B7F577"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Indennità di posizione e perequativa</w:t>
            </w:r>
          </w:p>
        </w:tc>
        <w:tc>
          <w:tcPr>
            <w:tcW w:w="4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0509AB6" w14:textId="77777777" w:rsidR="001508D4" w:rsidRPr="00074510" w:rsidRDefault="001508D4" w:rsidP="00A026B9">
            <w:pPr>
              <w:pStyle w:val="Introduzione"/>
              <w:ind w:firstLine="0"/>
              <w:rPr>
                <w:rFonts w:ascii="Garamond" w:hAnsi="Garamond"/>
                <w:i w:val="0"/>
              </w:rPr>
            </w:pPr>
            <w:r w:rsidRPr="00074510">
              <w:rPr>
                <w:rFonts w:ascii="Garamond" w:hAnsi="Garamond"/>
                <w:i w:val="0"/>
              </w:rPr>
              <w:t>Art. 1 DPCM 2</w:t>
            </w:r>
            <w:r>
              <w:rPr>
                <w:rFonts w:ascii="Garamond" w:hAnsi="Garamond"/>
                <w:i w:val="0"/>
              </w:rPr>
              <w:t>.12.</w:t>
            </w:r>
            <w:r w:rsidRPr="00074510">
              <w:rPr>
                <w:rFonts w:ascii="Garamond" w:hAnsi="Garamond"/>
                <w:i w:val="0"/>
              </w:rPr>
              <w:t>2003.</w:t>
            </w:r>
          </w:p>
        </w:tc>
      </w:tr>
      <w:tr w:rsidR="001508D4" w:rsidRPr="00074510" w14:paraId="410C0189" w14:textId="77777777" w:rsidTr="00A026B9">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A36323F" w14:textId="77777777" w:rsidR="001508D4" w:rsidRDefault="001508D4" w:rsidP="00A026B9">
            <w:pPr>
              <w:pStyle w:val="Introduzione"/>
              <w:ind w:firstLine="0"/>
              <w:rPr>
                <w:rFonts w:ascii="Garamond" w:hAnsi="Garamond"/>
                <w:b/>
                <w:bCs/>
                <w:i w:val="0"/>
              </w:rPr>
            </w:pPr>
            <w:r>
              <w:rPr>
                <w:rFonts w:ascii="Garamond" w:hAnsi="Garamond"/>
                <w:b/>
                <w:bCs/>
                <w:i w:val="0"/>
              </w:rPr>
              <w:t>I841</w:t>
            </w:r>
          </w:p>
        </w:tc>
        <w:tc>
          <w:tcPr>
            <w:tcW w:w="36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5C325208" w14:textId="77777777" w:rsidR="001508D4" w:rsidRPr="0009636E" w:rsidRDefault="001508D4" w:rsidP="00A026B9">
            <w:pPr>
              <w:pStyle w:val="Introduzione"/>
              <w:ind w:firstLine="0"/>
              <w:rPr>
                <w:rFonts w:ascii="Garamond" w:hAnsi="Garamond"/>
                <w:b/>
                <w:bCs/>
                <w:i w:val="0"/>
              </w:rPr>
            </w:pPr>
            <w:r w:rsidRPr="0009636E">
              <w:rPr>
                <w:rFonts w:ascii="Garamond" w:hAnsi="Garamond"/>
                <w:b/>
                <w:bCs/>
                <w:i w:val="0"/>
              </w:rPr>
              <w:t>Indennità</w:t>
            </w:r>
            <w:r>
              <w:rPr>
                <w:rFonts w:ascii="Garamond" w:hAnsi="Garamond"/>
                <w:b/>
                <w:bCs/>
                <w:i w:val="0"/>
              </w:rPr>
              <w:t xml:space="preserve"> </w:t>
            </w:r>
            <w:r w:rsidRPr="0009636E">
              <w:rPr>
                <w:rFonts w:ascii="Garamond" w:hAnsi="Garamond"/>
                <w:b/>
                <w:bCs/>
                <w:i w:val="0"/>
              </w:rPr>
              <w:t>qualifiche professionali CYBER</w:t>
            </w:r>
          </w:p>
        </w:tc>
        <w:tc>
          <w:tcPr>
            <w:tcW w:w="4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181F120" w14:textId="77777777" w:rsidR="001508D4" w:rsidRDefault="001508D4" w:rsidP="00A026B9">
            <w:pPr>
              <w:pStyle w:val="Introduzione"/>
              <w:ind w:firstLine="0"/>
              <w:rPr>
                <w:rFonts w:ascii="Garamond" w:hAnsi="Garamond"/>
                <w:i w:val="0"/>
                <w:iCs w:val="0"/>
              </w:rPr>
            </w:pPr>
            <w:r>
              <w:rPr>
                <w:rFonts w:ascii="Garamond" w:hAnsi="Garamond"/>
                <w:i w:val="0"/>
                <w:iCs w:val="0"/>
              </w:rPr>
              <w:t xml:space="preserve">Artt.17, 47 e 50 </w:t>
            </w:r>
            <w:r w:rsidRPr="00CF6639">
              <w:rPr>
                <w:rFonts w:ascii="Garamond" w:hAnsi="Garamond"/>
                <w:i w:val="0"/>
                <w:iCs w:val="0"/>
              </w:rPr>
              <w:t>D.P.R.</w:t>
            </w:r>
            <w:r>
              <w:rPr>
                <w:rFonts w:ascii="Garamond" w:hAnsi="Garamond"/>
                <w:i w:val="0"/>
                <w:iCs w:val="0"/>
              </w:rPr>
              <w:t xml:space="preserve"> </w:t>
            </w:r>
            <w:r w:rsidRPr="00CF6639">
              <w:rPr>
                <w:rFonts w:ascii="Garamond" w:hAnsi="Garamond"/>
                <w:i w:val="0"/>
                <w:iCs w:val="0"/>
              </w:rPr>
              <w:t>57/22, triennio</w:t>
            </w:r>
            <w:r>
              <w:rPr>
                <w:rFonts w:ascii="Garamond" w:hAnsi="Garamond"/>
                <w:i w:val="0"/>
                <w:iCs w:val="0"/>
              </w:rPr>
              <w:t xml:space="preserve"> 2019-2021 (solo per Polizia, Carabinieri, Guardia di Finanza)</w:t>
            </w:r>
          </w:p>
        </w:tc>
      </w:tr>
      <w:tr w:rsidR="001508D4" w:rsidRPr="00074510" w14:paraId="6DB206E5" w14:textId="77777777" w:rsidTr="00A026B9">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A3C55B" w14:textId="77777777" w:rsidR="001508D4" w:rsidRPr="00074510" w:rsidRDefault="001508D4" w:rsidP="00A026B9">
            <w:pPr>
              <w:pStyle w:val="Introduzione"/>
              <w:ind w:firstLine="0"/>
              <w:rPr>
                <w:rFonts w:ascii="Garamond" w:hAnsi="Garamond"/>
                <w:b/>
                <w:bCs/>
                <w:i w:val="0"/>
              </w:rPr>
            </w:pPr>
            <w:r>
              <w:rPr>
                <w:rFonts w:ascii="Garamond" w:hAnsi="Garamond"/>
                <w:b/>
                <w:bCs/>
                <w:i w:val="0"/>
              </w:rPr>
              <w:t>I839</w:t>
            </w:r>
          </w:p>
        </w:tc>
        <w:tc>
          <w:tcPr>
            <w:tcW w:w="36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19D6ECB5" w14:textId="77777777" w:rsidR="001508D4" w:rsidRPr="00074510" w:rsidRDefault="001508D4" w:rsidP="00A026B9">
            <w:pPr>
              <w:pStyle w:val="Introduzione"/>
              <w:ind w:firstLine="0"/>
              <w:rPr>
                <w:rFonts w:ascii="Garamond" w:hAnsi="Garamond"/>
                <w:b/>
                <w:bCs/>
                <w:i w:val="0"/>
              </w:rPr>
            </w:pPr>
            <w:r w:rsidRPr="00B92078">
              <w:rPr>
                <w:rFonts w:ascii="Garamond" w:hAnsi="Garamond"/>
                <w:b/>
                <w:bCs/>
                <w:i w:val="0"/>
              </w:rPr>
              <w:t>Indennità attività di controllo del territorio</w:t>
            </w:r>
          </w:p>
        </w:tc>
        <w:tc>
          <w:tcPr>
            <w:tcW w:w="4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439B84" w14:textId="77777777" w:rsidR="001508D4" w:rsidRPr="00074510" w:rsidRDefault="001508D4" w:rsidP="00A026B9">
            <w:pPr>
              <w:pStyle w:val="Introduzione"/>
              <w:ind w:firstLine="0"/>
              <w:rPr>
                <w:rFonts w:ascii="Garamond" w:hAnsi="Garamond"/>
                <w:i w:val="0"/>
              </w:rPr>
            </w:pPr>
            <w:r>
              <w:rPr>
                <w:rFonts w:ascii="Garamond" w:hAnsi="Garamond"/>
                <w:i w:val="0"/>
                <w:iCs w:val="0"/>
              </w:rPr>
              <w:t xml:space="preserve">Artt.16 e 46 </w:t>
            </w:r>
            <w:r w:rsidRPr="00CF6639">
              <w:rPr>
                <w:rFonts w:ascii="Garamond" w:hAnsi="Garamond"/>
                <w:i w:val="0"/>
                <w:iCs w:val="0"/>
              </w:rPr>
              <w:t>D.P.R.</w:t>
            </w:r>
            <w:r>
              <w:rPr>
                <w:rFonts w:ascii="Garamond" w:hAnsi="Garamond"/>
                <w:i w:val="0"/>
                <w:iCs w:val="0"/>
              </w:rPr>
              <w:t xml:space="preserve"> </w:t>
            </w:r>
            <w:r w:rsidRPr="00CF6639">
              <w:rPr>
                <w:rFonts w:ascii="Garamond" w:hAnsi="Garamond"/>
                <w:i w:val="0"/>
                <w:iCs w:val="0"/>
              </w:rPr>
              <w:t>57/22, triennio</w:t>
            </w:r>
            <w:r>
              <w:rPr>
                <w:rFonts w:ascii="Garamond" w:hAnsi="Garamond"/>
                <w:i w:val="0"/>
                <w:iCs w:val="0"/>
              </w:rPr>
              <w:t xml:space="preserve"> 2019-2021 (solo per Polizia e Carabinieri)</w:t>
            </w:r>
          </w:p>
        </w:tc>
      </w:tr>
      <w:tr w:rsidR="001508D4" w:rsidRPr="00074510" w14:paraId="5EFA292C" w14:textId="77777777" w:rsidTr="00A026B9">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BF6744" w14:textId="77777777" w:rsidR="001508D4" w:rsidRPr="00074510" w:rsidRDefault="001508D4" w:rsidP="00A026B9">
            <w:pPr>
              <w:pStyle w:val="Introduzione"/>
              <w:ind w:firstLine="0"/>
              <w:rPr>
                <w:rFonts w:ascii="Garamond" w:hAnsi="Garamond"/>
                <w:b/>
                <w:bCs/>
                <w:i w:val="0"/>
              </w:rPr>
            </w:pPr>
            <w:r>
              <w:rPr>
                <w:rFonts w:ascii="Garamond" w:hAnsi="Garamond"/>
                <w:b/>
                <w:bCs/>
                <w:i w:val="0"/>
              </w:rPr>
              <w:t>I846</w:t>
            </w:r>
          </w:p>
        </w:tc>
        <w:tc>
          <w:tcPr>
            <w:tcW w:w="36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06E98116" w14:textId="77777777" w:rsidR="001508D4" w:rsidRPr="00074510" w:rsidRDefault="001508D4" w:rsidP="00A026B9">
            <w:pPr>
              <w:pStyle w:val="Introduzione"/>
              <w:ind w:firstLine="0"/>
              <w:rPr>
                <w:rFonts w:ascii="Garamond" w:hAnsi="Garamond"/>
                <w:b/>
                <w:bCs/>
                <w:i w:val="0"/>
              </w:rPr>
            </w:pPr>
            <w:r w:rsidRPr="002559A2">
              <w:rPr>
                <w:rFonts w:ascii="Garamond" w:hAnsi="Garamond"/>
                <w:b/>
                <w:bCs/>
                <w:i w:val="0"/>
              </w:rPr>
              <w:t>Indennità attività ispettiva tributaria</w:t>
            </w:r>
          </w:p>
        </w:tc>
        <w:tc>
          <w:tcPr>
            <w:tcW w:w="499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709D340" w14:textId="77777777" w:rsidR="001508D4" w:rsidRPr="00074510" w:rsidRDefault="001508D4" w:rsidP="00A026B9">
            <w:pPr>
              <w:pStyle w:val="Introduzione"/>
              <w:ind w:firstLine="0"/>
              <w:rPr>
                <w:rFonts w:ascii="Garamond" w:hAnsi="Garamond"/>
                <w:i w:val="0"/>
              </w:rPr>
            </w:pPr>
            <w:r>
              <w:rPr>
                <w:rFonts w:ascii="Garamond" w:hAnsi="Garamond"/>
                <w:i w:val="0"/>
                <w:iCs w:val="0"/>
              </w:rPr>
              <w:t xml:space="preserve">Art. 49 </w:t>
            </w:r>
            <w:r w:rsidRPr="00CF6639">
              <w:rPr>
                <w:rFonts w:ascii="Garamond" w:hAnsi="Garamond"/>
                <w:i w:val="0"/>
                <w:iCs w:val="0"/>
              </w:rPr>
              <w:t>D.P.R.</w:t>
            </w:r>
            <w:r>
              <w:rPr>
                <w:rFonts w:ascii="Garamond" w:hAnsi="Garamond"/>
                <w:i w:val="0"/>
                <w:iCs w:val="0"/>
              </w:rPr>
              <w:t xml:space="preserve"> </w:t>
            </w:r>
            <w:r w:rsidRPr="00CF6639">
              <w:rPr>
                <w:rFonts w:ascii="Garamond" w:hAnsi="Garamond"/>
                <w:i w:val="0"/>
                <w:iCs w:val="0"/>
              </w:rPr>
              <w:t>57/22, triennio</w:t>
            </w:r>
            <w:r>
              <w:rPr>
                <w:rFonts w:ascii="Garamond" w:hAnsi="Garamond"/>
                <w:i w:val="0"/>
                <w:iCs w:val="0"/>
              </w:rPr>
              <w:t xml:space="preserve"> 2019-2021 (solo per Guardia di Finanza)</w:t>
            </w:r>
          </w:p>
        </w:tc>
      </w:tr>
      <w:tr w:rsidR="001508D4" w:rsidRPr="00074510" w14:paraId="67D30A9B" w14:textId="77777777" w:rsidTr="00A026B9">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0A5E8B" w14:textId="77777777" w:rsidR="001508D4" w:rsidRPr="00074510" w:rsidRDefault="001508D4" w:rsidP="00A026B9">
            <w:pPr>
              <w:pStyle w:val="Introduzione"/>
              <w:ind w:firstLine="0"/>
              <w:rPr>
                <w:rFonts w:ascii="Garamond" w:hAnsi="Garamond"/>
                <w:b/>
                <w:bCs/>
                <w:i w:val="0"/>
              </w:rPr>
            </w:pPr>
            <w:r>
              <w:rPr>
                <w:rFonts w:ascii="Garamond" w:hAnsi="Garamond"/>
                <w:b/>
                <w:bCs/>
                <w:i w:val="0"/>
              </w:rPr>
              <w:t>I845</w:t>
            </w:r>
          </w:p>
        </w:tc>
        <w:tc>
          <w:tcPr>
            <w:tcW w:w="36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D9C101" w14:textId="77777777" w:rsidR="001508D4" w:rsidRPr="00074510" w:rsidRDefault="001508D4" w:rsidP="00A026B9">
            <w:pPr>
              <w:pStyle w:val="Introduzione"/>
              <w:ind w:firstLine="0"/>
              <w:rPr>
                <w:rFonts w:ascii="Garamond" w:hAnsi="Garamond"/>
                <w:b/>
                <w:bCs/>
                <w:i w:val="0"/>
              </w:rPr>
            </w:pPr>
            <w:r w:rsidRPr="006E295E">
              <w:rPr>
                <w:rFonts w:ascii="Garamond" w:hAnsi="Garamond"/>
                <w:b/>
                <w:bCs/>
                <w:i w:val="0"/>
              </w:rPr>
              <w:t>Indennità specificità Corpo Polizia Penitenziaria</w:t>
            </w:r>
          </w:p>
        </w:tc>
        <w:tc>
          <w:tcPr>
            <w:tcW w:w="4993"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CE1A47" w14:textId="77777777" w:rsidR="001508D4" w:rsidRPr="00074510" w:rsidRDefault="001508D4" w:rsidP="00A026B9">
            <w:pPr>
              <w:pStyle w:val="Introduzione"/>
              <w:ind w:firstLine="0"/>
              <w:rPr>
                <w:rFonts w:ascii="Garamond" w:hAnsi="Garamond"/>
                <w:i w:val="0"/>
              </w:rPr>
            </w:pPr>
            <w:r>
              <w:rPr>
                <w:rFonts w:ascii="Garamond" w:hAnsi="Garamond"/>
                <w:i w:val="0"/>
                <w:iCs w:val="0"/>
              </w:rPr>
              <w:t xml:space="preserve">Art. </w:t>
            </w:r>
            <w:r w:rsidRPr="00CF6639">
              <w:rPr>
                <w:rFonts w:ascii="Garamond" w:hAnsi="Garamond"/>
                <w:i w:val="0"/>
                <w:iCs w:val="0"/>
              </w:rPr>
              <w:t>18 D.P.R.</w:t>
            </w:r>
            <w:r>
              <w:rPr>
                <w:rFonts w:ascii="Garamond" w:hAnsi="Garamond"/>
                <w:i w:val="0"/>
                <w:iCs w:val="0"/>
              </w:rPr>
              <w:t xml:space="preserve"> </w:t>
            </w:r>
            <w:r w:rsidRPr="00CF6639">
              <w:rPr>
                <w:rFonts w:ascii="Garamond" w:hAnsi="Garamond"/>
                <w:i w:val="0"/>
                <w:iCs w:val="0"/>
              </w:rPr>
              <w:t>57/22, triennio</w:t>
            </w:r>
            <w:r>
              <w:rPr>
                <w:rFonts w:ascii="Garamond" w:hAnsi="Garamond"/>
                <w:i w:val="0"/>
                <w:iCs w:val="0"/>
              </w:rPr>
              <w:t xml:space="preserve"> 2019-2021 (solo per Polizia penitenziaria)</w:t>
            </w:r>
          </w:p>
        </w:tc>
      </w:tr>
      <w:tr w:rsidR="001508D4" w:rsidRPr="00074510" w14:paraId="0CAF4D00" w14:textId="77777777" w:rsidTr="00A026B9">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64ABD0B"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S219</w:t>
            </w:r>
          </w:p>
        </w:tc>
        <w:tc>
          <w:tcPr>
            <w:tcW w:w="36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431595"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Servizi esterni</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FACA6" w14:textId="77777777" w:rsidR="001508D4" w:rsidRPr="00074510" w:rsidRDefault="001508D4" w:rsidP="00A026B9">
            <w:pPr>
              <w:pStyle w:val="Introduzione"/>
              <w:ind w:firstLine="0"/>
              <w:rPr>
                <w:rFonts w:ascii="Garamond" w:hAnsi="Garamond"/>
                <w:i w:val="0"/>
              </w:rPr>
            </w:pPr>
            <w:r w:rsidRPr="00074510">
              <w:rPr>
                <w:rFonts w:ascii="Garamond" w:hAnsi="Garamond"/>
                <w:i w:val="0"/>
              </w:rPr>
              <w:t>Art. 8 DPR 170/2007 (per il personale delle Forze di polizia ad ordinamento civile). Art. 26 DPR 170/2007 (per il personale delle Forze di polizia ad ordinamento militare).</w:t>
            </w:r>
          </w:p>
        </w:tc>
      </w:tr>
      <w:tr w:rsidR="001508D4" w:rsidRPr="00074510" w14:paraId="2EE8FD73" w14:textId="77777777" w:rsidTr="00A026B9">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29B3AB"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S305</w:t>
            </w:r>
          </w:p>
        </w:tc>
        <w:tc>
          <w:tcPr>
            <w:tcW w:w="36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6DE8994"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Indennità di ordine pubblico e sicurezza pubblica</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50C02B" w14:textId="77777777" w:rsidR="001508D4" w:rsidRPr="00074510" w:rsidRDefault="001508D4" w:rsidP="00A026B9">
            <w:pPr>
              <w:pStyle w:val="Introduzione"/>
              <w:ind w:firstLine="0"/>
              <w:rPr>
                <w:rFonts w:ascii="Garamond" w:hAnsi="Garamond"/>
                <w:i w:val="0"/>
              </w:rPr>
            </w:pPr>
            <w:r w:rsidRPr="00074510">
              <w:rPr>
                <w:rFonts w:ascii="Garamond" w:hAnsi="Garamond"/>
                <w:i w:val="0"/>
              </w:rPr>
              <w:t>Art. 10 DPR 164/2002 (per il personale delle Forze di polizia ad ordinamento civile). Art. 49 DPR 164/2002 (per il personale delle Forze di polizia ad ordinamento militare).</w:t>
            </w:r>
          </w:p>
        </w:tc>
      </w:tr>
      <w:tr w:rsidR="001508D4" w:rsidRPr="00074510" w14:paraId="1275D209" w14:textId="77777777" w:rsidTr="00A026B9">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4FF7B9"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S308</w:t>
            </w:r>
          </w:p>
        </w:tc>
        <w:tc>
          <w:tcPr>
            <w:tcW w:w="36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DF50F9"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Indennità notturna</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20EFC" w14:textId="77777777" w:rsidR="001508D4" w:rsidRPr="00074510" w:rsidRDefault="001508D4" w:rsidP="00A026B9">
            <w:pPr>
              <w:pStyle w:val="Introduzione"/>
              <w:ind w:firstLine="0"/>
              <w:rPr>
                <w:rFonts w:ascii="Garamond" w:hAnsi="Garamond"/>
                <w:i w:val="0"/>
              </w:rPr>
            </w:pPr>
            <w:r w:rsidRPr="00074510">
              <w:rPr>
                <w:rFonts w:ascii="Garamond" w:hAnsi="Garamond"/>
                <w:i w:val="0"/>
              </w:rPr>
              <w:t>Art. 12 DPR 164/2002</w:t>
            </w:r>
            <w:r>
              <w:rPr>
                <w:rFonts w:ascii="Garamond" w:hAnsi="Garamond"/>
              </w:rPr>
              <w:t xml:space="preserve"> </w:t>
            </w:r>
            <w:r w:rsidRPr="003D5232">
              <w:rPr>
                <w:rFonts w:ascii="Garamond" w:hAnsi="Garamond"/>
                <w:i w:val="0"/>
                <w:iCs w:val="0"/>
              </w:rPr>
              <w:t>e art.14 DPR 57/2022</w:t>
            </w:r>
            <w:r>
              <w:rPr>
                <w:rFonts w:ascii="Garamond" w:hAnsi="Garamond"/>
              </w:rPr>
              <w:t xml:space="preserve"> </w:t>
            </w:r>
            <w:r w:rsidRPr="00074510">
              <w:rPr>
                <w:rFonts w:ascii="Garamond" w:hAnsi="Garamond"/>
                <w:i w:val="0"/>
              </w:rPr>
              <w:t>(per il personale delle Forze di polizia ad ordinamento civile). Art. 51 DPR 164/2002</w:t>
            </w:r>
            <w:r>
              <w:rPr>
                <w:rFonts w:ascii="Garamond" w:hAnsi="Garamond"/>
                <w:i w:val="0"/>
              </w:rPr>
              <w:t xml:space="preserve"> </w:t>
            </w:r>
            <w:r w:rsidRPr="003D5232">
              <w:rPr>
                <w:rFonts w:ascii="Garamond" w:hAnsi="Garamond"/>
                <w:i w:val="0"/>
                <w:iCs w:val="0"/>
              </w:rPr>
              <w:t>e art.44 DPR 57/2022</w:t>
            </w:r>
            <w:r>
              <w:rPr>
                <w:rFonts w:ascii="Garamond" w:hAnsi="Garamond"/>
              </w:rPr>
              <w:t xml:space="preserve"> </w:t>
            </w:r>
            <w:r w:rsidRPr="00074510">
              <w:rPr>
                <w:rFonts w:ascii="Garamond" w:hAnsi="Garamond"/>
                <w:i w:val="0"/>
              </w:rPr>
              <w:t>(per il personale delle Forze di polizia ad ordinamento militare).</w:t>
            </w:r>
          </w:p>
        </w:tc>
      </w:tr>
      <w:tr w:rsidR="001508D4" w:rsidRPr="00074510" w14:paraId="0A70AD72" w14:textId="77777777" w:rsidTr="00A026B9">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D0759BE"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S309</w:t>
            </w:r>
          </w:p>
        </w:tc>
        <w:tc>
          <w:tcPr>
            <w:tcW w:w="36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0AA9E3"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Indennità festiva</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43777" w14:textId="77777777" w:rsidR="001508D4" w:rsidRPr="003D5232" w:rsidRDefault="001508D4" w:rsidP="00A026B9">
            <w:pPr>
              <w:pStyle w:val="Introduzione"/>
              <w:ind w:firstLine="0"/>
              <w:rPr>
                <w:rFonts w:ascii="Garamond" w:hAnsi="Garamond"/>
                <w:i w:val="0"/>
                <w:iCs w:val="0"/>
              </w:rPr>
            </w:pPr>
            <w:r w:rsidRPr="003D5232">
              <w:rPr>
                <w:rFonts w:ascii="Garamond" w:hAnsi="Garamond"/>
                <w:i w:val="0"/>
                <w:iCs w:val="0"/>
              </w:rPr>
              <w:t>Art. 6 DPR 301/2004 e art.14 DPR 57/2022 (per il personale delle Forze di polizia ad ordinamento civile). Art. 13 DPR 301/2004 e art.44 DPR 57/2022 (per il personale delle Forze di polizia ad ordinamento militare).</w:t>
            </w:r>
          </w:p>
        </w:tc>
      </w:tr>
      <w:tr w:rsidR="001508D4" w:rsidRPr="00074510" w14:paraId="28C46276" w14:textId="77777777" w:rsidTr="00A026B9">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BAA065"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S603</w:t>
            </w:r>
          </w:p>
        </w:tc>
        <w:tc>
          <w:tcPr>
            <w:tcW w:w="36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A7FC16"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Trattam. access. all’estero</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7EB714" w14:textId="77777777" w:rsidR="001508D4" w:rsidRPr="00074510" w:rsidRDefault="001508D4" w:rsidP="00A026B9">
            <w:pPr>
              <w:pStyle w:val="Introduzione"/>
              <w:ind w:firstLine="0"/>
              <w:rPr>
                <w:rFonts w:ascii="Garamond" w:hAnsi="Garamond"/>
                <w:i w:val="0"/>
              </w:rPr>
            </w:pPr>
            <w:r w:rsidRPr="00074510">
              <w:rPr>
                <w:rFonts w:ascii="Garamond" w:hAnsi="Garamond"/>
                <w:i w:val="0"/>
              </w:rPr>
              <w:t>Spese per le indennità corrisposte al personale in servizio presso le Addettanze Militari all’estero di cui al d.lgs. 15</w:t>
            </w:r>
            <w:r>
              <w:rPr>
                <w:rFonts w:ascii="Garamond" w:hAnsi="Garamond"/>
                <w:i w:val="0"/>
              </w:rPr>
              <w:t>.03.</w:t>
            </w:r>
            <w:r w:rsidRPr="00074510">
              <w:rPr>
                <w:rFonts w:ascii="Garamond" w:hAnsi="Garamond"/>
                <w:i w:val="0"/>
              </w:rPr>
              <w:t xml:space="preserve">2010, n. 66 </w:t>
            </w:r>
            <w:r>
              <w:rPr>
                <w:rFonts w:ascii="Garamond" w:hAnsi="Garamond"/>
                <w:i w:val="0"/>
              </w:rPr>
              <w:t xml:space="preserve">articolo </w:t>
            </w:r>
            <w:r w:rsidRPr="00074510">
              <w:rPr>
                <w:rFonts w:ascii="Garamond" w:hAnsi="Garamond"/>
                <w:i w:val="0"/>
              </w:rPr>
              <w:t>1809. Tale indennità non va rilevata per i contratti “civili” dei Corpi di Polizia (Polizia di Stato e Polizia penitenziaria).</w:t>
            </w:r>
          </w:p>
          <w:p w14:paraId="20424100" w14:textId="77777777" w:rsidR="001508D4" w:rsidRPr="00074510" w:rsidRDefault="001508D4" w:rsidP="00A026B9">
            <w:pPr>
              <w:pStyle w:val="Introduzione"/>
              <w:ind w:firstLine="0"/>
              <w:rPr>
                <w:rFonts w:ascii="Garamond" w:hAnsi="Garamond"/>
                <w:i w:val="0"/>
              </w:rPr>
            </w:pPr>
            <w:r w:rsidRPr="00074510">
              <w:rPr>
                <w:rFonts w:ascii="Garamond" w:hAnsi="Garamond"/>
                <w:b/>
                <w:i w:val="0"/>
              </w:rPr>
              <w:t>Sono esclusi</w:t>
            </w:r>
            <w:r w:rsidRPr="00074510">
              <w:rPr>
                <w:rFonts w:ascii="Garamond" w:hAnsi="Garamond"/>
                <w:i w:val="0"/>
              </w:rPr>
              <w:t xml:space="preserve">: l’indennità di prima sistemazione, l’indennità di richiamo dal servizio all’estero, il rimborso per spese di trasporto che vanno rilevate in tab. 14, voce cod. P030; gli aumenti per situazioni di famiglia (che vanno rilevati </w:t>
            </w:r>
            <w:r>
              <w:rPr>
                <w:rFonts w:ascii="Garamond" w:hAnsi="Garamond"/>
                <w:i w:val="0"/>
              </w:rPr>
              <w:t>nella</w:t>
            </w:r>
            <w:r w:rsidRPr="00074510">
              <w:rPr>
                <w:rFonts w:ascii="Garamond" w:hAnsi="Garamond"/>
                <w:i w:val="0"/>
              </w:rPr>
              <w:t xml:space="preserve"> tab</w:t>
            </w:r>
            <w:r>
              <w:rPr>
                <w:rFonts w:ascii="Garamond" w:hAnsi="Garamond"/>
                <w:i w:val="0"/>
              </w:rPr>
              <w:t>ella</w:t>
            </w:r>
            <w:r w:rsidRPr="00074510">
              <w:rPr>
                <w:rFonts w:ascii="Garamond" w:hAnsi="Garamond"/>
                <w:i w:val="0"/>
              </w:rPr>
              <w:t xml:space="preserve"> 14, voce cod. L005); il contributo spese abitazione, le provvidenze scolastiche, le spese di viaggio per congedo e ferie, le spese per </w:t>
            </w:r>
            <w:r w:rsidRPr="00074510">
              <w:rPr>
                <w:rFonts w:ascii="Garamond" w:hAnsi="Garamond"/>
                <w:i w:val="0"/>
              </w:rPr>
              <w:lastRenderedPageBreak/>
              <w:t xml:space="preserve">assicurazioni (che vanno riportate </w:t>
            </w:r>
            <w:r>
              <w:rPr>
                <w:rFonts w:ascii="Garamond" w:hAnsi="Garamond"/>
                <w:i w:val="0"/>
              </w:rPr>
              <w:t>nella</w:t>
            </w:r>
            <w:r w:rsidRPr="00074510">
              <w:rPr>
                <w:rFonts w:ascii="Garamond" w:hAnsi="Garamond"/>
                <w:i w:val="0"/>
              </w:rPr>
              <w:t xml:space="preserve"> tab</w:t>
            </w:r>
            <w:r>
              <w:rPr>
                <w:rFonts w:ascii="Garamond" w:hAnsi="Garamond"/>
                <w:i w:val="0"/>
              </w:rPr>
              <w:t>ella</w:t>
            </w:r>
            <w:r w:rsidRPr="00074510">
              <w:rPr>
                <w:rFonts w:ascii="Garamond" w:hAnsi="Garamond"/>
                <w:i w:val="0"/>
              </w:rPr>
              <w:t xml:space="preserve"> 14 nella voce cod. L090).</w:t>
            </w:r>
          </w:p>
        </w:tc>
      </w:tr>
      <w:tr w:rsidR="001508D4" w:rsidRPr="00074510" w14:paraId="580500DB" w14:textId="77777777" w:rsidTr="00A026B9">
        <w:trPr>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1020AF5"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lastRenderedPageBreak/>
              <w:t>S625</w:t>
            </w:r>
          </w:p>
        </w:tc>
        <w:tc>
          <w:tcPr>
            <w:tcW w:w="36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6B146D"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Festività particolari</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FB4EA6" w14:textId="77777777" w:rsidR="001508D4" w:rsidRPr="00074510" w:rsidRDefault="001508D4" w:rsidP="00A026B9">
            <w:pPr>
              <w:pStyle w:val="Introduzione"/>
              <w:ind w:firstLine="0"/>
              <w:rPr>
                <w:rFonts w:ascii="Garamond" w:hAnsi="Garamond"/>
                <w:i w:val="0"/>
              </w:rPr>
            </w:pPr>
            <w:r w:rsidRPr="00074510">
              <w:rPr>
                <w:rFonts w:ascii="Garamond" w:hAnsi="Garamond"/>
                <w:i w:val="0"/>
              </w:rPr>
              <w:t xml:space="preserve">Art. </w:t>
            </w:r>
            <w:r>
              <w:rPr>
                <w:rFonts w:ascii="Garamond" w:hAnsi="Garamond"/>
                <w:i w:val="0"/>
              </w:rPr>
              <w:t>12</w:t>
            </w:r>
            <w:r w:rsidRPr="00074510">
              <w:rPr>
                <w:rFonts w:ascii="Garamond" w:hAnsi="Garamond"/>
                <w:i w:val="0"/>
              </w:rPr>
              <w:t xml:space="preserve"> DPR </w:t>
            </w:r>
            <w:r>
              <w:rPr>
                <w:rFonts w:ascii="Garamond" w:hAnsi="Garamond"/>
                <w:i w:val="0"/>
              </w:rPr>
              <w:t>164/02</w:t>
            </w:r>
            <w:r w:rsidRPr="00074510">
              <w:rPr>
                <w:rFonts w:ascii="Garamond" w:hAnsi="Garamond"/>
                <w:i w:val="0"/>
              </w:rPr>
              <w:t xml:space="preserve"> (per il personale delle Forze di polizia ad ordinamento civile). Art. </w:t>
            </w:r>
            <w:r>
              <w:rPr>
                <w:rFonts w:ascii="Garamond" w:hAnsi="Garamond"/>
                <w:i w:val="0"/>
              </w:rPr>
              <w:t>51</w:t>
            </w:r>
            <w:r w:rsidRPr="00074510">
              <w:rPr>
                <w:rFonts w:ascii="Garamond" w:hAnsi="Garamond"/>
                <w:i w:val="0"/>
              </w:rPr>
              <w:t xml:space="preserve"> DPR </w:t>
            </w:r>
            <w:r>
              <w:rPr>
                <w:rFonts w:ascii="Garamond" w:hAnsi="Garamond"/>
                <w:i w:val="0"/>
              </w:rPr>
              <w:t>164/02</w:t>
            </w:r>
            <w:r w:rsidRPr="00074510">
              <w:rPr>
                <w:rFonts w:ascii="Garamond" w:hAnsi="Garamond"/>
                <w:i w:val="0"/>
              </w:rPr>
              <w:t xml:space="preserve"> (per il personale delle Forze di polizia ad ordinamento militare).</w:t>
            </w:r>
          </w:p>
        </w:tc>
      </w:tr>
      <w:tr w:rsidR="001508D4" w:rsidRPr="00074510" w14:paraId="4CE9C0A1" w14:textId="77777777" w:rsidTr="00A026B9">
        <w:trPr>
          <w:trHeight w:val="607"/>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FEC77F"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S629</w:t>
            </w:r>
          </w:p>
        </w:tc>
        <w:tc>
          <w:tcPr>
            <w:tcW w:w="36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38293B"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Fondo efficienza servizi istituzionali</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928AF5" w14:textId="77777777" w:rsidR="001508D4" w:rsidRPr="003D5232" w:rsidRDefault="001508D4" w:rsidP="00A026B9">
            <w:pPr>
              <w:pStyle w:val="Introduzione"/>
              <w:ind w:firstLine="0"/>
              <w:rPr>
                <w:rFonts w:ascii="Garamond" w:hAnsi="Garamond"/>
                <w:i w:val="0"/>
                <w:iCs w:val="0"/>
              </w:rPr>
            </w:pPr>
            <w:r w:rsidRPr="003D5232">
              <w:rPr>
                <w:rFonts w:ascii="Garamond" w:hAnsi="Garamond"/>
                <w:i w:val="0"/>
                <w:iCs w:val="0"/>
              </w:rPr>
              <w:t>Art. 5 DPR 184/2010 e art.7 DPR 57/2022 (per il personale delle Forze di polizia ad ordinamento civile). Art. 11 DPR 184/2010 e art.37 DPR 57/2022 (per il personale delle Forze di polizia ad ordinamento militare).</w:t>
            </w:r>
          </w:p>
        </w:tc>
      </w:tr>
      <w:tr w:rsidR="001508D4" w:rsidRPr="005D3F72" w:rsidDel="009074D5" w14:paraId="3FFB5524" w14:textId="77777777" w:rsidTr="00A026B9">
        <w:trPr>
          <w:trHeight w:val="340"/>
          <w:jc w:val="center"/>
        </w:trPr>
        <w:tc>
          <w:tcPr>
            <w:tcW w:w="94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8FC26C" w14:textId="77777777" w:rsidR="001508D4" w:rsidRPr="00074510" w:rsidDel="009074D5" w:rsidRDefault="001508D4" w:rsidP="00A026B9">
            <w:pPr>
              <w:pStyle w:val="Introduzione"/>
              <w:ind w:firstLine="0"/>
              <w:jc w:val="left"/>
              <w:rPr>
                <w:rFonts w:ascii="Garamond" w:hAnsi="Garamond"/>
                <w:b/>
                <w:bCs/>
                <w:i w:val="0"/>
              </w:rPr>
            </w:pPr>
            <w:r>
              <w:rPr>
                <w:rFonts w:ascii="Garamond" w:hAnsi="Garamond"/>
                <w:b/>
                <w:bCs/>
                <w:i w:val="0"/>
              </w:rPr>
              <w:t>S635</w:t>
            </w:r>
          </w:p>
        </w:tc>
        <w:tc>
          <w:tcPr>
            <w:tcW w:w="366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226C39" w14:textId="77777777" w:rsidR="001508D4" w:rsidRPr="00074510" w:rsidDel="009074D5" w:rsidRDefault="001508D4" w:rsidP="00A026B9">
            <w:pPr>
              <w:pStyle w:val="Introduzione"/>
              <w:ind w:firstLine="0"/>
              <w:jc w:val="left"/>
              <w:rPr>
                <w:rFonts w:ascii="Garamond" w:hAnsi="Garamond"/>
                <w:b/>
                <w:bCs/>
                <w:i w:val="0"/>
              </w:rPr>
            </w:pPr>
            <w:r>
              <w:rPr>
                <w:rFonts w:ascii="Garamond" w:hAnsi="Garamond"/>
                <w:b/>
                <w:bCs/>
                <w:i w:val="0"/>
              </w:rPr>
              <w:t>Compenso forfettario di impiego</w:t>
            </w:r>
          </w:p>
        </w:tc>
        <w:tc>
          <w:tcPr>
            <w:tcW w:w="4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E8905" w14:textId="77777777" w:rsidR="001508D4" w:rsidRPr="003D5232" w:rsidDel="009074D5" w:rsidRDefault="001508D4" w:rsidP="00A026B9">
            <w:pPr>
              <w:pStyle w:val="Introduzione"/>
              <w:ind w:firstLine="0"/>
              <w:jc w:val="left"/>
              <w:rPr>
                <w:rFonts w:ascii="Garamond" w:hAnsi="Garamond"/>
                <w:i w:val="0"/>
                <w:iCs w:val="0"/>
                <w:lang w:val="en-US"/>
              </w:rPr>
            </w:pPr>
            <w:r w:rsidRPr="003D5232">
              <w:rPr>
                <w:rFonts w:ascii="Garamond" w:hAnsi="Garamond"/>
                <w:i w:val="0"/>
                <w:iCs w:val="0"/>
                <w:lang w:val="en-US"/>
              </w:rPr>
              <w:t>Art.23 DPR 39/2018 e art.39 DPR 57/2022</w:t>
            </w:r>
          </w:p>
        </w:tc>
      </w:tr>
      <w:tr w:rsidR="001508D4" w:rsidRPr="00074510" w14:paraId="597D5EAA" w14:textId="77777777" w:rsidTr="00A026B9">
        <w:trPr>
          <w:jc w:val="center"/>
        </w:trPr>
        <w:tc>
          <w:tcPr>
            <w:tcW w:w="960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E1521" w14:textId="77777777" w:rsidR="001508D4" w:rsidRPr="00074510" w:rsidRDefault="001508D4" w:rsidP="00A026B9">
            <w:pPr>
              <w:pStyle w:val="Introduzione"/>
              <w:ind w:firstLine="0"/>
              <w:rPr>
                <w:rFonts w:ascii="Garamond" w:hAnsi="Garamond"/>
                <w:i w:val="0"/>
              </w:rPr>
            </w:pPr>
            <w:r w:rsidRPr="00074510">
              <w:rPr>
                <w:rFonts w:ascii="Garamond" w:hAnsi="Garamond"/>
                <w:i w:val="0"/>
              </w:rPr>
              <w:t>Le indennità di missione, corrisposte al personale inviato all’estero per missioni di pace, vanno rilevate nell’apposit</w:t>
            </w:r>
            <w:r>
              <w:rPr>
                <w:rFonts w:ascii="Garamond" w:hAnsi="Garamond"/>
                <w:i w:val="0"/>
              </w:rPr>
              <w:t>a</w:t>
            </w:r>
            <w:r w:rsidRPr="00074510">
              <w:rPr>
                <w:rFonts w:ascii="Garamond" w:hAnsi="Garamond"/>
                <w:i w:val="0"/>
              </w:rPr>
              <w:t xml:space="preserve"> </w:t>
            </w:r>
            <w:r>
              <w:rPr>
                <w:rFonts w:ascii="Garamond" w:hAnsi="Garamond"/>
                <w:i w:val="0"/>
              </w:rPr>
              <w:t>voce</w:t>
            </w:r>
            <w:r w:rsidRPr="00074510">
              <w:rPr>
                <w:rFonts w:ascii="Garamond" w:hAnsi="Garamond"/>
                <w:i w:val="0"/>
              </w:rPr>
              <w:t xml:space="preserve"> P030 nella tabella 14.</w:t>
            </w:r>
          </w:p>
        </w:tc>
      </w:tr>
    </w:tbl>
    <w:p w14:paraId="39A58B21" w14:textId="77777777" w:rsidR="001508D4" w:rsidRDefault="001508D4" w:rsidP="001508D4">
      <w:pPr>
        <w:pStyle w:val="Introduzione"/>
        <w:spacing w:line="360" w:lineRule="auto"/>
        <w:ind w:firstLine="0"/>
        <w:rPr>
          <w:rFonts w:ascii="Garamond" w:hAnsi="Garamond"/>
          <w:i w:val="0"/>
          <w:sz w:val="24"/>
        </w:rPr>
      </w:pPr>
    </w:p>
    <w:p w14:paraId="1ED755FE" w14:textId="77777777" w:rsidR="001508D4" w:rsidRPr="00EA6F10" w:rsidRDefault="001508D4" w:rsidP="001508D4">
      <w:pPr>
        <w:pStyle w:val="Introduzione"/>
        <w:spacing w:line="360" w:lineRule="auto"/>
        <w:ind w:firstLine="0"/>
        <w:rPr>
          <w:rFonts w:ascii="Garamond" w:hAnsi="Garamond"/>
          <w:i w:val="0"/>
          <w:sz w:val="24"/>
        </w:rPr>
      </w:pPr>
    </w:p>
    <w:p w14:paraId="460AC56B" w14:textId="77777777" w:rsidR="001508D4" w:rsidRPr="007A40C6" w:rsidRDefault="001508D4" w:rsidP="001508D4">
      <w:pPr>
        <w:pStyle w:val="Introduzione"/>
        <w:ind w:firstLine="0"/>
        <w:rPr>
          <w:b/>
          <w:bCs/>
          <w:i w:val="0"/>
          <w:sz w:val="24"/>
        </w:rPr>
      </w:pPr>
      <w:r w:rsidRPr="007A40C6">
        <w:rPr>
          <w:b/>
          <w:bCs/>
          <w:i w:val="0"/>
          <w:sz w:val="24"/>
        </w:rPr>
        <w:t>Tabella 14 – Altri oneri che concorrono a formare il costo del lavoro</w:t>
      </w:r>
    </w:p>
    <w:p w14:paraId="2644730A" w14:textId="77777777" w:rsidR="001508D4" w:rsidRPr="007A40C6" w:rsidRDefault="001508D4" w:rsidP="001508D4">
      <w:pPr>
        <w:pStyle w:val="Introduzione"/>
        <w:spacing w:line="360" w:lineRule="auto"/>
        <w:ind w:firstLine="0"/>
        <w:rPr>
          <w:rFonts w:ascii="Garamond" w:hAnsi="Garamond"/>
          <w:i w:val="0"/>
          <w:sz w:val="24"/>
        </w:rPr>
      </w:pPr>
      <w:r w:rsidRPr="007A40C6">
        <w:rPr>
          <w:rFonts w:ascii="Garamond" w:hAnsi="Garamond"/>
          <w:i w:val="0"/>
          <w:sz w:val="24"/>
        </w:rPr>
        <w:t>Nel “Benessere del personale” (voce cod. L090) vanno indicati anche i rimborsi per gli asili nido, le borse di studio per i figli dei dipendenti e i sussidi a favore delle famiglie dei militari defunti.</w:t>
      </w:r>
    </w:p>
    <w:p w14:paraId="2AFDFFF4" w14:textId="77777777" w:rsidR="001508D4" w:rsidRPr="007A40C6" w:rsidRDefault="001508D4" w:rsidP="001508D4">
      <w:pPr>
        <w:pStyle w:val="Introduzione"/>
        <w:spacing w:line="360" w:lineRule="auto"/>
        <w:ind w:firstLine="0"/>
        <w:rPr>
          <w:rFonts w:ascii="Garamond" w:hAnsi="Garamond"/>
          <w:i w:val="0"/>
          <w:sz w:val="24"/>
        </w:rPr>
      </w:pPr>
      <w:r w:rsidRPr="007A40C6">
        <w:rPr>
          <w:rFonts w:ascii="Garamond" w:hAnsi="Garamond"/>
          <w:i w:val="0"/>
          <w:sz w:val="24"/>
        </w:rPr>
        <w:t>Vanno indicate in questo campo anche le polizze assicurative aggiuntive rispetto alle obbligatorie che coprono i d</w:t>
      </w:r>
      <w:r>
        <w:rPr>
          <w:rFonts w:ascii="Garamond" w:hAnsi="Garamond"/>
          <w:i w:val="0"/>
          <w:sz w:val="24"/>
        </w:rPr>
        <w:t>anni</w:t>
      </w:r>
      <w:r w:rsidRPr="007A40C6">
        <w:rPr>
          <w:rFonts w:ascii="Garamond" w:hAnsi="Garamond"/>
          <w:i w:val="0"/>
          <w:sz w:val="24"/>
        </w:rPr>
        <w:t xml:space="preserve"> verso il proprio personale, per la sola quota a carico dell’Amministrazione, escludendo </w:t>
      </w:r>
      <w:r w:rsidRPr="00FF35FE">
        <w:rPr>
          <w:rFonts w:ascii="Garamond" w:hAnsi="Garamond"/>
          <w:i w:val="0"/>
          <w:sz w:val="24"/>
        </w:rPr>
        <w:t xml:space="preserve">la quota a carico dei dipendenti, nonché la polizza sanitaria integrativa annuale, sottoscritta nel corso del </w:t>
      </w:r>
      <w:r>
        <w:rPr>
          <w:rFonts w:ascii="Garamond" w:hAnsi="Garamond"/>
          <w:i w:val="0"/>
          <w:sz w:val="24"/>
        </w:rPr>
        <w:t>2023</w:t>
      </w:r>
      <w:r w:rsidRPr="00FF35FE">
        <w:rPr>
          <w:rFonts w:ascii="Garamond" w:hAnsi="Garamond"/>
          <w:i w:val="0"/>
          <w:sz w:val="24"/>
        </w:rPr>
        <w:t xml:space="preserve"> da ogni singolo Corpo di Polizia, con oneri a totale carico delle Amministrazioni</w:t>
      </w:r>
      <w:r>
        <w:rPr>
          <w:rFonts w:ascii="Garamond" w:hAnsi="Garamond"/>
          <w:i w:val="0"/>
          <w:sz w:val="24"/>
        </w:rPr>
        <w:t>.</w:t>
      </w:r>
    </w:p>
    <w:p w14:paraId="6D510BC1" w14:textId="77777777" w:rsidR="001508D4" w:rsidRPr="007A40C6" w:rsidRDefault="001508D4" w:rsidP="001508D4">
      <w:pPr>
        <w:pStyle w:val="Introduzione"/>
        <w:spacing w:line="360" w:lineRule="auto"/>
        <w:ind w:firstLine="0"/>
        <w:rPr>
          <w:rFonts w:ascii="Garamond" w:hAnsi="Garamond"/>
          <w:i w:val="0"/>
          <w:sz w:val="24"/>
        </w:rPr>
      </w:pPr>
      <w:r w:rsidRPr="007A40C6">
        <w:rPr>
          <w:rFonts w:ascii="Garamond" w:hAnsi="Garamond"/>
          <w:i w:val="0"/>
          <w:sz w:val="24"/>
        </w:rPr>
        <w:t>Nell</w:t>
      </w:r>
      <w:r>
        <w:rPr>
          <w:rFonts w:ascii="Garamond" w:hAnsi="Garamond"/>
          <w:i w:val="0"/>
          <w:sz w:val="24"/>
        </w:rPr>
        <w:t>e</w:t>
      </w:r>
      <w:r w:rsidRPr="007A40C6">
        <w:rPr>
          <w:rFonts w:ascii="Garamond" w:hAnsi="Garamond"/>
          <w:i w:val="0"/>
          <w:sz w:val="24"/>
        </w:rPr>
        <w:t xml:space="preserve"> “Coperture assicurative” (voce cod. L107) devono essere inserite anche le spese sostenute per coperture assicurative “Rischio vita e invalidità permanente” per il personale impiegato in contingenti fuori area.</w:t>
      </w:r>
    </w:p>
    <w:p w14:paraId="593CDC54" w14:textId="77777777" w:rsidR="001508D4" w:rsidRPr="007A40C6" w:rsidRDefault="001508D4" w:rsidP="001508D4">
      <w:pPr>
        <w:pStyle w:val="Introduzione"/>
        <w:spacing w:line="360" w:lineRule="auto"/>
        <w:ind w:firstLine="0"/>
        <w:rPr>
          <w:rFonts w:ascii="Garamond" w:hAnsi="Garamond"/>
          <w:i w:val="0"/>
          <w:sz w:val="24"/>
        </w:rPr>
      </w:pPr>
      <w:r w:rsidRPr="007A40C6">
        <w:rPr>
          <w:rFonts w:ascii="Garamond" w:hAnsi="Garamond"/>
          <w:i w:val="0"/>
          <w:sz w:val="24"/>
        </w:rPr>
        <w:t>Le spese per liti che comportano risarcimenti a terzi non vanno rilevate.</w:t>
      </w:r>
    </w:p>
    <w:p w14:paraId="0EDD6E0B" w14:textId="77777777" w:rsidR="001508D4" w:rsidRPr="007A40C6" w:rsidRDefault="001508D4" w:rsidP="001508D4">
      <w:pPr>
        <w:pStyle w:val="Introduzione"/>
        <w:spacing w:line="360" w:lineRule="auto"/>
        <w:ind w:firstLine="0"/>
        <w:rPr>
          <w:rFonts w:ascii="Garamond" w:hAnsi="Garamond"/>
          <w:i w:val="0"/>
          <w:sz w:val="24"/>
        </w:rPr>
      </w:pPr>
      <w:r w:rsidRPr="007A40C6">
        <w:rPr>
          <w:rFonts w:ascii="Garamond" w:hAnsi="Garamond"/>
          <w:i w:val="0"/>
          <w:sz w:val="24"/>
        </w:rPr>
        <w:t>Nell</w:t>
      </w:r>
      <w:r>
        <w:rPr>
          <w:rFonts w:ascii="Garamond" w:hAnsi="Garamond"/>
          <w:i w:val="0"/>
          <w:sz w:val="24"/>
        </w:rPr>
        <w:t>e</w:t>
      </w:r>
      <w:r w:rsidRPr="007A40C6">
        <w:rPr>
          <w:rFonts w:ascii="Garamond" w:hAnsi="Garamond"/>
          <w:i w:val="0"/>
          <w:sz w:val="24"/>
        </w:rPr>
        <w:t xml:space="preserve"> “Altre spese” (voce cod. L110) vanno rilevati anche gli arretrati erogati per emolumenti stipendiali e accessori al personale non più in servizio (non indicato nelle tabelle di organico). Non va rilevato il trattamento pensionistico.</w:t>
      </w:r>
    </w:p>
    <w:p w14:paraId="5FD34235" w14:textId="77777777" w:rsidR="001508D4" w:rsidRPr="007A40C6" w:rsidRDefault="001508D4" w:rsidP="001508D4">
      <w:pPr>
        <w:pStyle w:val="Introduzione"/>
        <w:spacing w:line="360" w:lineRule="auto"/>
        <w:ind w:firstLine="0"/>
        <w:rPr>
          <w:rFonts w:ascii="Garamond" w:hAnsi="Garamond"/>
          <w:i w:val="0"/>
          <w:sz w:val="24"/>
        </w:rPr>
      </w:pPr>
      <w:r w:rsidRPr="007A40C6">
        <w:rPr>
          <w:rFonts w:ascii="Garamond" w:hAnsi="Garamond"/>
          <w:i w:val="0"/>
          <w:sz w:val="24"/>
        </w:rPr>
        <w:lastRenderedPageBreak/>
        <w:t xml:space="preserve">In considerazione del fatto che la rilevazione dei dati del </w:t>
      </w:r>
      <w:r>
        <w:rPr>
          <w:rFonts w:ascii="Garamond" w:hAnsi="Garamond"/>
          <w:i w:val="0"/>
          <w:sz w:val="24"/>
        </w:rPr>
        <w:t>C</w:t>
      </w:r>
      <w:r w:rsidRPr="00074510">
        <w:rPr>
          <w:rFonts w:ascii="Garamond" w:hAnsi="Garamond"/>
          <w:i w:val="0"/>
          <w:sz w:val="24"/>
        </w:rPr>
        <w:t>onto</w:t>
      </w:r>
      <w:r w:rsidRPr="007A40C6">
        <w:rPr>
          <w:rFonts w:ascii="Garamond" w:hAnsi="Garamond"/>
          <w:i w:val="0"/>
          <w:sz w:val="24"/>
        </w:rPr>
        <w:t xml:space="preserve"> annuale avviene per cassa, ne</w:t>
      </w:r>
      <w:r>
        <w:rPr>
          <w:rFonts w:ascii="Garamond" w:hAnsi="Garamond"/>
          <w:i w:val="0"/>
          <w:sz w:val="24"/>
        </w:rPr>
        <w:t>i</w:t>
      </w:r>
      <w:r w:rsidRPr="007A40C6">
        <w:rPr>
          <w:rFonts w:ascii="Garamond" w:hAnsi="Garamond"/>
          <w:i w:val="0"/>
          <w:sz w:val="24"/>
        </w:rPr>
        <w:t xml:space="preserve"> “Contributi a carico dell’Amministrazione su competenze fisse e accessorie” (voc</w:t>
      </w:r>
      <w:r>
        <w:rPr>
          <w:rFonts w:ascii="Garamond" w:hAnsi="Garamond"/>
          <w:i w:val="0"/>
          <w:sz w:val="24"/>
        </w:rPr>
        <w:t>e</w:t>
      </w:r>
      <w:r w:rsidRPr="007A40C6">
        <w:rPr>
          <w:rFonts w:ascii="Garamond" w:hAnsi="Garamond"/>
          <w:i w:val="0"/>
          <w:sz w:val="24"/>
        </w:rPr>
        <w:t xml:space="preserve"> cod. P055) e </w:t>
      </w:r>
      <w:r>
        <w:rPr>
          <w:rFonts w:ascii="Garamond" w:hAnsi="Garamond"/>
          <w:i w:val="0"/>
          <w:sz w:val="24"/>
        </w:rPr>
        <w:t>nell’</w:t>
      </w:r>
      <w:r w:rsidRPr="007A40C6">
        <w:rPr>
          <w:rFonts w:ascii="Garamond" w:hAnsi="Garamond"/>
          <w:i w:val="0"/>
          <w:sz w:val="24"/>
        </w:rPr>
        <w:t>“IRAP” (</w:t>
      </w:r>
      <w:r>
        <w:rPr>
          <w:rFonts w:ascii="Garamond" w:hAnsi="Garamond"/>
          <w:i w:val="0"/>
          <w:sz w:val="24"/>
        </w:rPr>
        <w:t xml:space="preserve">voce </w:t>
      </w:r>
      <w:r w:rsidRPr="007A40C6">
        <w:rPr>
          <w:rFonts w:ascii="Garamond" w:hAnsi="Garamond"/>
          <w:i w:val="0"/>
          <w:sz w:val="24"/>
        </w:rPr>
        <w:t>cod. P061) andranno inseriti i dati riferiti a tutti i pagamenti effettuati a tale titolo nel corso dell’anno, anche se riferiti ad esercizi precedenti.</w:t>
      </w:r>
    </w:p>
    <w:p w14:paraId="469FDD85" w14:textId="77777777" w:rsidR="001508D4" w:rsidRPr="007A40C6" w:rsidRDefault="001508D4" w:rsidP="001508D4">
      <w:pPr>
        <w:pStyle w:val="Introduzione"/>
        <w:spacing w:line="360" w:lineRule="auto"/>
        <w:ind w:firstLine="0"/>
        <w:rPr>
          <w:rFonts w:ascii="Garamond" w:hAnsi="Garamond"/>
          <w:i w:val="0"/>
          <w:sz w:val="24"/>
        </w:rPr>
      </w:pPr>
      <w:r w:rsidRPr="007A40C6">
        <w:rPr>
          <w:rFonts w:ascii="Garamond" w:hAnsi="Garamond"/>
          <w:i w:val="0"/>
          <w:sz w:val="24"/>
        </w:rPr>
        <w:t>Ne</w:t>
      </w:r>
      <w:r>
        <w:rPr>
          <w:rFonts w:ascii="Garamond" w:hAnsi="Garamond"/>
          <w:i w:val="0"/>
          <w:sz w:val="24"/>
        </w:rPr>
        <w:t>i</w:t>
      </w:r>
      <w:r w:rsidRPr="007A40C6">
        <w:rPr>
          <w:rFonts w:ascii="Garamond" w:hAnsi="Garamond"/>
          <w:i w:val="0"/>
          <w:sz w:val="24"/>
        </w:rPr>
        <w:t xml:space="preserve"> “Rimborsi ricevuti per Personale Comandato/Fuori Ruolo” (voce cod. P090) vanno indicate </w:t>
      </w:r>
      <w:r w:rsidRPr="007A40C6">
        <w:rPr>
          <w:rFonts w:ascii="Garamond" w:hAnsi="Garamond"/>
          <w:b/>
          <w:i w:val="0"/>
          <w:sz w:val="24"/>
          <w:u w:val="single"/>
        </w:rPr>
        <w:t>anche</w:t>
      </w:r>
      <w:r w:rsidRPr="007A40C6">
        <w:rPr>
          <w:rFonts w:ascii="Garamond" w:hAnsi="Garamond"/>
          <w:i w:val="0"/>
          <w:sz w:val="24"/>
        </w:rPr>
        <w:t xml:space="preserve"> le somme ricevute dall’Arma dei Carabinieri per la corresponsione del trattamento economico di attività al personale in servizio presso la Banca d’Italia in qualità di “forza extra-organica” (ex art. 830 del d.lgs. 66/2010).</w:t>
      </w:r>
    </w:p>
    <w:p w14:paraId="7E02113A" w14:textId="77777777" w:rsidR="001508D4" w:rsidRPr="000F3CB2" w:rsidRDefault="001508D4" w:rsidP="001508D4">
      <w:pPr>
        <w:pStyle w:val="Introduzione"/>
        <w:spacing w:line="360" w:lineRule="auto"/>
        <w:ind w:firstLine="0"/>
        <w:rPr>
          <w:rFonts w:ascii="Garamond" w:hAnsi="Garamond"/>
          <w:b/>
          <w:i w:val="0"/>
          <w:sz w:val="24"/>
        </w:rPr>
      </w:pPr>
      <w:r>
        <w:rPr>
          <w:rFonts w:ascii="Garamond" w:hAnsi="Garamond"/>
          <w:i w:val="0"/>
          <w:sz w:val="24"/>
        </w:rPr>
        <w:t>V</w:t>
      </w:r>
      <w:r w:rsidRPr="007A40C6">
        <w:rPr>
          <w:rFonts w:ascii="Garamond" w:hAnsi="Garamond"/>
          <w:i w:val="0"/>
          <w:sz w:val="24"/>
        </w:rPr>
        <w:t xml:space="preserve">anno rilevate anche le spese riferite al personale in ausiliaria </w:t>
      </w:r>
      <w:r w:rsidRPr="007A40C6">
        <w:rPr>
          <w:rFonts w:ascii="Garamond" w:hAnsi="Garamond"/>
          <w:b/>
          <w:i w:val="0"/>
          <w:sz w:val="24"/>
        </w:rPr>
        <w:t>richiamato in servizio con assegni,</w:t>
      </w:r>
      <w:r w:rsidRPr="007A40C6">
        <w:rPr>
          <w:rFonts w:ascii="Garamond" w:hAnsi="Garamond"/>
          <w:i w:val="0"/>
          <w:sz w:val="24"/>
        </w:rPr>
        <w:t xml:space="preserve"> quelle relative al</w:t>
      </w:r>
      <w:r w:rsidRPr="007A40C6">
        <w:rPr>
          <w:rFonts w:ascii="Garamond" w:hAnsi="Garamond"/>
          <w:b/>
          <w:i w:val="0"/>
          <w:sz w:val="24"/>
        </w:rPr>
        <w:t xml:space="preserve"> </w:t>
      </w:r>
      <w:r w:rsidRPr="007A40C6">
        <w:rPr>
          <w:rFonts w:ascii="Garamond" w:hAnsi="Garamond"/>
          <w:i w:val="0"/>
          <w:sz w:val="24"/>
        </w:rPr>
        <w:t xml:space="preserve">personale richiamato in servizio con assegni </w:t>
      </w:r>
      <w:r w:rsidRPr="007A40C6">
        <w:rPr>
          <w:rFonts w:ascii="Garamond" w:hAnsi="Garamond"/>
          <w:b/>
          <w:i w:val="0"/>
          <w:sz w:val="24"/>
        </w:rPr>
        <w:t>non</w:t>
      </w:r>
      <w:r w:rsidRPr="006A1C1F">
        <w:rPr>
          <w:b/>
          <w:i w:val="0"/>
          <w:sz w:val="24"/>
        </w:rPr>
        <w:t xml:space="preserve"> </w:t>
      </w:r>
      <w:r w:rsidRPr="007A40C6">
        <w:rPr>
          <w:rFonts w:ascii="Garamond" w:hAnsi="Garamond"/>
          <w:b/>
          <w:i w:val="0"/>
          <w:sz w:val="24"/>
        </w:rPr>
        <w:t xml:space="preserve">proveniente dal personale in ausiliaria </w:t>
      </w:r>
      <w:r w:rsidRPr="007A40C6">
        <w:rPr>
          <w:rFonts w:ascii="Garamond" w:hAnsi="Garamond"/>
          <w:i w:val="0"/>
          <w:sz w:val="24"/>
        </w:rPr>
        <w:t xml:space="preserve">e quelle eventualmente sostenute </w:t>
      </w:r>
      <w:r w:rsidRPr="000F3CB2">
        <w:rPr>
          <w:rFonts w:ascii="Garamond" w:hAnsi="Garamond"/>
          <w:i w:val="0"/>
          <w:sz w:val="24"/>
        </w:rPr>
        <w:t>per il</w:t>
      </w:r>
      <w:r w:rsidRPr="000F3CB2">
        <w:rPr>
          <w:rFonts w:ascii="Garamond" w:hAnsi="Garamond"/>
          <w:b/>
          <w:i w:val="0"/>
          <w:sz w:val="24"/>
        </w:rPr>
        <w:t xml:space="preserve"> </w:t>
      </w:r>
      <w:r w:rsidRPr="000F3CB2">
        <w:rPr>
          <w:rFonts w:ascii="Garamond" w:hAnsi="Garamond"/>
          <w:i w:val="0"/>
          <w:sz w:val="24"/>
        </w:rPr>
        <w:t xml:space="preserve">personale in ausiliaria </w:t>
      </w:r>
      <w:r w:rsidRPr="000F3CB2">
        <w:rPr>
          <w:rFonts w:ascii="Garamond" w:hAnsi="Garamond"/>
          <w:b/>
          <w:i w:val="0"/>
          <w:sz w:val="24"/>
        </w:rPr>
        <w:t>richiamato in servizio senza assegni.</w:t>
      </w:r>
    </w:p>
    <w:p w14:paraId="305BDD13" w14:textId="77777777" w:rsidR="001508D4" w:rsidRPr="007A40C6" w:rsidRDefault="001508D4" w:rsidP="001508D4">
      <w:pPr>
        <w:pStyle w:val="Introduzione"/>
        <w:ind w:firstLine="0"/>
        <w:rPr>
          <w:b/>
          <w:bCs/>
          <w:i w:val="0"/>
          <w:sz w:val="24"/>
        </w:rPr>
      </w:pPr>
      <w:r w:rsidRPr="007A40C6">
        <w:rPr>
          <w:b/>
          <w:bCs/>
          <w:i w:val="0"/>
          <w:sz w:val="24"/>
        </w:rPr>
        <w:t>Tabella TAUS – Personale in ausiliaria</w:t>
      </w:r>
    </w:p>
    <w:p w14:paraId="4F3CF73F" w14:textId="77777777" w:rsidR="001508D4" w:rsidRPr="007A40C6" w:rsidRDefault="001508D4" w:rsidP="001508D4">
      <w:pPr>
        <w:pStyle w:val="Introduzione"/>
        <w:spacing w:line="360" w:lineRule="auto"/>
        <w:ind w:firstLine="0"/>
        <w:rPr>
          <w:rFonts w:ascii="Garamond" w:hAnsi="Garamond"/>
          <w:i w:val="0"/>
          <w:sz w:val="24"/>
        </w:rPr>
      </w:pPr>
      <w:r w:rsidRPr="007A40C6">
        <w:rPr>
          <w:rFonts w:ascii="Garamond" w:hAnsi="Garamond"/>
          <w:i w:val="0"/>
          <w:sz w:val="24"/>
        </w:rPr>
        <w:t>Sono tenuti all’invio i Carabinieri, la Guardia di Finanza, i Cappellani militari dei Corpi di Polizia a ordinamento militare.</w:t>
      </w:r>
    </w:p>
    <w:p w14:paraId="70E60174" w14:textId="77777777" w:rsidR="001508D4" w:rsidRPr="007A40C6" w:rsidRDefault="001508D4" w:rsidP="001508D4">
      <w:pPr>
        <w:pStyle w:val="Introduzione"/>
        <w:spacing w:line="360" w:lineRule="auto"/>
        <w:ind w:firstLine="0"/>
        <w:rPr>
          <w:rFonts w:ascii="Garamond" w:hAnsi="Garamond"/>
          <w:i w:val="0"/>
          <w:sz w:val="24"/>
        </w:rPr>
      </w:pPr>
      <w:r w:rsidRPr="007A40C6">
        <w:rPr>
          <w:rFonts w:ascii="Garamond" w:hAnsi="Garamond"/>
          <w:i w:val="0"/>
          <w:sz w:val="24"/>
        </w:rPr>
        <w:t xml:space="preserve">La tabella rileva il personale in ausiliaria al 31.12, il personale richiamato in servizio con e senza assegni, le spese per indennità di ausiliaria, le altre indennità pagate al personale richiamato con assegni, il trattamento pensionistico </w:t>
      </w:r>
      <w:r w:rsidRPr="000F3CB2">
        <w:rPr>
          <w:rFonts w:ascii="Garamond" w:hAnsi="Garamond"/>
          <w:i w:val="0"/>
          <w:sz w:val="24"/>
        </w:rPr>
        <w:t>provvisorio, i contributi e l’IRAP a carico dell’amministrazione</w:t>
      </w:r>
      <w:r w:rsidRPr="007A40C6">
        <w:rPr>
          <w:rFonts w:ascii="Garamond" w:hAnsi="Garamond"/>
          <w:i w:val="0"/>
          <w:sz w:val="24"/>
        </w:rPr>
        <w:t>.</w:t>
      </w:r>
    </w:p>
    <w:p w14:paraId="42D2A99D" w14:textId="77777777" w:rsidR="001508D4" w:rsidRPr="007A40C6" w:rsidRDefault="001508D4" w:rsidP="001508D4">
      <w:pPr>
        <w:pStyle w:val="Introduzione"/>
        <w:ind w:firstLine="0"/>
        <w:rPr>
          <w:b/>
          <w:bCs/>
          <w:i w:val="0"/>
          <w:sz w:val="24"/>
        </w:rPr>
      </w:pPr>
      <w:r w:rsidRPr="007A40C6">
        <w:rPr>
          <w:b/>
          <w:bCs/>
          <w:i w:val="0"/>
          <w:sz w:val="24"/>
        </w:rPr>
        <w:t>Tabella di riconciliazione</w:t>
      </w:r>
    </w:p>
    <w:p w14:paraId="26C1CA39" w14:textId="77777777" w:rsidR="001508D4" w:rsidRPr="002606C0" w:rsidRDefault="001508D4" w:rsidP="001508D4">
      <w:pPr>
        <w:pStyle w:val="Introduzione"/>
        <w:spacing w:line="360" w:lineRule="auto"/>
        <w:ind w:firstLine="0"/>
        <w:rPr>
          <w:rFonts w:ascii="Garamond" w:hAnsi="Garamond"/>
          <w:i w:val="0"/>
          <w:sz w:val="24"/>
        </w:rPr>
      </w:pPr>
      <w:r w:rsidRPr="002606C0">
        <w:rPr>
          <w:rFonts w:ascii="Garamond" w:hAnsi="Garamond"/>
          <w:i w:val="0"/>
          <w:sz w:val="24"/>
        </w:rPr>
        <w:t>Le informazioni richieste dalla tabella di riconciliazione dovranno essere trasmesse nella colonna “Bilancio” e nei campi testo della colonna “Note”. Il salvataggio on-line della tabella sarà possibile solo se oltre ai dati provenienti da SICO, saranno presenti dati nella colonna “Bilancio” o nei campi note. Nell’invio con modalità kit/FTP il mancato rispetto di questa condizione produrrà uno scarto parziale della tabella e il modello resterà in “acquisizione attiva” con necessità di integrazioni da parte dell’ente.</w:t>
      </w:r>
    </w:p>
    <w:p w14:paraId="7377AC8B" w14:textId="77777777" w:rsidR="001508D4" w:rsidRPr="00523D09" w:rsidRDefault="001508D4" w:rsidP="001508D4">
      <w:pPr>
        <w:pStyle w:val="Titolo2"/>
      </w:pPr>
      <w:bookmarkStart w:id="15" w:name="_Toc169797175"/>
      <w:bookmarkStart w:id="16" w:name="_Toc5792032"/>
      <w:bookmarkStart w:id="17" w:name="_Toc7166554"/>
      <w:r w:rsidRPr="00523D09">
        <w:t>FORZE ARMATE</w:t>
      </w:r>
      <w:bookmarkEnd w:id="15"/>
    </w:p>
    <w:bookmarkEnd w:id="16"/>
    <w:bookmarkEnd w:id="17"/>
    <w:p w14:paraId="51234768" w14:textId="77777777" w:rsidR="001508D4" w:rsidRPr="007A40C6" w:rsidRDefault="001508D4" w:rsidP="001508D4">
      <w:pPr>
        <w:pStyle w:val="Introduzione"/>
        <w:spacing w:line="360" w:lineRule="auto"/>
        <w:ind w:firstLine="0"/>
        <w:rPr>
          <w:rFonts w:ascii="Garamond" w:hAnsi="Garamond"/>
          <w:i w:val="0"/>
          <w:sz w:val="24"/>
        </w:rPr>
      </w:pPr>
      <w:r w:rsidRPr="007A40C6">
        <w:rPr>
          <w:rFonts w:ascii="Garamond" w:hAnsi="Garamond"/>
          <w:i w:val="0"/>
          <w:sz w:val="24"/>
        </w:rPr>
        <w:t>La sottoscrizione dei modelli di rilevazione non avviene da parte degli organi di controllo ma deve essere effettuata:</w:t>
      </w:r>
    </w:p>
    <w:p w14:paraId="517744CF" w14:textId="77777777" w:rsidR="001508D4" w:rsidRPr="007A40C6" w:rsidRDefault="001508D4" w:rsidP="001508D4">
      <w:pPr>
        <w:pStyle w:val="Introduzione"/>
        <w:numPr>
          <w:ilvl w:val="0"/>
          <w:numId w:val="191"/>
        </w:numPr>
        <w:spacing w:line="360" w:lineRule="auto"/>
        <w:ind w:left="720" w:hanging="360"/>
        <w:rPr>
          <w:rFonts w:ascii="Garamond" w:hAnsi="Garamond"/>
          <w:i w:val="0"/>
          <w:sz w:val="24"/>
        </w:rPr>
      </w:pPr>
      <w:r w:rsidRPr="007A40C6">
        <w:rPr>
          <w:rFonts w:ascii="Garamond" w:hAnsi="Garamond"/>
          <w:i w:val="0"/>
          <w:sz w:val="24"/>
        </w:rPr>
        <w:lastRenderedPageBreak/>
        <w:t>per le Forze Armate dal Capo Ufficio</w:t>
      </w:r>
      <w:r>
        <w:rPr>
          <w:rFonts w:ascii="Garamond" w:hAnsi="Garamond"/>
          <w:i w:val="0"/>
          <w:sz w:val="24"/>
        </w:rPr>
        <w:t xml:space="preserve"> Generale del Centro di Responsabilità Amministrativa dello Stato Maggiore della Difesa</w:t>
      </w:r>
      <w:r w:rsidRPr="007A40C6">
        <w:rPr>
          <w:rFonts w:ascii="Garamond" w:hAnsi="Garamond"/>
          <w:i w:val="0"/>
          <w:sz w:val="24"/>
        </w:rPr>
        <w:t>;</w:t>
      </w:r>
    </w:p>
    <w:p w14:paraId="6797A5D8" w14:textId="77777777" w:rsidR="001508D4" w:rsidRPr="007A40C6" w:rsidRDefault="001508D4" w:rsidP="001508D4">
      <w:pPr>
        <w:pStyle w:val="Introduzione"/>
        <w:numPr>
          <w:ilvl w:val="0"/>
          <w:numId w:val="191"/>
        </w:numPr>
        <w:spacing w:line="360" w:lineRule="auto"/>
        <w:ind w:left="720" w:hanging="360"/>
        <w:rPr>
          <w:rFonts w:ascii="Garamond" w:hAnsi="Garamond"/>
          <w:i w:val="0"/>
          <w:sz w:val="24"/>
        </w:rPr>
      </w:pPr>
      <w:r w:rsidRPr="007A40C6">
        <w:rPr>
          <w:rFonts w:ascii="Garamond" w:hAnsi="Garamond"/>
          <w:i w:val="0"/>
          <w:sz w:val="24"/>
        </w:rPr>
        <w:t>per le Capitanerie di porto dal Comandante Generale del Corpo.</w:t>
      </w:r>
    </w:p>
    <w:p w14:paraId="3FC237D8" w14:textId="77777777" w:rsidR="001508D4" w:rsidRPr="007A40C6" w:rsidRDefault="001508D4" w:rsidP="001508D4">
      <w:pPr>
        <w:pStyle w:val="Introduzione"/>
        <w:ind w:firstLine="0"/>
        <w:rPr>
          <w:b/>
          <w:bCs/>
          <w:i w:val="0"/>
          <w:sz w:val="24"/>
        </w:rPr>
      </w:pPr>
      <w:r w:rsidRPr="00C27D89">
        <w:rPr>
          <w:b/>
          <w:bCs/>
          <w:i w:val="0"/>
          <w:sz w:val="24"/>
        </w:rPr>
        <w:t>Tabella 1 - Personale dipendente a tempo indeterminato e personale dirigente in servizio al 31 dicembre</w:t>
      </w:r>
    </w:p>
    <w:p w14:paraId="18E53449" w14:textId="77777777" w:rsidR="001508D4" w:rsidRPr="007A40C6" w:rsidRDefault="001508D4" w:rsidP="001508D4">
      <w:pPr>
        <w:pStyle w:val="Introduzione"/>
        <w:spacing w:line="360" w:lineRule="auto"/>
        <w:ind w:firstLine="0"/>
        <w:rPr>
          <w:rFonts w:ascii="Garamond" w:hAnsi="Garamond"/>
          <w:i w:val="0"/>
          <w:sz w:val="24"/>
        </w:rPr>
      </w:pPr>
      <w:r w:rsidRPr="007A40C6">
        <w:rPr>
          <w:rFonts w:ascii="Garamond" w:hAnsi="Garamond"/>
          <w:i w:val="0"/>
          <w:sz w:val="24"/>
        </w:rPr>
        <w:t>Nella tabella 1 va indicato tutto il personale a tempo indeterminato dipendente dalle singole Forze Armate</w:t>
      </w:r>
      <w:r>
        <w:rPr>
          <w:rFonts w:ascii="Garamond" w:hAnsi="Garamond"/>
          <w:i w:val="0"/>
          <w:sz w:val="24"/>
        </w:rPr>
        <w:t xml:space="preserve"> (Esercito, Marina, Aeronautica, Capitanerie di Porto)</w:t>
      </w:r>
      <w:r w:rsidRPr="007A40C6">
        <w:rPr>
          <w:rFonts w:ascii="Garamond" w:hAnsi="Garamond"/>
          <w:i w:val="0"/>
          <w:sz w:val="24"/>
        </w:rPr>
        <w:t>, a prescindere dalla posizione di stato giuridico; deve pertanto essere considerato anche il personale comandato, fuori ruolo, in aspettativa (a vario titolo).</w:t>
      </w:r>
    </w:p>
    <w:p w14:paraId="2C138DB1" w14:textId="77777777" w:rsidR="001508D4" w:rsidRPr="002606C0" w:rsidRDefault="001508D4" w:rsidP="001508D4">
      <w:pPr>
        <w:pStyle w:val="Introduzione"/>
        <w:spacing w:line="360" w:lineRule="auto"/>
        <w:ind w:firstLine="0"/>
        <w:rPr>
          <w:rFonts w:ascii="Garamond" w:hAnsi="Garamond"/>
          <w:i w:val="0"/>
          <w:sz w:val="24"/>
        </w:rPr>
      </w:pPr>
      <w:r w:rsidRPr="002606C0">
        <w:rPr>
          <w:rFonts w:ascii="Garamond" w:hAnsi="Garamond"/>
          <w:i w:val="0"/>
          <w:sz w:val="24"/>
        </w:rPr>
        <w:t xml:space="preserve">Il personale delle Forze Armate individuato nelle tabelle del </w:t>
      </w:r>
      <w:r>
        <w:rPr>
          <w:rFonts w:ascii="Garamond" w:hAnsi="Garamond"/>
          <w:i w:val="0"/>
          <w:sz w:val="24"/>
        </w:rPr>
        <w:t>C</w:t>
      </w:r>
      <w:r w:rsidRPr="00074510">
        <w:rPr>
          <w:rFonts w:ascii="Garamond" w:hAnsi="Garamond"/>
          <w:i w:val="0"/>
          <w:sz w:val="24"/>
        </w:rPr>
        <w:t>onto</w:t>
      </w:r>
      <w:r w:rsidRPr="002606C0">
        <w:rPr>
          <w:rFonts w:ascii="Garamond" w:hAnsi="Garamond"/>
          <w:i w:val="0"/>
          <w:sz w:val="24"/>
        </w:rPr>
        <w:t xml:space="preserve"> annuale distintamente per singola Arma, può essere suddiviso in:</w:t>
      </w:r>
    </w:p>
    <w:p w14:paraId="052F897C" w14:textId="77777777" w:rsidR="001508D4" w:rsidRPr="007A40C6" w:rsidRDefault="001508D4" w:rsidP="001508D4">
      <w:pPr>
        <w:pStyle w:val="Introduzione"/>
        <w:numPr>
          <w:ilvl w:val="0"/>
          <w:numId w:val="196"/>
        </w:numPr>
        <w:spacing w:line="360" w:lineRule="auto"/>
        <w:ind w:left="720" w:hanging="360"/>
        <w:rPr>
          <w:rFonts w:ascii="Garamond" w:hAnsi="Garamond"/>
          <w:i w:val="0"/>
          <w:sz w:val="24"/>
        </w:rPr>
      </w:pPr>
      <w:r w:rsidRPr="007A40C6">
        <w:rPr>
          <w:rFonts w:ascii="Garamond" w:hAnsi="Garamond"/>
          <w:b/>
          <w:i w:val="0"/>
          <w:sz w:val="24"/>
        </w:rPr>
        <w:t>Personale assunto in modo stabile</w:t>
      </w:r>
      <w:r w:rsidRPr="007A40C6">
        <w:rPr>
          <w:rFonts w:ascii="Garamond" w:hAnsi="Garamond"/>
          <w:i w:val="0"/>
          <w:sz w:val="24"/>
        </w:rPr>
        <w:t xml:space="preserve"> (individuato nei gradi): è incluso anche il personale trattenuto e il personale in aspettativa senza assegni o con assegni ridotti;</w:t>
      </w:r>
    </w:p>
    <w:p w14:paraId="0BBA06C8" w14:textId="77777777" w:rsidR="001508D4" w:rsidRPr="007A40C6" w:rsidRDefault="001508D4" w:rsidP="001508D4">
      <w:pPr>
        <w:pStyle w:val="Introduzione"/>
        <w:numPr>
          <w:ilvl w:val="0"/>
          <w:numId w:val="196"/>
        </w:numPr>
        <w:spacing w:line="360" w:lineRule="auto"/>
        <w:ind w:left="720" w:hanging="360"/>
        <w:rPr>
          <w:rFonts w:ascii="Garamond" w:hAnsi="Garamond"/>
          <w:i w:val="0"/>
          <w:sz w:val="24"/>
        </w:rPr>
      </w:pPr>
      <w:r w:rsidRPr="007A40C6">
        <w:rPr>
          <w:rFonts w:ascii="Garamond" w:hAnsi="Garamond"/>
          <w:b/>
          <w:i w:val="0"/>
          <w:sz w:val="24"/>
        </w:rPr>
        <w:t>Personale privo di rapporto d’impiego</w:t>
      </w:r>
      <w:r w:rsidRPr="007A40C6">
        <w:rPr>
          <w:rFonts w:ascii="Garamond" w:hAnsi="Garamond"/>
          <w:i w:val="0"/>
          <w:sz w:val="24"/>
        </w:rPr>
        <w:t>:</w:t>
      </w:r>
    </w:p>
    <w:p w14:paraId="7AA2EAFD" w14:textId="77777777" w:rsidR="001508D4" w:rsidRPr="007A40C6" w:rsidRDefault="001508D4" w:rsidP="001508D4">
      <w:pPr>
        <w:pStyle w:val="Introduzione"/>
        <w:numPr>
          <w:ilvl w:val="0"/>
          <w:numId w:val="197"/>
        </w:numPr>
        <w:spacing w:line="360" w:lineRule="auto"/>
        <w:ind w:left="780" w:hanging="360"/>
        <w:rPr>
          <w:rFonts w:ascii="Garamond" w:hAnsi="Garamond"/>
          <w:i w:val="0"/>
          <w:sz w:val="24"/>
        </w:rPr>
      </w:pPr>
      <w:r w:rsidRPr="007A40C6">
        <w:rPr>
          <w:rFonts w:ascii="Garamond" w:hAnsi="Garamond"/>
          <w:i w:val="0"/>
          <w:sz w:val="24"/>
        </w:rPr>
        <w:t>volontari in ferma prefissata quadriennale e rafferma;</w:t>
      </w:r>
    </w:p>
    <w:p w14:paraId="571DDEED" w14:textId="77777777" w:rsidR="001508D4" w:rsidRPr="007A40C6" w:rsidRDefault="001508D4" w:rsidP="001508D4">
      <w:pPr>
        <w:pStyle w:val="Introduzione"/>
        <w:numPr>
          <w:ilvl w:val="0"/>
          <w:numId w:val="197"/>
        </w:numPr>
        <w:spacing w:line="360" w:lineRule="auto"/>
        <w:ind w:left="780" w:hanging="360"/>
        <w:rPr>
          <w:rFonts w:ascii="Garamond" w:hAnsi="Garamond"/>
          <w:i w:val="0"/>
          <w:sz w:val="24"/>
        </w:rPr>
      </w:pPr>
      <w:r w:rsidRPr="007A40C6">
        <w:rPr>
          <w:rFonts w:ascii="Garamond" w:hAnsi="Garamond"/>
          <w:i w:val="0"/>
          <w:sz w:val="24"/>
        </w:rPr>
        <w:t>volontari in ferma prefissata annuale;</w:t>
      </w:r>
    </w:p>
    <w:p w14:paraId="2FFDFD0B" w14:textId="77777777" w:rsidR="001508D4" w:rsidRPr="007A40C6" w:rsidRDefault="001508D4" w:rsidP="001508D4">
      <w:pPr>
        <w:pStyle w:val="Introduzione"/>
        <w:numPr>
          <w:ilvl w:val="0"/>
          <w:numId w:val="197"/>
        </w:numPr>
        <w:spacing w:line="360" w:lineRule="auto"/>
        <w:ind w:left="780" w:hanging="360"/>
        <w:rPr>
          <w:rFonts w:ascii="Garamond" w:hAnsi="Garamond"/>
          <w:i w:val="0"/>
          <w:sz w:val="24"/>
        </w:rPr>
      </w:pPr>
      <w:r w:rsidRPr="007A40C6">
        <w:rPr>
          <w:rFonts w:ascii="Garamond" w:hAnsi="Garamond"/>
          <w:i w:val="0"/>
          <w:sz w:val="24"/>
        </w:rPr>
        <w:t>ufficiali in ferma prefissata (UFP);</w:t>
      </w:r>
    </w:p>
    <w:p w14:paraId="3DE16BC2" w14:textId="77777777" w:rsidR="001508D4" w:rsidRPr="007A40C6" w:rsidRDefault="001508D4" w:rsidP="001508D4">
      <w:pPr>
        <w:pStyle w:val="Introduzione"/>
        <w:numPr>
          <w:ilvl w:val="0"/>
          <w:numId w:val="197"/>
        </w:numPr>
        <w:spacing w:line="360" w:lineRule="auto"/>
        <w:ind w:left="780" w:hanging="360"/>
        <w:rPr>
          <w:rFonts w:ascii="Garamond" w:hAnsi="Garamond"/>
          <w:i w:val="0"/>
          <w:sz w:val="24"/>
        </w:rPr>
      </w:pPr>
      <w:r w:rsidRPr="007A40C6">
        <w:rPr>
          <w:rFonts w:ascii="Garamond" w:hAnsi="Garamond"/>
          <w:i w:val="0"/>
          <w:sz w:val="24"/>
        </w:rPr>
        <w:t xml:space="preserve">allievi (di accademia, sottufficiali, ufficiali di complemento e restante personale allievo). Il personale allievo proveniente da concorsi interni e quindi già destinatario di trattamento economico dipendente dal precedente status, va rilevato nelle qualifiche di provenienza. Il personale Allievo al terzo anno di accademia della Marina e dell’Aeronautica </w:t>
      </w:r>
      <w:r>
        <w:rPr>
          <w:rFonts w:ascii="Garamond" w:hAnsi="Garamond"/>
          <w:i w:val="0"/>
          <w:sz w:val="24"/>
        </w:rPr>
        <w:t>(</w:t>
      </w:r>
      <w:r w:rsidRPr="00FA7093">
        <w:rPr>
          <w:rFonts w:ascii="Garamond" w:hAnsi="Garamond"/>
          <w:i w:val="0"/>
          <w:sz w:val="24"/>
        </w:rPr>
        <w:t>articolo 604 del D.P.R. 15 marzo 2010, n. 90</w:t>
      </w:r>
      <w:r>
        <w:rPr>
          <w:rFonts w:ascii="Garamond" w:hAnsi="Garamond"/>
          <w:i w:val="0"/>
          <w:sz w:val="24"/>
        </w:rPr>
        <w:t xml:space="preserve">) </w:t>
      </w:r>
      <w:r w:rsidRPr="007A40C6">
        <w:rPr>
          <w:rFonts w:ascii="Garamond" w:hAnsi="Garamond"/>
          <w:i w:val="0"/>
          <w:sz w:val="24"/>
        </w:rPr>
        <w:t>va rilevato nella qualifica di</w:t>
      </w:r>
      <w:r>
        <w:rPr>
          <w:rFonts w:ascii="Garamond" w:hAnsi="Garamond"/>
          <w:i w:val="0"/>
          <w:sz w:val="24"/>
        </w:rPr>
        <w:t xml:space="preserve"> “</w:t>
      </w:r>
      <w:r w:rsidRPr="000C5130">
        <w:rPr>
          <w:rFonts w:ascii="Garamond" w:hAnsi="Garamond"/>
          <w:i w:val="0"/>
          <w:sz w:val="24"/>
        </w:rPr>
        <w:t>Aspirante</w:t>
      </w:r>
      <w:r>
        <w:rPr>
          <w:rFonts w:ascii="Garamond" w:hAnsi="Garamond"/>
          <w:i w:val="0"/>
          <w:sz w:val="24"/>
        </w:rPr>
        <w:t>” e il trattamento economico sarà quello dei corrispondenti gradi di Guardiamarina e Sottotenente</w:t>
      </w:r>
      <w:r w:rsidRPr="007A40C6">
        <w:rPr>
          <w:rFonts w:ascii="Garamond" w:hAnsi="Garamond"/>
          <w:i w:val="0"/>
          <w:sz w:val="24"/>
        </w:rPr>
        <w:t>.</w:t>
      </w:r>
    </w:p>
    <w:p w14:paraId="0BEFC660" w14:textId="77777777" w:rsidR="001508D4" w:rsidRPr="000C5130" w:rsidRDefault="001508D4" w:rsidP="001508D4">
      <w:pPr>
        <w:spacing w:before="120" w:after="0" w:line="360" w:lineRule="auto"/>
        <w:ind w:firstLine="0"/>
        <w:rPr>
          <w:rFonts w:ascii="Garamond" w:hAnsi="Garamond"/>
          <w:iCs/>
          <w:sz w:val="24"/>
        </w:rPr>
      </w:pPr>
      <w:r w:rsidRPr="000C5130">
        <w:rPr>
          <w:rFonts w:ascii="Garamond" w:hAnsi="Garamond"/>
          <w:iCs/>
          <w:sz w:val="24"/>
        </w:rPr>
        <w:t>La legge 5 agosto 2022 n. 119, recante: “Disposizioni di revisione del modello di Forze armate interamente professionali, di proroga del termine per la riduzione delle dotazioni dell’Esercito italiano, della Marina militare, escluso il Corpo delle Capitanerie di porto, e dell’Aeronautica militare, nonché in materia di avanzamento degli ufficiali. Delega al governo per la revisione dello strumento militare nazionale”, ha delineato il nuovo sistema delle ferme dei volontari delle Forze armate con l’introduzione delle categorie dei volontari in ferma prefissata iniziale (VFPI) e in ferma prefissata triennale (VFP3). Il nuovo sistema delle ferme è così articolato:</w:t>
      </w:r>
    </w:p>
    <w:p w14:paraId="0899FCA3" w14:textId="77777777" w:rsidR="001508D4" w:rsidRPr="000C5130" w:rsidRDefault="001508D4" w:rsidP="001508D4">
      <w:pPr>
        <w:pStyle w:val="Paragrafoelenco"/>
        <w:numPr>
          <w:ilvl w:val="0"/>
          <w:numId w:val="199"/>
        </w:numPr>
        <w:spacing w:after="160" w:line="360" w:lineRule="auto"/>
        <w:ind w:left="340" w:hanging="340"/>
        <w:rPr>
          <w:rFonts w:ascii="Garamond" w:hAnsi="Garamond"/>
          <w:iCs/>
          <w:sz w:val="24"/>
        </w:rPr>
      </w:pPr>
      <w:r w:rsidRPr="000C5130">
        <w:rPr>
          <w:rFonts w:ascii="Garamond" w:hAnsi="Garamond"/>
          <w:iCs/>
          <w:sz w:val="24"/>
        </w:rPr>
        <w:lastRenderedPageBreak/>
        <w:t>ferma prefissata iniziale (VFPI)</w:t>
      </w:r>
    </w:p>
    <w:p w14:paraId="167DAFB1" w14:textId="77777777" w:rsidR="001508D4" w:rsidRPr="000C5130" w:rsidRDefault="001508D4" w:rsidP="001508D4">
      <w:pPr>
        <w:pStyle w:val="Paragrafoelenco"/>
        <w:numPr>
          <w:ilvl w:val="0"/>
          <w:numId w:val="199"/>
        </w:numPr>
        <w:spacing w:after="160" w:line="360" w:lineRule="auto"/>
        <w:ind w:left="340" w:hanging="340"/>
        <w:rPr>
          <w:rFonts w:ascii="Garamond" w:hAnsi="Garamond"/>
          <w:iCs/>
          <w:sz w:val="24"/>
        </w:rPr>
      </w:pPr>
      <w:r w:rsidRPr="000C5130">
        <w:rPr>
          <w:rFonts w:ascii="Garamond" w:hAnsi="Garamond"/>
          <w:iCs/>
          <w:sz w:val="24"/>
        </w:rPr>
        <w:t>eventuale rafferma dei VFPI</w:t>
      </w:r>
    </w:p>
    <w:p w14:paraId="6EC9CECC" w14:textId="77777777" w:rsidR="001508D4" w:rsidRPr="000C5130" w:rsidRDefault="001508D4" w:rsidP="001508D4">
      <w:pPr>
        <w:pStyle w:val="Paragrafoelenco"/>
        <w:numPr>
          <w:ilvl w:val="0"/>
          <w:numId w:val="199"/>
        </w:numPr>
        <w:spacing w:after="160" w:line="360" w:lineRule="auto"/>
        <w:ind w:left="340" w:hanging="340"/>
        <w:rPr>
          <w:rFonts w:ascii="Garamond" w:hAnsi="Garamond"/>
          <w:iCs/>
          <w:sz w:val="24"/>
        </w:rPr>
      </w:pPr>
      <w:r w:rsidRPr="000C5130">
        <w:rPr>
          <w:rFonts w:ascii="Garamond" w:hAnsi="Garamond"/>
          <w:iCs/>
          <w:sz w:val="24"/>
        </w:rPr>
        <w:t>ferma prefissata triennale (VFP3)</w:t>
      </w:r>
    </w:p>
    <w:p w14:paraId="4F0F5C79" w14:textId="77777777" w:rsidR="001508D4" w:rsidRPr="000C5130" w:rsidRDefault="001508D4" w:rsidP="001508D4">
      <w:pPr>
        <w:pStyle w:val="Paragrafoelenco"/>
        <w:numPr>
          <w:ilvl w:val="0"/>
          <w:numId w:val="199"/>
        </w:numPr>
        <w:spacing w:after="160" w:line="360" w:lineRule="auto"/>
        <w:ind w:left="340" w:hanging="340"/>
        <w:rPr>
          <w:rFonts w:ascii="Garamond" w:hAnsi="Garamond"/>
          <w:i/>
          <w:sz w:val="24"/>
        </w:rPr>
      </w:pPr>
      <w:r w:rsidRPr="000C5130">
        <w:rPr>
          <w:rFonts w:ascii="Garamond" w:hAnsi="Garamond"/>
          <w:iCs/>
          <w:sz w:val="24"/>
        </w:rPr>
        <w:t>transito in servizio permanente, dal giorno successivo al termine della ferma triennale.</w:t>
      </w:r>
    </w:p>
    <w:p w14:paraId="1B5B6B3F" w14:textId="77777777" w:rsidR="001508D4" w:rsidRPr="00736F0F" w:rsidRDefault="001508D4" w:rsidP="001508D4">
      <w:pPr>
        <w:pStyle w:val="Introduzione"/>
        <w:spacing w:line="360" w:lineRule="auto"/>
        <w:ind w:firstLine="0"/>
        <w:rPr>
          <w:rFonts w:ascii="Garamond" w:hAnsi="Garamond"/>
          <w:i w:val="0"/>
          <w:sz w:val="24"/>
        </w:rPr>
      </w:pPr>
      <w:r w:rsidRPr="00736F0F">
        <w:rPr>
          <w:rFonts w:ascii="Garamond" w:hAnsi="Garamond"/>
          <w:i w:val="0"/>
          <w:sz w:val="24"/>
        </w:rPr>
        <w:t xml:space="preserve">I </w:t>
      </w:r>
      <w:r w:rsidRPr="00736F0F">
        <w:rPr>
          <w:rFonts w:ascii="Garamond" w:hAnsi="Garamond"/>
          <w:b/>
          <w:i w:val="0"/>
          <w:sz w:val="24"/>
        </w:rPr>
        <w:t>Cappellani militari</w:t>
      </w:r>
      <w:r w:rsidRPr="00736F0F">
        <w:rPr>
          <w:rFonts w:ascii="Garamond" w:hAnsi="Garamond"/>
          <w:i w:val="0"/>
          <w:sz w:val="24"/>
        </w:rPr>
        <w:t xml:space="preserve"> vanno rilevati negli apposti modelli di rilevazione. A seguito delle modifiche apportate dalla legge </w:t>
      </w:r>
      <w:r>
        <w:rPr>
          <w:rFonts w:ascii="Garamond" w:hAnsi="Garamond"/>
          <w:i w:val="0"/>
          <w:sz w:val="24"/>
        </w:rPr>
        <w:t>70/2021</w:t>
      </w:r>
      <w:r w:rsidRPr="00736F0F">
        <w:rPr>
          <w:rFonts w:ascii="Garamond" w:hAnsi="Garamond"/>
          <w:i w:val="0"/>
          <w:sz w:val="24"/>
        </w:rPr>
        <w:t xml:space="preserve"> (Libro quinto - personale civile e personale ausiliario delle forze armate, titolo III - personale religioso e Libro nono - disposizioni di coordinamento, transitorie e finali, titolo II - disposizioni transitorie, sezione V - personale ausiliario delle Forze armate del D.lgs 66/2010), è stato definito il nuovo ordinamento giuridico dei Cappellani militari. Il provvedimento, tra l’altro, sopprime il grado gerarchico di Terzo cappellano capo (art.1546 del d.lgs. 66/2010) che, tuttavia, verrà mantenuto fino al naturale </w:t>
      </w:r>
      <w:r w:rsidRPr="00FF35FE">
        <w:rPr>
          <w:rFonts w:ascii="Garamond" w:hAnsi="Garamond"/>
          <w:i w:val="0"/>
          <w:sz w:val="24"/>
        </w:rPr>
        <w:t>congedamento</w:t>
      </w:r>
      <w:r w:rsidRPr="00736F0F">
        <w:rPr>
          <w:rFonts w:ascii="Garamond" w:hAnsi="Garamond"/>
          <w:i w:val="0"/>
          <w:sz w:val="24"/>
        </w:rPr>
        <w:t>.</w:t>
      </w:r>
    </w:p>
    <w:p w14:paraId="1D2E08D6" w14:textId="77777777" w:rsidR="001508D4" w:rsidRPr="007A40C6" w:rsidRDefault="001508D4" w:rsidP="001508D4">
      <w:pPr>
        <w:pStyle w:val="Introduzione"/>
        <w:spacing w:line="360" w:lineRule="auto"/>
        <w:ind w:firstLine="0"/>
        <w:rPr>
          <w:rFonts w:ascii="Garamond" w:hAnsi="Garamond"/>
          <w:i w:val="0"/>
          <w:sz w:val="24"/>
        </w:rPr>
      </w:pPr>
      <w:r w:rsidRPr="007A40C6">
        <w:rPr>
          <w:rFonts w:ascii="Garamond" w:hAnsi="Garamond"/>
          <w:i w:val="0"/>
          <w:sz w:val="24"/>
        </w:rPr>
        <w:t xml:space="preserve">Il </w:t>
      </w:r>
      <w:r w:rsidRPr="007A40C6">
        <w:rPr>
          <w:rFonts w:ascii="Garamond" w:hAnsi="Garamond"/>
          <w:b/>
          <w:i w:val="0"/>
          <w:sz w:val="24"/>
        </w:rPr>
        <w:t>personale in ausiliaria</w:t>
      </w:r>
      <w:r w:rsidRPr="007A40C6">
        <w:rPr>
          <w:rFonts w:ascii="Garamond" w:hAnsi="Garamond"/>
          <w:i w:val="0"/>
          <w:sz w:val="24"/>
        </w:rPr>
        <w:t xml:space="preserve"> con pensione provvisoria non va rilevato nelle tabelle da 1 a 14 ma soltanto nella tabella denominata TAUS (vedi istruzioni specifiche per la compilazione).</w:t>
      </w:r>
    </w:p>
    <w:p w14:paraId="0A15AF05" w14:textId="77777777" w:rsidR="001508D4" w:rsidRPr="007A40C6" w:rsidRDefault="001508D4" w:rsidP="001508D4">
      <w:pPr>
        <w:pStyle w:val="Introduzione"/>
        <w:spacing w:line="360" w:lineRule="auto"/>
        <w:ind w:firstLine="0"/>
        <w:rPr>
          <w:rFonts w:ascii="Garamond" w:hAnsi="Garamond"/>
          <w:i w:val="0"/>
          <w:sz w:val="24"/>
        </w:rPr>
      </w:pPr>
      <w:r w:rsidRPr="007A40C6">
        <w:rPr>
          <w:rFonts w:ascii="Garamond" w:hAnsi="Garamond"/>
          <w:i w:val="0"/>
          <w:sz w:val="24"/>
        </w:rPr>
        <w:t xml:space="preserve">Il personale in ausiliaria </w:t>
      </w:r>
      <w:r w:rsidRPr="007A40C6">
        <w:rPr>
          <w:rFonts w:ascii="Garamond" w:hAnsi="Garamond"/>
          <w:b/>
          <w:i w:val="0"/>
          <w:sz w:val="24"/>
        </w:rPr>
        <w:t>richiamato in servizio con assegni</w:t>
      </w:r>
      <w:r w:rsidRPr="007A40C6">
        <w:rPr>
          <w:rFonts w:ascii="Garamond" w:hAnsi="Garamond"/>
          <w:i w:val="0"/>
          <w:sz w:val="24"/>
        </w:rPr>
        <w:t xml:space="preserve"> va rilevato, oltre che nella tabella TAUS, anche nelle tabelle di spesa 12, 13 e 14. Il personale in ausiliaria </w:t>
      </w:r>
      <w:r w:rsidRPr="007A40C6">
        <w:rPr>
          <w:rFonts w:ascii="Garamond" w:hAnsi="Garamond"/>
          <w:b/>
          <w:i w:val="0"/>
          <w:sz w:val="24"/>
        </w:rPr>
        <w:t>richiamato in servizio senza assegni</w:t>
      </w:r>
      <w:r w:rsidRPr="007A40C6">
        <w:rPr>
          <w:rFonts w:ascii="Garamond" w:hAnsi="Garamond"/>
          <w:i w:val="0"/>
          <w:sz w:val="24"/>
        </w:rPr>
        <w:t xml:space="preserve"> va rilevato, oltre che nella tabella TAUS, anche nelle tabelle di spesa 13 e 14 per monitorare eventuali altre spese accessorie sostenute dall’Amministrazione (straordinario, vestiario, mense, buoni pasto, ecc.).</w:t>
      </w:r>
    </w:p>
    <w:p w14:paraId="7CE80BE9" w14:textId="77777777" w:rsidR="001508D4" w:rsidRPr="007A40C6" w:rsidRDefault="001508D4" w:rsidP="001508D4">
      <w:pPr>
        <w:pStyle w:val="Introduzione"/>
        <w:spacing w:line="360" w:lineRule="auto"/>
        <w:ind w:firstLine="0"/>
        <w:rPr>
          <w:rFonts w:ascii="Garamond" w:hAnsi="Garamond"/>
          <w:i w:val="0"/>
          <w:sz w:val="24"/>
        </w:rPr>
      </w:pPr>
      <w:r w:rsidRPr="007A40C6">
        <w:rPr>
          <w:rFonts w:ascii="Garamond" w:hAnsi="Garamond"/>
          <w:i w:val="0"/>
          <w:sz w:val="24"/>
        </w:rPr>
        <w:t xml:space="preserve">Il personale richiamato in servizio con assegni </w:t>
      </w:r>
      <w:r w:rsidRPr="007A40C6">
        <w:rPr>
          <w:rFonts w:ascii="Garamond" w:hAnsi="Garamond"/>
          <w:b/>
          <w:i w:val="0"/>
          <w:sz w:val="24"/>
        </w:rPr>
        <w:t>non proveniente dal personale in ausiliaria</w:t>
      </w:r>
      <w:r w:rsidRPr="007A40C6">
        <w:rPr>
          <w:rFonts w:ascii="Garamond" w:hAnsi="Garamond"/>
          <w:i w:val="0"/>
          <w:sz w:val="24"/>
        </w:rPr>
        <w:t xml:space="preserve"> (con altre forme di richiamo, come ad esempio il personale del ruolo d’onore o il personale richiamato per esigenze di addestramento/aggiornamento, ecc.) è assimilabile al personale in servizio e pertanto deve essere rilevato in tutte le tabelle, sia di organico che di spesa. Per questo personale non andrà compilata la tabella TAUS.</w:t>
      </w:r>
      <w:r>
        <w:rPr>
          <w:rFonts w:ascii="Garamond" w:hAnsi="Garamond"/>
          <w:i w:val="0"/>
          <w:sz w:val="24"/>
        </w:rPr>
        <w:t xml:space="preserve"> Analogamente devono essere assimilati al personale in servizio anche gli Ufficiali piloti di Complemento in ferma dodecennale, unitamente al personale delle Forze di completamento.</w:t>
      </w:r>
    </w:p>
    <w:p w14:paraId="6D1DD337" w14:textId="77777777" w:rsidR="001508D4" w:rsidRPr="007A40C6" w:rsidRDefault="001508D4" w:rsidP="001508D4">
      <w:pPr>
        <w:pStyle w:val="Introduzione"/>
        <w:ind w:firstLine="0"/>
        <w:rPr>
          <w:rFonts w:ascii="Garamond" w:hAnsi="Garamond"/>
          <w:b/>
          <w:bCs/>
          <w:i w:val="0"/>
          <w:sz w:val="24"/>
        </w:rPr>
      </w:pPr>
      <w:r w:rsidRPr="007A40C6">
        <w:rPr>
          <w:rFonts w:ascii="Garamond" w:hAnsi="Garamond"/>
          <w:b/>
          <w:bCs/>
          <w:i w:val="0"/>
          <w:sz w:val="24"/>
        </w:rPr>
        <w:t xml:space="preserve">Quadro sinottico delle qualifiche, categorie e macrocategorie di personale, previsti dal d.lgs. </w:t>
      </w:r>
      <w:r>
        <w:rPr>
          <w:rFonts w:ascii="Garamond" w:hAnsi="Garamond"/>
          <w:b/>
          <w:bCs/>
          <w:i w:val="0"/>
          <w:sz w:val="24"/>
        </w:rPr>
        <w:t>94/</w:t>
      </w:r>
      <w:r w:rsidRPr="007A40C6">
        <w:rPr>
          <w:rFonts w:ascii="Garamond" w:hAnsi="Garamond"/>
          <w:b/>
          <w:bCs/>
          <w:i w:val="0"/>
          <w:sz w:val="24"/>
        </w:rPr>
        <w:t>2017 “Riordino dei ruoli e delle carriere del personale delle Forze Armate”</w:t>
      </w:r>
      <w:r>
        <w:rPr>
          <w:rFonts w:ascii="Garamond" w:hAnsi="Garamond"/>
          <w:b/>
          <w:bCs/>
          <w:i w:val="0"/>
          <w:sz w:val="24"/>
        </w:rPr>
        <w:t xml:space="preserve"> e dal d.lgs. 185/2023 “Disposizioni in materia di revisione dello strumento militare, ai sensi dell’art.9, comma 1, lettere a) e c), della Legge 119/2022</w:t>
      </w:r>
    </w:p>
    <w:p w14:paraId="2C3CE2A3" w14:textId="77777777" w:rsidR="001508D4" w:rsidRPr="005C7E67" w:rsidRDefault="001508D4" w:rsidP="001508D4">
      <w:pPr>
        <w:pStyle w:val="Introduzione"/>
        <w:ind w:firstLine="0"/>
        <w:rPr>
          <w:rFonts w:ascii="Garamond" w:hAnsi="Garamond"/>
          <w:b/>
          <w:bCs/>
          <w:i w:val="0"/>
        </w:rPr>
      </w:pPr>
      <w:r w:rsidRPr="005C7E67">
        <w:rPr>
          <w:rFonts w:ascii="Garamond" w:hAnsi="Garamond"/>
          <w:b/>
          <w:bCs/>
          <w:i w:val="0"/>
        </w:rPr>
        <w:t>A) Aeronautica</w:t>
      </w:r>
    </w:p>
    <w:tbl>
      <w:tblPr>
        <w:tblW w:w="9600" w:type="dxa"/>
        <w:jc w:val="center"/>
        <w:tblLayout w:type="fixed"/>
        <w:tblCellMar>
          <w:left w:w="10" w:type="dxa"/>
          <w:right w:w="10" w:type="dxa"/>
        </w:tblCellMar>
        <w:tblLook w:val="0000" w:firstRow="0" w:lastRow="0" w:firstColumn="0" w:lastColumn="0" w:noHBand="0" w:noVBand="0"/>
      </w:tblPr>
      <w:tblGrid>
        <w:gridCol w:w="1824"/>
        <w:gridCol w:w="1985"/>
        <w:gridCol w:w="4252"/>
        <w:gridCol w:w="1539"/>
      </w:tblGrid>
      <w:tr w:rsidR="001508D4" w:rsidRPr="00157F50" w14:paraId="28089A11" w14:textId="77777777" w:rsidTr="00A026B9">
        <w:trPr>
          <w:trHeight w:val="113"/>
          <w:tblHeader/>
          <w:jc w:val="center"/>
        </w:trPr>
        <w:tc>
          <w:tcPr>
            <w:tcW w:w="1824"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36CF5238" w14:textId="77777777" w:rsidR="001508D4" w:rsidRPr="005C7E67" w:rsidRDefault="001508D4" w:rsidP="00A026B9">
            <w:pPr>
              <w:pStyle w:val="Introduzione"/>
              <w:ind w:firstLine="0"/>
              <w:rPr>
                <w:rFonts w:ascii="Garamond" w:hAnsi="Garamond"/>
                <w:b/>
                <w:bCs/>
                <w:i w:val="0"/>
              </w:rPr>
            </w:pPr>
            <w:r w:rsidRPr="005C7E67">
              <w:rPr>
                <w:rFonts w:ascii="Garamond" w:hAnsi="Garamond"/>
                <w:b/>
                <w:bCs/>
                <w:i w:val="0"/>
              </w:rPr>
              <w:t>Macrocategoria</w:t>
            </w:r>
          </w:p>
        </w:tc>
        <w:tc>
          <w:tcPr>
            <w:tcW w:w="1985"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4A92015D" w14:textId="77777777" w:rsidR="001508D4" w:rsidRPr="005C7E67" w:rsidRDefault="001508D4" w:rsidP="00A026B9">
            <w:pPr>
              <w:pStyle w:val="Introduzione"/>
              <w:ind w:firstLine="0"/>
              <w:rPr>
                <w:rFonts w:ascii="Garamond" w:hAnsi="Garamond"/>
                <w:b/>
                <w:bCs/>
                <w:i w:val="0"/>
              </w:rPr>
            </w:pPr>
            <w:r w:rsidRPr="005C7E67">
              <w:rPr>
                <w:rFonts w:ascii="Garamond" w:hAnsi="Garamond"/>
                <w:b/>
                <w:bCs/>
                <w:i w:val="0"/>
              </w:rPr>
              <w:t>Categoria/Ruolo</w:t>
            </w:r>
          </w:p>
        </w:tc>
        <w:tc>
          <w:tcPr>
            <w:tcW w:w="4252" w:type="dxa"/>
            <w:tcBorders>
              <w:top w:val="single" w:sz="4" w:space="0" w:color="000000"/>
              <w:left w:val="single" w:sz="4" w:space="0" w:color="000000"/>
              <w:bottom w:val="single" w:sz="4" w:space="0" w:color="000000"/>
            </w:tcBorders>
            <w:shd w:val="clear" w:color="auto" w:fill="E6E6FF"/>
            <w:tcMar>
              <w:top w:w="28" w:type="dxa"/>
              <w:left w:w="57" w:type="dxa"/>
              <w:bottom w:w="28" w:type="dxa"/>
              <w:right w:w="57" w:type="dxa"/>
            </w:tcMar>
            <w:vAlign w:val="center"/>
          </w:tcPr>
          <w:p w14:paraId="5E4B3083" w14:textId="77777777" w:rsidR="001508D4" w:rsidRPr="005C7E67" w:rsidRDefault="001508D4" w:rsidP="00A026B9">
            <w:pPr>
              <w:pStyle w:val="Introduzione"/>
              <w:ind w:firstLine="0"/>
              <w:rPr>
                <w:rFonts w:ascii="Garamond" w:hAnsi="Garamond"/>
                <w:b/>
                <w:bCs/>
                <w:i w:val="0"/>
              </w:rPr>
            </w:pPr>
            <w:r>
              <w:rPr>
                <w:rFonts w:ascii="Garamond" w:hAnsi="Garamond"/>
                <w:b/>
                <w:bCs/>
                <w:i w:val="0"/>
              </w:rPr>
              <w:t>Grado</w:t>
            </w:r>
          </w:p>
        </w:tc>
        <w:tc>
          <w:tcPr>
            <w:tcW w:w="1539" w:type="dxa"/>
            <w:tcBorders>
              <w:top w:val="single" w:sz="4" w:space="0" w:color="000000"/>
              <w:left w:val="single" w:sz="4" w:space="0" w:color="000000"/>
              <w:bottom w:val="single" w:sz="4" w:space="0" w:color="000000"/>
              <w:right w:val="single" w:sz="4" w:space="0" w:color="000000"/>
            </w:tcBorders>
            <w:shd w:val="clear" w:color="auto" w:fill="E6E6FF"/>
            <w:tcMar>
              <w:top w:w="28" w:type="dxa"/>
              <w:left w:w="57" w:type="dxa"/>
              <w:bottom w:w="28" w:type="dxa"/>
              <w:right w:w="57" w:type="dxa"/>
            </w:tcMar>
            <w:vAlign w:val="center"/>
          </w:tcPr>
          <w:p w14:paraId="059108BB" w14:textId="77777777" w:rsidR="001508D4" w:rsidRPr="005C7E67" w:rsidRDefault="001508D4" w:rsidP="00A026B9">
            <w:pPr>
              <w:pStyle w:val="Introduzione"/>
              <w:ind w:firstLine="0"/>
              <w:jc w:val="left"/>
              <w:rPr>
                <w:rFonts w:ascii="Garamond" w:hAnsi="Garamond"/>
                <w:b/>
                <w:bCs/>
                <w:i w:val="0"/>
              </w:rPr>
            </w:pPr>
            <w:r w:rsidRPr="008A206C">
              <w:rPr>
                <w:rFonts w:ascii="Garamond" w:hAnsi="Garamond"/>
                <w:b/>
                <w:bCs/>
                <w:i w:val="0"/>
              </w:rPr>
              <w:t>Provvedimento</w:t>
            </w:r>
            <w:r>
              <w:rPr>
                <w:rFonts w:ascii="Garamond" w:hAnsi="Garamond"/>
                <w:b/>
                <w:bCs/>
                <w:i w:val="0"/>
              </w:rPr>
              <w:t xml:space="preserve"> </w:t>
            </w:r>
            <w:r w:rsidRPr="005C7E67">
              <w:rPr>
                <w:rFonts w:ascii="Garamond" w:hAnsi="Garamond"/>
                <w:b/>
                <w:bCs/>
                <w:i w:val="0"/>
              </w:rPr>
              <w:t>di riferimento</w:t>
            </w:r>
          </w:p>
        </w:tc>
      </w:tr>
      <w:tr w:rsidR="001508D4" w:rsidRPr="00157F50" w14:paraId="59614C45" w14:textId="77777777" w:rsidTr="00A026B9">
        <w:trPr>
          <w:trHeight w:val="283"/>
          <w:jc w:val="center"/>
        </w:trPr>
        <w:tc>
          <w:tcPr>
            <w:tcW w:w="1824" w:type="dxa"/>
            <w:vMerge w:val="restart"/>
            <w:tcBorders>
              <w:top w:val="single" w:sz="4" w:space="0" w:color="000000"/>
              <w:left w:val="single" w:sz="4" w:space="0" w:color="000000"/>
            </w:tcBorders>
            <w:shd w:val="clear" w:color="auto" w:fill="auto"/>
            <w:tcMar>
              <w:top w:w="28" w:type="dxa"/>
              <w:left w:w="57" w:type="dxa"/>
              <w:bottom w:w="28" w:type="dxa"/>
              <w:right w:w="57" w:type="dxa"/>
            </w:tcMar>
            <w:vAlign w:val="center"/>
          </w:tcPr>
          <w:p w14:paraId="6D0B577D" w14:textId="77777777" w:rsidR="001508D4" w:rsidRPr="005C7E67" w:rsidRDefault="001508D4" w:rsidP="00A026B9">
            <w:pPr>
              <w:pStyle w:val="Introduzione"/>
              <w:ind w:firstLine="0"/>
              <w:rPr>
                <w:rFonts w:ascii="Garamond" w:hAnsi="Garamond"/>
                <w:i w:val="0"/>
              </w:rPr>
            </w:pPr>
            <w:r w:rsidRPr="005C7E67">
              <w:rPr>
                <w:rFonts w:ascii="Garamond" w:hAnsi="Garamond"/>
                <w:i w:val="0"/>
              </w:rPr>
              <w:lastRenderedPageBreak/>
              <w:t>Dirigenti</w:t>
            </w:r>
          </w:p>
        </w:tc>
        <w:tc>
          <w:tcPr>
            <w:tcW w:w="1985" w:type="dxa"/>
            <w:vMerge w:val="restart"/>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7284407" w14:textId="77777777" w:rsidR="001508D4" w:rsidRPr="005C7E67" w:rsidRDefault="001508D4" w:rsidP="00A026B9">
            <w:pPr>
              <w:pStyle w:val="Introduzione"/>
              <w:ind w:firstLine="0"/>
              <w:rPr>
                <w:rFonts w:ascii="Garamond" w:hAnsi="Garamond"/>
                <w:i w:val="0"/>
              </w:rPr>
            </w:pPr>
            <w:r w:rsidRPr="005C7E67">
              <w:rPr>
                <w:rFonts w:ascii="Garamond" w:hAnsi="Garamond"/>
                <w:i w:val="0"/>
              </w:rPr>
              <w:t>Ufficiali Generali</w:t>
            </w: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0EC6B6DC" w14:textId="77777777" w:rsidR="001508D4" w:rsidRPr="005C7E67" w:rsidRDefault="001508D4" w:rsidP="00A026B9">
            <w:pPr>
              <w:pStyle w:val="Introduzione"/>
              <w:ind w:firstLine="0"/>
              <w:rPr>
                <w:rFonts w:ascii="Garamond" w:hAnsi="Garamond"/>
                <w:i w:val="0"/>
              </w:rPr>
            </w:pPr>
            <w:r w:rsidRPr="005C7E67">
              <w:rPr>
                <w:rFonts w:ascii="Garamond" w:hAnsi="Garamond"/>
                <w:i w:val="0"/>
              </w:rPr>
              <w:t>Capo SMD</w:t>
            </w:r>
          </w:p>
        </w:tc>
        <w:tc>
          <w:tcPr>
            <w:tcW w:w="1539" w:type="dxa"/>
            <w:vMerge w:val="restart"/>
            <w:tcBorders>
              <w:top w:val="single" w:sz="4" w:space="0" w:color="000000"/>
              <w:left w:val="single" w:sz="4" w:space="0" w:color="000000"/>
              <w:right w:val="single" w:sz="4" w:space="0" w:color="000000"/>
            </w:tcBorders>
            <w:shd w:val="clear" w:color="auto" w:fill="auto"/>
            <w:tcMar>
              <w:top w:w="28" w:type="dxa"/>
              <w:left w:w="57" w:type="dxa"/>
              <w:bottom w:w="28" w:type="dxa"/>
              <w:right w:w="57" w:type="dxa"/>
            </w:tcMar>
            <w:vAlign w:val="center"/>
          </w:tcPr>
          <w:p w14:paraId="7861C220" w14:textId="77777777" w:rsidR="001508D4" w:rsidRPr="00736F0F" w:rsidRDefault="001508D4" w:rsidP="00A026B9">
            <w:pPr>
              <w:pStyle w:val="Introduzione"/>
              <w:ind w:firstLine="0"/>
              <w:rPr>
                <w:rFonts w:ascii="Garamond" w:hAnsi="Garamond"/>
                <w:i w:val="0"/>
              </w:rPr>
            </w:pPr>
            <w:r w:rsidRPr="00736F0F">
              <w:rPr>
                <w:rFonts w:ascii="Garamond" w:hAnsi="Garamond"/>
                <w:i w:val="0"/>
              </w:rPr>
              <w:t>D.lgs. 94/2017 e DPCM del 25.07.2022 per adeguamento retributivo anno 2022</w:t>
            </w:r>
          </w:p>
        </w:tc>
      </w:tr>
      <w:tr w:rsidR="001508D4" w:rsidRPr="00157F50" w14:paraId="2EC49B98" w14:textId="77777777" w:rsidTr="00A026B9">
        <w:trPr>
          <w:trHeight w:val="283"/>
          <w:jc w:val="center"/>
        </w:trPr>
        <w:tc>
          <w:tcPr>
            <w:tcW w:w="1824" w:type="dxa"/>
            <w:vMerge/>
            <w:tcBorders>
              <w:left w:val="single" w:sz="4" w:space="0" w:color="000000"/>
            </w:tcBorders>
            <w:shd w:val="clear" w:color="auto" w:fill="auto"/>
            <w:tcMar>
              <w:top w:w="28" w:type="dxa"/>
              <w:left w:w="57" w:type="dxa"/>
              <w:bottom w:w="28" w:type="dxa"/>
              <w:right w:w="57" w:type="dxa"/>
            </w:tcMar>
            <w:vAlign w:val="center"/>
          </w:tcPr>
          <w:p w14:paraId="04B7DCA5"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C9856CC"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1B469412" w14:textId="77777777" w:rsidR="001508D4" w:rsidRPr="005C7E67" w:rsidRDefault="001508D4" w:rsidP="00A026B9">
            <w:pPr>
              <w:pStyle w:val="Introduzione"/>
              <w:ind w:firstLine="0"/>
              <w:rPr>
                <w:rFonts w:ascii="Garamond" w:hAnsi="Garamond"/>
                <w:i w:val="0"/>
              </w:rPr>
            </w:pPr>
            <w:r w:rsidRPr="005C7E67">
              <w:rPr>
                <w:rFonts w:ascii="Garamond" w:hAnsi="Garamond"/>
                <w:i w:val="0"/>
              </w:rPr>
              <w:t>Capo SM/SGD</w:t>
            </w:r>
          </w:p>
        </w:tc>
        <w:tc>
          <w:tcPr>
            <w:tcW w:w="1539"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7DAB46B5" w14:textId="77777777" w:rsidR="001508D4" w:rsidRPr="00157F50" w:rsidRDefault="001508D4" w:rsidP="00A026B9">
            <w:pPr>
              <w:pStyle w:val="Introduzione"/>
              <w:rPr>
                <w:i w:val="0"/>
              </w:rPr>
            </w:pPr>
          </w:p>
        </w:tc>
      </w:tr>
      <w:tr w:rsidR="001508D4" w:rsidRPr="00157F50" w14:paraId="326DB52A" w14:textId="77777777" w:rsidTr="00A026B9">
        <w:trPr>
          <w:trHeight w:val="283"/>
          <w:jc w:val="center"/>
        </w:trPr>
        <w:tc>
          <w:tcPr>
            <w:tcW w:w="1824" w:type="dxa"/>
            <w:vMerge/>
            <w:tcBorders>
              <w:left w:val="single" w:sz="4" w:space="0" w:color="000000"/>
            </w:tcBorders>
            <w:shd w:val="clear" w:color="auto" w:fill="auto"/>
            <w:tcMar>
              <w:top w:w="28" w:type="dxa"/>
              <w:left w:w="57" w:type="dxa"/>
              <w:bottom w:w="28" w:type="dxa"/>
              <w:right w:w="57" w:type="dxa"/>
            </w:tcMar>
            <w:vAlign w:val="center"/>
          </w:tcPr>
          <w:p w14:paraId="4791EA37"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3D30B35"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1261D82F" w14:textId="77777777" w:rsidR="001508D4" w:rsidRPr="005C7E67" w:rsidRDefault="001508D4" w:rsidP="00A026B9">
            <w:pPr>
              <w:pStyle w:val="Introduzione"/>
              <w:ind w:firstLine="0"/>
              <w:rPr>
                <w:rFonts w:ascii="Garamond" w:hAnsi="Garamond"/>
                <w:i w:val="0"/>
              </w:rPr>
            </w:pPr>
            <w:r w:rsidRPr="005C7E67">
              <w:rPr>
                <w:rFonts w:ascii="Garamond" w:hAnsi="Garamond"/>
                <w:i w:val="0"/>
              </w:rPr>
              <w:t>Generale di Squadra Aerea ed equip.</w:t>
            </w:r>
          </w:p>
        </w:tc>
        <w:tc>
          <w:tcPr>
            <w:tcW w:w="1539"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4EAF3414" w14:textId="77777777" w:rsidR="001508D4" w:rsidRPr="00157F50" w:rsidRDefault="001508D4" w:rsidP="00A026B9">
            <w:pPr>
              <w:pStyle w:val="Introduzione"/>
              <w:rPr>
                <w:i w:val="0"/>
              </w:rPr>
            </w:pPr>
          </w:p>
        </w:tc>
      </w:tr>
      <w:tr w:rsidR="001508D4" w:rsidRPr="00157F50" w14:paraId="0CD626EC" w14:textId="77777777" w:rsidTr="00A026B9">
        <w:trPr>
          <w:trHeight w:val="283"/>
          <w:jc w:val="center"/>
        </w:trPr>
        <w:tc>
          <w:tcPr>
            <w:tcW w:w="1824" w:type="dxa"/>
            <w:vMerge/>
            <w:tcBorders>
              <w:left w:val="single" w:sz="4" w:space="0" w:color="000000"/>
            </w:tcBorders>
            <w:shd w:val="clear" w:color="auto" w:fill="auto"/>
            <w:tcMar>
              <w:top w:w="28" w:type="dxa"/>
              <w:left w:w="57" w:type="dxa"/>
              <w:bottom w:w="28" w:type="dxa"/>
              <w:right w:w="57" w:type="dxa"/>
            </w:tcMar>
            <w:vAlign w:val="center"/>
          </w:tcPr>
          <w:p w14:paraId="35CBD431"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7981DA9"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51B6CFA2" w14:textId="77777777" w:rsidR="001508D4" w:rsidRPr="005C7E67" w:rsidRDefault="001508D4" w:rsidP="00A026B9">
            <w:pPr>
              <w:pStyle w:val="Introduzione"/>
              <w:ind w:firstLine="0"/>
              <w:rPr>
                <w:rFonts w:ascii="Garamond" w:hAnsi="Garamond"/>
                <w:i w:val="0"/>
              </w:rPr>
            </w:pPr>
            <w:r w:rsidRPr="005C7E67">
              <w:rPr>
                <w:rFonts w:ascii="Garamond" w:hAnsi="Garamond"/>
                <w:i w:val="0"/>
              </w:rPr>
              <w:t>Generale di Divisione Aerea ed equip.</w:t>
            </w:r>
          </w:p>
        </w:tc>
        <w:tc>
          <w:tcPr>
            <w:tcW w:w="1539"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6D4861A0" w14:textId="77777777" w:rsidR="001508D4" w:rsidRPr="00157F50" w:rsidRDefault="001508D4" w:rsidP="00A026B9">
            <w:pPr>
              <w:pStyle w:val="Introduzione"/>
              <w:rPr>
                <w:i w:val="0"/>
              </w:rPr>
            </w:pPr>
          </w:p>
        </w:tc>
      </w:tr>
      <w:tr w:rsidR="001508D4" w:rsidRPr="00157F50" w14:paraId="0FEBA143" w14:textId="77777777" w:rsidTr="00A026B9">
        <w:trPr>
          <w:trHeight w:val="283"/>
          <w:jc w:val="center"/>
        </w:trPr>
        <w:tc>
          <w:tcPr>
            <w:tcW w:w="1824" w:type="dxa"/>
            <w:vMerge/>
            <w:tcBorders>
              <w:left w:val="single" w:sz="4" w:space="0" w:color="000000"/>
            </w:tcBorders>
            <w:shd w:val="clear" w:color="auto" w:fill="auto"/>
            <w:tcMar>
              <w:top w:w="28" w:type="dxa"/>
              <w:left w:w="57" w:type="dxa"/>
              <w:bottom w:w="28" w:type="dxa"/>
              <w:right w:w="57" w:type="dxa"/>
            </w:tcMar>
            <w:vAlign w:val="center"/>
          </w:tcPr>
          <w:p w14:paraId="0E9FDF83"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64E6BC6"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auto"/>
            </w:tcBorders>
            <w:shd w:val="clear" w:color="auto" w:fill="auto"/>
            <w:tcMar>
              <w:top w:w="28" w:type="dxa"/>
              <w:left w:w="57" w:type="dxa"/>
              <w:bottom w:w="28" w:type="dxa"/>
              <w:right w:w="57" w:type="dxa"/>
            </w:tcMar>
            <w:vAlign w:val="bottom"/>
          </w:tcPr>
          <w:p w14:paraId="298953D6" w14:textId="77777777" w:rsidR="001508D4" w:rsidRPr="005C7E67" w:rsidRDefault="001508D4" w:rsidP="00A026B9">
            <w:pPr>
              <w:pStyle w:val="Introduzione"/>
              <w:ind w:firstLine="0"/>
              <w:rPr>
                <w:rFonts w:ascii="Garamond" w:hAnsi="Garamond"/>
                <w:i w:val="0"/>
              </w:rPr>
            </w:pPr>
            <w:r w:rsidRPr="005C7E67">
              <w:rPr>
                <w:rFonts w:ascii="Garamond" w:hAnsi="Garamond"/>
                <w:i w:val="0"/>
              </w:rPr>
              <w:t>Generale di Brigata Aerea ed equip.</w:t>
            </w:r>
          </w:p>
        </w:tc>
        <w:tc>
          <w:tcPr>
            <w:tcW w:w="1539"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14620878" w14:textId="77777777" w:rsidR="001508D4" w:rsidRPr="00157F50" w:rsidRDefault="001508D4" w:rsidP="00A026B9">
            <w:pPr>
              <w:pStyle w:val="Introduzione"/>
              <w:rPr>
                <w:i w:val="0"/>
              </w:rPr>
            </w:pPr>
          </w:p>
        </w:tc>
      </w:tr>
      <w:tr w:rsidR="001508D4" w:rsidRPr="00157F50" w14:paraId="53F793F2" w14:textId="77777777" w:rsidTr="00A026B9">
        <w:trPr>
          <w:trHeight w:val="283"/>
          <w:jc w:val="center"/>
        </w:trPr>
        <w:tc>
          <w:tcPr>
            <w:tcW w:w="1824" w:type="dxa"/>
            <w:vMerge/>
            <w:tcBorders>
              <w:left w:val="single" w:sz="4" w:space="0" w:color="000000"/>
            </w:tcBorders>
            <w:shd w:val="clear" w:color="auto" w:fill="auto"/>
            <w:tcMar>
              <w:top w:w="28" w:type="dxa"/>
              <w:left w:w="57" w:type="dxa"/>
              <w:bottom w:w="28" w:type="dxa"/>
              <w:right w:w="57" w:type="dxa"/>
            </w:tcMar>
            <w:vAlign w:val="center"/>
          </w:tcPr>
          <w:p w14:paraId="5D964D9F" w14:textId="77777777" w:rsidR="001508D4" w:rsidRPr="005C7E67" w:rsidDel="006247B2" w:rsidRDefault="001508D4" w:rsidP="00A026B9">
            <w:pPr>
              <w:pStyle w:val="Introduzione"/>
              <w:rPr>
                <w:rFonts w:ascii="Garamond" w:hAnsi="Garamond"/>
                <w:i w:val="0"/>
              </w:rPr>
            </w:pPr>
          </w:p>
        </w:tc>
        <w:tc>
          <w:tcPr>
            <w:tcW w:w="1985" w:type="dxa"/>
            <w:vMerge w:val="restart"/>
            <w:tcBorders>
              <w:top w:val="single" w:sz="4" w:space="0" w:color="000000"/>
              <w:left w:val="single" w:sz="4" w:space="0" w:color="000000"/>
              <w:right w:val="single" w:sz="4" w:space="0" w:color="auto"/>
            </w:tcBorders>
            <w:shd w:val="clear" w:color="auto" w:fill="auto"/>
            <w:tcMar>
              <w:top w:w="28" w:type="dxa"/>
              <w:left w:w="57" w:type="dxa"/>
              <w:bottom w:w="28" w:type="dxa"/>
              <w:right w:w="57" w:type="dxa"/>
            </w:tcMar>
            <w:vAlign w:val="center"/>
          </w:tcPr>
          <w:p w14:paraId="6A2CB522" w14:textId="77777777" w:rsidR="001508D4" w:rsidRPr="005C7E67" w:rsidDel="006247B2" w:rsidRDefault="001508D4" w:rsidP="00A026B9">
            <w:pPr>
              <w:pStyle w:val="Introduzione"/>
              <w:ind w:firstLine="0"/>
              <w:rPr>
                <w:rFonts w:ascii="Garamond" w:hAnsi="Garamond"/>
                <w:i w:val="0"/>
              </w:rPr>
            </w:pPr>
            <w:r w:rsidRPr="005C7E67">
              <w:rPr>
                <w:rFonts w:ascii="Garamond" w:hAnsi="Garamond"/>
                <w:i w:val="0"/>
              </w:rPr>
              <w:t>Ufficiali Superiori</w:t>
            </w:r>
          </w:p>
        </w:tc>
        <w:tc>
          <w:tcPr>
            <w:tcW w:w="4252" w:type="dxa"/>
            <w:tcBorders>
              <w:top w:val="single" w:sz="4" w:space="0" w:color="auto"/>
              <w:left w:val="single" w:sz="4" w:space="0" w:color="auto"/>
              <w:bottom w:val="single" w:sz="4" w:space="0" w:color="auto"/>
              <w:right w:val="single" w:sz="4" w:space="0" w:color="000000"/>
            </w:tcBorders>
            <w:shd w:val="clear" w:color="auto" w:fill="auto"/>
            <w:tcMar>
              <w:top w:w="28" w:type="dxa"/>
              <w:left w:w="57" w:type="dxa"/>
              <w:bottom w:w="28" w:type="dxa"/>
              <w:right w:w="57" w:type="dxa"/>
            </w:tcMar>
            <w:vAlign w:val="bottom"/>
          </w:tcPr>
          <w:p w14:paraId="502DDA87"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Colonnello + 23 </w:t>
            </w:r>
            <w:r>
              <w:rPr>
                <w:rFonts w:ascii="Garamond" w:hAnsi="Garamond"/>
                <w:i w:val="0"/>
              </w:rPr>
              <w:t>anni</w:t>
            </w:r>
          </w:p>
        </w:tc>
        <w:tc>
          <w:tcPr>
            <w:tcW w:w="1539"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0A254C95" w14:textId="77777777" w:rsidR="001508D4" w:rsidRPr="00157F50" w:rsidRDefault="001508D4" w:rsidP="00A026B9">
            <w:pPr>
              <w:pStyle w:val="Introduzione"/>
              <w:rPr>
                <w:i w:val="0"/>
              </w:rPr>
            </w:pPr>
          </w:p>
        </w:tc>
      </w:tr>
      <w:tr w:rsidR="001508D4" w:rsidRPr="00157F50" w14:paraId="68A1A00D" w14:textId="77777777" w:rsidTr="00A026B9">
        <w:trPr>
          <w:trHeight w:val="283"/>
          <w:jc w:val="center"/>
        </w:trPr>
        <w:tc>
          <w:tcPr>
            <w:tcW w:w="1824" w:type="dxa"/>
            <w:vMerge/>
            <w:tcBorders>
              <w:left w:val="single" w:sz="4" w:space="0" w:color="000000"/>
            </w:tcBorders>
            <w:shd w:val="clear" w:color="auto" w:fill="auto"/>
            <w:tcMar>
              <w:top w:w="28" w:type="dxa"/>
              <w:left w:w="57" w:type="dxa"/>
              <w:bottom w:w="28" w:type="dxa"/>
              <w:right w:w="57" w:type="dxa"/>
            </w:tcMar>
            <w:vAlign w:val="center"/>
          </w:tcPr>
          <w:p w14:paraId="5BF37E02" w14:textId="77777777" w:rsidR="001508D4" w:rsidRPr="005C7E67" w:rsidDel="006247B2" w:rsidRDefault="001508D4" w:rsidP="00A026B9">
            <w:pPr>
              <w:pStyle w:val="Introduzione"/>
              <w:rPr>
                <w:rFonts w:ascii="Garamond" w:hAnsi="Garamond"/>
                <w:i w:val="0"/>
              </w:rPr>
            </w:pPr>
          </w:p>
        </w:tc>
        <w:tc>
          <w:tcPr>
            <w:tcW w:w="1985" w:type="dxa"/>
            <w:vMerge/>
            <w:tcBorders>
              <w:left w:val="single" w:sz="4" w:space="0" w:color="000000"/>
              <w:right w:val="single" w:sz="4" w:space="0" w:color="auto"/>
            </w:tcBorders>
            <w:shd w:val="clear" w:color="auto" w:fill="auto"/>
            <w:tcMar>
              <w:top w:w="28" w:type="dxa"/>
              <w:left w:w="57" w:type="dxa"/>
              <w:bottom w:w="28" w:type="dxa"/>
              <w:right w:w="57" w:type="dxa"/>
            </w:tcMar>
            <w:vAlign w:val="center"/>
          </w:tcPr>
          <w:p w14:paraId="2735FD6D" w14:textId="77777777" w:rsidR="001508D4" w:rsidRPr="005C7E67" w:rsidDel="006247B2" w:rsidRDefault="001508D4" w:rsidP="00A026B9">
            <w:pPr>
              <w:pStyle w:val="Introduzione"/>
              <w:rPr>
                <w:rFonts w:ascii="Garamond" w:hAnsi="Garamond"/>
                <w:i w:val="0"/>
              </w:rPr>
            </w:pPr>
          </w:p>
        </w:tc>
        <w:tc>
          <w:tcPr>
            <w:tcW w:w="4252" w:type="dxa"/>
            <w:tcBorders>
              <w:top w:val="single" w:sz="4" w:space="0" w:color="auto"/>
              <w:left w:val="single" w:sz="4" w:space="0" w:color="auto"/>
              <w:bottom w:val="single" w:sz="4" w:space="0" w:color="auto"/>
              <w:right w:val="single" w:sz="4" w:space="0" w:color="000000"/>
            </w:tcBorders>
            <w:shd w:val="clear" w:color="auto" w:fill="auto"/>
            <w:tcMar>
              <w:top w:w="28" w:type="dxa"/>
              <w:left w:w="57" w:type="dxa"/>
              <w:bottom w:w="28" w:type="dxa"/>
              <w:right w:w="57" w:type="dxa"/>
            </w:tcMar>
            <w:vAlign w:val="bottom"/>
          </w:tcPr>
          <w:p w14:paraId="5D480B3F" w14:textId="77777777" w:rsidR="001508D4" w:rsidRPr="005C7E67" w:rsidRDefault="001508D4" w:rsidP="00A026B9">
            <w:pPr>
              <w:pStyle w:val="Introduzione"/>
              <w:ind w:firstLine="0"/>
              <w:rPr>
                <w:rFonts w:ascii="Garamond" w:hAnsi="Garamond"/>
                <w:i w:val="0"/>
              </w:rPr>
            </w:pPr>
            <w:r w:rsidRPr="005C7E67">
              <w:rPr>
                <w:rFonts w:ascii="Garamond" w:hAnsi="Garamond"/>
                <w:i w:val="0"/>
              </w:rPr>
              <w:t>Colonnello</w:t>
            </w:r>
          </w:p>
        </w:tc>
        <w:tc>
          <w:tcPr>
            <w:tcW w:w="1539"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2FE4691F" w14:textId="77777777" w:rsidR="001508D4" w:rsidRPr="00157F50" w:rsidRDefault="001508D4" w:rsidP="00A026B9">
            <w:pPr>
              <w:pStyle w:val="Introduzione"/>
              <w:rPr>
                <w:i w:val="0"/>
              </w:rPr>
            </w:pPr>
          </w:p>
        </w:tc>
      </w:tr>
      <w:tr w:rsidR="001508D4" w:rsidRPr="00157F50" w14:paraId="4D9DE7BE" w14:textId="77777777" w:rsidTr="00A026B9">
        <w:trPr>
          <w:trHeight w:val="283"/>
          <w:jc w:val="center"/>
        </w:trPr>
        <w:tc>
          <w:tcPr>
            <w:tcW w:w="1824" w:type="dxa"/>
            <w:vMerge/>
            <w:tcBorders>
              <w:left w:val="single" w:sz="4" w:space="0" w:color="000000"/>
            </w:tcBorders>
            <w:shd w:val="clear" w:color="auto" w:fill="auto"/>
            <w:tcMar>
              <w:top w:w="28" w:type="dxa"/>
              <w:left w:w="57" w:type="dxa"/>
              <w:bottom w:w="28" w:type="dxa"/>
              <w:right w:w="57" w:type="dxa"/>
            </w:tcMar>
            <w:vAlign w:val="center"/>
          </w:tcPr>
          <w:p w14:paraId="1B86121A"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right w:val="single" w:sz="4" w:space="0" w:color="auto"/>
            </w:tcBorders>
            <w:shd w:val="clear" w:color="auto" w:fill="auto"/>
            <w:tcMar>
              <w:top w:w="28" w:type="dxa"/>
              <w:left w:w="57" w:type="dxa"/>
              <w:bottom w:w="28" w:type="dxa"/>
              <w:right w:w="57" w:type="dxa"/>
            </w:tcMar>
            <w:vAlign w:val="center"/>
          </w:tcPr>
          <w:p w14:paraId="01714132"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auto"/>
              <w:bottom w:val="single" w:sz="4" w:space="0" w:color="000000"/>
            </w:tcBorders>
            <w:shd w:val="clear" w:color="auto" w:fill="auto"/>
            <w:tcMar>
              <w:top w:w="28" w:type="dxa"/>
              <w:left w:w="57" w:type="dxa"/>
              <w:bottom w:w="28" w:type="dxa"/>
              <w:right w:w="57" w:type="dxa"/>
            </w:tcMar>
            <w:vAlign w:val="bottom"/>
          </w:tcPr>
          <w:p w14:paraId="70DED528"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Tenente Colonnello + 23 </w:t>
            </w:r>
            <w:r>
              <w:rPr>
                <w:rFonts w:ascii="Garamond" w:hAnsi="Garamond"/>
                <w:i w:val="0"/>
              </w:rPr>
              <w:t>anni</w:t>
            </w:r>
          </w:p>
        </w:tc>
        <w:tc>
          <w:tcPr>
            <w:tcW w:w="1539"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2FA45000" w14:textId="77777777" w:rsidR="001508D4" w:rsidRPr="00157F50" w:rsidRDefault="001508D4" w:rsidP="00A026B9">
            <w:pPr>
              <w:pStyle w:val="Introduzione"/>
              <w:rPr>
                <w:i w:val="0"/>
              </w:rPr>
            </w:pPr>
          </w:p>
        </w:tc>
      </w:tr>
      <w:tr w:rsidR="001508D4" w:rsidRPr="00157F50" w14:paraId="4C3A03AB" w14:textId="77777777" w:rsidTr="00A026B9">
        <w:trPr>
          <w:trHeight w:val="283"/>
          <w:jc w:val="center"/>
        </w:trPr>
        <w:tc>
          <w:tcPr>
            <w:tcW w:w="1824" w:type="dxa"/>
            <w:vMerge/>
            <w:tcBorders>
              <w:left w:val="single" w:sz="4" w:space="0" w:color="000000"/>
            </w:tcBorders>
            <w:shd w:val="clear" w:color="auto" w:fill="auto"/>
            <w:tcMar>
              <w:top w:w="28" w:type="dxa"/>
              <w:left w:w="57" w:type="dxa"/>
              <w:bottom w:w="28" w:type="dxa"/>
              <w:right w:w="57" w:type="dxa"/>
            </w:tcMar>
            <w:vAlign w:val="center"/>
          </w:tcPr>
          <w:p w14:paraId="3DD03266"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right w:val="single" w:sz="4" w:space="0" w:color="auto"/>
            </w:tcBorders>
            <w:shd w:val="clear" w:color="auto" w:fill="auto"/>
            <w:tcMar>
              <w:top w:w="28" w:type="dxa"/>
              <w:left w:w="57" w:type="dxa"/>
              <w:bottom w:w="28" w:type="dxa"/>
              <w:right w:w="57" w:type="dxa"/>
            </w:tcMar>
            <w:vAlign w:val="center"/>
          </w:tcPr>
          <w:p w14:paraId="772A4CBE"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auto"/>
              <w:bottom w:val="single" w:sz="4" w:space="0" w:color="000000"/>
            </w:tcBorders>
            <w:shd w:val="clear" w:color="auto" w:fill="auto"/>
            <w:tcMar>
              <w:top w:w="28" w:type="dxa"/>
              <w:left w:w="57" w:type="dxa"/>
              <w:bottom w:w="28" w:type="dxa"/>
              <w:right w:w="57" w:type="dxa"/>
            </w:tcMar>
            <w:vAlign w:val="bottom"/>
          </w:tcPr>
          <w:p w14:paraId="2CCEFF20"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Tenente Colonnello + 18 </w:t>
            </w:r>
            <w:r>
              <w:rPr>
                <w:rFonts w:ascii="Garamond" w:hAnsi="Garamond"/>
                <w:i w:val="0"/>
              </w:rPr>
              <w:t>anni</w:t>
            </w:r>
          </w:p>
        </w:tc>
        <w:tc>
          <w:tcPr>
            <w:tcW w:w="1539"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1C1E29E5" w14:textId="77777777" w:rsidR="001508D4" w:rsidRPr="00157F50" w:rsidRDefault="001508D4" w:rsidP="00A026B9">
            <w:pPr>
              <w:pStyle w:val="Introduzione"/>
              <w:rPr>
                <w:i w:val="0"/>
              </w:rPr>
            </w:pPr>
          </w:p>
        </w:tc>
      </w:tr>
      <w:tr w:rsidR="001508D4" w:rsidRPr="00157F50" w14:paraId="56698CD9" w14:textId="77777777" w:rsidTr="00A026B9">
        <w:trPr>
          <w:trHeight w:val="283"/>
          <w:jc w:val="center"/>
        </w:trPr>
        <w:tc>
          <w:tcPr>
            <w:tcW w:w="1824" w:type="dxa"/>
            <w:vMerge/>
            <w:tcBorders>
              <w:left w:val="single" w:sz="4" w:space="0" w:color="000000"/>
            </w:tcBorders>
            <w:shd w:val="clear" w:color="auto" w:fill="auto"/>
            <w:tcMar>
              <w:top w:w="28" w:type="dxa"/>
              <w:left w:w="57" w:type="dxa"/>
              <w:bottom w:w="28" w:type="dxa"/>
              <w:right w:w="57" w:type="dxa"/>
            </w:tcMar>
            <w:vAlign w:val="center"/>
          </w:tcPr>
          <w:p w14:paraId="68AB89EA"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right w:val="single" w:sz="4" w:space="0" w:color="auto"/>
            </w:tcBorders>
            <w:shd w:val="clear" w:color="auto" w:fill="auto"/>
            <w:tcMar>
              <w:top w:w="28" w:type="dxa"/>
              <w:left w:w="57" w:type="dxa"/>
              <w:bottom w:w="28" w:type="dxa"/>
              <w:right w:w="57" w:type="dxa"/>
            </w:tcMar>
            <w:vAlign w:val="center"/>
          </w:tcPr>
          <w:p w14:paraId="17D6CB33"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auto"/>
              <w:bottom w:val="single" w:sz="4" w:space="0" w:color="000000"/>
            </w:tcBorders>
            <w:shd w:val="clear" w:color="auto" w:fill="auto"/>
            <w:tcMar>
              <w:top w:w="28" w:type="dxa"/>
              <w:left w:w="57" w:type="dxa"/>
              <w:bottom w:w="28" w:type="dxa"/>
              <w:right w:w="57" w:type="dxa"/>
            </w:tcMar>
            <w:vAlign w:val="bottom"/>
          </w:tcPr>
          <w:p w14:paraId="263E1A4D"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Tenente Colonnello + 13 </w:t>
            </w:r>
            <w:r>
              <w:rPr>
                <w:rFonts w:ascii="Garamond" w:hAnsi="Garamond"/>
                <w:i w:val="0"/>
              </w:rPr>
              <w:t>anni</w:t>
            </w:r>
          </w:p>
        </w:tc>
        <w:tc>
          <w:tcPr>
            <w:tcW w:w="1539"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3783CD58" w14:textId="77777777" w:rsidR="001508D4" w:rsidRPr="00157F50" w:rsidRDefault="001508D4" w:rsidP="00A026B9">
            <w:pPr>
              <w:pStyle w:val="Introduzione"/>
              <w:rPr>
                <w:i w:val="0"/>
              </w:rPr>
            </w:pPr>
          </w:p>
        </w:tc>
      </w:tr>
      <w:tr w:rsidR="001508D4" w:rsidRPr="00157F50" w14:paraId="3658D7D9" w14:textId="77777777" w:rsidTr="00A026B9">
        <w:trPr>
          <w:trHeight w:val="283"/>
          <w:jc w:val="center"/>
        </w:trPr>
        <w:tc>
          <w:tcPr>
            <w:tcW w:w="1824" w:type="dxa"/>
            <w:vMerge/>
            <w:tcBorders>
              <w:left w:val="single" w:sz="4" w:space="0" w:color="000000"/>
            </w:tcBorders>
            <w:shd w:val="clear" w:color="auto" w:fill="auto"/>
            <w:tcMar>
              <w:top w:w="28" w:type="dxa"/>
              <w:left w:w="57" w:type="dxa"/>
              <w:bottom w:w="28" w:type="dxa"/>
              <w:right w:w="57" w:type="dxa"/>
            </w:tcMar>
            <w:vAlign w:val="center"/>
          </w:tcPr>
          <w:p w14:paraId="2A4D3F8B"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right w:val="single" w:sz="4" w:space="0" w:color="auto"/>
            </w:tcBorders>
            <w:shd w:val="clear" w:color="auto" w:fill="auto"/>
            <w:tcMar>
              <w:top w:w="28" w:type="dxa"/>
              <w:left w:w="57" w:type="dxa"/>
              <w:bottom w:w="28" w:type="dxa"/>
              <w:right w:w="57" w:type="dxa"/>
            </w:tcMar>
            <w:vAlign w:val="center"/>
          </w:tcPr>
          <w:p w14:paraId="708B81BF"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auto"/>
              <w:bottom w:val="single" w:sz="4" w:space="0" w:color="000000"/>
            </w:tcBorders>
            <w:shd w:val="clear" w:color="auto" w:fill="auto"/>
            <w:tcMar>
              <w:top w:w="28" w:type="dxa"/>
              <w:left w:w="57" w:type="dxa"/>
              <w:bottom w:w="28" w:type="dxa"/>
              <w:right w:w="57" w:type="dxa"/>
            </w:tcMar>
            <w:vAlign w:val="bottom"/>
          </w:tcPr>
          <w:p w14:paraId="32FD7CD1"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Maggiore + 23 </w:t>
            </w:r>
            <w:r>
              <w:rPr>
                <w:rFonts w:ascii="Garamond" w:hAnsi="Garamond"/>
                <w:i w:val="0"/>
              </w:rPr>
              <w:t>anni</w:t>
            </w:r>
          </w:p>
        </w:tc>
        <w:tc>
          <w:tcPr>
            <w:tcW w:w="1539"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41AA1E4A" w14:textId="77777777" w:rsidR="001508D4" w:rsidRPr="00157F50" w:rsidRDefault="001508D4" w:rsidP="00A026B9">
            <w:pPr>
              <w:pStyle w:val="Introduzione"/>
              <w:rPr>
                <w:i w:val="0"/>
              </w:rPr>
            </w:pPr>
          </w:p>
        </w:tc>
      </w:tr>
      <w:tr w:rsidR="001508D4" w:rsidRPr="00157F50" w14:paraId="140685E0" w14:textId="77777777" w:rsidTr="00A026B9">
        <w:trPr>
          <w:trHeight w:val="283"/>
          <w:jc w:val="center"/>
        </w:trPr>
        <w:tc>
          <w:tcPr>
            <w:tcW w:w="1824" w:type="dxa"/>
            <w:vMerge/>
            <w:tcBorders>
              <w:left w:val="single" w:sz="4" w:space="0" w:color="000000"/>
            </w:tcBorders>
            <w:shd w:val="clear" w:color="auto" w:fill="auto"/>
            <w:tcMar>
              <w:top w:w="28" w:type="dxa"/>
              <w:left w:w="57" w:type="dxa"/>
              <w:bottom w:w="28" w:type="dxa"/>
              <w:right w:w="57" w:type="dxa"/>
            </w:tcMar>
            <w:vAlign w:val="center"/>
          </w:tcPr>
          <w:p w14:paraId="095D66F1"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right w:val="single" w:sz="4" w:space="0" w:color="auto"/>
            </w:tcBorders>
            <w:shd w:val="clear" w:color="auto" w:fill="auto"/>
            <w:tcMar>
              <w:top w:w="28" w:type="dxa"/>
              <w:left w:w="57" w:type="dxa"/>
              <w:bottom w:w="28" w:type="dxa"/>
              <w:right w:w="57" w:type="dxa"/>
            </w:tcMar>
            <w:vAlign w:val="center"/>
          </w:tcPr>
          <w:p w14:paraId="5F42ED7C"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auto"/>
              <w:bottom w:val="single" w:sz="4" w:space="0" w:color="000000"/>
            </w:tcBorders>
            <w:shd w:val="clear" w:color="auto" w:fill="auto"/>
            <w:tcMar>
              <w:top w:w="28" w:type="dxa"/>
              <w:left w:w="57" w:type="dxa"/>
              <w:bottom w:w="28" w:type="dxa"/>
              <w:right w:w="57" w:type="dxa"/>
            </w:tcMar>
            <w:vAlign w:val="bottom"/>
          </w:tcPr>
          <w:p w14:paraId="259DA842" w14:textId="77777777" w:rsidR="001508D4" w:rsidRPr="005C7E67" w:rsidRDefault="001508D4" w:rsidP="00A026B9">
            <w:pPr>
              <w:pStyle w:val="Introduzione"/>
              <w:ind w:firstLine="0"/>
              <w:rPr>
                <w:rFonts w:ascii="Garamond" w:hAnsi="Garamond"/>
                <w:i w:val="0"/>
              </w:rPr>
            </w:pPr>
            <w:r w:rsidRPr="005C7E67">
              <w:rPr>
                <w:rFonts w:ascii="Garamond" w:hAnsi="Garamond"/>
                <w:i w:val="0"/>
              </w:rPr>
              <w:t>Maggiore + 13</w:t>
            </w:r>
          </w:p>
        </w:tc>
        <w:tc>
          <w:tcPr>
            <w:tcW w:w="1539"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2C4CA945" w14:textId="77777777" w:rsidR="001508D4" w:rsidRPr="00157F50" w:rsidRDefault="001508D4" w:rsidP="00A026B9">
            <w:pPr>
              <w:pStyle w:val="Introduzione"/>
              <w:rPr>
                <w:i w:val="0"/>
              </w:rPr>
            </w:pPr>
          </w:p>
        </w:tc>
      </w:tr>
      <w:tr w:rsidR="001508D4" w:rsidRPr="00157F50" w14:paraId="03BF2ED0" w14:textId="77777777" w:rsidTr="00A026B9">
        <w:trPr>
          <w:trHeight w:val="283"/>
          <w:jc w:val="center"/>
        </w:trPr>
        <w:tc>
          <w:tcPr>
            <w:tcW w:w="1824" w:type="dxa"/>
            <w:vMerge/>
            <w:tcBorders>
              <w:left w:val="single" w:sz="4" w:space="0" w:color="000000"/>
            </w:tcBorders>
            <w:shd w:val="clear" w:color="auto" w:fill="auto"/>
            <w:tcMar>
              <w:top w:w="28" w:type="dxa"/>
              <w:left w:w="57" w:type="dxa"/>
              <w:bottom w:w="28" w:type="dxa"/>
              <w:right w:w="57" w:type="dxa"/>
            </w:tcMar>
            <w:vAlign w:val="center"/>
          </w:tcPr>
          <w:p w14:paraId="594A92A1"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right w:val="single" w:sz="4" w:space="0" w:color="auto"/>
            </w:tcBorders>
            <w:shd w:val="clear" w:color="auto" w:fill="auto"/>
            <w:tcMar>
              <w:top w:w="28" w:type="dxa"/>
              <w:left w:w="57" w:type="dxa"/>
              <w:bottom w:w="28" w:type="dxa"/>
              <w:right w:w="57" w:type="dxa"/>
            </w:tcMar>
            <w:vAlign w:val="center"/>
          </w:tcPr>
          <w:p w14:paraId="1CE8036E"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auto"/>
              <w:bottom w:val="single" w:sz="4" w:space="0" w:color="000000"/>
            </w:tcBorders>
            <w:shd w:val="clear" w:color="auto" w:fill="auto"/>
            <w:tcMar>
              <w:top w:w="28" w:type="dxa"/>
              <w:left w:w="57" w:type="dxa"/>
              <w:bottom w:w="28" w:type="dxa"/>
              <w:right w:w="57" w:type="dxa"/>
            </w:tcMar>
            <w:vAlign w:val="bottom"/>
          </w:tcPr>
          <w:p w14:paraId="0BD85DBE"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Maggiore + 3 </w:t>
            </w:r>
            <w:r>
              <w:rPr>
                <w:rFonts w:ascii="Garamond" w:hAnsi="Garamond"/>
                <w:i w:val="0"/>
              </w:rPr>
              <w:t>anni</w:t>
            </w:r>
          </w:p>
        </w:tc>
        <w:tc>
          <w:tcPr>
            <w:tcW w:w="1539" w:type="dxa"/>
            <w:vMerge/>
            <w:tcBorders>
              <w:left w:val="single" w:sz="4" w:space="0" w:color="000000"/>
              <w:right w:val="single" w:sz="4" w:space="0" w:color="000000"/>
            </w:tcBorders>
            <w:shd w:val="clear" w:color="auto" w:fill="auto"/>
            <w:tcMar>
              <w:top w:w="28" w:type="dxa"/>
              <w:left w:w="57" w:type="dxa"/>
              <w:bottom w:w="28" w:type="dxa"/>
              <w:right w:w="57" w:type="dxa"/>
            </w:tcMar>
            <w:vAlign w:val="center"/>
          </w:tcPr>
          <w:p w14:paraId="06910025" w14:textId="77777777" w:rsidR="001508D4" w:rsidRPr="00157F50" w:rsidRDefault="001508D4" w:rsidP="00A026B9">
            <w:pPr>
              <w:pStyle w:val="Introduzione"/>
              <w:rPr>
                <w:i w:val="0"/>
              </w:rPr>
            </w:pPr>
          </w:p>
        </w:tc>
      </w:tr>
      <w:tr w:rsidR="001508D4" w:rsidRPr="00157F50" w14:paraId="687597AD" w14:textId="77777777" w:rsidTr="00A026B9">
        <w:trPr>
          <w:trHeight w:val="283"/>
          <w:jc w:val="center"/>
        </w:trPr>
        <w:tc>
          <w:tcPr>
            <w:tcW w:w="1824" w:type="dxa"/>
            <w:vMerge/>
            <w:tcBorders>
              <w:left w:val="single" w:sz="4" w:space="0" w:color="000000"/>
            </w:tcBorders>
            <w:shd w:val="clear" w:color="auto" w:fill="auto"/>
            <w:tcMar>
              <w:top w:w="28" w:type="dxa"/>
              <w:left w:w="57" w:type="dxa"/>
              <w:bottom w:w="28" w:type="dxa"/>
              <w:right w:w="57" w:type="dxa"/>
            </w:tcMar>
            <w:vAlign w:val="center"/>
          </w:tcPr>
          <w:p w14:paraId="58738AD9"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right w:val="single" w:sz="4" w:space="0" w:color="auto"/>
            </w:tcBorders>
            <w:shd w:val="clear" w:color="auto" w:fill="auto"/>
            <w:tcMar>
              <w:top w:w="28" w:type="dxa"/>
              <w:left w:w="57" w:type="dxa"/>
              <w:bottom w:w="28" w:type="dxa"/>
              <w:right w:w="57" w:type="dxa"/>
            </w:tcMar>
            <w:vAlign w:val="center"/>
          </w:tcPr>
          <w:p w14:paraId="63A283E4"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auto"/>
              <w:bottom w:val="single" w:sz="4" w:space="0" w:color="000000"/>
            </w:tcBorders>
            <w:shd w:val="clear" w:color="auto" w:fill="auto"/>
            <w:tcMar>
              <w:top w:w="28" w:type="dxa"/>
              <w:left w:w="57" w:type="dxa"/>
              <w:bottom w:w="28" w:type="dxa"/>
              <w:right w:w="57" w:type="dxa"/>
            </w:tcMar>
            <w:vAlign w:val="bottom"/>
          </w:tcPr>
          <w:p w14:paraId="6CAAB298" w14:textId="77777777" w:rsidR="001508D4" w:rsidRPr="005C7E67" w:rsidDel="00FE01FE" w:rsidRDefault="001508D4" w:rsidP="00A026B9">
            <w:pPr>
              <w:pStyle w:val="Introduzione"/>
              <w:ind w:firstLine="0"/>
              <w:rPr>
                <w:rFonts w:ascii="Garamond" w:hAnsi="Garamond"/>
                <w:i w:val="0"/>
              </w:rPr>
            </w:pPr>
            <w:r w:rsidRPr="005C7E67">
              <w:rPr>
                <w:rFonts w:ascii="Garamond" w:hAnsi="Garamond"/>
                <w:i w:val="0"/>
              </w:rPr>
              <w:t>Tenente Colonnello</w:t>
            </w:r>
          </w:p>
        </w:tc>
        <w:tc>
          <w:tcPr>
            <w:tcW w:w="1539"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B925938" w14:textId="77777777" w:rsidR="001508D4" w:rsidRPr="00157F50" w:rsidRDefault="001508D4" w:rsidP="00A026B9">
            <w:pPr>
              <w:pStyle w:val="Introduzione"/>
              <w:rPr>
                <w:i w:val="0"/>
              </w:rPr>
            </w:pPr>
          </w:p>
        </w:tc>
      </w:tr>
      <w:tr w:rsidR="001508D4" w:rsidRPr="00157F50" w14:paraId="6548B9A4" w14:textId="77777777" w:rsidTr="00A026B9">
        <w:trPr>
          <w:trHeight w:val="283"/>
          <w:jc w:val="center"/>
        </w:trPr>
        <w:tc>
          <w:tcPr>
            <w:tcW w:w="1824" w:type="dxa"/>
            <w:vMerge/>
            <w:tcBorders>
              <w:left w:val="single" w:sz="4" w:space="0" w:color="000000"/>
            </w:tcBorders>
            <w:shd w:val="clear" w:color="auto" w:fill="auto"/>
            <w:tcMar>
              <w:top w:w="28" w:type="dxa"/>
              <w:left w:w="57" w:type="dxa"/>
              <w:bottom w:w="28" w:type="dxa"/>
              <w:right w:w="57" w:type="dxa"/>
            </w:tcMar>
            <w:vAlign w:val="center"/>
          </w:tcPr>
          <w:p w14:paraId="0248BC11"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right w:val="single" w:sz="4" w:space="0" w:color="auto"/>
            </w:tcBorders>
            <w:shd w:val="clear" w:color="auto" w:fill="auto"/>
            <w:tcMar>
              <w:top w:w="28" w:type="dxa"/>
              <w:left w:w="57" w:type="dxa"/>
              <w:bottom w:w="28" w:type="dxa"/>
              <w:right w:w="57" w:type="dxa"/>
            </w:tcMar>
            <w:vAlign w:val="center"/>
          </w:tcPr>
          <w:p w14:paraId="3B638116"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auto"/>
              <w:bottom w:val="single" w:sz="4" w:space="0" w:color="000000"/>
            </w:tcBorders>
            <w:shd w:val="clear" w:color="auto" w:fill="auto"/>
            <w:tcMar>
              <w:top w:w="28" w:type="dxa"/>
              <w:left w:w="57" w:type="dxa"/>
              <w:bottom w:w="28" w:type="dxa"/>
              <w:right w:w="57" w:type="dxa"/>
            </w:tcMar>
            <w:vAlign w:val="bottom"/>
          </w:tcPr>
          <w:p w14:paraId="735C0993" w14:textId="77777777" w:rsidR="001508D4" w:rsidRPr="005C7E67" w:rsidDel="00FE01FE" w:rsidRDefault="001508D4" w:rsidP="00A026B9">
            <w:pPr>
              <w:pStyle w:val="Introduzione"/>
              <w:ind w:firstLine="0"/>
              <w:rPr>
                <w:rFonts w:ascii="Garamond" w:hAnsi="Garamond"/>
                <w:i w:val="0"/>
              </w:rPr>
            </w:pPr>
            <w:r w:rsidRPr="005C7E67">
              <w:rPr>
                <w:rFonts w:ascii="Garamond" w:hAnsi="Garamond"/>
                <w:i w:val="0"/>
              </w:rPr>
              <w:t>Maggiore</w:t>
            </w:r>
          </w:p>
        </w:tc>
        <w:tc>
          <w:tcPr>
            <w:tcW w:w="1539" w:type="dxa"/>
            <w:vMerge/>
            <w:tcBorders>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CE8426A" w14:textId="77777777" w:rsidR="001508D4" w:rsidRPr="00157F50" w:rsidRDefault="001508D4" w:rsidP="00A026B9">
            <w:pPr>
              <w:pStyle w:val="Introduzione"/>
              <w:rPr>
                <w:i w:val="0"/>
              </w:rPr>
            </w:pPr>
          </w:p>
        </w:tc>
      </w:tr>
      <w:tr w:rsidR="001508D4" w:rsidRPr="00157F50" w14:paraId="02A7A149" w14:textId="77777777" w:rsidTr="00A026B9">
        <w:trPr>
          <w:trHeight w:val="283"/>
          <w:jc w:val="center"/>
        </w:trPr>
        <w:tc>
          <w:tcPr>
            <w:tcW w:w="1824" w:type="dxa"/>
            <w:vMerge w:val="restart"/>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206C051"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Personale non dirigente</w:t>
            </w:r>
          </w:p>
        </w:tc>
        <w:tc>
          <w:tcPr>
            <w:tcW w:w="1985" w:type="dxa"/>
            <w:vMerge w:val="restart"/>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80CA0F1" w14:textId="77777777" w:rsidR="001508D4" w:rsidRPr="005C7E67" w:rsidRDefault="001508D4" w:rsidP="00A026B9">
            <w:pPr>
              <w:pStyle w:val="Introduzione"/>
              <w:ind w:firstLine="0"/>
              <w:rPr>
                <w:rFonts w:ascii="Garamond" w:hAnsi="Garamond"/>
                <w:i w:val="0"/>
              </w:rPr>
            </w:pPr>
            <w:r w:rsidRPr="005C7E67">
              <w:rPr>
                <w:rFonts w:ascii="Garamond" w:hAnsi="Garamond"/>
                <w:i w:val="0"/>
              </w:rPr>
              <w:t>Ufficiali Inferiori</w:t>
            </w: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27871C43"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Capitano + 10 </w:t>
            </w:r>
            <w:r>
              <w:rPr>
                <w:rFonts w:ascii="Garamond" w:hAnsi="Garamond"/>
                <w:i w:val="0"/>
              </w:rPr>
              <w:t>anni</w:t>
            </w:r>
          </w:p>
        </w:tc>
        <w:tc>
          <w:tcPr>
            <w:tcW w:w="1539" w:type="dxa"/>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5540099" w14:textId="77777777" w:rsidR="001508D4" w:rsidRPr="00736F0F" w:rsidRDefault="001508D4" w:rsidP="00A026B9">
            <w:pPr>
              <w:pStyle w:val="Introduzione"/>
              <w:ind w:firstLine="0"/>
              <w:jc w:val="left"/>
              <w:rPr>
                <w:rFonts w:ascii="Garamond" w:hAnsi="Garamond"/>
                <w:i w:val="0"/>
              </w:rPr>
            </w:pPr>
            <w:r w:rsidRPr="00736F0F">
              <w:rPr>
                <w:rFonts w:ascii="Garamond" w:hAnsi="Garamond"/>
                <w:i w:val="0"/>
              </w:rPr>
              <w:t>DPR 20.04.2022, n. 56 recante: “Recepimento del provvedimento di concertazione per il personale non dirigente delle Forze armate. Triennio 2019-2021”.</w:t>
            </w:r>
          </w:p>
        </w:tc>
      </w:tr>
      <w:tr w:rsidR="001508D4" w:rsidRPr="00157F50" w14:paraId="39F222CE"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3E32DBB"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D5E5253"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56892094" w14:textId="77777777" w:rsidR="001508D4" w:rsidRPr="005C7E67" w:rsidRDefault="001508D4" w:rsidP="00A026B9">
            <w:pPr>
              <w:pStyle w:val="Introduzione"/>
              <w:ind w:firstLine="0"/>
              <w:rPr>
                <w:rFonts w:ascii="Garamond" w:hAnsi="Garamond"/>
                <w:i w:val="0"/>
              </w:rPr>
            </w:pPr>
            <w:r w:rsidRPr="005C7E67">
              <w:rPr>
                <w:rFonts w:ascii="Garamond" w:hAnsi="Garamond"/>
                <w:i w:val="0"/>
              </w:rPr>
              <w:t>Capitano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5B3B34B" w14:textId="77777777" w:rsidR="001508D4" w:rsidRPr="00157F50" w:rsidRDefault="001508D4" w:rsidP="00A026B9">
            <w:pPr>
              <w:pStyle w:val="Introduzione"/>
              <w:rPr>
                <w:i w:val="0"/>
              </w:rPr>
            </w:pPr>
          </w:p>
        </w:tc>
      </w:tr>
      <w:tr w:rsidR="001508D4" w:rsidRPr="00157F50" w14:paraId="2AB86E7B"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92E1B85"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8E27943"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4352BECE" w14:textId="77777777" w:rsidR="001508D4" w:rsidRPr="005C7E67" w:rsidRDefault="001508D4" w:rsidP="00A026B9">
            <w:pPr>
              <w:pStyle w:val="Introduzione"/>
              <w:ind w:firstLine="0"/>
              <w:rPr>
                <w:rFonts w:ascii="Garamond" w:hAnsi="Garamond"/>
                <w:i w:val="0"/>
              </w:rPr>
            </w:pPr>
            <w:r w:rsidRPr="005C7E67">
              <w:rPr>
                <w:rFonts w:ascii="Garamond" w:hAnsi="Garamond"/>
                <w:i w:val="0"/>
              </w:rPr>
              <w:t>Tenente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86EB8E8" w14:textId="77777777" w:rsidR="001508D4" w:rsidRPr="00157F50" w:rsidRDefault="001508D4" w:rsidP="00A026B9">
            <w:pPr>
              <w:pStyle w:val="Introduzione"/>
              <w:rPr>
                <w:i w:val="0"/>
              </w:rPr>
            </w:pPr>
          </w:p>
        </w:tc>
      </w:tr>
      <w:tr w:rsidR="001508D4" w:rsidRPr="00157F50" w14:paraId="31EB3776"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0732221"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BF0FD5D"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4734CD86" w14:textId="77777777" w:rsidR="001508D4" w:rsidRPr="005C7E67" w:rsidRDefault="001508D4" w:rsidP="00A026B9">
            <w:pPr>
              <w:pStyle w:val="Introduzione"/>
              <w:ind w:firstLine="0"/>
              <w:rPr>
                <w:rFonts w:ascii="Garamond" w:hAnsi="Garamond"/>
                <w:i w:val="0"/>
              </w:rPr>
            </w:pPr>
            <w:r w:rsidRPr="005C7E67">
              <w:rPr>
                <w:rFonts w:ascii="Garamond" w:hAnsi="Garamond"/>
                <w:i w:val="0"/>
              </w:rPr>
              <w:t>Sottotenente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FBD72D5" w14:textId="77777777" w:rsidR="001508D4" w:rsidRPr="00157F50" w:rsidRDefault="001508D4" w:rsidP="00A026B9">
            <w:pPr>
              <w:pStyle w:val="Introduzione"/>
              <w:rPr>
                <w:i w:val="0"/>
              </w:rPr>
            </w:pPr>
          </w:p>
        </w:tc>
      </w:tr>
      <w:tr w:rsidR="001508D4" w:rsidRPr="00157F50" w14:paraId="36C48B8F"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7BB7ACB" w14:textId="77777777" w:rsidR="001508D4" w:rsidRPr="005C7E67" w:rsidRDefault="001508D4" w:rsidP="00A026B9">
            <w:pPr>
              <w:pStyle w:val="Introduzione"/>
              <w:rPr>
                <w:rFonts w:ascii="Garamond" w:hAnsi="Garamond"/>
                <w:i w:val="0"/>
              </w:rPr>
            </w:pPr>
          </w:p>
        </w:tc>
        <w:tc>
          <w:tcPr>
            <w:tcW w:w="1985" w:type="dxa"/>
            <w:vMerge w:val="restart"/>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E6277D0" w14:textId="77777777" w:rsidR="001508D4" w:rsidRPr="005C7E67" w:rsidRDefault="001508D4" w:rsidP="00A026B9">
            <w:pPr>
              <w:pStyle w:val="Introduzione"/>
              <w:ind w:firstLine="0"/>
              <w:rPr>
                <w:rFonts w:ascii="Garamond" w:hAnsi="Garamond"/>
                <w:i w:val="0"/>
              </w:rPr>
            </w:pPr>
            <w:r w:rsidRPr="005C7E67">
              <w:rPr>
                <w:rFonts w:ascii="Garamond" w:hAnsi="Garamond"/>
                <w:i w:val="0"/>
              </w:rPr>
              <w:t>Marescialli</w:t>
            </w: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029B5E01" w14:textId="77777777" w:rsidR="001508D4" w:rsidRPr="005C7E67" w:rsidRDefault="001508D4" w:rsidP="00A026B9">
            <w:pPr>
              <w:pStyle w:val="Introduzione"/>
              <w:ind w:firstLine="0"/>
              <w:rPr>
                <w:rFonts w:ascii="Garamond" w:hAnsi="Garamond"/>
                <w:i w:val="0"/>
              </w:rPr>
            </w:pPr>
            <w:r w:rsidRPr="005C7E67">
              <w:rPr>
                <w:rFonts w:ascii="Garamond" w:hAnsi="Garamond"/>
                <w:i w:val="0"/>
              </w:rPr>
              <w:t>Primo Luogotenente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D71EE02" w14:textId="77777777" w:rsidR="001508D4" w:rsidRPr="00157F50" w:rsidRDefault="001508D4" w:rsidP="00A026B9">
            <w:pPr>
              <w:pStyle w:val="Introduzione"/>
              <w:rPr>
                <w:i w:val="0"/>
              </w:rPr>
            </w:pPr>
          </w:p>
        </w:tc>
      </w:tr>
      <w:tr w:rsidR="001508D4" w:rsidRPr="00157F50" w14:paraId="701E55C3"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D2ACCB6"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DFC1AD6"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2B9E70D7" w14:textId="77777777" w:rsidR="001508D4" w:rsidRPr="005C7E67" w:rsidRDefault="001508D4" w:rsidP="00A026B9">
            <w:pPr>
              <w:pStyle w:val="Introduzione"/>
              <w:ind w:firstLine="0"/>
              <w:rPr>
                <w:rFonts w:ascii="Garamond" w:hAnsi="Garamond"/>
                <w:i w:val="0"/>
              </w:rPr>
            </w:pPr>
            <w:r w:rsidRPr="005C7E67">
              <w:rPr>
                <w:rFonts w:ascii="Garamond" w:hAnsi="Garamond"/>
                <w:i w:val="0"/>
              </w:rPr>
              <w:t>Luogotenente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85BAD90" w14:textId="77777777" w:rsidR="001508D4" w:rsidRPr="00157F50" w:rsidRDefault="001508D4" w:rsidP="00A026B9">
            <w:pPr>
              <w:pStyle w:val="Introduzione"/>
              <w:rPr>
                <w:i w:val="0"/>
              </w:rPr>
            </w:pPr>
          </w:p>
        </w:tc>
      </w:tr>
      <w:tr w:rsidR="001508D4" w:rsidRPr="00157F50" w14:paraId="5F996DCE"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6CCFBC5"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0E39DFE"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0730E28F"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Primo Maresciallo con 8 </w:t>
            </w:r>
            <w:r>
              <w:rPr>
                <w:rFonts w:ascii="Garamond" w:hAnsi="Garamond"/>
                <w:i w:val="0"/>
              </w:rPr>
              <w:t>anni</w:t>
            </w:r>
            <w:r w:rsidRPr="005C7E67">
              <w:rPr>
                <w:rFonts w:ascii="Garamond" w:hAnsi="Garamond"/>
                <w:i w:val="0"/>
              </w:rPr>
              <w:t xml:space="preserve"> nel grado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9702DC9" w14:textId="77777777" w:rsidR="001508D4" w:rsidRPr="00157F50" w:rsidRDefault="001508D4" w:rsidP="00A026B9">
            <w:pPr>
              <w:pStyle w:val="Introduzione"/>
              <w:rPr>
                <w:i w:val="0"/>
              </w:rPr>
            </w:pPr>
          </w:p>
        </w:tc>
      </w:tr>
      <w:tr w:rsidR="001508D4" w:rsidRPr="00157F50" w14:paraId="72F1C9C7"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C16665C"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26187D4"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12A49088" w14:textId="77777777" w:rsidR="001508D4" w:rsidRPr="005C7E67" w:rsidRDefault="001508D4" w:rsidP="00A026B9">
            <w:pPr>
              <w:pStyle w:val="Introduzione"/>
              <w:ind w:firstLine="0"/>
              <w:rPr>
                <w:rFonts w:ascii="Garamond" w:hAnsi="Garamond"/>
                <w:i w:val="0"/>
              </w:rPr>
            </w:pPr>
            <w:r w:rsidRPr="005C7E67">
              <w:rPr>
                <w:rFonts w:ascii="Garamond" w:hAnsi="Garamond"/>
                <w:i w:val="0"/>
              </w:rPr>
              <w:t>Primo Maresciallo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E4973F1" w14:textId="77777777" w:rsidR="001508D4" w:rsidRPr="00157F50" w:rsidRDefault="001508D4" w:rsidP="00A026B9">
            <w:pPr>
              <w:pStyle w:val="Introduzione"/>
              <w:rPr>
                <w:i w:val="0"/>
              </w:rPr>
            </w:pPr>
          </w:p>
        </w:tc>
      </w:tr>
      <w:tr w:rsidR="001508D4" w:rsidRPr="00157F50" w14:paraId="1E4301C5"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0D6C058"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99DBCEC"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0365721E"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Maresciallo di I Classe con 10 </w:t>
            </w:r>
            <w:r>
              <w:rPr>
                <w:rFonts w:ascii="Garamond" w:hAnsi="Garamond"/>
                <w:i w:val="0"/>
              </w:rPr>
              <w:t>anni</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5D7AE35" w14:textId="77777777" w:rsidR="001508D4" w:rsidRPr="00157F50" w:rsidRDefault="001508D4" w:rsidP="00A026B9">
            <w:pPr>
              <w:pStyle w:val="Introduzione"/>
              <w:rPr>
                <w:i w:val="0"/>
              </w:rPr>
            </w:pPr>
          </w:p>
        </w:tc>
      </w:tr>
      <w:tr w:rsidR="001508D4" w:rsidRPr="00157F50" w14:paraId="7819F261"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BA7A63B"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9A0D9BC"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6ACDD2E4" w14:textId="77777777" w:rsidR="001508D4" w:rsidRPr="005C7E67" w:rsidRDefault="001508D4" w:rsidP="00A026B9">
            <w:pPr>
              <w:pStyle w:val="Introduzione"/>
              <w:ind w:firstLine="0"/>
              <w:rPr>
                <w:rFonts w:ascii="Garamond" w:hAnsi="Garamond"/>
                <w:i w:val="0"/>
              </w:rPr>
            </w:pPr>
            <w:r w:rsidRPr="005C7E67">
              <w:rPr>
                <w:rFonts w:ascii="Garamond" w:hAnsi="Garamond"/>
                <w:i w:val="0"/>
              </w:rPr>
              <w:t>Maresciallo di I Classe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5206D9C" w14:textId="77777777" w:rsidR="001508D4" w:rsidRPr="00157F50" w:rsidRDefault="001508D4" w:rsidP="00A026B9">
            <w:pPr>
              <w:pStyle w:val="Introduzione"/>
              <w:rPr>
                <w:i w:val="0"/>
              </w:rPr>
            </w:pPr>
          </w:p>
        </w:tc>
      </w:tr>
      <w:tr w:rsidR="001508D4" w:rsidRPr="00157F50" w14:paraId="1923CE4F"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674650F"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A55A0A2"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12001277" w14:textId="77777777" w:rsidR="001508D4" w:rsidRPr="005C7E67" w:rsidRDefault="001508D4" w:rsidP="00A026B9">
            <w:pPr>
              <w:pStyle w:val="Introduzione"/>
              <w:ind w:firstLine="0"/>
              <w:rPr>
                <w:rFonts w:ascii="Garamond" w:hAnsi="Garamond"/>
                <w:i w:val="0"/>
              </w:rPr>
            </w:pPr>
            <w:r w:rsidRPr="005C7E67">
              <w:rPr>
                <w:rFonts w:ascii="Garamond" w:hAnsi="Garamond"/>
                <w:i w:val="0"/>
              </w:rPr>
              <w:t>Maresciallo di II Classe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7D107C5" w14:textId="77777777" w:rsidR="001508D4" w:rsidRPr="00157F50" w:rsidRDefault="001508D4" w:rsidP="00A026B9">
            <w:pPr>
              <w:pStyle w:val="Introduzione"/>
              <w:rPr>
                <w:i w:val="0"/>
              </w:rPr>
            </w:pPr>
          </w:p>
        </w:tc>
      </w:tr>
      <w:tr w:rsidR="001508D4" w:rsidRPr="00157F50" w14:paraId="30A7353E"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DAE79F4"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9894387"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21F09399" w14:textId="77777777" w:rsidR="001508D4" w:rsidRPr="005C7E67" w:rsidRDefault="001508D4" w:rsidP="00A026B9">
            <w:pPr>
              <w:pStyle w:val="Introduzione"/>
              <w:ind w:firstLine="0"/>
              <w:rPr>
                <w:rFonts w:ascii="Garamond" w:hAnsi="Garamond"/>
                <w:i w:val="0"/>
              </w:rPr>
            </w:pPr>
            <w:r w:rsidRPr="005C7E67">
              <w:rPr>
                <w:rFonts w:ascii="Garamond" w:hAnsi="Garamond"/>
                <w:i w:val="0"/>
              </w:rPr>
              <w:t>Maresciallo di III Classe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55B0A4F" w14:textId="77777777" w:rsidR="001508D4" w:rsidRPr="00157F50" w:rsidRDefault="001508D4" w:rsidP="00A026B9">
            <w:pPr>
              <w:pStyle w:val="Introduzione"/>
              <w:rPr>
                <w:i w:val="0"/>
              </w:rPr>
            </w:pPr>
          </w:p>
        </w:tc>
      </w:tr>
      <w:tr w:rsidR="001508D4" w:rsidRPr="00157F50" w14:paraId="587C8658"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9B25C60" w14:textId="77777777" w:rsidR="001508D4" w:rsidRPr="005C7E67" w:rsidRDefault="001508D4" w:rsidP="00A026B9">
            <w:pPr>
              <w:pStyle w:val="Introduzione"/>
              <w:rPr>
                <w:rFonts w:ascii="Garamond" w:hAnsi="Garamond"/>
                <w:i w:val="0"/>
              </w:rPr>
            </w:pPr>
          </w:p>
        </w:tc>
        <w:tc>
          <w:tcPr>
            <w:tcW w:w="1985" w:type="dxa"/>
            <w:vMerge w:val="restart"/>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6A8E81F9" w14:textId="77777777" w:rsidR="001508D4" w:rsidRPr="005C7E67" w:rsidRDefault="001508D4" w:rsidP="00A026B9">
            <w:pPr>
              <w:pStyle w:val="Introduzione"/>
              <w:ind w:firstLine="0"/>
              <w:rPr>
                <w:rFonts w:ascii="Garamond" w:hAnsi="Garamond"/>
                <w:i w:val="0"/>
              </w:rPr>
            </w:pPr>
            <w:r w:rsidRPr="005C7E67">
              <w:rPr>
                <w:rFonts w:ascii="Garamond" w:hAnsi="Garamond"/>
                <w:i w:val="0"/>
              </w:rPr>
              <w:t>Sergenti</w:t>
            </w: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781D2903"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Sergente Maggiore </w:t>
            </w:r>
            <w:r>
              <w:rPr>
                <w:rFonts w:ascii="Garamond" w:hAnsi="Garamond"/>
                <w:i w:val="0"/>
              </w:rPr>
              <w:t>aiutante con 4 anni nel grado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1BB4616" w14:textId="77777777" w:rsidR="001508D4" w:rsidRPr="00157F50" w:rsidRDefault="001508D4" w:rsidP="00A026B9">
            <w:pPr>
              <w:pStyle w:val="Introduzione"/>
              <w:rPr>
                <w:i w:val="0"/>
              </w:rPr>
            </w:pPr>
          </w:p>
        </w:tc>
      </w:tr>
      <w:tr w:rsidR="001508D4" w:rsidRPr="00157F50" w14:paraId="6D203209"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C3ABB54"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34316BCB"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67012243"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Sergente Maggiore </w:t>
            </w:r>
            <w:r>
              <w:rPr>
                <w:rFonts w:ascii="Garamond" w:hAnsi="Garamond"/>
                <w:i w:val="0"/>
              </w:rPr>
              <w:t>aiutante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18C442D" w14:textId="77777777" w:rsidR="001508D4" w:rsidRPr="00157F50" w:rsidRDefault="001508D4" w:rsidP="00A026B9">
            <w:pPr>
              <w:pStyle w:val="Introduzione"/>
              <w:rPr>
                <w:i w:val="0"/>
              </w:rPr>
            </w:pPr>
          </w:p>
        </w:tc>
      </w:tr>
      <w:tr w:rsidR="001508D4" w:rsidRPr="00157F50" w14:paraId="64B8D74C"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72C6C3F"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E4172CB"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3FDDC1A5"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Sergente Maggiore Capo con 4 </w:t>
            </w:r>
            <w:r>
              <w:rPr>
                <w:rFonts w:ascii="Garamond" w:hAnsi="Garamond"/>
                <w:i w:val="0"/>
              </w:rPr>
              <w:t>anni</w:t>
            </w:r>
            <w:r w:rsidRPr="005C7E67">
              <w:rPr>
                <w:rFonts w:ascii="Garamond" w:hAnsi="Garamond"/>
                <w:i w:val="0"/>
              </w:rPr>
              <w:t xml:space="preserve"> nel grado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95A9FFF" w14:textId="77777777" w:rsidR="001508D4" w:rsidRPr="00157F50" w:rsidRDefault="001508D4" w:rsidP="00A026B9">
            <w:pPr>
              <w:pStyle w:val="Introduzione"/>
              <w:rPr>
                <w:i w:val="0"/>
              </w:rPr>
            </w:pPr>
          </w:p>
        </w:tc>
      </w:tr>
      <w:tr w:rsidR="001508D4" w:rsidRPr="00157F50" w14:paraId="7B10B4A4"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2285A66"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0120C217"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60C2A753" w14:textId="77777777" w:rsidR="001508D4" w:rsidRPr="005C7E67" w:rsidRDefault="001508D4" w:rsidP="00A026B9">
            <w:pPr>
              <w:pStyle w:val="Introduzione"/>
              <w:ind w:firstLine="0"/>
              <w:rPr>
                <w:rFonts w:ascii="Garamond" w:hAnsi="Garamond"/>
                <w:i w:val="0"/>
              </w:rPr>
            </w:pPr>
            <w:r w:rsidRPr="005C7E67">
              <w:rPr>
                <w:rFonts w:ascii="Garamond" w:hAnsi="Garamond"/>
                <w:i w:val="0"/>
              </w:rPr>
              <w:t>Sergente Maggiore Capo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699F31F" w14:textId="77777777" w:rsidR="001508D4" w:rsidRPr="00157F50" w:rsidRDefault="001508D4" w:rsidP="00A026B9">
            <w:pPr>
              <w:pStyle w:val="Introduzione"/>
              <w:rPr>
                <w:i w:val="0"/>
              </w:rPr>
            </w:pPr>
          </w:p>
        </w:tc>
      </w:tr>
      <w:tr w:rsidR="001508D4" w:rsidRPr="00157F50" w14:paraId="7B43DE13"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AEEE340"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990E8D7"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57414ABC" w14:textId="77777777" w:rsidR="001508D4" w:rsidRPr="005C7E67" w:rsidRDefault="001508D4" w:rsidP="00A026B9">
            <w:pPr>
              <w:pStyle w:val="Introduzione"/>
              <w:ind w:firstLine="0"/>
              <w:rPr>
                <w:rFonts w:ascii="Garamond" w:hAnsi="Garamond"/>
                <w:i w:val="0"/>
              </w:rPr>
            </w:pPr>
            <w:r w:rsidRPr="005C7E67">
              <w:rPr>
                <w:rFonts w:ascii="Garamond" w:hAnsi="Garamond"/>
                <w:i w:val="0"/>
              </w:rPr>
              <w:t>Sergente Maggiore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EDCE4D6" w14:textId="77777777" w:rsidR="001508D4" w:rsidRPr="00157F50" w:rsidRDefault="001508D4" w:rsidP="00A026B9">
            <w:pPr>
              <w:pStyle w:val="Introduzione"/>
              <w:rPr>
                <w:i w:val="0"/>
              </w:rPr>
            </w:pPr>
          </w:p>
        </w:tc>
      </w:tr>
      <w:tr w:rsidR="001508D4" w:rsidRPr="00157F50" w14:paraId="617485B2"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75AB7450"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D9A132E"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2ADE97C4" w14:textId="77777777" w:rsidR="001508D4" w:rsidRPr="005C7E67" w:rsidRDefault="001508D4" w:rsidP="00A026B9">
            <w:pPr>
              <w:pStyle w:val="Introduzione"/>
              <w:ind w:firstLine="0"/>
              <w:rPr>
                <w:rFonts w:ascii="Garamond" w:hAnsi="Garamond"/>
                <w:i w:val="0"/>
              </w:rPr>
            </w:pPr>
            <w:r w:rsidRPr="005C7E67">
              <w:rPr>
                <w:rFonts w:ascii="Garamond" w:hAnsi="Garamond"/>
                <w:i w:val="0"/>
              </w:rPr>
              <w:t>Sergente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870FBB1" w14:textId="77777777" w:rsidR="001508D4" w:rsidRPr="00157F50" w:rsidRDefault="001508D4" w:rsidP="00A026B9">
            <w:pPr>
              <w:pStyle w:val="Introduzione"/>
              <w:rPr>
                <w:i w:val="0"/>
              </w:rPr>
            </w:pPr>
          </w:p>
        </w:tc>
      </w:tr>
      <w:tr w:rsidR="001508D4" w:rsidRPr="00157F50" w14:paraId="7B85FB1E"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E39FA0B" w14:textId="77777777" w:rsidR="001508D4" w:rsidRPr="005C7E67" w:rsidRDefault="001508D4" w:rsidP="00A026B9">
            <w:pPr>
              <w:pStyle w:val="Introduzione"/>
              <w:rPr>
                <w:rFonts w:ascii="Garamond" w:hAnsi="Garamond"/>
                <w:i w:val="0"/>
              </w:rPr>
            </w:pPr>
          </w:p>
        </w:tc>
        <w:tc>
          <w:tcPr>
            <w:tcW w:w="1985" w:type="dxa"/>
            <w:vMerge w:val="restart"/>
            <w:tcBorders>
              <w:top w:val="single" w:sz="4" w:space="0" w:color="000000"/>
              <w:left w:val="single" w:sz="4" w:space="0" w:color="000000"/>
            </w:tcBorders>
            <w:shd w:val="clear" w:color="auto" w:fill="auto"/>
            <w:tcMar>
              <w:top w:w="28" w:type="dxa"/>
              <w:left w:w="57" w:type="dxa"/>
              <w:bottom w:w="28" w:type="dxa"/>
              <w:right w:w="57" w:type="dxa"/>
            </w:tcMar>
            <w:vAlign w:val="center"/>
          </w:tcPr>
          <w:p w14:paraId="213A65EB" w14:textId="77777777" w:rsidR="001508D4" w:rsidRPr="005C7E67" w:rsidRDefault="001508D4" w:rsidP="00A026B9">
            <w:pPr>
              <w:pStyle w:val="Introduzione"/>
              <w:ind w:firstLine="0"/>
              <w:rPr>
                <w:rFonts w:ascii="Garamond" w:hAnsi="Garamond"/>
                <w:i w:val="0"/>
              </w:rPr>
            </w:pPr>
            <w:r w:rsidRPr="005C7E67">
              <w:rPr>
                <w:rFonts w:ascii="Garamond" w:hAnsi="Garamond"/>
                <w:i w:val="0"/>
              </w:rPr>
              <w:t>Graduati</w:t>
            </w: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5864ADC1" w14:textId="77777777" w:rsidR="001508D4" w:rsidRDefault="001508D4" w:rsidP="00A026B9">
            <w:pPr>
              <w:pStyle w:val="Introduzione"/>
              <w:ind w:firstLine="0"/>
              <w:rPr>
                <w:rFonts w:ascii="Garamond" w:hAnsi="Garamond"/>
                <w:i w:val="0"/>
              </w:rPr>
            </w:pPr>
            <w:r>
              <w:rPr>
                <w:rFonts w:ascii="Garamond" w:hAnsi="Garamond"/>
                <w:i w:val="0"/>
              </w:rPr>
              <w:t>Graduato aiutante con 4 anni nel grado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96AA699" w14:textId="77777777" w:rsidR="001508D4" w:rsidRPr="00157F50" w:rsidRDefault="001508D4" w:rsidP="00A026B9">
            <w:pPr>
              <w:pStyle w:val="Introduzione"/>
              <w:rPr>
                <w:i w:val="0"/>
              </w:rPr>
            </w:pPr>
          </w:p>
        </w:tc>
      </w:tr>
      <w:tr w:rsidR="001508D4" w:rsidRPr="00157F50" w14:paraId="6AB7AE07"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5DFFAF4C"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28" w:type="dxa"/>
              <w:left w:w="57" w:type="dxa"/>
              <w:bottom w:w="28" w:type="dxa"/>
              <w:right w:w="57" w:type="dxa"/>
            </w:tcMar>
            <w:vAlign w:val="center"/>
          </w:tcPr>
          <w:p w14:paraId="34F4EB20" w14:textId="77777777" w:rsidR="001508D4" w:rsidRPr="005C7E67" w:rsidRDefault="001508D4" w:rsidP="00A026B9">
            <w:pPr>
              <w:pStyle w:val="Introduzione"/>
              <w:ind w:firstLine="0"/>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32ECEF69" w14:textId="77777777" w:rsidR="001508D4" w:rsidRPr="005C7E67" w:rsidRDefault="001508D4" w:rsidP="00A026B9">
            <w:pPr>
              <w:pStyle w:val="Introduzione"/>
              <w:ind w:firstLine="0"/>
              <w:rPr>
                <w:rFonts w:ascii="Garamond" w:hAnsi="Garamond"/>
                <w:i w:val="0"/>
              </w:rPr>
            </w:pPr>
            <w:r>
              <w:rPr>
                <w:rFonts w:ascii="Garamond" w:hAnsi="Garamond"/>
                <w:i w:val="0"/>
              </w:rPr>
              <w:t>Graduato aiutante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6A95F3E" w14:textId="77777777" w:rsidR="001508D4" w:rsidRPr="00157F50" w:rsidRDefault="001508D4" w:rsidP="00A026B9">
            <w:pPr>
              <w:pStyle w:val="Introduzione"/>
              <w:rPr>
                <w:i w:val="0"/>
              </w:rPr>
            </w:pPr>
          </w:p>
        </w:tc>
      </w:tr>
      <w:tr w:rsidR="001508D4" w:rsidRPr="00157F50" w14:paraId="120D74C7"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39C40F3"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28" w:type="dxa"/>
              <w:left w:w="57" w:type="dxa"/>
              <w:bottom w:w="28" w:type="dxa"/>
              <w:right w:w="57" w:type="dxa"/>
            </w:tcMar>
            <w:vAlign w:val="center"/>
          </w:tcPr>
          <w:p w14:paraId="3C746E2A"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59B30A76" w14:textId="77777777" w:rsidR="001508D4" w:rsidRPr="005C7E67" w:rsidRDefault="001508D4" w:rsidP="00A026B9">
            <w:pPr>
              <w:pStyle w:val="Introduzione"/>
              <w:ind w:firstLine="0"/>
              <w:rPr>
                <w:rFonts w:ascii="Garamond" w:hAnsi="Garamond"/>
                <w:i w:val="0"/>
              </w:rPr>
            </w:pPr>
            <w:r>
              <w:rPr>
                <w:rFonts w:ascii="Garamond" w:hAnsi="Garamond"/>
                <w:i w:val="0"/>
              </w:rPr>
              <w:t>Primo graduato</w:t>
            </w:r>
            <w:r w:rsidRPr="005C7E67">
              <w:rPr>
                <w:rFonts w:ascii="Garamond" w:hAnsi="Garamond"/>
                <w:i w:val="0"/>
              </w:rPr>
              <w:t xml:space="preserve"> con 5 </w:t>
            </w:r>
            <w:r>
              <w:rPr>
                <w:rFonts w:ascii="Garamond" w:hAnsi="Garamond"/>
                <w:i w:val="0"/>
              </w:rPr>
              <w:t>anni</w:t>
            </w:r>
            <w:r w:rsidRPr="005C7E67">
              <w:rPr>
                <w:rFonts w:ascii="Garamond" w:hAnsi="Garamond"/>
                <w:i w:val="0"/>
              </w:rPr>
              <w:t xml:space="preserve"> nel grado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4A53C77" w14:textId="77777777" w:rsidR="001508D4" w:rsidRPr="00157F50" w:rsidRDefault="001508D4" w:rsidP="00A026B9">
            <w:pPr>
              <w:pStyle w:val="Introduzione"/>
              <w:rPr>
                <w:i w:val="0"/>
              </w:rPr>
            </w:pPr>
          </w:p>
        </w:tc>
      </w:tr>
      <w:tr w:rsidR="001508D4" w:rsidRPr="00157F50" w14:paraId="70E6289A"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2945BE13"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28" w:type="dxa"/>
              <w:left w:w="57" w:type="dxa"/>
              <w:bottom w:w="28" w:type="dxa"/>
              <w:right w:w="57" w:type="dxa"/>
            </w:tcMar>
            <w:vAlign w:val="center"/>
          </w:tcPr>
          <w:p w14:paraId="7399B930"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6B6261EB" w14:textId="77777777" w:rsidR="001508D4" w:rsidRPr="005C7E67" w:rsidRDefault="001508D4" w:rsidP="00A026B9">
            <w:pPr>
              <w:pStyle w:val="Introduzione"/>
              <w:ind w:firstLine="0"/>
              <w:rPr>
                <w:rFonts w:ascii="Garamond" w:hAnsi="Garamond"/>
                <w:i w:val="0"/>
              </w:rPr>
            </w:pPr>
            <w:r>
              <w:rPr>
                <w:rFonts w:ascii="Garamond" w:hAnsi="Garamond"/>
                <w:i w:val="0"/>
              </w:rPr>
              <w:t>Primo graduato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8535B66" w14:textId="77777777" w:rsidR="001508D4" w:rsidRPr="00157F50" w:rsidRDefault="001508D4" w:rsidP="00A026B9">
            <w:pPr>
              <w:pStyle w:val="Introduzione"/>
              <w:rPr>
                <w:i w:val="0"/>
              </w:rPr>
            </w:pPr>
          </w:p>
        </w:tc>
      </w:tr>
      <w:tr w:rsidR="001508D4" w:rsidRPr="00157F50" w14:paraId="72D28A03"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48B07FE6"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28" w:type="dxa"/>
              <w:left w:w="57" w:type="dxa"/>
              <w:bottom w:w="28" w:type="dxa"/>
              <w:right w:w="57" w:type="dxa"/>
            </w:tcMar>
            <w:vAlign w:val="center"/>
          </w:tcPr>
          <w:p w14:paraId="36278062"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247503AC" w14:textId="77777777" w:rsidR="001508D4" w:rsidRPr="005C7E67" w:rsidRDefault="001508D4" w:rsidP="00A026B9">
            <w:pPr>
              <w:pStyle w:val="Introduzione"/>
              <w:ind w:firstLine="0"/>
              <w:rPr>
                <w:rFonts w:ascii="Garamond" w:hAnsi="Garamond"/>
                <w:i w:val="0"/>
              </w:rPr>
            </w:pPr>
            <w:r w:rsidRPr="005C7E67">
              <w:rPr>
                <w:rFonts w:ascii="Garamond" w:hAnsi="Garamond"/>
                <w:i w:val="0"/>
              </w:rPr>
              <w:t>I Aviere Capo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81AAFAE" w14:textId="77777777" w:rsidR="001508D4" w:rsidRPr="00157F50" w:rsidRDefault="001508D4" w:rsidP="00A026B9">
            <w:pPr>
              <w:pStyle w:val="Introduzione"/>
              <w:rPr>
                <w:i w:val="0"/>
              </w:rPr>
            </w:pPr>
          </w:p>
        </w:tc>
      </w:tr>
      <w:tr w:rsidR="001508D4" w:rsidRPr="00157F50" w14:paraId="368EDF8B"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center"/>
          </w:tcPr>
          <w:p w14:paraId="12059333"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28" w:type="dxa"/>
              <w:left w:w="57" w:type="dxa"/>
              <w:bottom w:w="28" w:type="dxa"/>
              <w:right w:w="57" w:type="dxa"/>
            </w:tcMar>
            <w:vAlign w:val="center"/>
          </w:tcPr>
          <w:p w14:paraId="7AECB39C"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28" w:type="dxa"/>
              <w:left w:w="57" w:type="dxa"/>
              <w:bottom w:w="28" w:type="dxa"/>
              <w:right w:w="57" w:type="dxa"/>
            </w:tcMar>
            <w:vAlign w:val="bottom"/>
          </w:tcPr>
          <w:p w14:paraId="65B36EB1" w14:textId="77777777" w:rsidR="001508D4" w:rsidRPr="005C7E67" w:rsidRDefault="001508D4" w:rsidP="00A026B9">
            <w:pPr>
              <w:pStyle w:val="Introduzione"/>
              <w:ind w:firstLine="0"/>
              <w:rPr>
                <w:rFonts w:ascii="Garamond" w:hAnsi="Garamond"/>
                <w:i w:val="0"/>
              </w:rPr>
            </w:pPr>
            <w:r w:rsidRPr="005C7E67">
              <w:rPr>
                <w:rFonts w:ascii="Garamond" w:hAnsi="Garamond"/>
                <w:i w:val="0"/>
              </w:rPr>
              <w:t>I Aviere Scelto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FAA626E" w14:textId="77777777" w:rsidR="001508D4" w:rsidRPr="00157F50" w:rsidRDefault="001508D4" w:rsidP="00A026B9">
            <w:pPr>
              <w:pStyle w:val="Introduzione"/>
              <w:rPr>
                <w:i w:val="0"/>
              </w:rPr>
            </w:pPr>
          </w:p>
        </w:tc>
      </w:tr>
      <w:tr w:rsidR="001508D4" w:rsidRPr="00157F50" w14:paraId="0371CB19" w14:textId="77777777" w:rsidTr="00A026B9">
        <w:trPr>
          <w:trHeight w:val="283"/>
          <w:jc w:val="center"/>
        </w:trPr>
        <w:tc>
          <w:tcPr>
            <w:tcW w:w="1824" w:type="dxa"/>
            <w:vMerge/>
            <w:tcBorders>
              <w:top w:val="single" w:sz="4" w:space="0" w:color="000000"/>
              <w:left w:val="single" w:sz="4" w:space="0" w:color="000000"/>
              <w:bottom w:val="single" w:sz="4" w:space="0" w:color="auto"/>
            </w:tcBorders>
            <w:shd w:val="clear" w:color="auto" w:fill="auto"/>
            <w:tcMar>
              <w:top w:w="28" w:type="dxa"/>
              <w:left w:w="57" w:type="dxa"/>
              <w:bottom w:w="28" w:type="dxa"/>
              <w:right w:w="57" w:type="dxa"/>
            </w:tcMar>
            <w:vAlign w:val="center"/>
          </w:tcPr>
          <w:p w14:paraId="22229936"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bottom w:val="single" w:sz="4" w:space="0" w:color="auto"/>
            </w:tcBorders>
            <w:shd w:val="clear" w:color="auto" w:fill="auto"/>
            <w:tcMar>
              <w:top w:w="28" w:type="dxa"/>
              <w:left w:w="57" w:type="dxa"/>
              <w:bottom w:w="28" w:type="dxa"/>
              <w:right w:w="57" w:type="dxa"/>
            </w:tcMar>
            <w:vAlign w:val="center"/>
          </w:tcPr>
          <w:p w14:paraId="245C6B8F"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auto"/>
            </w:tcBorders>
            <w:shd w:val="clear" w:color="auto" w:fill="auto"/>
            <w:tcMar>
              <w:top w:w="28" w:type="dxa"/>
              <w:left w:w="57" w:type="dxa"/>
              <w:bottom w:w="28" w:type="dxa"/>
              <w:right w:w="57" w:type="dxa"/>
            </w:tcMar>
            <w:vAlign w:val="bottom"/>
          </w:tcPr>
          <w:p w14:paraId="0897169C" w14:textId="77777777" w:rsidR="001508D4" w:rsidRPr="005C7E67" w:rsidRDefault="001508D4" w:rsidP="00A026B9">
            <w:pPr>
              <w:pStyle w:val="Introduzione"/>
              <w:ind w:firstLine="0"/>
              <w:rPr>
                <w:rFonts w:ascii="Garamond" w:hAnsi="Garamond"/>
                <w:i w:val="0"/>
              </w:rPr>
            </w:pPr>
            <w:r w:rsidRPr="005C7E67">
              <w:rPr>
                <w:rFonts w:ascii="Garamond" w:hAnsi="Garamond"/>
                <w:i w:val="0"/>
              </w:rPr>
              <w:t>Aviere Capo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74B00FE" w14:textId="77777777" w:rsidR="001508D4" w:rsidRPr="00157F50" w:rsidRDefault="001508D4" w:rsidP="00A026B9">
            <w:pPr>
              <w:pStyle w:val="Introduzione"/>
              <w:rPr>
                <w:i w:val="0"/>
              </w:rPr>
            </w:pPr>
          </w:p>
        </w:tc>
      </w:tr>
      <w:tr w:rsidR="001508D4" w:rsidRPr="00157F50" w14:paraId="1D14CA97" w14:textId="77777777" w:rsidTr="00A026B9">
        <w:trPr>
          <w:trHeight w:val="283"/>
          <w:jc w:val="center"/>
        </w:trPr>
        <w:tc>
          <w:tcPr>
            <w:tcW w:w="1824" w:type="dxa"/>
            <w:vMerge w:val="restart"/>
            <w:tcBorders>
              <w:top w:val="single" w:sz="4" w:space="0" w:color="auto"/>
              <w:left w:val="single" w:sz="4" w:space="0" w:color="auto"/>
              <w:right w:val="single" w:sz="4" w:space="0" w:color="auto"/>
            </w:tcBorders>
            <w:shd w:val="clear" w:color="auto" w:fill="auto"/>
            <w:tcMar>
              <w:top w:w="28" w:type="dxa"/>
              <w:left w:w="57" w:type="dxa"/>
              <w:bottom w:w="28" w:type="dxa"/>
              <w:right w:w="57" w:type="dxa"/>
            </w:tcMar>
            <w:vAlign w:val="center"/>
          </w:tcPr>
          <w:p w14:paraId="3F8921C0" w14:textId="77777777" w:rsidR="001508D4" w:rsidRPr="00A0323F" w:rsidRDefault="001508D4" w:rsidP="00A026B9">
            <w:pPr>
              <w:pStyle w:val="Introduzione"/>
              <w:ind w:firstLine="0"/>
              <w:jc w:val="left"/>
              <w:rPr>
                <w:rFonts w:ascii="Garamond" w:hAnsi="Garamond"/>
                <w:i w:val="0"/>
              </w:rPr>
            </w:pPr>
            <w:r w:rsidRPr="00A0323F">
              <w:rPr>
                <w:rFonts w:ascii="Garamond" w:hAnsi="Garamond"/>
                <w:i w:val="0"/>
              </w:rPr>
              <w:t>Militari di truppa e</w:t>
            </w:r>
            <w:r>
              <w:rPr>
                <w:rFonts w:ascii="Garamond" w:hAnsi="Garamond"/>
                <w:i w:val="0"/>
              </w:rPr>
              <w:t xml:space="preserve"> Ufficiali</w:t>
            </w:r>
            <w:r w:rsidRPr="00A0323F">
              <w:rPr>
                <w:rFonts w:ascii="Garamond" w:hAnsi="Garamond"/>
                <w:i w:val="0"/>
              </w:rPr>
              <w:t xml:space="preserve"> ferma prefissata</w:t>
            </w:r>
          </w:p>
        </w:tc>
        <w:tc>
          <w:tcPr>
            <w:tcW w:w="1985" w:type="dxa"/>
            <w:vMerge w:val="restart"/>
            <w:tcBorders>
              <w:top w:val="single" w:sz="4" w:space="0" w:color="auto"/>
              <w:left w:val="single" w:sz="4" w:space="0" w:color="auto"/>
              <w:right w:val="single" w:sz="4" w:space="0" w:color="auto"/>
            </w:tcBorders>
            <w:shd w:val="clear" w:color="auto" w:fill="auto"/>
            <w:tcMar>
              <w:top w:w="28" w:type="dxa"/>
              <w:left w:w="57" w:type="dxa"/>
              <w:bottom w:w="28" w:type="dxa"/>
              <w:right w:w="57" w:type="dxa"/>
            </w:tcMar>
            <w:vAlign w:val="center"/>
          </w:tcPr>
          <w:p w14:paraId="0AE087EA" w14:textId="77777777" w:rsidR="001508D4" w:rsidRPr="00A0323F" w:rsidRDefault="001508D4" w:rsidP="00A026B9">
            <w:pPr>
              <w:pStyle w:val="Introduzione"/>
              <w:ind w:firstLine="0"/>
              <w:jc w:val="left"/>
              <w:rPr>
                <w:rFonts w:ascii="Garamond" w:hAnsi="Garamond"/>
                <w:i w:val="0"/>
              </w:rPr>
            </w:pPr>
            <w:r w:rsidRPr="00A0323F">
              <w:rPr>
                <w:rFonts w:ascii="Garamond" w:hAnsi="Garamond"/>
                <w:i w:val="0"/>
              </w:rPr>
              <w:t>Militari di truppa e</w:t>
            </w:r>
            <w:r>
              <w:rPr>
                <w:rFonts w:ascii="Garamond" w:hAnsi="Garamond"/>
                <w:i w:val="0"/>
              </w:rPr>
              <w:t xml:space="preserve"> Ufficiali</w:t>
            </w:r>
            <w:r w:rsidRPr="00A0323F">
              <w:rPr>
                <w:rFonts w:ascii="Garamond" w:hAnsi="Garamond"/>
                <w:i w:val="0"/>
              </w:rPr>
              <w:t xml:space="preserve"> ferma prefissata</w:t>
            </w:r>
          </w:p>
        </w:tc>
        <w:tc>
          <w:tcPr>
            <w:tcW w:w="425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bottom"/>
          </w:tcPr>
          <w:p w14:paraId="62CAC238" w14:textId="77777777" w:rsidR="001508D4" w:rsidRPr="00A0323F" w:rsidRDefault="001508D4" w:rsidP="00A026B9">
            <w:pPr>
              <w:pStyle w:val="Introduzione"/>
              <w:ind w:firstLine="0"/>
              <w:rPr>
                <w:rFonts w:ascii="Garamond" w:hAnsi="Garamond"/>
                <w:i w:val="0"/>
              </w:rPr>
            </w:pPr>
            <w:r>
              <w:rPr>
                <w:rFonts w:ascii="Garamond" w:hAnsi="Garamond"/>
                <w:i w:val="0"/>
              </w:rPr>
              <w:t>Aviere Capo (VFP4 in ferma biennale)</w:t>
            </w:r>
          </w:p>
        </w:tc>
        <w:tc>
          <w:tcPr>
            <w:tcW w:w="1539" w:type="dxa"/>
            <w:tcBorders>
              <w:top w:val="single" w:sz="4" w:space="0" w:color="000000"/>
              <w:left w:val="single" w:sz="4" w:space="0" w:color="auto"/>
              <w:bottom w:val="single" w:sz="4" w:space="0" w:color="000000"/>
              <w:right w:val="single" w:sz="4" w:space="0" w:color="000000"/>
            </w:tcBorders>
            <w:shd w:val="clear" w:color="auto" w:fill="auto"/>
            <w:tcMar>
              <w:top w:w="28" w:type="dxa"/>
              <w:left w:w="57" w:type="dxa"/>
              <w:bottom w:w="28" w:type="dxa"/>
              <w:right w:w="57" w:type="dxa"/>
            </w:tcMar>
            <w:vAlign w:val="center"/>
          </w:tcPr>
          <w:p w14:paraId="1789D09D" w14:textId="77777777" w:rsidR="001508D4" w:rsidRPr="00157F50" w:rsidRDefault="001508D4" w:rsidP="00A026B9">
            <w:pPr>
              <w:pStyle w:val="Introduzione"/>
              <w:rPr>
                <w:i w:val="0"/>
              </w:rPr>
            </w:pPr>
          </w:p>
        </w:tc>
      </w:tr>
      <w:tr w:rsidR="001508D4" w:rsidRPr="00157F50" w14:paraId="3EC3E730" w14:textId="77777777" w:rsidTr="00A026B9">
        <w:trPr>
          <w:trHeight w:val="283"/>
          <w:jc w:val="center"/>
        </w:trPr>
        <w:tc>
          <w:tcPr>
            <w:tcW w:w="1824" w:type="dxa"/>
            <w:vMerge/>
            <w:tcBorders>
              <w:left w:val="single" w:sz="4" w:space="0" w:color="auto"/>
              <w:right w:val="single" w:sz="4" w:space="0" w:color="auto"/>
            </w:tcBorders>
            <w:shd w:val="clear" w:color="auto" w:fill="auto"/>
            <w:tcMar>
              <w:top w:w="28" w:type="dxa"/>
              <w:left w:w="57" w:type="dxa"/>
              <w:bottom w:w="28" w:type="dxa"/>
              <w:right w:w="57" w:type="dxa"/>
            </w:tcMar>
            <w:vAlign w:val="center"/>
          </w:tcPr>
          <w:p w14:paraId="41ACB522" w14:textId="77777777" w:rsidR="001508D4" w:rsidRPr="00A0323F" w:rsidRDefault="001508D4" w:rsidP="00A026B9">
            <w:pPr>
              <w:pStyle w:val="Introduzione"/>
              <w:ind w:firstLine="0"/>
              <w:rPr>
                <w:rFonts w:ascii="Garamond" w:hAnsi="Garamond"/>
                <w:i w:val="0"/>
              </w:rPr>
            </w:pPr>
          </w:p>
        </w:tc>
        <w:tc>
          <w:tcPr>
            <w:tcW w:w="1985" w:type="dxa"/>
            <w:vMerge/>
            <w:tcBorders>
              <w:left w:val="single" w:sz="4" w:space="0" w:color="auto"/>
              <w:right w:val="single" w:sz="4" w:space="0" w:color="auto"/>
            </w:tcBorders>
            <w:shd w:val="clear" w:color="auto" w:fill="auto"/>
            <w:tcMar>
              <w:top w:w="28" w:type="dxa"/>
              <w:left w:w="57" w:type="dxa"/>
              <w:bottom w:w="28" w:type="dxa"/>
              <w:right w:w="57" w:type="dxa"/>
            </w:tcMar>
            <w:vAlign w:val="center"/>
          </w:tcPr>
          <w:p w14:paraId="19ADAE9F" w14:textId="77777777" w:rsidR="001508D4" w:rsidRPr="00A0323F" w:rsidRDefault="001508D4" w:rsidP="00A026B9">
            <w:pPr>
              <w:pStyle w:val="Introduzione"/>
              <w:ind w:firstLine="0"/>
              <w:rPr>
                <w:rFonts w:ascii="Garamond" w:hAnsi="Garamond"/>
                <w:i w:val="0"/>
              </w:rPr>
            </w:pPr>
          </w:p>
        </w:tc>
        <w:tc>
          <w:tcPr>
            <w:tcW w:w="425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bottom"/>
          </w:tcPr>
          <w:p w14:paraId="3710D85D" w14:textId="77777777" w:rsidR="001508D4" w:rsidRPr="00A0323F" w:rsidRDefault="001508D4" w:rsidP="00A026B9">
            <w:pPr>
              <w:pStyle w:val="Introduzione"/>
              <w:ind w:firstLine="0"/>
              <w:rPr>
                <w:rFonts w:ascii="Garamond" w:hAnsi="Garamond"/>
                <w:i w:val="0"/>
              </w:rPr>
            </w:pPr>
            <w:r w:rsidRPr="00A0323F">
              <w:rPr>
                <w:rFonts w:ascii="Garamond" w:hAnsi="Garamond"/>
                <w:i w:val="0"/>
              </w:rPr>
              <w:t>U.F.P. Tenente</w:t>
            </w:r>
          </w:p>
        </w:tc>
        <w:tc>
          <w:tcPr>
            <w:tcW w:w="1539" w:type="dxa"/>
            <w:vMerge w:val="restart"/>
            <w:tcBorders>
              <w:top w:val="single" w:sz="4" w:space="0" w:color="000000"/>
              <w:left w:val="single" w:sz="4" w:space="0" w:color="auto"/>
              <w:bottom w:val="single" w:sz="4" w:space="0" w:color="000000"/>
              <w:right w:val="single" w:sz="4" w:space="0" w:color="000000"/>
            </w:tcBorders>
            <w:shd w:val="clear" w:color="auto" w:fill="auto"/>
            <w:tcMar>
              <w:top w:w="28" w:type="dxa"/>
              <w:left w:w="57" w:type="dxa"/>
              <w:bottom w:w="28" w:type="dxa"/>
              <w:right w:w="57" w:type="dxa"/>
            </w:tcMar>
            <w:vAlign w:val="center"/>
          </w:tcPr>
          <w:p w14:paraId="1C493005" w14:textId="77777777" w:rsidR="001508D4" w:rsidRPr="00157F50" w:rsidRDefault="001508D4" w:rsidP="00A026B9">
            <w:pPr>
              <w:pStyle w:val="Introduzione"/>
              <w:rPr>
                <w:i w:val="0"/>
              </w:rPr>
            </w:pPr>
          </w:p>
        </w:tc>
      </w:tr>
      <w:tr w:rsidR="001508D4" w:rsidRPr="00157F50" w14:paraId="7EA67676" w14:textId="77777777" w:rsidTr="00A026B9">
        <w:trPr>
          <w:trHeight w:val="237"/>
          <w:jc w:val="center"/>
        </w:trPr>
        <w:tc>
          <w:tcPr>
            <w:tcW w:w="1824" w:type="dxa"/>
            <w:vMerge/>
            <w:tcBorders>
              <w:left w:val="single" w:sz="4" w:space="0" w:color="auto"/>
              <w:right w:val="single" w:sz="4" w:space="0" w:color="auto"/>
            </w:tcBorders>
            <w:shd w:val="clear" w:color="auto" w:fill="auto"/>
            <w:tcMar>
              <w:top w:w="28" w:type="dxa"/>
              <w:left w:w="57" w:type="dxa"/>
              <w:bottom w:w="28" w:type="dxa"/>
              <w:right w:w="57" w:type="dxa"/>
            </w:tcMar>
            <w:vAlign w:val="center"/>
          </w:tcPr>
          <w:p w14:paraId="7C88FF31" w14:textId="77777777" w:rsidR="001508D4" w:rsidRPr="00A0323F" w:rsidRDefault="001508D4" w:rsidP="00A026B9">
            <w:pPr>
              <w:pStyle w:val="Introduzione"/>
              <w:rPr>
                <w:rFonts w:ascii="Garamond" w:hAnsi="Garamond"/>
                <w:i w:val="0"/>
              </w:rPr>
            </w:pPr>
          </w:p>
        </w:tc>
        <w:tc>
          <w:tcPr>
            <w:tcW w:w="1985" w:type="dxa"/>
            <w:vMerge/>
            <w:tcBorders>
              <w:left w:val="single" w:sz="4" w:space="0" w:color="auto"/>
              <w:right w:val="single" w:sz="4" w:space="0" w:color="auto"/>
            </w:tcBorders>
            <w:shd w:val="clear" w:color="auto" w:fill="auto"/>
            <w:tcMar>
              <w:top w:w="28" w:type="dxa"/>
              <w:left w:w="57" w:type="dxa"/>
              <w:bottom w:w="28" w:type="dxa"/>
              <w:right w:w="57" w:type="dxa"/>
            </w:tcMar>
            <w:vAlign w:val="center"/>
          </w:tcPr>
          <w:p w14:paraId="2EB2E414" w14:textId="77777777" w:rsidR="001508D4" w:rsidRPr="00A0323F" w:rsidRDefault="001508D4" w:rsidP="00A026B9">
            <w:pPr>
              <w:pStyle w:val="Introduzione"/>
              <w:rPr>
                <w:rFonts w:ascii="Garamond" w:hAnsi="Garamond"/>
                <w:i w:val="0"/>
              </w:rPr>
            </w:pPr>
          </w:p>
        </w:tc>
        <w:tc>
          <w:tcPr>
            <w:tcW w:w="4252" w:type="dxa"/>
            <w:tcBorders>
              <w:top w:val="single" w:sz="4" w:space="0" w:color="auto"/>
              <w:left w:val="single" w:sz="4" w:space="0" w:color="auto"/>
              <w:right w:val="single" w:sz="4" w:space="0" w:color="auto"/>
            </w:tcBorders>
            <w:shd w:val="clear" w:color="auto" w:fill="auto"/>
            <w:tcMar>
              <w:top w:w="28" w:type="dxa"/>
              <w:left w:w="57" w:type="dxa"/>
              <w:bottom w:w="28" w:type="dxa"/>
              <w:right w:w="57" w:type="dxa"/>
            </w:tcMar>
            <w:vAlign w:val="bottom"/>
          </w:tcPr>
          <w:p w14:paraId="1FE48EB0" w14:textId="77777777" w:rsidR="001508D4" w:rsidRPr="00A0323F" w:rsidRDefault="001508D4" w:rsidP="00A026B9">
            <w:pPr>
              <w:pStyle w:val="Introduzione"/>
              <w:ind w:firstLine="0"/>
              <w:rPr>
                <w:rFonts w:ascii="Garamond" w:hAnsi="Garamond"/>
                <w:i w:val="0"/>
              </w:rPr>
            </w:pPr>
            <w:r w:rsidRPr="00A0323F">
              <w:rPr>
                <w:rFonts w:ascii="Garamond" w:hAnsi="Garamond"/>
                <w:i w:val="0"/>
              </w:rPr>
              <w:t>U.F.P. Sottotenente</w:t>
            </w:r>
          </w:p>
        </w:tc>
        <w:tc>
          <w:tcPr>
            <w:tcW w:w="1539" w:type="dxa"/>
            <w:vMerge/>
            <w:tcBorders>
              <w:top w:val="single" w:sz="4" w:space="0" w:color="000000"/>
              <w:left w:val="single" w:sz="4" w:space="0" w:color="auto"/>
              <w:bottom w:val="single" w:sz="4" w:space="0" w:color="000000"/>
              <w:right w:val="single" w:sz="4" w:space="0" w:color="000000"/>
            </w:tcBorders>
            <w:shd w:val="clear" w:color="auto" w:fill="auto"/>
            <w:tcMar>
              <w:top w:w="28" w:type="dxa"/>
              <w:left w:w="57" w:type="dxa"/>
              <w:bottom w:w="28" w:type="dxa"/>
              <w:right w:w="57" w:type="dxa"/>
            </w:tcMar>
            <w:vAlign w:val="center"/>
          </w:tcPr>
          <w:p w14:paraId="1E42AAFD" w14:textId="77777777" w:rsidR="001508D4" w:rsidRPr="00157F50" w:rsidRDefault="001508D4" w:rsidP="00A026B9">
            <w:pPr>
              <w:pStyle w:val="Introduzione"/>
              <w:rPr>
                <w:i w:val="0"/>
              </w:rPr>
            </w:pPr>
          </w:p>
        </w:tc>
      </w:tr>
      <w:tr w:rsidR="001508D4" w:rsidRPr="00157F50" w14:paraId="655A173F" w14:textId="77777777" w:rsidTr="00A026B9">
        <w:trPr>
          <w:trHeight w:val="283"/>
          <w:jc w:val="center"/>
        </w:trPr>
        <w:tc>
          <w:tcPr>
            <w:tcW w:w="1824" w:type="dxa"/>
            <w:vMerge/>
            <w:tcBorders>
              <w:left w:val="single" w:sz="4" w:space="0" w:color="auto"/>
              <w:right w:val="single" w:sz="4" w:space="0" w:color="auto"/>
            </w:tcBorders>
            <w:shd w:val="clear" w:color="auto" w:fill="auto"/>
            <w:tcMar>
              <w:top w:w="28" w:type="dxa"/>
              <w:left w:w="57" w:type="dxa"/>
              <w:bottom w:w="28" w:type="dxa"/>
              <w:right w:w="57" w:type="dxa"/>
            </w:tcMar>
            <w:vAlign w:val="center"/>
          </w:tcPr>
          <w:p w14:paraId="531B82CE" w14:textId="77777777" w:rsidR="001508D4" w:rsidRPr="00A0323F" w:rsidRDefault="001508D4" w:rsidP="00A026B9">
            <w:pPr>
              <w:pStyle w:val="Introduzione"/>
              <w:rPr>
                <w:rFonts w:ascii="Garamond" w:hAnsi="Garamond"/>
                <w:i w:val="0"/>
              </w:rPr>
            </w:pPr>
          </w:p>
        </w:tc>
        <w:tc>
          <w:tcPr>
            <w:tcW w:w="1985" w:type="dxa"/>
            <w:vMerge/>
            <w:tcBorders>
              <w:left w:val="single" w:sz="4" w:space="0" w:color="auto"/>
              <w:right w:val="single" w:sz="4" w:space="0" w:color="auto"/>
            </w:tcBorders>
            <w:shd w:val="clear" w:color="auto" w:fill="auto"/>
            <w:tcMar>
              <w:top w:w="28" w:type="dxa"/>
              <w:left w:w="57" w:type="dxa"/>
              <w:bottom w:w="28" w:type="dxa"/>
              <w:right w:w="57" w:type="dxa"/>
            </w:tcMar>
            <w:vAlign w:val="center"/>
          </w:tcPr>
          <w:p w14:paraId="6175EF14" w14:textId="77777777" w:rsidR="001508D4" w:rsidRPr="00A0323F" w:rsidRDefault="001508D4" w:rsidP="00A026B9">
            <w:pPr>
              <w:pStyle w:val="Introduzione"/>
              <w:rPr>
                <w:rFonts w:ascii="Garamond" w:hAnsi="Garamond"/>
                <w:i w:val="0"/>
              </w:rPr>
            </w:pPr>
          </w:p>
        </w:tc>
        <w:tc>
          <w:tcPr>
            <w:tcW w:w="425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bottom"/>
          </w:tcPr>
          <w:p w14:paraId="0461AEBB" w14:textId="77777777" w:rsidR="001508D4" w:rsidRPr="00A0323F" w:rsidRDefault="001508D4" w:rsidP="00A026B9">
            <w:pPr>
              <w:pStyle w:val="Introduzione"/>
              <w:ind w:firstLine="0"/>
              <w:rPr>
                <w:rFonts w:ascii="Garamond" w:hAnsi="Garamond"/>
                <w:i w:val="0"/>
              </w:rPr>
            </w:pPr>
            <w:r>
              <w:rPr>
                <w:rFonts w:ascii="Garamond" w:hAnsi="Garamond"/>
                <w:i w:val="0"/>
              </w:rPr>
              <w:t>Volontari in ferma iniziale</w:t>
            </w:r>
          </w:p>
        </w:tc>
        <w:tc>
          <w:tcPr>
            <w:tcW w:w="1539" w:type="dxa"/>
            <w:vMerge/>
            <w:tcBorders>
              <w:top w:val="single" w:sz="4" w:space="0" w:color="000000"/>
              <w:left w:val="single" w:sz="4" w:space="0" w:color="auto"/>
              <w:bottom w:val="single" w:sz="4" w:space="0" w:color="000000"/>
              <w:right w:val="single" w:sz="4" w:space="0" w:color="000000"/>
            </w:tcBorders>
            <w:shd w:val="clear" w:color="auto" w:fill="auto"/>
            <w:tcMar>
              <w:top w:w="28" w:type="dxa"/>
              <w:left w:w="57" w:type="dxa"/>
              <w:bottom w:w="28" w:type="dxa"/>
              <w:right w:w="57" w:type="dxa"/>
            </w:tcMar>
            <w:vAlign w:val="center"/>
          </w:tcPr>
          <w:p w14:paraId="3278F4F5" w14:textId="77777777" w:rsidR="001508D4" w:rsidRPr="00157F50" w:rsidRDefault="001508D4" w:rsidP="00A026B9">
            <w:pPr>
              <w:pStyle w:val="Introduzione"/>
              <w:rPr>
                <w:i w:val="0"/>
              </w:rPr>
            </w:pPr>
          </w:p>
        </w:tc>
      </w:tr>
      <w:tr w:rsidR="001508D4" w:rsidRPr="00157F50" w14:paraId="7DB45064" w14:textId="77777777" w:rsidTr="00A026B9">
        <w:trPr>
          <w:trHeight w:val="283"/>
          <w:jc w:val="center"/>
        </w:trPr>
        <w:tc>
          <w:tcPr>
            <w:tcW w:w="1824" w:type="dxa"/>
            <w:vMerge/>
            <w:tcBorders>
              <w:left w:val="single" w:sz="4" w:space="0" w:color="auto"/>
              <w:right w:val="single" w:sz="4" w:space="0" w:color="auto"/>
            </w:tcBorders>
            <w:shd w:val="clear" w:color="auto" w:fill="auto"/>
            <w:tcMar>
              <w:top w:w="28" w:type="dxa"/>
              <w:left w:w="57" w:type="dxa"/>
              <w:bottom w:w="28" w:type="dxa"/>
              <w:right w:w="57" w:type="dxa"/>
            </w:tcMar>
            <w:vAlign w:val="center"/>
          </w:tcPr>
          <w:p w14:paraId="4C3AA739" w14:textId="77777777" w:rsidR="001508D4" w:rsidRPr="00A0323F" w:rsidRDefault="001508D4" w:rsidP="00A026B9">
            <w:pPr>
              <w:pStyle w:val="Introduzione"/>
              <w:rPr>
                <w:rFonts w:ascii="Garamond" w:hAnsi="Garamond"/>
                <w:i w:val="0"/>
              </w:rPr>
            </w:pPr>
          </w:p>
        </w:tc>
        <w:tc>
          <w:tcPr>
            <w:tcW w:w="1985" w:type="dxa"/>
            <w:vMerge/>
            <w:tcBorders>
              <w:left w:val="single" w:sz="4" w:space="0" w:color="auto"/>
              <w:right w:val="single" w:sz="4" w:space="0" w:color="auto"/>
            </w:tcBorders>
            <w:shd w:val="clear" w:color="auto" w:fill="auto"/>
            <w:tcMar>
              <w:top w:w="28" w:type="dxa"/>
              <w:left w:w="57" w:type="dxa"/>
              <w:bottom w:w="28" w:type="dxa"/>
              <w:right w:w="57" w:type="dxa"/>
            </w:tcMar>
            <w:vAlign w:val="center"/>
          </w:tcPr>
          <w:p w14:paraId="012E1FA9" w14:textId="77777777" w:rsidR="001508D4" w:rsidRPr="00A0323F" w:rsidRDefault="001508D4" w:rsidP="00A026B9">
            <w:pPr>
              <w:pStyle w:val="Introduzione"/>
              <w:rPr>
                <w:rFonts w:ascii="Garamond" w:hAnsi="Garamond"/>
                <w:i w:val="0"/>
              </w:rPr>
            </w:pPr>
          </w:p>
        </w:tc>
        <w:tc>
          <w:tcPr>
            <w:tcW w:w="425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bottom"/>
          </w:tcPr>
          <w:p w14:paraId="618143B9" w14:textId="77777777" w:rsidR="001508D4" w:rsidRPr="00A0323F" w:rsidRDefault="001508D4" w:rsidP="00A026B9">
            <w:pPr>
              <w:pStyle w:val="Introduzione"/>
              <w:ind w:firstLine="0"/>
              <w:rPr>
                <w:rFonts w:ascii="Garamond" w:hAnsi="Garamond"/>
                <w:i w:val="0"/>
              </w:rPr>
            </w:pPr>
            <w:r w:rsidRPr="00A0323F">
              <w:rPr>
                <w:rFonts w:ascii="Garamond" w:hAnsi="Garamond"/>
                <w:i w:val="0"/>
              </w:rPr>
              <w:t>Volontari in ferma prefissata quadriennale</w:t>
            </w:r>
          </w:p>
        </w:tc>
        <w:tc>
          <w:tcPr>
            <w:tcW w:w="1539" w:type="dxa"/>
            <w:vMerge/>
            <w:tcBorders>
              <w:top w:val="single" w:sz="4" w:space="0" w:color="000000"/>
              <w:left w:val="single" w:sz="4" w:space="0" w:color="auto"/>
              <w:bottom w:val="single" w:sz="4" w:space="0" w:color="000000"/>
              <w:right w:val="single" w:sz="4" w:space="0" w:color="000000"/>
            </w:tcBorders>
            <w:shd w:val="clear" w:color="auto" w:fill="auto"/>
            <w:tcMar>
              <w:top w:w="28" w:type="dxa"/>
              <w:left w:w="57" w:type="dxa"/>
              <w:bottom w:w="28" w:type="dxa"/>
              <w:right w:w="57" w:type="dxa"/>
            </w:tcMar>
            <w:vAlign w:val="center"/>
          </w:tcPr>
          <w:p w14:paraId="37100C4A" w14:textId="77777777" w:rsidR="001508D4" w:rsidRPr="00157F50" w:rsidRDefault="001508D4" w:rsidP="00A026B9">
            <w:pPr>
              <w:pStyle w:val="Introduzione"/>
              <w:rPr>
                <w:i w:val="0"/>
              </w:rPr>
            </w:pPr>
          </w:p>
        </w:tc>
      </w:tr>
      <w:tr w:rsidR="001508D4" w:rsidRPr="00157F50" w14:paraId="233BF6E5" w14:textId="77777777" w:rsidTr="00A026B9">
        <w:trPr>
          <w:trHeight w:val="283"/>
          <w:jc w:val="center"/>
        </w:trPr>
        <w:tc>
          <w:tcPr>
            <w:tcW w:w="1824" w:type="dxa"/>
            <w:vMerge/>
            <w:tcBorders>
              <w:left w:val="single" w:sz="4" w:space="0" w:color="auto"/>
              <w:right w:val="single" w:sz="4" w:space="0" w:color="auto"/>
            </w:tcBorders>
            <w:shd w:val="clear" w:color="auto" w:fill="auto"/>
            <w:tcMar>
              <w:top w:w="28" w:type="dxa"/>
              <w:left w:w="57" w:type="dxa"/>
              <w:bottom w:w="28" w:type="dxa"/>
              <w:right w:w="57" w:type="dxa"/>
            </w:tcMar>
            <w:vAlign w:val="center"/>
          </w:tcPr>
          <w:p w14:paraId="097D008C" w14:textId="77777777" w:rsidR="001508D4" w:rsidRPr="00A0323F" w:rsidRDefault="001508D4" w:rsidP="00A026B9">
            <w:pPr>
              <w:pStyle w:val="Introduzione"/>
              <w:rPr>
                <w:rFonts w:ascii="Garamond" w:hAnsi="Garamond"/>
                <w:i w:val="0"/>
              </w:rPr>
            </w:pPr>
          </w:p>
        </w:tc>
        <w:tc>
          <w:tcPr>
            <w:tcW w:w="1985" w:type="dxa"/>
            <w:vMerge/>
            <w:tcBorders>
              <w:left w:val="single" w:sz="4" w:space="0" w:color="auto"/>
              <w:right w:val="single" w:sz="4" w:space="0" w:color="auto"/>
            </w:tcBorders>
            <w:shd w:val="clear" w:color="auto" w:fill="auto"/>
            <w:tcMar>
              <w:top w:w="28" w:type="dxa"/>
              <w:left w:w="57" w:type="dxa"/>
              <w:bottom w:w="28" w:type="dxa"/>
              <w:right w:w="57" w:type="dxa"/>
            </w:tcMar>
            <w:vAlign w:val="center"/>
          </w:tcPr>
          <w:p w14:paraId="1B8AA3D9" w14:textId="77777777" w:rsidR="001508D4" w:rsidRPr="00A0323F" w:rsidRDefault="001508D4" w:rsidP="00A026B9">
            <w:pPr>
              <w:pStyle w:val="Introduzione"/>
              <w:rPr>
                <w:rFonts w:ascii="Garamond" w:hAnsi="Garamond"/>
                <w:i w:val="0"/>
              </w:rPr>
            </w:pPr>
          </w:p>
        </w:tc>
        <w:tc>
          <w:tcPr>
            <w:tcW w:w="425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bottom"/>
          </w:tcPr>
          <w:p w14:paraId="30BC7D05" w14:textId="77777777" w:rsidR="001508D4" w:rsidRPr="00A0323F" w:rsidRDefault="001508D4" w:rsidP="00A026B9">
            <w:pPr>
              <w:pStyle w:val="Introduzione"/>
              <w:ind w:firstLine="0"/>
              <w:rPr>
                <w:rFonts w:ascii="Garamond" w:hAnsi="Garamond"/>
                <w:i w:val="0"/>
              </w:rPr>
            </w:pPr>
            <w:r w:rsidRPr="00A0323F">
              <w:rPr>
                <w:rFonts w:ascii="Garamond" w:hAnsi="Garamond"/>
                <w:i w:val="0"/>
              </w:rPr>
              <w:t>Volontari in ferma prefissata di 1 anno</w:t>
            </w:r>
          </w:p>
        </w:tc>
        <w:tc>
          <w:tcPr>
            <w:tcW w:w="1539" w:type="dxa"/>
            <w:vMerge/>
            <w:tcBorders>
              <w:top w:val="single" w:sz="4" w:space="0" w:color="000000"/>
              <w:left w:val="single" w:sz="4" w:space="0" w:color="auto"/>
              <w:bottom w:val="single" w:sz="4" w:space="0" w:color="000000"/>
              <w:right w:val="single" w:sz="4" w:space="0" w:color="000000"/>
            </w:tcBorders>
            <w:shd w:val="clear" w:color="auto" w:fill="auto"/>
            <w:tcMar>
              <w:top w:w="28" w:type="dxa"/>
              <w:left w:w="57" w:type="dxa"/>
              <w:bottom w:w="28" w:type="dxa"/>
              <w:right w:w="57" w:type="dxa"/>
            </w:tcMar>
            <w:vAlign w:val="center"/>
          </w:tcPr>
          <w:p w14:paraId="4A1503B4" w14:textId="77777777" w:rsidR="001508D4" w:rsidRPr="00157F50" w:rsidRDefault="001508D4" w:rsidP="00A026B9">
            <w:pPr>
              <w:pStyle w:val="Introduzione"/>
              <w:rPr>
                <w:i w:val="0"/>
              </w:rPr>
            </w:pPr>
          </w:p>
        </w:tc>
      </w:tr>
      <w:tr w:rsidR="001508D4" w:rsidRPr="00157F50" w14:paraId="76762CAF" w14:textId="77777777" w:rsidTr="00A026B9">
        <w:trPr>
          <w:trHeight w:val="283"/>
          <w:jc w:val="center"/>
        </w:trPr>
        <w:tc>
          <w:tcPr>
            <w:tcW w:w="1824" w:type="dxa"/>
            <w:vMerge/>
            <w:tcBorders>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4E7B7540" w14:textId="77777777" w:rsidR="001508D4" w:rsidRPr="00A0323F" w:rsidRDefault="001508D4" w:rsidP="00A026B9">
            <w:pPr>
              <w:pStyle w:val="Introduzione"/>
              <w:rPr>
                <w:rFonts w:ascii="Garamond" w:hAnsi="Garamond"/>
                <w:i w:val="0"/>
              </w:rPr>
            </w:pPr>
          </w:p>
        </w:tc>
        <w:tc>
          <w:tcPr>
            <w:tcW w:w="1985" w:type="dxa"/>
            <w:vMerge/>
            <w:tcBorders>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714DEBB8" w14:textId="77777777" w:rsidR="001508D4" w:rsidRPr="00A0323F" w:rsidRDefault="001508D4" w:rsidP="00A026B9">
            <w:pPr>
              <w:pStyle w:val="Introduzione"/>
              <w:rPr>
                <w:rFonts w:ascii="Garamond" w:hAnsi="Garamond"/>
                <w:i w:val="0"/>
              </w:rPr>
            </w:pPr>
          </w:p>
        </w:tc>
        <w:tc>
          <w:tcPr>
            <w:tcW w:w="425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bottom"/>
          </w:tcPr>
          <w:p w14:paraId="5558D905" w14:textId="77777777" w:rsidR="001508D4" w:rsidRPr="00A0323F" w:rsidRDefault="001508D4" w:rsidP="00A026B9">
            <w:pPr>
              <w:pStyle w:val="Introduzione"/>
              <w:ind w:firstLine="0"/>
              <w:rPr>
                <w:rFonts w:ascii="Garamond" w:hAnsi="Garamond"/>
                <w:i w:val="0"/>
              </w:rPr>
            </w:pPr>
            <w:r w:rsidRPr="00A0323F">
              <w:rPr>
                <w:rFonts w:ascii="Garamond" w:hAnsi="Garamond"/>
                <w:i w:val="0"/>
              </w:rPr>
              <w:t>Volontari in ferma prefissata di 1 anno raffermati</w:t>
            </w:r>
          </w:p>
        </w:tc>
        <w:tc>
          <w:tcPr>
            <w:tcW w:w="1539" w:type="dxa"/>
            <w:vMerge/>
            <w:tcBorders>
              <w:top w:val="single" w:sz="4" w:space="0" w:color="000000"/>
              <w:left w:val="single" w:sz="4" w:space="0" w:color="auto"/>
              <w:bottom w:val="single" w:sz="4" w:space="0" w:color="000000"/>
              <w:right w:val="single" w:sz="4" w:space="0" w:color="000000"/>
            </w:tcBorders>
            <w:shd w:val="clear" w:color="auto" w:fill="auto"/>
            <w:tcMar>
              <w:top w:w="28" w:type="dxa"/>
              <w:left w:w="57" w:type="dxa"/>
              <w:bottom w:w="28" w:type="dxa"/>
              <w:right w:w="57" w:type="dxa"/>
            </w:tcMar>
            <w:vAlign w:val="center"/>
          </w:tcPr>
          <w:p w14:paraId="4C8A734D" w14:textId="77777777" w:rsidR="001508D4" w:rsidRPr="00157F50" w:rsidRDefault="001508D4" w:rsidP="00A026B9">
            <w:pPr>
              <w:pStyle w:val="Introduzione"/>
              <w:rPr>
                <w:i w:val="0"/>
              </w:rPr>
            </w:pPr>
          </w:p>
        </w:tc>
      </w:tr>
      <w:tr w:rsidR="001508D4" w:rsidRPr="00157F50" w14:paraId="4EDB306E" w14:textId="77777777" w:rsidTr="00A026B9">
        <w:trPr>
          <w:trHeight w:val="283"/>
          <w:jc w:val="center"/>
        </w:trPr>
        <w:tc>
          <w:tcPr>
            <w:tcW w:w="1824"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2E9D1C01" w14:textId="77777777" w:rsidR="001508D4" w:rsidRPr="00A0323F" w:rsidRDefault="001508D4" w:rsidP="00A026B9">
            <w:pPr>
              <w:pStyle w:val="Introduzione"/>
              <w:ind w:firstLine="0"/>
              <w:jc w:val="left"/>
              <w:rPr>
                <w:rFonts w:ascii="Garamond" w:hAnsi="Garamond"/>
                <w:i w:val="0"/>
              </w:rPr>
            </w:pPr>
            <w:r w:rsidRPr="00A0323F">
              <w:rPr>
                <w:rFonts w:ascii="Garamond" w:hAnsi="Garamond"/>
                <w:i w:val="0"/>
              </w:rPr>
              <w:t>Allievi</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5C481187" w14:textId="77777777" w:rsidR="001508D4" w:rsidRPr="00A0323F" w:rsidRDefault="001508D4" w:rsidP="00A026B9">
            <w:pPr>
              <w:pStyle w:val="Introduzione"/>
              <w:ind w:firstLine="0"/>
              <w:jc w:val="left"/>
              <w:rPr>
                <w:rFonts w:ascii="Garamond" w:hAnsi="Garamond"/>
                <w:i w:val="0"/>
              </w:rPr>
            </w:pPr>
            <w:r w:rsidRPr="00A0323F">
              <w:rPr>
                <w:rFonts w:ascii="Garamond" w:hAnsi="Garamond"/>
                <w:i w:val="0"/>
              </w:rPr>
              <w:t>Allievi</w:t>
            </w:r>
          </w:p>
        </w:tc>
        <w:tc>
          <w:tcPr>
            <w:tcW w:w="425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bottom"/>
          </w:tcPr>
          <w:p w14:paraId="53D5469A" w14:textId="77777777" w:rsidR="001508D4" w:rsidRPr="00A0323F" w:rsidRDefault="001508D4" w:rsidP="00A026B9">
            <w:pPr>
              <w:pStyle w:val="Introduzione"/>
              <w:ind w:firstLine="0"/>
              <w:rPr>
                <w:rFonts w:ascii="Garamond" w:hAnsi="Garamond"/>
                <w:i w:val="0"/>
              </w:rPr>
            </w:pPr>
            <w:r>
              <w:rPr>
                <w:rFonts w:ascii="Garamond" w:hAnsi="Garamond"/>
                <w:i w:val="0"/>
              </w:rPr>
              <w:t>Aspirante</w:t>
            </w:r>
          </w:p>
        </w:tc>
        <w:tc>
          <w:tcPr>
            <w:tcW w:w="1539" w:type="dxa"/>
            <w:tcBorders>
              <w:top w:val="single" w:sz="4" w:space="0" w:color="000000"/>
              <w:left w:val="single" w:sz="4" w:space="0" w:color="auto"/>
              <w:bottom w:val="single" w:sz="4" w:space="0" w:color="000000"/>
              <w:right w:val="single" w:sz="4" w:space="0" w:color="000000"/>
            </w:tcBorders>
            <w:shd w:val="clear" w:color="auto" w:fill="auto"/>
            <w:tcMar>
              <w:top w:w="28" w:type="dxa"/>
              <w:left w:w="57" w:type="dxa"/>
              <w:bottom w:w="28" w:type="dxa"/>
              <w:right w:w="57" w:type="dxa"/>
            </w:tcMar>
            <w:vAlign w:val="center"/>
          </w:tcPr>
          <w:p w14:paraId="380264A0" w14:textId="77777777" w:rsidR="001508D4" w:rsidRPr="00157F50" w:rsidRDefault="001508D4" w:rsidP="00A026B9">
            <w:pPr>
              <w:pStyle w:val="Introduzione"/>
              <w:rPr>
                <w:i w:val="0"/>
              </w:rPr>
            </w:pPr>
          </w:p>
        </w:tc>
      </w:tr>
      <w:tr w:rsidR="001508D4" w:rsidRPr="00157F50" w14:paraId="259EE11A" w14:textId="77777777" w:rsidTr="00A026B9">
        <w:trPr>
          <w:trHeight w:val="283"/>
          <w:jc w:val="center"/>
        </w:trPr>
        <w:tc>
          <w:tcPr>
            <w:tcW w:w="1824" w:type="dxa"/>
            <w:vMerge/>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49DDD1CA" w14:textId="77777777" w:rsidR="001508D4" w:rsidRPr="00A0323F" w:rsidRDefault="001508D4" w:rsidP="00A026B9">
            <w:pPr>
              <w:pStyle w:val="Introduzione"/>
              <w:rPr>
                <w:rFonts w:ascii="Garamond" w:hAnsi="Garamond"/>
                <w:i w:val="0"/>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5DC60673" w14:textId="77777777" w:rsidR="001508D4" w:rsidRPr="00A0323F" w:rsidRDefault="001508D4" w:rsidP="00A026B9">
            <w:pPr>
              <w:pStyle w:val="Introduzione"/>
              <w:rPr>
                <w:rFonts w:ascii="Garamond" w:hAnsi="Garamond"/>
                <w:i w:val="0"/>
              </w:rPr>
            </w:pPr>
          </w:p>
        </w:tc>
        <w:tc>
          <w:tcPr>
            <w:tcW w:w="425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bottom"/>
          </w:tcPr>
          <w:p w14:paraId="10F26257" w14:textId="77777777" w:rsidR="001508D4" w:rsidRPr="00A0323F" w:rsidRDefault="001508D4" w:rsidP="00A026B9">
            <w:pPr>
              <w:pStyle w:val="Introduzione"/>
              <w:ind w:firstLine="0"/>
              <w:rPr>
                <w:rFonts w:ascii="Garamond" w:hAnsi="Garamond"/>
                <w:i w:val="0"/>
              </w:rPr>
            </w:pPr>
            <w:r>
              <w:rPr>
                <w:rFonts w:ascii="Garamond" w:hAnsi="Garamond"/>
                <w:i w:val="0"/>
              </w:rPr>
              <w:t>Allievi scuole militari</w:t>
            </w:r>
          </w:p>
        </w:tc>
        <w:tc>
          <w:tcPr>
            <w:tcW w:w="1539" w:type="dxa"/>
            <w:tcBorders>
              <w:top w:val="single" w:sz="4" w:space="0" w:color="000000"/>
              <w:left w:val="single" w:sz="4" w:space="0" w:color="auto"/>
              <w:bottom w:val="single" w:sz="4" w:space="0" w:color="000000"/>
              <w:right w:val="single" w:sz="4" w:space="0" w:color="000000"/>
            </w:tcBorders>
            <w:shd w:val="clear" w:color="auto" w:fill="auto"/>
            <w:tcMar>
              <w:top w:w="28" w:type="dxa"/>
              <w:left w:w="57" w:type="dxa"/>
              <w:bottom w:w="28" w:type="dxa"/>
              <w:right w:w="57" w:type="dxa"/>
            </w:tcMar>
            <w:vAlign w:val="center"/>
          </w:tcPr>
          <w:p w14:paraId="3DB3610C" w14:textId="77777777" w:rsidR="001508D4" w:rsidRPr="00157F50" w:rsidRDefault="001508D4" w:rsidP="00A026B9">
            <w:pPr>
              <w:pStyle w:val="Introduzione"/>
              <w:rPr>
                <w:i w:val="0"/>
              </w:rPr>
            </w:pPr>
          </w:p>
        </w:tc>
      </w:tr>
      <w:tr w:rsidR="001508D4" w:rsidRPr="00157F50" w14:paraId="54C86DEA" w14:textId="77777777" w:rsidTr="00A026B9">
        <w:trPr>
          <w:trHeight w:val="283"/>
          <w:jc w:val="center"/>
        </w:trPr>
        <w:tc>
          <w:tcPr>
            <w:tcW w:w="1824" w:type="dxa"/>
            <w:vMerge/>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5B2E70D2" w14:textId="77777777" w:rsidR="001508D4" w:rsidRPr="00A0323F" w:rsidRDefault="001508D4" w:rsidP="00A026B9">
            <w:pPr>
              <w:pStyle w:val="Introduzione"/>
              <w:rPr>
                <w:rFonts w:ascii="Garamond" w:hAnsi="Garamond"/>
                <w:i w:val="0"/>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14:paraId="1FAB01FB" w14:textId="77777777" w:rsidR="001508D4" w:rsidRPr="00A0323F" w:rsidRDefault="001508D4" w:rsidP="00A026B9">
            <w:pPr>
              <w:pStyle w:val="Introduzione"/>
              <w:rPr>
                <w:rFonts w:ascii="Garamond" w:hAnsi="Garamond"/>
                <w:i w:val="0"/>
              </w:rPr>
            </w:pPr>
          </w:p>
        </w:tc>
        <w:tc>
          <w:tcPr>
            <w:tcW w:w="425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bottom"/>
          </w:tcPr>
          <w:p w14:paraId="7E77BDEA" w14:textId="77777777" w:rsidR="001508D4" w:rsidRPr="00A0323F" w:rsidRDefault="001508D4" w:rsidP="00A026B9">
            <w:pPr>
              <w:pStyle w:val="Introduzione"/>
              <w:ind w:firstLine="0"/>
              <w:rPr>
                <w:rFonts w:ascii="Garamond" w:hAnsi="Garamond"/>
                <w:i w:val="0"/>
              </w:rPr>
            </w:pPr>
            <w:r>
              <w:rPr>
                <w:rFonts w:ascii="Garamond" w:hAnsi="Garamond"/>
                <w:i w:val="0"/>
              </w:rPr>
              <w:t>Allievi</w:t>
            </w:r>
          </w:p>
        </w:tc>
        <w:tc>
          <w:tcPr>
            <w:tcW w:w="1539" w:type="dxa"/>
            <w:tcBorders>
              <w:top w:val="single" w:sz="4" w:space="0" w:color="000000"/>
              <w:left w:val="single" w:sz="4" w:space="0" w:color="auto"/>
              <w:bottom w:val="single" w:sz="4" w:space="0" w:color="000000"/>
              <w:right w:val="single" w:sz="4" w:space="0" w:color="000000"/>
            </w:tcBorders>
            <w:shd w:val="clear" w:color="auto" w:fill="auto"/>
            <w:tcMar>
              <w:top w:w="28" w:type="dxa"/>
              <w:left w:w="57" w:type="dxa"/>
              <w:bottom w:w="28" w:type="dxa"/>
              <w:right w:w="57" w:type="dxa"/>
            </w:tcMar>
            <w:vAlign w:val="center"/>
          </w:tcPr>
          <w:p w14:paraId="52BDC200" w14:textId="77777777" w:rsidR="001508D4" w:rsidRPr="00157F50" w:rsidRDefault="001508D4" w:rsidP="00A026B9">
            <w:pPr>
              <w:pStyle w:val="Introduzione"/>
              <w:rPr>
                <w:i w:val="0"/>
              </w:rPr>
            </w:pPr>
          </w:p>
        </w:tc>
      </w:tr>
    </w:tbl>
    <w:p w14:paraId="282D83C6" w14:textId="77777777" w:rsidR="001508D4" w:rsidRDefault="001508D4" w:rsidP="001508D4">
      <w:pPr>
        <w:pStyle w:val="Introduzione"/>
        <w:ind w:firstLine="0"/>
        <w:rPr>
          <w:rFonts w:ascii="Garamond" w:hAnsi="Garamond"/>
          <w:b/>
          <w:bCs/>
          <w:i w:val="0"/>
        </w:rPr>
      </w:pPr>
      <w:r w:rsidRPr="005C7E67">
        <w:rPr>
          <w:rFonts w:ascii="Garamond" w:hAnsi="Garamond"/>
          <w:b/>
          <w:bCs/>
          <w:i w:val="0"/>
        </w:rPr>
        <w:t>B) Esercito</w:t>
      </w:r>
    </w:p>
    <w:tbl>
      <w:tblPr>
        <w:tblW w:w="9588" w:type="dxa"/>
        <w:jc w:val="center"/>
        <w:tblLayout w:type="fixed"/>
        <w:tblCellMar>
          <w:left w:w="10" w:type="dxa"/>
          <w:right w:w="10" w:type="dxa"/>
        </w:tblCellMar>
        <w:tblLook w:val="0000" w:firstRow="0" w:lastRow="0" w:firstColumn="0" w:lastColumn="0" w:noHBand="0" w:noVBand="0"/>
      </w:tblPr>
      <w:tblGrid>
        <w:gridCol w:w="1818"/>
        <w:gridCol w:w="1985"/>
        <w:gridCol w:w="4252"/>
        <w:gridCol w:w="1533"/>
      </w:tblGrid>
      <w:tr w:rsidR="001508D4" w:rsidRPr="005C7E67" w14:paraId="6A6A1DFE" w14:textId="77777777" w:rsidTr="00A026B9">
        <w:trPr>
          <w:trHeight w:val="227"/>
          <w:tblHeader/>
          <w:jc w:val="center"/>
        </w:trPr>
        <w:tc>
          <w:tcPr>
            <w:tcW w:w="1818"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75250DA1" w14:textId="77777777" w:rsidR="001508D4" w:rsidRPr="005C7E67" w:rsidRDefault="001508D4" w:rsidP="00A026B9">
            <w:pPr>
              <w:pStyle w:val="Introduzione"/>
              <w:ind w:firstLine="0"/>
              <w:rPr>
                <w:rFonts w:ascii="Garamond" w:hAnsi="Garamond"/>
                <w:b/>
                <w:bCs/>
                <w:i w:val="0"/>
              </w:rPr>
            </w:pPr>
            <w:r w:rsidRPr="005C7E67">
              <w:rPr>
                <w:rFonts w:ascii="Garamond" w:hAnsi="Garamond"/>
                <w:b/>
                <w:bCs/>
                <w:i w:val="0"/>
              </w:rPr>
              <w:t>Macrocategoria</w:t>
            </w:r>
          </w:p>
        </w:tc>
        <w:tc>
          <w:tcPr>
            <w:tcW w:w="1985"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2988DD5D" w14:textId="77777777" w:rsidR="001508D4" w:rsidRPr="005C7E67" w:rsidRDefault="001508D4" w:rsidP="00A026B9">
            <w:pPr>
              <w:pStyle w:val="Introduzione"/>
              <w:ind w:firstLine="0"/>
              <w:rPr>
                <w:rFonts w:ascii="Garamond" w:hAnsi="Garamond"/>
                <w:b/>
                <w:bCs/>
                <w:i w:val="0"/>
              </w:rPr>
            </w:pPr>
            <w:r w:rsidRPr="005C7E67">
              <w:rPr>
                <w:rFonts w:ascii="Garamond" w:hAnsi="Garamond"/>
                <w:b/>
                <w:bCs/>
                <w:i w:val="0"/>
              </w:rPr>
              <w:t>Categoria/Ruolo</w:t>
            </w:r>
          </w:p>
        </w:tc>
        <w:tc>
          <w:tcPr>
            <w:tcW w:w="4252"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02A106A4" w14:textId="77777777" w:rsidR="001508D4" w:rsidRPr="005C7E67" w:rsidRDefault="001508D4" w:rsidP="00A026B9">
            <w:pPr>
              <w:pStyle w:val="Introduzione"/>
              <w:ind w:firstLine="0"/>
              <w:rPr>
                <w:rFonts w:ascii="Garamond" w:hAnsi="Garamond"/>
                <w:b/>
                <w:bCs/>
                <w:i w:val="0"/>
              </w:rPr>
            </w:pPr>
            <w:r>
              <w:rPr>
                <w:rFonts w:ascii="Garamond" w:hAnsi="Garamond"/>
                <w:b/>
                <w:bCs/>
                <w:i w:val="0"/>
              </w:rPr>
              <w:t>Grado</w:t>
            </w:r>
          </w:p>
        </w:tc>
        <w:tc>
          <w:tcPr>
            <w:tcW w:w="1533"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tcPr>
          <w:p w14:paraId="76886A7C" w14:textId="77777777" w:rsidR="001508D4" w:rsidRPr="005C7E67" w:rsidRDefault="001508D4" w:rsidP="00A026B9">
            <w:pPr>
              <w:pStyle w:val="Introduzione"/>
              <w:ind w:left="-108" w:firstLine="0"/>
              <w:jc w:val="left"/>
              <w:rPr>
                <w:rFonts w:ascii="Garamond" w:hAnsi="Garamond"/>
                <w:b/>
                <w:bCs/>
                <w:i w:val="0"/>
              </w:rPr>
            </w:pPr>
            <w:r w:rsidRPr="00A0323F">
              <w:rPr>
                <w:rFonts w:ascii="Garamond" w:hAnsi="Garamond"/>
                <w:b/>
                <w:bCs/>
                <w:i w:val="0"/>
              </w:rPr>
              <w:t>Provvedimento</w:t>
            </w:r>
            <w:r>
              <w:rPr>
                <w:rFonts w:ascii="Garamond" w:hAnsi="Garamond"/>
                <w:b/>
                <w:bCs/>
                <w:i w:val="0"/>
              </w:rPr>
              <w:t xml:space="preserve"> </w:t>
            </w:r>
            <w:r w:rsidRPr="005C7E67">
              <w:rPr>
                <w:rFonts w:ascii="Garamond" w:hAnsi="Garamond"/>
                <w:b/>
                <w:bCs/>
                <w:i w:val="0"/>
              </w:rPr>
              <w:t>di riferimento</w:t>
            </w:r>
          </w:p>
        </w:tc>
      </w:tr>
      <w:tr w:rsidR="001508D4" w:rsidRPr="005C7E67" w14:paraId="3EFC471E" w14:textId="77777777" w:rsidTr="00A026B9">
        <w:trPr>
          <w:trHeight w:val="283"/>
          <w:jc w:val="center"/>
        </w:trPr>
        <w:tc>
          <w:tcPr>
            <w:tcW w:w="1818"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040D8F4A" w14:textId="77777777" w:rsidR="001508D4" w:rsidRPr="005C7E67" w:rsidRDefault="001508D4" w:rsidP="00A026B9">
            <w:pPr>
              <w:pStyle w:val="Introduzione"/>
              <w:ind w:firstLine="0"/>
              <w:rPr>
                <w:rFonts w:ascii="Garamond" w:hAnsi="Garamond"/>
                <w:i w:val="0"/>
              </w:rPr>
            </w:pPr>
            <w:r w:rsidRPr="005C7E67">
              <w:rPr>
                <w:rFonts w:ascii="Garamond" w:hAnsi="Garamond"/>
                <w:i w:val="0"/>
              </w:rPr>
              <w:t>Dirigenti</w:t>
            </w:r>
          </w:p>
        </w:tc>
        <w:tc>
          <w:tcPr>
            <w:tcW w:w="1985"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3EC095" w14:textId="77777777" w:rsidR="001508D4" w:rsidRPr="005C7E67" w:rsidRDefault="001508D4" w:rsidP="00A026B9">
            <w:pPr>
              <w:pStyle w:val="Introduzione"/>
              <w:ind w:firstLine="0"/>
              <w:rPr>
                <w:rFonts w:ascii="Garamond" w:hAnsi="Garamond"/>
                <w:i w:val="0"/>
              </w:rPr>
            </w:pPr>
            <w:r w:rsidRPr="005C7E67">
              <w:rPr>
                <w:rFonts w:ascii="Garamond" w:hAnsi="Garamond"/>
                <w:i w:val="0"/>
              </w:rPr>
              <w:t>Ufficiali Generali</w:t>
            </w: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5D6EDE88" w14:textId="77777777" w:rsidR="001508D4" w:rsidRPr="005C7E67" w:rsidRDefault="001508D4" w:rsidP="00A026B9">
            <w:pPr>
              <w:pStyle w:val="Introduzione"/>
              <w:ind w:firstLine="0"/>
              <w:rPr>
                <w:rFonts w:ascii="Garamond" w:hAnsi="Garamond"/>
                <w:i w:val="0"/>
              </w:rPr>
            </w:pPr>
            <w:r w:rsidRPr="005C7E67">
              <w:rPr>
                <w:rFonts w:ascii="Garamond" w:hAnsi="Garamond"/>
                <w:i w:val="0"/>
              </w:rPr>
              <w:t>Capo SMD</w:t>
            </w:r>
          </w:p>
        </w:tc>
        <w:tc>
          <w:tcPr>
            <w:tcW w:w="15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108" w:type="dxa"/>
            </w:tcMar>
            <w:vAlign w:val="center"/>
          </w:tcPr>
          <w:p w14:paraId="015BEF69" w14:textId="77777777" w:rsidR="001508D4" w:rsidRPr="00736F0F" w:rsidRDefault="001508D4" w:rsidP="00A026B9">
            <w:pPr>
              <w:pStyle w:val="Introduzione"/>
              <w:ind w:firstLine="0"/>
              <w:rPr>
                <w:rFonts w:ascii="Garamond" w:hAnsi="Garamond"/>
                <w:i w:val="0"/>
              </w:rPr>
            </w:pPr>
            <w:r w:rsidRPr="00736F0F">
              <w:rPr>
                <w:rFonts w:ascii="Garamond" w:hAnsi="Garamond"/>
                <w:i w:val="0"/>
              </w:rPr>
              <w:t>D.lgs. 94/2017 e DPCM del 25.07.2022 per adeguamento retributivo anno 2022</w:t>
            </w:r>
          </w:p>
        </w:tc>
      </w:tr>
      <w:tr w:rsidR="001508D4" w:rsidRPr="005C7E67" w14:paraId="6204D765" w14:textId="77777777" w:rsidTr="00A026B9">
        <w:trPr>
          <w:trHeight w:val="283"/>
          <w:jc w:val="center"/>
        </w:trPr>
        <w:tc>
          <w:tcPr>
            <w:tcW w:w="1818" w:type="dxa"/>
            <w:vMerge/>
            <w:tcBorders>
              <w:left w:val="single" w:sz="4" w:space="0" w:color="000000"/>
            </w:tcBorders>
            <w:shd w:val="clear" w:color="auto" w:fill="auto"/>
            <w:tcMar>
              <w:top w:w="0" w:type="dxa"/>
              <w:left w:w="108" w:type="dxa"/>
              <w:bottom w:w="0" w:type="dxa"/>
              <w:right w:w="108" w:type="dxa"/>
            </w:tcMar>
            <w:vAlign w:val="center"/>
          </w:tcPr>
          <w:p w14:paraId="6F4117AC"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361B9E"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49CE593C" w14:textId="77777777" w:rsidR="001508D4" w:rsidRPr="005C7E67" w:rsidRDefault="001508D4" w:rsidP="00A026B9">
            <w:pPr>
              <w:pStyle w:val="Introduzione"/>
              <w:ind w:firstLine="0"/>
              <w:rPr>
                <w:rFonts w:ascii="Garamond" w:hAnsi="Garamond"/>
                <w:i w:val="0"/>
              </w:rPr>
            </w:pPr>
            <w:r w:rsidRPr="005C7E67">
              <w:rPr>
                <w:rFonts w:ascii="Garamond" w:hAnsi="Garamond"/>
                <w:i w:val="0"/>
              </w:rPr>
              <w:t>Capo SM/SGD</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422EAA" w14:textId="77777777" w:rsidR="001508D4" w:rsidRPr="005C7E67" w:rsidRDefault="001508D4" w:rsidP="00A026B9">
            <w:pPr>
              <w:pStyle w:val="Introduzione"/>
              <w:rPr>
                <w:rFonts w:ascii="Garamond" w:hAnsi="Garamond"/>
                <w:i w:val="0"/>
              </w:rPr>
            </w:pPr>
          </w:p>
        </w:tc>
      </w:tr>
      <w:tr w:rsidR="001508D4" w:rsidRPr="005C7E67" w14:paraId="20B3823A" w14:textId="77777777" w:rsidTr="00A026B9">
        <w:trPr>
          <w:trHeight w:val="283"/>
          <w:jc w:val="center"/>
        </w:trPr>
        <w:tc>
          <w:tcPr>
            <w:tcW w:w="1818" w:type="dxa"/>
            <w:vMerge/>
            <w:tcBorders>
              <w:left w:val="single" w:sz="4" w:space="0" w:color="000000"/>
            </w:tcBorders>
            <w:shd w:val="clear" w:color="auto" w:fill="auto"/>
            <w:tcMar>
              <w:top w:w="0" w:type="dxa"/>
              <w:left w:w="108" w:type="dxa"/>
              <w:bottom w:w="0" w:type="dxa"/>
              <w:right w:w="108" w:type="dxa"/>
            </w:tcMar>
            <w:vAlign w:val="center"/>
          </w:tcPr>
          <w:p w14:paraId="6EC81AE6"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DBCE843"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23270BD0" w14:textId="77777777" w:rsidR="001508D4" w:rsidRPr="005C7E67" w:rsidRDefault="001508D4" w:rsidP="00A026B9">
            <w:pPr>
              <w:pStyle w:val="Introduzione"/>
              <w:ind w:firstLine="0"/>
              <w:rPr>
                <w:rFonts w:ascii="Garamond" w:hAnsi="Garamond"/>
                <w:i w:val="0"/>
              </w:rPr>
            </w:pPr>
            <w:r w:rsidRPr="005C7E67">
              <w:rPr>
                <w:rFonts w:ascii="Garamond" w:hAnsi="Garamond"/>
                <w:i w:val="0"/>
              </w:rPr>
              <w:t>Generale di Corpo d’Armata</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FCEA41" w14:textId="77777777" w:rsidR="001508D4" w:rsidRPr="005C7E67" w:rsidRDefault="001508D4" w:rsidP="00A026B9">
            <w:pPr>
              <w:pStyle w:val="Introduzione"/>
              <w:rPr>
                <w:rFonts w:ascii="Garamond" w:hAnsi="Garamond"/>
                <w:i w:val="0"/>
              </w:rPr>
            </w:pPr>
          </w:p>
        </w:tc>
      </w:tr>
      <w:tr w:rsidR="001508D4" w:rsidRPr="005C7E67" w14:paraId="1D553067" w14:textId="77777777" w:rsidTr="00A026B9">
        <w:trPr>
          <w:trHeight w:val="283"/>
          <w:jc w:val="center"/>
        </w:trPr>
        <w:tc>
          <w:tcPr>
            <w:tcW w:w="1818" w:type="dxa"/>
            <w:vMerge/>
            <w:tcBorders>
              <w:left w:val="single" w:sz="4" w:space="0" w:color="000000"/>
            </w:tcBorders>
            <w:shd w:val="clear" w:color="auto" w:fill="auto"/>
            <w:tcMar>
              <w:top w:w="0" w:type="dxa"/>
              <w:left w:w="108" w:type="dxa"/>
              <w:bottom w:w="0" w:type="dxa"/>
              <w:right w:w="108" w:type="dxa"/>
            </w:tcMar>
            <w:vAlign w:val="center"/>
          </w:tcPr>
          <w:p w14:paraId="2197B0E8"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6A72D8"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35C4BC02" w14:textId="77777777" w:rsidR="001508D4" w:rsidRPr="005C7E67" w:rsidRDefault="001508D4" w:rsidP="00A026B9">
            <w:pPr>
              <w:pStyle w:val="Introduzione"/>
              <w:ind w:firstLine="0"/>
              <w:rPr>
                <w:rFonts w:ascii="Garamond" w:hAnsi="Garamond"/>
                <w:i w:val="0"/>
              </w:rPr>
            </w:pPr>
            <w:r w:rsidRPr="005C7E67">
              <w:rPr>
                <w:rFonts w:ascii="Garamond" w:hAnsi="Garamond"/>
                <w:i w:val="0"/>
              </w:rPr>
              <w:t>Generale di Divisione</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6D7603" w14:textId="77777777" w:rsidR="001508D4" w:rsidRPr="005C7E67" w:rsidRDefault="001508D4" w:rsidP="00A026B9">
            <w:pPr>
              <w:pStyle w:val="Introduzione"/>
              <w:rPr>
                <w:rFonts w:ascii="Garamond" w:hAnsi="Garamond"/>
                <w:i w:val="0"/>
              </w:rPr>
            </w:pPr>
          </w:p>
        </w:tc>
      </w:tr>
      <w:tr w:rsidR="001508D4" w:rsidRPr="005C7E67" w14:paraId="51A88F83" w14:textId="77777777" w:rsidTr="00A026B9">
        <w:trPr>
          <w:trHeight w:val="283"/>
          <w:jc w:val="center"/>
        </w:trPr>
        <w:tc>
          <w:tcPr>
            <w:tcW w:w="1818" w:type="dxa"/>
            <w:vMerge/>
            <w:tcBorders>
              <w:left w:val="single" w:sz="4" w:space="0" w:color="000000"/>
            </w:tcBorders>
            <w:shd w:val="clear" w:color="auto" w:fill="auto"/>
            <w:tcMar>
              <w:top w:w="0" w:type="dxa"/>
              <w:left w:w="108" w:type="dxa"/>
              <w:bottom w:w="0" w:type="dxa"/>
              <w:right w:w="108" w:type="dxa"/>
            </w:tcMar>
            <w:vAlign w:val="center"/>
          </w:tcPr>
          <w:p w14:paraId="682E94B1"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0B29C2"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6D4DE10C" w14:textId="77777777" w:rsidR="001508D4" w:rsidRPr="005C7E67" w:rsidRDefault="001508D4" w:rsidP="00A026B9">
            <w:pPr>
              <w:pStyle w:val="Introduzione"/>
              <w:ind w:firstLine="0"/>
              <w:rPr>
                <w:rFonts w:ascii="Garamond" w:hAnsi="Garamond"/>
                <w:i w:val="0"/>
              </w:rPr>
            </w:pPr>
            <w:r w:rsidRPr="005C7E67">
              <w:rPr>
                <w:rFonts w:ascii="Garamond" w:hAnsi="Garamond"/>
                <w:i w:val="0"/>
              </w:rPr>
              <w:t>Generale di Brigata</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BF86F0" w14:textId="77777777" w:rsidR="001508D4" w:rsidRPr="005C7E67" w:rsidRDefault="001508D4" w:rsidP="00A026B9">
            <w:pPr>
              <w:pStyle w:val="Introduzione"/>
              <w:rPr>
                <w:rFonts w:ascii="Garamond" w:hAnsi="Garamond"/>
                <w:i w:val="0"/>
              </w:rPr>
            </w:pPr>
          </w:p>
        </w:tc>
      </w:tr>
      <w:tr w:rsidR="001508D4" w:rsidRPr="005C7E67" w14:paraId="094631FB" w14:textId="77777777" w:rsidTr="00A026B9">
        <w:trPr>
          <w:trHeight w:val="283"/>
          <w:jc w:val="center"/>
        </w:trPr>
        <w:tc>
          <w:tcPr>
            <w:tcW w:w="1818" w:type="dxa"/>
            <w:vMerge/>
            <w:tcBorders>
              <w:left w:val="single" w:sz="4" w:space="0" w:color="000000"/>
            </w:tcBorders>
            <w:shd w:val="clear" w:color="auto" w:fill="auto"/>
            <w:tcMar>
              <w:top w:w="0" w:type="dxa"/>
              <w:left w:w="108" w:type="dxa"/>
              <w:bottom w:w="0" w:type="dxa"/>
              <w:right w:w="108" w:type="dxa"/>
            </w:tcMar>
            <w:vAlign w:val="center"/>
          </w:tcPr>
          <w:p w14:paraId="4A9664C3" w14:textId="77777777" w:rsidR="001508D4" w:rsidRPr="005C7E67" w:rsidRDefault="001508D4" w:rsidP="00A026B9">
            <w:pPr>
              <w:pStyle w:val="Introduzione"/>
              <w:rPr>
                <w:rFonts w:ascii="Garamond" w:hAnsi="Garamond"/>
                <w:i w:val="0"/>
              </w:rPr>
            </w:pPr>
          </w:p>
        </w:tc>
        <w:tc>
          <w:tcPr>
            <w:tcW w:w="1985"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06A47452" w14:textId="77777777" w:rsidR="001508D4" w:rsidRPr="005C7E67" w:rsidDel="0021115A" w:rsidRDefault="001508D4" w:rsidP="00A026B9">
            <w:pPr>
              <w:pStyle w:val="Introduzione"/>
              <w:ind w:firstLine="0"/>
              <w:rPr>
                <w:rFonts w:ascii="Garamond" w:hAnsi="Garamond"/>
                <w:i w:val="0"/>
              </w:rPr>
            </w:pPr>
            <w:r w:rsidRPr="005C7E67">
              <w:rPr>
                <w:rFonts w:ascii="Garamond" w:hAnsi="Garamond"/>
                <w:i w:val="0"/>
              </w:rPr>
              <w:t>Ufficiali Superiori</w:t>
            </w: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6E0F1B58"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Colonnello + 23 </w:t>
            </w:r>
            <w:r>
              <w:rPr>
                <w:rFonts w:ascii="Garamond" w:hAnsi="Garamond"/>
                <w:i w:val="0"/>
              </w:rPr>
              <w:t>anni</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98E997" w14:textId="77777777" w:rsidR="001508D4" w:rsidRPr="005C7E67" w:rsidRDefault="001508D4" w:rsidP="00A026B9">
            <w:pPr>
              <w:pStyle w:val="Introduzione"/>
              <w:rPr>
                <w:rFonts w:ascii="Garamond" w:hAnsi="Garamond"/>
                <w:i w:val="0"/>
              </w:rPr>
            </w:pPr>
          </w:p>
        </w:tc>
      </w:tr>
      <w:tr w:rsidR="001508D4" w:rsidRPr="005C7E67" w14:paraId="3101C9F7" w14:textId="77777777" w:rsidTr="00A026B9">
        <w:trPr>
          <w:trHeight w:val="283"/>
          <w:jc w:val="center"/>
        </w:trPr>
        <w:tc>
          <w:tcPr>
            <w:tcW w:w="1818" w:type="dxa"/>
            <w:vMerge/>
            <w:tcBorders>
              <w:left w:val="single" w:sz="4" w:space="0" w:color="000000"/>
            </w:tcBorders>
            <w:shd w:val="clear" w:color="auto" w:fill="auto"/>
            <w:tcMar>
              <w:top w:w="0" w:type="dxa"/>
              <w:left w:w="108" w:type="dxa"/>
              <w:bottom w:w="0" w:type="dxa"/>
              <w:right w:w="108" w:type="dxa"/>
            </w:tcMar>
            <w:vAlign w:val="center"/>
          </w:tcPr>
          <w:p w14:paraId="64F821C7"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1E34C6F5" w14:textId="77777777" w:rsidR="001508D4" w:rsidRPr="005C7E67" w:rsidDel="0021115A"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69C15B8D" w14:textId="77777777" w:rsidR="001508D4" w:rsidRPr="005C7E67" w:rsidRDefault="001508D4" w:rsidP="00A026B9">
            <w:pPr>
              <w:pStyle w:val="Introduzione"/>
              <w:ind w:firstLine="0"/>
              <w:rPr>
                <w:rFonts w:ascii="Garamond" w:hAnsi="Garamond"/>
                <w:i w:val="0"/>
              </w:rPr>
            </w:pPr>
            <w:r w:rsidRPr="005C7E67">
              <w:rPr>
                <w:rFonts w:ascii="Garamond" w:hAnsi="Garamond"/>
                <w:i w:val="0"/>
              </w:rPr>
              <w:t>Colonnello</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2130E" w14:textId="77777777" w:rsidR="001508D4" w:rsidRPr="005C7E67" w:rsidRDefault="001508D4" w:rsidP="00A026B9">
            <w:pPr>
              <w:pStyle w:val="Introduzione"/>
              <w:rPr>
                <w:rFonts w:ascii="Garamond" w:hAnsi="Garamond"/>
                <w:i w:val="0"/>
              </w:rPr>
            </w:pPr>
          </w:p>
        </w:tc>
      </w:tr>
      <w:tr w:rsidR="001508D4" w:rsidRPr="005C7E67" w14:paraId="271D1658" w14:textId="77777777" w:rsidTr="00A026B9">
        <w:trPr>
          <w:trHeight w:val="283"/>
          <w:jc w:val="center"/>
        </w:trPr>
        <w:tc>
          <w:tcPr>
            <w:tcW w:w="1818" w:type="dxa"/>
            <w:vMerge/>
            <w:tcBorders>
              <w:left w:val="single" w:sz="4" w:space="0" w:color="000000"/>
            </w:tcBorders>
            <w:shd w:val="clear" w:color="auto" w:fill="auto"/>
            <w:tcMar>
              <w:top w:w="0" w:type="dxa"/>
              <w:left w:w="108" w:type="dxa"/>
              <w:bottom w:w="0" w:type="dxa"/>
              <w:right w:w="108" w:type="dxa"/>
            </w:tcMar>
            <w:vAlign w:val="center"/>
          </w:tcPr>
          <w:p w14:paraId="2CADE651"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2669863F"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394FEA0A"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Tenente Colonnello + 23 </w:t>
            </w:r>
            <w:r>
              <w:rPr>
                <w:rFonts w:ascii="Garamond" w:hAnsi="Garamond"/>
                <w:i w:val="0"/>
              </w:rPr>
              <w:t>anni</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D26297" w14:textId="77777777" w:rsidR="001508D4" w:rsidRPr="005C7E67" w:rsidRDefault="001508D4" w:rsidP="00A026B9">
            <w:pPr>
              <w:pStyle w:val="Introduzione"/>
              <w:rPr>
                <w:rFonts w:ascii="Garamond" w:hAnsi="Garamond"/>
                <w:i w:val="0"/>
              </w:rPr>
            </w:pPr>
          </w:p>
        </w:tc>
      </w:tr>
      <w:tr w:rsidR="001508D4" w:rsidRPr="005C7E67" w14:paraId="6A4095BC" w14:textId="77777777" w:rsidTr="00A026B9">
        <w:trPr>
          <w:trHeight w:val="283"/>
          <w:jc w:val="center"/>
        </w:trPr>
        <w:tc>
          <w:tcPr>
            <w:tcW w:w="1818" w:type="dxa"/>
            <w:vMerge/>
            <w:tcBorders>
              <w:left w:val="single" w:sz="4" w:space="0" w:color="000000"/>
            </w:tcBorders>
            <w:shd w:val="clear" w:color="auto" w:fill="auto"/>
            <w:tcMar>
              <w:top w:w="0" w:type="dxa"/>
              <w:left w:w="108" w:type="dxa"/>
              <w:bottom w:w="0" w:type="dxa"/>
              <w:right w:w="108" w:type="dxa"/>
            </w:tcMar>
            <w:vAlign w:val="center"/>
          </w:tcPr>
          <w:p w14:paraId="21EEFF7E"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68CC5039"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012E978B"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Tenente Colonnello + 18 </w:t>
            </w:r>
            <w:r>
              <w:rPr>
                <w:rFonts w:ascii="Garamond" w:hAnsi="Garamond"/>
                <w:i w:val="0"/>
              </w:rPr>
              <w:t>anni</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785422" w14:textId="77777777" w:rsidR="001508D4" w:rsidRPr="005C7E67" w:rsidRDefault="001508D4" w:rsidP="00A026B9">
            <w:pPr>
              <w:pStyle w:val="Introduzione"/>
              <w:rPr>
                <w:rFonts w:ascii="Garamond" w:hAnsi="Garamond"/>
                <w:i w:val="0"/>
              </w:rPr>
            </w:pPr>
          </w:p>
        </w:tc>
      </w:tr>
      <w:tr w:rsidR="001508D4" w:rsidRPr="005C7E67" w14:paraId="6510F2CE" w14:textId="77777777" w:rsidTr="00A026B9">
        <w:trPr>
          <w:trHeight w:val="283"/>
          <w:jc w:val="center"/>
        </w:trPr>
        <w:tc>
          <w:tcPr>
            <w:tcW w:w="1818" w:type="dxa"/>
            <w:vMerge/>
            <w:tcBorders>
              <w:left w:val="single" w:sz="4" w:space="0" w:color="000000"/>
            </w:tcBorders>
            <w:shd w:val="clear" w:color="auto" w:fill="auto"/>
            <w:tcMar>
              <w:top w:w="0" w:type="dxa"/>
              <w:left w:w="108" w:type="dxa"/>
              <w:bottom w:w="0" w:type="dxa"/>
              <w:right w:w="108" w:type="dxa"/>
            </w:tcMar>
            <w:vAlign w:val="center"/>
          </w:tcPr>
          <w:p w14:paraId="4ABD3C91"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58C95666"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3F046B16"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Tenente Colonnello + 13 </w:t>
            </w:r>
            <w:r>
              <w:rPr>
                <w:rFonts w:ascii="Garamond" w:hAnsi="Garamond"/>
                <w:i w:val="0"/>
              </w:rPr>
              <w:t>anni</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8CF147" w14:textId="77777777" w:rsidR="001508D4" w:rsidRPr="005C7E67" w:rsidRDefault="001508D4" w:rsidP="00A026B9">
            <w:pPr>
              <w:pStyle w:val="Introduzione"/>
              <w:rPr>
                <w:rFonts w:ascii="Garamond" w:hAnsi="Garamond"/>
                <w:i w:val="0"/>
              </w:rPr>
            </w:pPr>
          </w:p>
        </w:tc>
      </w:tr>
      <w:tr w:rsidR="001508D4" w:rsidRPr="005C7E67" w14:paraId="5F06A8BB" w14:textId="77777777" w:rsidTr="00A026B9">
        <w:trPr>
          <w:trHeight w:val="283"/>
          <w:jc w:val="center"/>
        </w:trPr>
        <w:tc>
          <w:tcPr>
            <w:tcW w:w="1818" w:type="dxa"/>
            <w:vMerge/>
            <w:tcBorders>
              <w:left w:val="single" w:sz="4" w:space="0" w:color="000000"/>
            </w:tcBorders>
            <w:shd w:val="clear" w:color="auto" w:fill="auto"/>
            <w:tcMar>
              <w:top w:w="0" w:type="dxa"/>
              <w:left w:w="108" w:type="dxa"/>
              <w:bottom w:w="0" w:type="dxa"/>
              <w:right w:w="108" w:type="dxa"/>
            </w:tcMar>
            <w:vAlign w:val="center"/>
          </w:tcPr>
          <w:p w14:paraId="563FA3A6"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6275F6D6"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628B6048"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Maggiore + 23 </w:t>
            </w:r>
            <w:r>
              <w:rPr>
                <w:rFonts w:ascii="Garamond" w:hAnsi="Garamond"/>
                <w:i w:val="0"/>
              </w:rPr>
              <w:t>anni</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9A39E" w14:textId="77777777" w:rsidR="001508D4" w:rsidRPr="005C7E67" w:rsidRDefault="001508D4" w:rsidP="00A026B9">
            <w:pPr>
              <w:pStyle w:val="Introduzione"/>
              <w:rPr>
                <w:rFonts w:ascii="Garamond" w:hAnsi="Garamond"/>
                <w:i w:val="0"/>
              </w:rPr>
            </w:pPr>
          </w:p>
        </w:tc>
      </w:tr>
      <w:tr w:rsidR="001508D4" w:rsidRPr="005C7E67" w14:paraId="6A22BD46" w14:textId="77777777" w:rsidTr="00A026B9">
        <w:trPr>
          <w:trHeight w:val="283"/>
          <w:jc w:val="center"/>
        </w:trPr>
        <w:tc>
          <w:tcPr>
            <w:tcW w:w="1818" w:type="dxa"/>
            <w:vMerge/>
            <w:tcBorders>
              <w:left w:val="single" w:sz="4" w:space="0" w:color="000000"/>
            </w:tcBorders>
            <w:shd w:val="clear" w:color="auto" w:fill="auto"/>
            <w:tcMar>
              <w:top w:w="0" w:type="dxa"/>
              <w:left w:w="108" w:type="dxa"/>
              <w:bottom w:w="0" w:type="dxa"/>
              <w:right w:w="108" w:type="dxa"/>
            </w:tcMar>
            <w:vAlign w:val="center"/>
          </w:tcPr>
          <w:p w14:paraId="1D8400F3"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6C253D25"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6BA7B098"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Maggiore + 13 </w:t>
            </w:r>
            <w:r>
              <w:rPr>
                <w:rFonts w:ascii="Garamond" w:hAnsi="Garamond"/>
                <w:i w:val="0"/>
              </w:rPr>
              <w:t>anni</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2EB6AD" w14:textId="77777777" w:rsidR="001508D4" w:rsidRPr="005C7E67" w:rsidRDefault="001508D4" w:rsidP="00A026B9">
            <w:pPr>
              <w:pStyle w:val="Introduzione"/>
              <w:rPr>
                <w:rFonts w:ascii="Garamond" w:hAnsi="Garamond"/>
                <w:i w:val="0"/>
              </w:rPr>
            </w:pPr>
          </w:p>
        </w:tc>
      </w:tr>
      <w:tr w:rsidR="001508D4" w:rsidRPr="005C7E67" w14:paraId="1D1D7328" w14:textId="77777777" w:rsidTr="00A026B9">
        <w:trPr>
          <w:trHeight w:val="283"/>
          <w:jc w:val="center"/>
        </w:trPr>
        <w:tc>
          <w:tcPr>
            <w:tcW w:w="1818" w:type="dxa"/>
            <w:vMerge/>
            <w:tcBorders>
              <w:left w:val="single" w:sz="4" w:space="0" w:color="000000"/>
            </w:tcBorders>
            <w:shd w:val="clear" w:color="auto" w:fill="auto"/>
            <w:tcMar>
              <w:top w:w="0" w:type="dxa"/>
              <w:left w:w="108" w:type="dxa"/>
              <w:bottom w:w="0" w:type="dxa"/>
              <w:right w:w="108" w:type="dxa"/>
            </w:tcMar>
            <w:vAlign w:val="center"/>
          </w:tcPr>
          <w:p w14:paraId="51C409A2"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68B27892"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21C86862" w14:textId="77777777" w:rsidR="001508D4" w:rsidRPr="005C7E67" w:rsidRDefault="001508D4" w:rsidP="00A026B9">
            <w:pPr>
              <w:pStyle w:val="Introduzione"/>
              <w:ind w:firstLine="0"/>
              <w:rPr>
                <w:rFonts w:ascii="Garamond" w:hAnsi="Garamond"/>
                <w:i w:val="0"/>
              </w:rPr>
            </w:pPr>
            <w:r>
              <w:rPr>
                <w:rFonts w:ascii="Garamond" w:hAnsi="Garamond"/>
                <w:i w:val="0"/>
              </w:rPr>
              <w:t xml:space="preserve">Maggiore + </w:t>
            </w:r>
            <w:r w:rsidRPr="005C7E67">
              <w:rPr>
                <w:rFonts w:ascii="Garamond" w:hAnsi="Garamond"/>
                <w:i w:val="0"/>
              </w:rPr>
              <w:t xml:space="preserve">3 </w:t>
            </w:r>
            <w:r>
              <w:rPr>
                <w:rFonts w:ascii="Garamond" w:hAnsi="Garamond"/>
                <w:i w:val="0"/>
              </w:rPr>
              <w:t>anni</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94E4C" w14:textId="77777777" w:rsidR="001508D4" w:rsidRPr="005C7E67" w:rsidRDefault="001508D4" w:rsidP="00A026B9">
            <w:pPr>
              <w:pStyle w:val="Introduzione"/>
              <w:rPr>
                <w:rFonts w:ascii="Garamond" w:hAnsi="Garamond"/>
                <w:i w:val="0"/>
              </w:rPr>
            </w:pPr>
          </w:p>
        </w:tc>
      </w:tr>
      <w:tr w:rsidR="001508D4" w:rsidRPr="005C7E67" w14:paraId="110545CC" w14:textId="77777777" w:rsidTr="00A026B9">
        <w:trPr>
          <w:trHeight w:val="283"/>
          <w:jc w:val="center"/>
        </w:trPr>
        <w:tc>
          <w:tcPr>
            <w:tcW w:w="1818" w:type="dxa"/>
            <w:vMerge/>
            <w:tcBorders>
              <w:left w:val="single" w:sz="4" w:space="0" w:color="000000"/>
            </w:tcBorders>
            <w:shd w:val="clear" w:color="auto" w:fill="auto"/>
            <w:tcMar>
              <w:top w:w="0" w:type="dxa"/>
              <w:left w:w="108" w:type="dxa"/>
              <w:bottom w:w="0" w:type="dxa"/>
              <w:right w:w="108" w:type="dxa"/>
            </w:tcMar>
            <w:vAlign w:val="center"/>
          </w:tcPr>
          <w:p w14:paraId="0DD78C31"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2129F24B"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6140ED74" w14:textId="77777777" w:rsidR="001508D4" w:rsidRPr="005C7E67" w:rsidRDefault="001508D4" w:rsidP="00A026B9">
            <w:pPr>
              <w:pStyle w:val="Introduzione"/>
              <w:ind w:firstLine="0"/>
              <w:rPr>
                <w:rFonts w:ascii="Garamond" w:hAnsi="Garamond"/>
                <w:i w:val="0"/>
              </w:rPr>
            </w:pPr>
            <w:r w:rsidRPr="005C7E67">
              <w:rPr>
                <w:rFonts w:ascii="Garamond" w:hAnsi="Garamond"/>
                <w:i w:val="0"/>
              </w:rPr>
              <w:t>Tenente Colonnello</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E25C8D" w14:textId="77777777" w:rsidR="001508D4" w:rsidRPr="005C7E67" w:rsidRDefault="001508D4" w:rsidP="00A026B9">
            <w:pPr>
              <w:pStyle w:val="Introduzione"/>
              <w:rPr>
                <w:rFonts w:ascii="Garamond" w:hAnsi="Garamond"/>
                <w:i w:val="0"/>
              </w:rPr>
            </w:pPr>
          </w:p>
        </w:tc>
      </w:tr>
      <w:tr w:rsidR="001508D4" w:rsidRPr="005C7E67" w14:paraId="2290145C" w14:textId="77777777" w:rsidTr="00A026B9">
        <w:trPr>
          <w:trHeight w:val="283"/>
          <w:jc w:val="center"/>
        </w:trPr>
        <w:tc>
          <w:tcPr>
            <w:tcW w:w="1818" w:type="dxa"/>
            <w:vMerge/>
            <w:tcBorders>
              <w:left w:val="single" w:sz="4" w:space="0" w:color="000000"/>
            </w:tcBorders>
            <w:shd w:val="clear" w:color="auto" w:fill="auto"/>
            <w:tcMar>
              <w:top w:w="0" w:type="dxa"/>
              <w:left w:w="108" w:type="dxa"/>
              <w:bottom w:w="0" w:type="dxa"/>
              <w:right w:w="108" w:type="dxa"/>
            </w:tcMar>
            <w:vAlign w:val="center"/>
          </w:tcPr>
          <w:p w14:paraId="12535BE8"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22F9A0FC"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5DA1A4E2" w14:textId="77777777" w:rsidR="001508D4" w:rsidRPr="005C7E67" w:rsidRDefault="001508D4" w:rsidP="00A026B9">
            <w:pPr>
              <w:pStyle w:val="Introduzione"/>
              <w:ind w:firstLine="0"/>
              <w:rPr>
                <w:rFonts w:ascii="Garamond" w:hAnsi="Garamond"/>
                <w:i w:val="0"/>
              </w:rPr>
            </w:pPr>
            <w:r w:rsidRPr="005C7E67">
              <w:rPr>
                <w:rFonts w:ascii="Garamond" w:hAnsi="Garamond"/>
                <w:i w:val="0"/>
              </w:rPr>
              <w:t>Maggiore</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3F5AEE" w14:textId="77777777" w:rsidR="001508D4" w:rsidRPr="005C7E67" w:rsidRDefault="001508D4" w:rsidP="00A026B9">
            <w:pPr>
              <w:pStyle w:val="Introduzione"/>
              <w:rPr>
                <w:rFonts w:ascii="Garamond" w:hAnsi="Garamond"/>
                <w:i w:val="0"/>
              </w:rPr>
            </w:pPr>
          </w:p>
        </w:tc>
      </w:tr>
      <w:tr w:rsidR="001508D4" w:rsidRPr="005C7E67" w14:paraId="1D2061AD" w14:textId="77777777" w:rsidTr="00A026B9">
        <w:trPr>
          <w:trHeight w:val="283"/>
          <w:jc w:val="center"/>
        </w:trPr>
        <w:tc>
          <w:tcPr>
            <w:tcW w:w="181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69D43C"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Personale non dirigente</w:t>
            </w:r>
          </w:p>
        </w:tc>
        <w:tc>
          <w:tcPr>
            <w:tcW w:w="1985"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FFA7DC" w14:textId="77777777" w:rsidR="001508D4" w:rsidRPr="005C7E67" w:rsidRDefault="001508D4" w:rsidP="00A026B9">
            <w:pPr>
              <w:pStyle w:val="Introduzione"/>
              <w:ind w:firstLine="0"/>
              <w:rPr>
                <w:rFonts w:ascii="Garamond" w:hAnsi="Garamond"/>
                <w:i w:val="0"/>
              </w:rPr>
            </w:pPr>
            <w:r w:rsidRPr="005C7E67">
              <w:rPr>
                <w:rFonts w:ascii="Garamond" w:hAnsi="Garamond"/>
                <w:i w:val="0"/>
              </w:rPr>
              <w:t>Ufficiali Inferiori</w:t>
            </w: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34D78740" w14:textId="77777777" w:rsidR="001508D4" w:rsidRPr="005C7E67" w:rsidRDefault="001508D4" w:rsidP="00A026B9">
            <w:pPr>
              <w:pStyle w:val="Introduzione"/>
              <w:ind w:firstLine="0"/>
              <w:rPr>
                <w:rFonts w:ascii="Garamond" w:hAnsi="Garamond"/>
                <w:i w:val="0"/>
              </w:rPr>
            </w:pPr>
            <w:r w:rsidRPr="005C7E67">
              <w:rPr>
                <w:rFonts w:ascii="Garamond" w:hAnsi="Garamond"/>
                <w:i w:val="0"/>
              </w:rPr>
              <w:t>Capitano + 10</w:t>
            </w:r>
          </w:p>
        </w:tc>
        <w:tc>
          <w:tcPr>
            <w:tcW w:w="15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6C8468" w14:textId="77777777" w:rsidR="001508D4" w:rsidRPr="00736F0F" w:rsidRDefault="001508D4" w:rsidP="00A026B9">
            <w:pPr>
              <w:pStyle w:val="Introduzione"/>
              <w:ind w:firstLine="0"/>
              <w:rPr>
                <w:rFonts w:ascii="Garamond" w:hAnsi="Garamond"/>
                <w:i w:val="0"/>
              </w:rPr>
            </w:pPr>
            <w:r w:rsidRPr="00736F0F">
              <w:rPr>
                <w:rFonts w:ascii="Garamond" w:hAnsi="Garamond"/>
                <w:i w:val="0"/>
              </w:rPr>
              <w:t xml:space="preserve">DPR 20.04.2022, n. 56 recante: “Recepimento del provvedimento di </w:t>
            </w:r>
            <w:r w:rsidRPr="00736F0F">
              <w:rPr>
                <w:rFonts w:ascii="Garamond" w:hAnsi="Garamond"/>
                <w:i w:val="0"/>
              </w:rPr>
              <w:lastRenderedPageBreak/>
              <w:t>concertazione per il personale non dirigente delle Forze armate. Triennio 2019-2021”.</w:t>
            </w:r>
          </w:p>
        </w:tc>
      </w:tr>
      <w:tr w:rsidR="001508D4" w:rsidRPr="005C7E67" w14:paraId="467691AD" w14:textId="77777777" w:rsidTr="00A026B9">
        <w:trPr>
          <w:trHeight w:val="283"/>
          <w:jc w:val="center"/>
        </w:trPr>
        <w:tc>
          <w:tcPr>
            <w:tcW w:w="18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4FDFCB"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49668E"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6FF04082" w14:textId="77777777" w:rsidR="001508D4" w:rsidRPr="005C7E67" w:rsidRDefault="001508D4" w:rsidP="00A026B9">
            <w:pPr>
              <w:pStyle w:val="Introduzione"/>
              <w:ind w:firstLine="0"/>
              <w:rPr>
                <w:rFonts w:ascii="Garamond" w:hAnsi="Garamond"/>
                <w:i w:val="0"/>
              </w:rPr>
            </w:pPr>
            <w:r w:rsidRPr="005C7E67">
              <w:rPr>
                <w:rFonts w:ascii="Garamond" w:hAnsi="Garamond"/>
                <w:i w:val="0"/>
              </w:rPr>
              <w:t>Capitano</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79CC8" w14:textId="77777777" w:rsidR="001508D4" w:rsidRPr="005C7E67" w:rsidRDefault="001508D4" w:rsidP="00A026B9">
            <w:pPr>
              <w:pStyle w:val="Introduzione"/>
              <w:rPr>
                <w:rFonts w:ascii="Garamond" w:hAnsi="Garamond"/>
                <w:i w:val="0"/>
              </w:rPr>
            </w:pPr>
          </w:p>
        </w:tc>
      </w:tr>
      <w:tr w:rsidR="001508D4" w:rsidRPr="005C7E67" w14:paraId="442A13FF" w14:textId="77777777" w:rsidTr="00A026B9">
        <w:trPr>
          <w:trHeight w:val="283"/>
          <w:jc w:val="center"/>
        </w:trPr>
        <w:tc>
          <w:tcPr>
            <w:tcW w:w="18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DBF7EC7"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66F6578"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3A9489E1" w14:textId="77777777" w:rsidR="001508D4" w:rsidRPr="005C7E67" w:rsidRDefault="001508D4" w:rsidP="00A026B9">
            <w:pPr>
              <w:pStyle w:val="Introduzione"/>
              <w:ind w:firstLine="0"/>
              <w:rPr>
                <w:rFonts w:ascii="Garamond" w:hAnsi="Garamond"/>
                <w:i w:val="0"/>
              </w:rPr>
            </w:pPr>
            <w:r w:rsidRPr="005C7E67">
              <w:rPr>
                <w:rFonts w:ascii="Garamond" w:hAnsi="Garamond"/>
                <w:i w:val="0"/>
              </w:rPr>
              <w:t>Tenente</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7A5C0B" w14:textId="77777777" w:rsidR="001508D4" w:rsidRPr="005C7E67" w:rsidRDefault="001508D4" w:rsidP="00A026B9">
            <w:pPr>
              <w:pStyle w:val="Introduzione"/>
              <w:rPr>
                <w:rFonts w:ascii="Garamond" w:hAnsi="Garamond"/>
                <w:i w:val="0"/>
              </w:rPr>
            </w:pPr>
          </w:p>
        </w:tc>
      </w:tr>
      <w:tr w:rsidR="001508D4" w:rsidRPr="005C7E67" w14:paraId="7F8D5F57" w14:textId="77777777" w:rsidTr="00A026B9">
        <w:trPr>
          <w:trHeight w:val="283"/>
          <w:jc w:val="center"/>
        </w:trPr>
        <w:tc>
          <w:tcPr>
            <w:tcW w:w="18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4DFD2C"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F64B2A"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2AAE5D5B" w14:textId="77777777" w:rsidR="001508D4" w:rsidRPr="005C7E67" w:rsidRDefault="001508D4" w:rsidP="00A026B9">
            <w:pPr>
              <w:pStyle w:val="Introduzione"/>
              <w:ind w:firstLine="0"/>
              <w:rPr>
                <w:rFonts w:ascii="Garamond" w:hAnsi="Garamond"/>
                <w:i w:val="0"/>
              </w:rPr>
            </w:pPr>
            <w:r w:rsidRPr="005C7E67">
              <w:rPr>
                <w:rFonts w:ascii="Garamond" w:hAnsi="Garamond"/>
                <w:i w:val="0"/>
              </w:rPr>
              <w:t>Sottotenente</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403064" w14:textId="77777777" w:rsidR="001508D4" w:rsidRPr="005C7E67" w:rsidRDefault="001508D4" w:rsidP="00A026B9">
            <w:pPr>
              <w:pStyle w:val="Introduzione"/>
              <w:rPr>
                <w:rFonts w:ascii="Garamond" w:hAnsi="Garamond"/>
                <w:i w:val="0"/>
              </w:rPr>
            </w:pPr>
          </w:p>
        </w:tc>
      </w:tr>
      <w:tr w:rsidR="001508D4" w:rsidRPr="005C7E67" w14:paraId="4D52E0D7" w14:textId="77777777" w:rsidTr="00A026B9">
        <w:trPr>
          <w:trHeight w:val="283"/>
          <w:jc w:val="center"/>
        </w:trPr>
        <w:tc>
          <w:tcPr>
            <w:tcW w:w="18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8F85E9" w14:textId="77777777" w:rsidR="001508D4" w:rsidRPr="005C7E67" w:rsidRDefault="001508D4" w:rsidP="00A026B9">
            <w:pPr>
              <w:pStyle w:val="Introduzione"/>
              <w:rPr>
                <w:rFonts w:ascii="Garamond" w:hAnsi="Garamond"/>
                <w:i w:val="0"/>
              </w:rPr>
            </w:pPr>
          </w:p>
        </w:tc>
        <w:tc>
          <w:tcPr>
            <w:tcW w:w="1985"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113ED8" w14:textId="77777777" w:rsidR="001508D4" w:rsidRPr="005C7E67" w:rsidRDefault="001508D4" w:rsidP="00A026B9">
            <w:pPr>
              <w:pStyle w:val="Introduzione"/>
              <w:ind w:firstLine="0"/>
              <w:rPr>
                <w:rFonts w:ascii="Garamond" w:hAnsi="Garamond"/>
                <w:i w:val="0"/>
              </w:rPr>
            </w:pPr>
            <w:r w:rsidRPr="005C7E67">
              <w:rPr>
                <w:rFonts w:ascii="Garamond" w:hAnsi="Garamond"/>
                <w:i w:val="0"/>
              </w:rPr>
              <w:t>Marescialli</w:t>
            </w: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4EA4C068" w14:textId="77777777" w:rsidR="001508D4" w:rsidRPr="005C7E67" w:rsidRDefault="001508D4" w:rsidP="00A026B9">
            <w:pPr>
              <w:pStyle w:val="Introduzione"/>
              <w:ind w:firstLine="0"/>
              <w:rPr>
                <w:rFonts w:ascii="Garamond" w:hAnsi="Garamond"/>
                <w:i w:val="0"/>
              </w:rPr>
            </w:pPr>
            <w:r w:rsidRPr="005C7E67">
              <w:rPr>
                <w:rFonts w:ascii="Garamond" w:hAnsi="Garamond"/>
                <w:i w:val="0"/>
              </w:rPr>
              <w:t>Primo Luogotenente</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762AC1" w14:textId="77777777" w:rsidR="001508D4" w:rsidRPr="005C7E67" w:rsidRDefault="001508D4" w:rsidP="00A026B9">
            <w:pPr>
              <w:pStyle w:val="Introduzione"/>
              <w:rPr>
                <w:rFonts w:ascii="Garamond" w:hAnsi="Garamond"/>
                <w:i w:val="0"/>
              </w:rPr>
            </w:pPr>
          </w:p>
        </w:tc>
      </w:tr>
      <w:tr w:rsidR="001508D4" w:rsidRPr="005C7E67" w14:paraId="16AB7EC7" w14:textId="77777777" w:rsidTr="00A026B9">
        <w:trPr>
          <w:trHeight w:val="283"/>
          <w:jc w:val="center"/>
        </w:trPr>
        <w:tc>
          <w:tcPr>
            <w:tcW w:w="18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8870D1"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5D0487"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7B837998" w14:textId="77777777" w:rsidR="001508D4" w:rsidRPr="005C7E67" w:rsidRDefault="001508D4" w:rsidP="00A026B9">
            <w:pPr>
              <w:pStyle w:val="Introduzione"/>
              <w:ind w:firstLine="0"/>
              <w:rPr>
                <w:rFonts w:ascii="Garamond" w:hAnsi="Garamond"/>
                <w:i w:val="0"/>
              </w:rPr>
            </w:pPr>
            <w:r w:rsidRPr="005C7E67">
              <w:rPr>
                <w:rFonts w:ascii="Garamond" w:hAnsi="Garamond"/>
                <w:i w:val="0"/>
              </w:rPr>
              <w:t>Luogotenente</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DCB227" w14:textId="77777777" w:rsidR="001508D4" w:rsidRPr="005C7E67" w:rsidRDefault="001508D4" w:rsidP="00A026B9">
            <w:pPr>
              <w:pStyle w:val="Introduzione"/>
              <w:rPr>
                <w:rFonts w:ascii="Garamond" w:hAnsi="Garamond"/>
                <w:i w:val="0"/>
              </w:rPr>
            </w:pPr>
          </w:p>
        </w:tc>
      </w:tr>
      <w:tr w:rsidR="001508D4" w:rsidRPr="005C7E67" w14:paraId="7CE7B6CF" w14:textId="77777777" w:rsidTr="00A026B9">
        <w:trPr>
          <w:trHeight w:val="283"/>
          <w:jc w:val="center"/>
        </w:trPr>
        <w:tc>
          <w:tcPr>
            <w:tcW w:w="18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2B4E77"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6E1195"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7DA55F9C"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Primo Maresciallo con 8 </w:t>
            </w:r>
            <w:r>
              <w:rPr>
                <w:rFonts w:ascii="Garamond" w:hAnsi="Garamond"/>
                <w:i w:val="0"/>
              </w:rPr>
              <w:t>anni</w:t>
            </w:r>
            <w:r w:rsidRPr="005C7E67">
              <w:rPr>
                <w:rFonts w:ascii="Garamond" w:hAnsi="Garamond"/>
                <w:i w:val="0"/>
              </w:rPr>
              <w:t xml:space="preserve"> nel grado</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51E5BF" w14:textId="77777777" w:rsidR="001508D4" w:rsidRPr="005C7E67" w:rsidRDefault="001508D4" w:rsidP="00A026B9">
            <w:pPr>
              <w:pStyle w:val="Introduzione"/>
              <w:rPr>
                <w:rFonts w:ascii="Garamond" w:hAnsi="Garamond"/>
                <w:i w:val="0"/>
              </w:rPr>
            </w:pPr>
          </w:p>
        </w:tc>
      </w:tr>
      <w:tr w:rsidR="001508D4" w:rsidRPr="005C7E67" w14:paraId="17FD6D35" w14:textId="77777777" w:rsidTr="00A026B9">
        <w:trPr>
          <w:trHeight w:val="283"/>
          <w:jc w:val="center"/>
        </w:trPr>
        <w:tc>
          <w:tcPr>
            <w:tcW w:w="18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05D2F04"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E18431"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73994089" w14:textId="77777777" w:rsidR="001508D4" w:rsidRPr="005C7E67" w:rsidRDefault="001508D4" w:rsidP="00A026B9">
            <w:pPr>
              <w:pStyle w:val="Introduzione"/>
              <w:ind w:firstLine="0"/>
              <w:rPr>
                <w:rFonts w:ascii="Garamond" w:hAnsi="Garamond"/>
                <w:i w:val="0"/>
              </w:rPr>
            </w:pPr>
            <w:r w:rsidRPr="005C7E67">
              <w:rPr>
                <w:rFonts w:ascii="Garamond" w:hAnsi="Garamond"/>
                <w:i w:val="0"/>
              </w:rPr>
              <w:t>Primo Maresciallo</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4DC7F8" w14:textId="77777777" w:rsidR="001508D4" w:rsidRPr="005C7E67" w:rsidRDefault="001508D4" w:rsidP="00A026B9">
            <w:pPr>
              <w:pStyle w:val="Introduzione"/>
              <w:rPr>
                <w:rFonts w:ascii="Garamond" w:hAnsi="Garamond"/>
                <w:i w:val="0"/>
              </w:rPr>
            </w:pPr>
          </w:p>
        </w:tc>
      </w:tr>
      <w:tr w:rsidR="001508D4" w:rsidRPr="005C7E67" w14:paraId="1DEF8C5D" w14:textId="77777777" w:rsidTr="00A026B9">
        <w:trPr>
          <w:trHeight w:val="283"/>
          <w:jc w:val="center"/>
        </w:trPr>
        <w:tc>
          <w:tcPr>
            <w:tcW w:w="18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53443F"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56E155B"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2B361043"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Maresciallo Capo con 10 </w:t>
            </w:r>
            <w:r>
              <w:rPr>
                <w:rFonts w:ascii="Garamond" w:hAnsi="Garamond"/>
                <w:i w:val="0"/>
              </w:rPr>
              <w:t>anni</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1AA9C3" w14:textId="77777777" w:rsidR="001508D4" w:rsidRPr="005C7E67" w:rsidRDefault="001508D4" w:rsidP="00A026B9">
            <w:pPr>
              <w:pStyle w:val="Introduzione"/>
              <w:rPr>
                <w:rFonts w:ascii="Garamond" w:hAnsi="Garamond"/>
                <w:i w:val="0"/>
              </w:rPr>
            </w:pPr>
          </w:p>
        </w:tc>
      </w:tr>
      <w:tr w:rsidR="001508D4" w:rsidRPr="005C7E67" w14:paraId="0475AB46" w14:textId="77777777" w:rsidTr="00A026B9">
        <w:trPr>
          <w:trHeight w:val="283"/>
          <w:jc w:val="center"/>
        </w:trPr>
        <w:tc>
          <w:tcPr>
            <w:tcW w:w="18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E87C31"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F12451"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5C0AF9F6" w14:textId="77777777" w:rsidR="001508D4" w:rsidRPr="005C7E67" w:rsidRDefault="001508D4" w:rsidP="00A026B9">
            <w:pPr>
              <w:pStyle w:val="Introduzione"/>
              <w:ind w:firstLine="0"/>
              <w:rPr>
                <w:rFonts w:ascii="Garamond" w:hAnsi="Garamond"/>
                <w:i w:val="0"/>
              </w:rPr>
            </w:pPr>
            <w:r w:rsidRPr="005C7E67">
              <w:rPr>
                <w:rFonts w:ascii="Garamond" w:hAnsi="Garamond"/>
                <w:i w:val="0"/>
              </w:rPr>
              <w:t>Maresciallo Capo</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243799" w14:textId="77777777" w:rsidR="001508D4" w:rsidRPr="005C7E67" w:rsidRDefault="001508D4" w:rsidP="00A026B9">
            <w:pPr>
              <w:pStyle w:val="Introduzione"/>
              <w:rPr>
                <w:rFonts w:ascii="Garamond" w:hAnsi="Garamond"/>
                <w:i w:val="0"/>
              </w:rPr>
            </w:pPr>
          </w:p>
        </w:tc>
      </w:tr>
      <w:tr w:rsidR="001508D4" w:rsidRPr="005C7E67" w14:paraId="272180E7" w14:textId="77777777" w:rsidTr="00A026B9">
        <w:trPr>
          <w:trHeight w:val="283"/>
          <w:jc w:val="center"/>
        </w:trPr>
        <w:tc>
          <w:tcPr>
            <w:tcW w:w="18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3842DE"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6A1F74"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4045990E" w14:textId="77777777" w:rsidR="001508D4" w:rsidRPr="005C7E67" w:rsidRDefault="001508D4" w:rsidP="00A026B9">
            <w:pPr>
              <w:pStyle w:val="Introduzione"/>
              <w:ind w:firstLine="0"/>
              <w:rPr>
                <w:rFonts w:ascii="Garamond" w:hAnsi="Garamond"/>
                <w:i w:val="0"/>
              </w:rPr>
            </w:pPr>
            <w:r w:rsidRPr="005C7E67">
              <w:rPr>
                <w:rFonts w:ascii="Garamond" w:hAnsi="Garamond"/>
                <w:i w:val="0"/>
              </w:rPr>
              <w:t>Maresciallo Ordinario</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0D87DA" w14:textId="77777777" w:rsidR="001508D4" w:rsidRPr="005C7E67" w:rsidRDefault="001508D4" w:rsidP="00A026B9">
            <w:pPr>
              <w:pStyle w:val="Introduzione"/>
              <w:rPr>
                <w:rFonts w:ascii="Garamond" w:hAnsi="Garamond"/>
                <w:i w:val="0"/>
              </w:rPr>
            </w:pPr>
          </w:p>
        </w:tc>
      </w:tr>
      <w:tr w:rsidR="001508D4" w:rsidRPr="005C7E67" w14:paraId="4BA7DDFA" w14:textId="77777777" w:rsidTr="00A026B9">
        <w:trPr>
          <w:trHeight w:val="283"/>
          <w:jc w:val="center"/>
        </w:trPr>
        <w:tc>
          <w:tcPr>
            <w:tcW w:w="18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5AD511"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6ACBB06"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5B8FCAD1" w14:textId="77777777" w:rsidR="001508D4" w:rsidRPr="005C7E67" w:rsidRDefault="001508D4" w:rsidP="00A026B9">
            <w:pPr>
              <w:pStyle w:val="Introduzione"/>
              <w:ind w:firstLine="0"/>
              <w:rPr>
                <w:rFonts w:ascii="Garamond" w:hAnsi="Garamond"/>
                <w:i w:val="0"/>
              </w:rPr>
            </w:pPr>
            <w:r w:rsidRPr="005C7E67">
              <w:rPr>
                <w:rFonts w:ascii="Garamond" w:hAnsi="Garamond"/>
                <w:i w:val="0"/>
              </w:rPr>
              <w:t>Maresciallo</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6494A9" w14:textId="77777777" w:rsidR="001508D4" w:rsidRPr="005C7E67" w:rsidRDefault="001508D4" w:rsidP="00A026B9">
            <w:pPr>
              <w:pStyle w:val="Introduzione"/>
              <w:rPr>
                <w:rFonts w:ascii="Garamond" w:hAnsi="Garamond"/>
                <w:i w:val="0"/>
              </w:rPr>
            </w:pPr>
          </w:p>
        </w:tc>
      </w:tr>
      <w:tr w:rsidR="001508D4" w:rsidRPr="005C7E67" w14:paraId="448FA6E5" w14:textId="77777777" w:rsidTr="00A026B9">
        <w:trPr>
          <w:trHeight w:val="283"/>
          <w:jc w:val="center"/>
        </w:trPr>
        <w:tc>
          <w:tcPr>
            <w:tcW w:w="18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1FB9DB6" w14:textId="77777777" w:rsidR="001508D4" w:rsidRPr="005C7E67" w:rsidRDefault="001508D4" w:rsidP="00A026B9">
            <w:pPr>
              <w:pStyle w:val="Introduzione"/>
              <w:rPr>
                <w:rFonts w:ascii="Garamond" w:hAnsi="Garamond"/>
                <w:i w:val="0"/>
              </w:rPr>
            </w:pPr>
          </w:p>
        </w:tc>
        <w:tc>
          <w:tcPr>
            <w:tcW w:w="1985"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2CDDF316"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Sergenti</w:t>
            </w: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59C34DAA" w14:textId="77777777" w:rsidR="001508D4" w:rsidRPr="005C7E67" w:rsidRDefault="001508D4" w:rsidP="00A026B9">
            <w:pPr>
              <w:pStyle w:val="Introduzione"/>
              <w:ind w:firstLine="0"/>
              <w:rPr>
                <w:rFonts w:ascii="Garamond" w:hAnsi="Garamond"/>
                <w:i w:val="0"/>
              </w:rPr>
            </w:pPr>
            <w:r>
              <w:rPr>
                <w:rFonts w:ascii="Garamond" w:hAnsi="Garamond"/>
                <w:i w:val="0"/>
              </w:rPr>
              <w:t>Sergente Maggiore aiutante con 4 anni nel grado</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8745DB" w14:textId="77777777" w:rsidR="001508D4" w:rsidRPr="005C7E67" w:rsidRDefault="001508D4" w:rsidP="00A026B9">
            <w:pPr>
              <w:pStyle w:val="Introduzione"/>
              <w:rPr>
                <w:rFonts w:ascii="Garamond" w:hAnsi="Garamond"/>
                <w:i w:val="0"/>
              </w:rPr>
            </w:pPr>
          </w:p>
        </w:tc>
      </w:tr>
      <w:tr w:rsidR="001508D4" w:rsidRPr="005C7E67" w14:paraId="2D77454A" w14:textId="77777777" w:rsidTr="00A026B9">
        <w:trPr>
          <w:trHeight w:val="283"/>
          <w:jc w:val="center"/>
        </w:trPr>
        <w:tc>
          <w:tcPr>
            <w:tcW w:w="18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026BD8"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35F01057"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55AFAF66"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Sergente Maggiore </w:t>
            </w:r>
            <w:r>
              <w:rPr>
                <w:rFonts w:ascii="Garamond" w:hAnsi="Garamond"/>
                <w:i w:val="0"/>
              </w:rPr>
              <w:t>aiutante</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E8B512" w14:textId="77777777" w:rsidR="001508D4" w:rsidRPr="005C7E67" w:rsidRDefault="001508D4" w:rsidP="00A026B9">
            <w:pPr>
              <w:pStyle w:val="Introduzione"/>
              <w:rPr>
                <w:rFonts w:ascii="Garamond" w:hAnsi="Garamond"/>
                <w:i w:val="0"/>
              </w:rPr>
            </w:pPr>
          </w:p>
        </w:tc>
      </w:tr>
      <w:tr w:rsidR="001508D4" w:rsidRPr="005C7E67" w14:paraId="3F6B99E9" w14:textId="77777777" w:rsidTr="00A026B9">
        <w:trPr>
          <w:trHeight w:val="283"/>
          <w:jc w:val="center"/>
        </w:trPr>
        <w:tc>
          <w:tcPr>
            <w:tcW w:w="18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A9E1E0"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374B3ED8"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5CB6B098"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Sergente Maggiore Capo con 4 </w:t>
            </w:r>
            <w:r>
              <w:rPr>
                <w:rFonts w:ascii="Garamond" w:hAnsi="Garamond"/>
                <w:i w:val="0"/>
              </w:rPr>
              <w:t>anni</w:t>
            </w:r>
            <w:r w:rsidRPr="005C7E67">
              <w:rPr>
                <w:rFonts w:ascii="Garamond" w:hAnsi="Garamond"/>
                <w:i w:val="0"/>
              </w:rPr>
              <w:t xml:space="preserve"> nel grado</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A1A609" w14:textId="77777777" w:rsidR="001508D4" w:rsidRPr="005C7E67" w:rsidRDefault="001508D4" w:rsidP="00A026B9">
            <w:pPr>
              <w:pStyle w:val="Introduzione"/>
              <w:rPr>
                <w:rFonts w:ascii="Garamond" w:hAnsi="Garamond"/>
                <w:i w:val="0"/>
              </w:rPr>
            </w:pPr>
          </w:p>
        </w:tc>
      </w:tr>
      <w:tr w:rsidR="001508D4" w:rsidRPr="005C7E67" w14:paraId="7FF66DD3" w14:textId="77777777" w:rsidTr="00A026B9">
        <w:trPr>
          <w:trHeight w:val="283"/>
          <w:jc w:val="center"/>
        </w:trPr>
        <w:tc>
          <w:tcPr>
            <w:tcW w:w="18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FC560A"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747D81AA"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0DE45444" w14:textId="77777777" w:rsidR="001508D4" w:rsidRPr="005C7E67" w:rsidRDefault="001508D4" w:rsidP="00A026B9">
            <w:pPr>
              <w:pStyle w:val="Introduzione"/>
              <w:ind w:firstLine="0"/>
              <w:rPr>
                <w:rFonts w:ascii="Garamond" w:hAnsi="Garamond"/>
                <w:i w:val="0"/>
              </w:rPr>
            </w:pPr>
            <w:r w:rsidRPr="005C7E67">
              <w:rPr>
                <w:rFonts w:ascii="Garamond" w:hAnsi="Garamond"/>
                <w:i w:val="0"/>
              </w:rPr>
              <w:t>Sergente Maggiore Capo</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171C6" w14:textId="77777777" w:rsidR="001508D4" w:rsidRPr="005C7E67" w:rsidRDefault="001508D4" w:rsidP="00A026B9">
            <w:pPr>
              <w:pStyle w:val="Introduzione"/>
              <w:rPr>
                <w:rFonts w:ascii="Garamond" w:hAnsi="Garamond"/>
                <w:i w:val="0"/>
              </w:rPr>
            </w:pPr>
          </w:p>
        </w:tc>
      </w:tr>
      <w:tr w:rsidR="001508D4" w:rsidRPr="005C7E67" w14:paraId="45ADF8B6" w14:textId="77777777" w:rsidTr="00A026B9">
        <w:trPr>
          <w:trHeight w:val="283"/>
          <w:jc w:val="center"/>
        </w:trPr>
        <w:tc>
          <w:tcPr>
            <w:tcW w:w="18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E040FF"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552A4E87"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53136D5B" w14:textId="77777777" w:rsidR="001508D4" w:rsidRPr="005C7E67" w:rsidRDefault="001508D4" w:rsidP="00A026B9">
            <w:pPr>
              <w:pStyle w:val="Introduzione"/>
              <w:ind w:firstLine="0"/>
              <w:rPr>
                <w:rFonts w:ascii="Garamond" w:hAnsi="Garamond"/>
                <w:i w:val="0"/>
              </w:rPr>
            </w:pPr>
            <w:r w:rsidRPr="005C7E67">
              <w:rPr>
                <w:rFonts w:ascii="Garamond" w:hAnsi="Garamond"/>
                <w:i w:val="0"/>
              </w:rPr>
              <w:t>Sergente Maggiore</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570D82" w14:textId="77777777" w:rsidR="001508D4" w:rsidRPr="005C7E67" w:rsidRDefault="001508D4" w:rsidP="00A026B9">
            <w:pPr>
              <w:pStyle w:val="Introduzione"/>
              <w:rPr>
                <w:rFonts w:ascii="Garamond" w:hAnsi="Garamond"/>
                <w:i w:val="0"/>
              </w:rPr>
            </w:pPr>
          </w:p>
        </w:tc>
      </w:tr>
      <w:tr w:rsidR="001508D4" w:rsidRPr="005C7E67" w14:paraId="7888FA67" w14:textId="77777777" w:rsidTr="00A026B9">
        <w:trPr>
          <w:trHeight w:val="283"/>
          <w:jc w:val="center"/>
        </w:trPr>
        <w:tc>
          <w:tcPr>
            <w:tcW w:w="18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2B38B5"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1B2B4263"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659E8024" w14:textId="77777777" w:rsidR="001508D4" w:rsidRPr="005C7E67" w:rsidRDefault="001508D4" w:rsidP="00A026B9">
            <w:pPr>
              <w:pStyle w:val="Introduzione"/>
              <w:ind w:firstLine="0"/>
              <w:rPr>
                <w:rFonts w:ascii="Garamond" w:hAnsi="Garamond"/>
                <w:i w:val="0"/>
              </w:rPr>
            </w:pPr>
            <w:r w:rsidRPr="005C7E67">
              <w:rPr>
                <w:rFonts w:ascii="Garamond" w:hAnsi="Garamond"/>
                <w:i w:val="0"/>
              </w:rPr>
              <w:t>Sergente</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A6DD6B" w14:textId="77777777" w:rsidR="001508D4" w:rsidRPr="005C7E67" w:rsidRDefault="001508D4" w:rsidP="00A026B9">
            <w:pPr>
              <w:pStyle w:val="Introduzione"/>
              <w:rPr>
                <w:rFonts w:ascii="Garamond" w:hAnsi="Garamond"/>
                <w:i w:val="0"/>
              </w:rPr>
            </w:pPr>
          </w:p>
        </w:tc>
      </w:tr>
      <w:tr w:rsidR="001508D4" w:rsidRPr="005C7E67" w14:paraId="0554DBE1" w14:textId="77777777" w:rsidTr="00A026B9">
        <w:trPr>
          <w:trHeight w:val="283"/>
          <w:jc w:val="center"/>
        </w:trPr>
        <w:tc>
          <w:tcPr>
            <w:tcW w:w="18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9FB4BE3" w14:textId="77777777" w:rsidR="001508D4" w:rsidRPr="005C7E67" w:rsidRDefault="001508D4" w:rsidP="00A026B9">
            <w:pPr>
              <w:pStyle w:val="Introduzione"/>
              <w:rPr>
                <w:rFonts w:ascii="Garamond" w:hAnsi="Garamond"/>
                <w:i w:val="0"/>
              </w:rPr>
            </w:pPr>
          </w:p>
        </w:tc>
        <w:tc>
          <w:tcPr>
            <w:tcW w:w="1985"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789B10B6"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Graduati</w:t>
            </w: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6FDD20BB" w14:textId="77777777" w:rsidR="001508D4" w:rsidRPr="005C7E67" w:rsidRDefault="001508D4" w:rsidP="00A026B9">
            <w:pPr>
              <w:pStyle w:val="Introduzione"/>
              <w:ind w:firstLine="0"/>
              <w:rPr>
                <w:rFonts w:ascii="Garamond" w:hAnsi="Garamond"/>
                <w:i w:val="0"/>
              </w:rPr>
            </w:pPr>
            <w:r>
              <w:rPr>
                <w:rFonts w:ascii="Garamond" w:hAnsi="Garamond"/>
                <w:i w:val="0"/>
              </w:rPr>
              <w:t>Graduato aiutante con 4 anni nel grado</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3DA7A3" w14:textId="77777777" w:rsidR="001508D4" w:rsidRPr="005C7E67" w:rsidRDefault="001508D4" w:rsidP="00A026B9">
            <w:pPr>
              <w:pStyle w:val="Introduzione"/>
              <w:rPr>
                <w:rFonts w:ascii="Garamond" w:hAnsi="Garamond"/>
                <w:i w:val="0"/>
              </w:rPr>
            </w:pPr>
          </w:p>
        </w:tc>
      </w:tr>
      <w:tr w:rsidR="001508D4" w:rsidRPr="005C7E67" w14:paraId="0C08F7AA" w14:textId="77777777" w:rsidTr="00A026B9">
        <w:trPr>
          <w:trHeight w:val="283"/>
          <w:jc w:val="center"/>
        </w:trPr>
        <w:tc>
          <w:tcPr>
            <w:tcW w:w="18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83FB0A"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1942803B" w14:textId="77777777" w:rsidR="001508D4" w:rsidRPr="005C7E67" w:rsidRDefault="001508D4" w:rsidP="00A026B9">
            <w:pPr>
              <w:pStyle w:val="Introduzione"/>
              <w:ind w:firstLine="0"/>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273E29DB" w14:textId="77777777" w:rsidR="001508D4" w:rsidRPr="005C7E67" w:rsidRDefault="001508D4" w:rsidP="00A026B9">
            <w:pPr>
              <w:pStyle w:val="Introduzione"/>
              <w:ind w:firstLine="0"/>
              <w:rPr>
                <w:rFonts w:ascii="Garamond" w:hAnsi="Garamond"/>
                <w:i w:val="0"/>
              </w:rPr>
            </w:pPr>
            <w:r>
              <w:rPr>
                <w:rFonts w:ascii="Garamond" w:hAnsi="Garamond"/>
                <w:i w:val="0"/>
              </w:rPr>
              <w:t>Graduato aiutante</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D888E8" w14:textId="77777777" w:rsidR="001508D4" w:rsidRPr="005C7E67" w:rsidRDefault="001508D4" w:rsidP="00A026B9">
            <w:pPr>
              <w:pStyle w:val="Introduzione"/>
              <w:rPr>
                <w:rFonts w:ascii="Garamond" w:hAnsi="Garamond"/>
                <w:i w:val="0"/>
              </w:rPr>
            </w:pPr>
          </w:p>
        </w:tc>
      </w:tr>
      <w:tr w:rsidR="001508D4" w:rsidRPr="005C7E67" w14:paraId="1531D2A2" w14:textId="77777777" w:rsidTr="00A026B9">
        <w:trPr>
          <w:trHeight w:val="283"/>
          <w:jc w:val="center"/>
        </w:trPr>
        <w:tc>
          <w:tcPr>
            <w:tcW w:w="18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11DDE5"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7B7A6950"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22271B13" w14:textId="77777777" w:rsidR="001508D4" w:rsidRPr="005C7E67" w:rsidRDefault="001508D4" w:rsidP="00A026B9">
            <w:pPr>
              <w:pStyle w:val="Introduzione"/>
              <w:ind w:firstLine="0"/>
              <w:rPr>
                <w:rFonts w:ascii="Garamond" w:hAnsi="Garamond"/>
                <w:i w:val="0"/>
              </w:rPr>
            </w:pPr>
            <w:r>
              <w:rPr>
                <w:rFonts w:ascii="Garamond" w:hAnsi="Garamond"/>
                <w:i w:val="0"/>
              </w:rPr>
              <w:t>Primo graduato</w:t>
            </w:r>
            <w:r w:rsidRPr="005C7E67">
              <w:rPr>
                <w:rFonts w:ascii="Garamond" w:hAnsi="Garamond"/>
                <w:i w:val="0"/>
              </w:rPr>
              <w:t xml:space="preserve"> con 5 </w:t>
            </w:r>
            <w:r>
              <w:rPr>
                <w:rFonts w:ascii="Garamond" w:hAnsi="Garamond"/>
                <w:i w:val="0"/>
              </w:rPr>
              <w:t>anni</w:t>
            </w:r>
            <w:r w:rsidRPr="005C7E67">
              <w:rPr>
                <w:rFonts w:ascii="Garamond" w:hAnsi="Garamond"/>
                <w:i w:val="0"/>
              </w:rPr>
              <w:t xml:space="preserve"> nel grado</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4668DD" w14:textId="77777777" w:rsidR="001508D4" w:rsidRPr="005C7E67" w:rsidRDefault="001508D4" w:rsidP="00A026B9">
            <w:pPr>
              <w:pStyle w:val="Introduzione"/>
              <w:rPr>
                <w:rFonts w:ascii="Garamond" w:hAnsi="Garamond"/>
                <w:i w:val="0"/>
              </w:rPr>
            </w:pPr>
          </w:p>
        </w:tc>
      </w:tr>
      <w:tr w:rsidR="001508D4" w:rsidRPr="005C7E67" w14:paraId="15ECE086" w14:textId="77777777" w:rsidTr="00A026B9">
        <w:trPr>
          <w:trHeight w:val="283"/>
          <w:jc w:val="center"/>
        </w:trPr>
        <w:tc>
          <w:tcPr>
            <w:tcW w:w="18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6A5D5B"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128C30FF"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27405E4F" w14:textId="77777777" w:rsidR="001508D4" w:rsidRPr="005C7E67" w:rsidRDefault="001508D4" w:rsidP="00A026B9">
            <w:pPr>
              <w:pStyle w:val="Introduzione"/>
              <w:ind w:firstLine="0"/>
              <w:rPr>
                <w:rFonts w:ascii="Garamond" w:hAnsi="Garamond"/>
                <w:i w:val="0"/>
              </w:rPr>
            </w:pPr>
            <w:r>
              <w:rPr>
                <w:rFonts w:ascii="Garamond" w:hAnsi="Garamond"/>
                <w:i w:val="0"/>
              </w:rPr>
              <w:t>Primo graduato</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ED4F6" w14:textId="77777777" w:rsidR="001508D4" w:rsidRPr="005C7E67" w:rsidRDefault="001508D4" w:rsidP="00A026B9">
            <w:pPr>
              <w:pStyle w:val="Introduzione"/>
              <w:rPr>
                <w:rFonts w:ascii="Garamond" w:hAnsi="Garamond"/>
                <w:i w:val="0"/>
              </w:rPr>
            </w:pPr>
          </w:p>
        </w:tc>
      </w:tr>
      <w:tr w:rsidR="001508D4" w:rsidRPr="005C7E67" w14:paraId="13952FDA" w14:textId="77777777" w:rsidTr="00A026B9">
        <w:trPr>
          <w:trHeight w:val="283"/>
          <w:jc w:val="center"/>
        </w:trPr>
        <w:tc>
          <w:tcPr>
            <w:tcW w:w="18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6E3199"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0D7187E9"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5777BA81" w14:textId="77777777" w:rsidR="001508D4" w:rsidRPr="005C7E67" w:rsidRDefault="001508D4" w:rsidP="00A026B9">
            <w:pPr>
              <w:pStyle w:val="Introduzione"/>
              <w:ind w:firstLine="0"/>
              <w:rPr>
                <w:rFonts w:ascii="Garamond" w:hAnsi="Garamond"/>
                <w:i w:val="0"/>
              </w:rPr>
            </w:pPr>
            <w:r>
              <w:rPr>
                <w:rFonts w:ascii="Garamond" w:hAnsi="Garamond"/>
                <w:i w:val="0"/>
              </w:rPr>
              <w:t>Graduato</w:t>
            </w:r>
            <w:r w:rsidRPr="005C7E67">
              <w:rPr>
                <w:rFonts w:ascii="Garamond" w:hAnsi="Garamond"/>
                <w:i w:val="0"/>
              </w:rPr>
              <w:t xml:space="preserve"> Capo</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3ABDEF" w14:textId="77777777" w:rsidR="001508D4" w:rsidRPr="005C7E67" w:rsidRDefault="001508D4" w:rsidP="00A026B9">
            <w:pPr>
              <w:pStyle w:val="Introduzione"/>
              <w:rPr>
                <w:rFonts w:ascii="Garamond" w:hAnsi="Garamond"/>
                <w:i w:val="0"/>
              </w:rPr>
            </w:pPr>
          </w:p>
        </w:tc>
      </w:tr>
      <w:tr w:rsidR="001508D4" w:rsidRPr="005C7E67" w14:paraId="00A6541D" w14:textId="77777777" w:rsidTr="00A026B9">
        <w:trPr>
          <w:trHeight w:val="283"/>
          <w:jc w:val="center"/>
        </w:trPr>
        <w:tc>
          <w:tcPr>
            <w:tcW w:w="18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59703F"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4B34079D"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2614ED00" w14:textId="77777777" w:rsidR="001508D4" w:rsidRPr="005C7E67" w:rsidRDefault="001508D4" w:rsidP="00A026B9">
            <w:pPr>
              <w:pStyle w:val="Introduzione"/>
              <w:ind w:firstLine="0"/>
              <w:rPr>
                <w:rFonts w:ascii="Garamond" w:hAnsi="Garamond"/>
                <w:i w:val="0"/>
              </w:rPr>
            </w:pPr>
            <w:r>
              <w:rPr>
                <w:rFonts w:ascii="Garamond" w:hAnsi="Garamond"/>
                <w:i w:val="0"/>
              </w:rPr>
              <w:t>Graduato</w:t>
            </w:r>
            <w:r w:rsidRPr="005C7E67">
              <w:rPr>
                <w:rFonts w:ascii="Garamond" w:hAnsi="Garamond"/>
                <w:i w:val="0"/>
              </w:rPr>
              <w:t xml:space="preserve"> Scelto</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D4E01C" w14:textId="77777777" w:rsidR="001508D4" w:rsidRPr="005C7E67" w:rsidRDefault="001508D4" w:rsidP="00A026B9">
            <w:pPr>
              <w:pStyle w:val="Introduzione"/>
              <w:rPr>
                <w:rFonts w:ascii="Garamond" w:hAnsi="Garamond"/>
                <w:i w:val="0"/>
              </w:rPr>
            </w:pPr>
          </w:p>
        </w:tc>
      </w:tr>
      <w:tr w:rsidR="001508D4" w:rsidRPr="005C7E67" w14:paraId="439996BA" w14:textId="77777777" w:rsidTr="00A026B9">
        <w:trPr>
          <w:trHeight w:val="283"/>
          <w:jc w:val="center"/>
        </w:trPr>
        <w:tc>
          <w:tcPr>
            <w:tcW w:w="181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F58A05"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71BC9F1B"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6C30CA7A" w14:textId="77777777" w:rsidR="001508D4" w:rsidRPr="005C7E67" w:rsidRDefault="001508D4" w:rsidP="00A026B9">
            <w:pPr>
              <w:pStyle w:val="Introduzione"/>
              <w:ind w:firstLine="0"/>
              <w:rPr>
                <w:rFonts w:ascii="Garamond" w:hAnsi="Garamond"/>
                <w:i w:val="0"/>
              </w:rPr>
            </w:pPr>
            <w:r>
              <w:rPr>
                <w:rFonts w:ascii="Garamond" w:hAnsi="Garamond"/>
                <w:i w:val="0"/>
              </w:rPr>
              <w:t>Graduato</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48FB3" w14:textId="77777777" w:rsidR="001508D4" w:rsidRPr="005C7E67" w:rsidRDefault="001508D4" w:rsidP="00A026B9">
            <w:pPr>
              <w:pStyle w:val="Introduzione"/>
              <w:rPr>
                <w:rFonts w:ascii="Garamond" w:hAnsi="Garamond"/>
                <w:i w:val="0"/>
              </w:rPr>
            </w:pPr>
          </w:p>
        </w:tc>
      </w:tr>
      <w:tr w:rsidR="001508D4" w:rsidRPr="005C7E67" w14:paraId="386A84D5" w14:textId="77777777" w:rsidTr="00A026B9">
        <w:trPr>
          <w:trHeight w:val="283"/>
          <w:jc w:val="center"/>
        </w:trPr>
        <w:tc>
          <w:tcPr>
            <w:tcW w:w="1818"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76382918" w14:textId="77777777" w:rsidR="001508D4" w:rsidRPr="00A0323F" w:rsidRDefault="001508D4" w:rsidP="00A026B9">
            <w:pPr>
              <w:pStyle w:val="Introduzione"/>
              <w:ind w:firstLine="0"/>
              <w:jc w:val="left"/>
              <w:rPr>
                <w:rFonts w:ascii="Garamond" w:hAnsi="Garamond"/>
                <w:i w:val="0"/>
              </w:rPr>
            </w:pPr>
            <w:r w:rsidRPr="00A0323F">
              <w:rPr>
                <w:rFonts w:ascii="Garamond" w:hAnsi="Garamond"/>
                <w:i w:val="0"/>
              </w:rPr>
              <w:t xml:space="preserve">Militari di truppa e </w:t>
            </w:r>
            <w:r>
              <w:rPr>
                <w:rFonts w:ascii="Garamond" w:hAnsi="Garamond"/>
                <w:i w:val="0"/>
              </w:rPr>
              <w:t xml:space="preserve">Ufficiali </w:t>
            </w:r>
            <w:r w:rsidRPr="00A0323F">
              <w:rPr>
                <w:rFonts w:ascii="Garamond" w:hAnsi="Garamond"/>
                <w:i w:val="0"/>
              </w:rPr>
              <w:t>ferma prefissata</w:t>
            </w:r>
          </w:p>
        </w:tc>
        <w:tc>
          <w:tcPr>
            <w:tcW w:w="1985"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638D8184" w14:textId="77777777" w:rsidR="001508D4" w:rsidRPr="00A0323F" w:rsidRDefault="001508D4" w:rsidP="00A026B9">
            <w:pPr>
              <w:pStyle w:val="Introduzione"/>
              <w:ind w:firstLine="0"/>
              <w:jc w:val="left"/>
              <w:rPr>
                <w:rFonts w:ascii="Garamond" w:hAnsi="Garamond"/>
                <w:i w:val="0"/>
              </w:rPr>
            </w:pPr>
            <w:r w:rsidRPr="00A0323F">
              <w:rPr>
                <w:rFonts w:ascii="Garamond" w:hAnsi="Garamond"/>
                <w:i w:val="0"/>
              </w:rPr>
              <w:t>Militari di truppa e</w:t>
            </w:r>
            <w:r>
              <w:rPr>
                <w:rFonts w:ascii="Garamond" w:hAnsi="Garamond"/>
                <w:i w:val="0"/>
              </w:rPr>
              <w:t xml:space="preserve"> Ufficiali</w:t>
            </w:r>
            <w:r w:rsidRPr="00A0323F">
              <w:rPr>
                <w:rFonts w:ascii="Garamond" w:hAnsi="Garamond"/>
                <w:i w:val="0"/>
              </w:rPr>
              <w:t xml:space="preserve"> ferma prefissata</w:t>
            </w:r>
          </w:p>
        </w:tc>
        <w:tc>
          <w:tcPr>
            <w:tcW w:w="4252" w:type="dxa"/>
            <w:tcBorders>
              <w:top w:val="single" w:sz="4" w:space="0" w:color="000000"/>
              <w:left w:val="single" w:sz="4" w:space="0" w:color="000000"/>
            </w:tcBorders>
            <w:shd w:val="clear" w:color="auto" w:fill="auto"/>
            <w:tcMar>
              <w:top w:w="0" w:type="dxa"/>
              <w:left w:w="108" w:type="dxa"/>
              <w:bottom w:w="0" w:type="dxa"/>
              <w:right w:w="108" w:type="dxa"/>
            </w:tcMar>
            <w:vAlign w:val="bottom"/>
          </w:tcPr>
          <w:p w14:paraId="46AE9246" w14:textId="77777777" w:rsidR="001508D4" w:rsidRPr="00A0323F" w:rsidRDefault="001508D4" w:rsidP="00A026B9">
            <w:pPr>
              <w:pStyle w:val="Introduzione"/>
              <w:ind w:firstLine="0"/>
              <w:rPr>
                <w:rFonts w:ascii="Garamond" w:hAnsi="Garamond"/>
                <w:i w:val="0"/>
              </w:rPr>
            </w:pPr>
            <w:r>
              <w:rPr>
                <w:rFonts w:ascii="Garamond" w:hAnsi="Garamond"/>
                <w:i w:val="0"/>
              </w:rPr>
              <w:t>Graduato (VFP4 in ferma biennale)</w:t>
            </w:r>
          </w:p>
        </w:tc>
        <w:tc>
          <w:tcPr>
            <w:tcW w:w="1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2E61CB" w14:textId="77777777" w:rsidR="001508D4" w:rsidRPr="005C7E67" w:rsidRDefault="001508D4" w:rsidP="00A026B9">
            <w:pPr>
              <w:pStyle w:val="Introduzione"/>
              <w:rPr>
                <w:rFonts w:ascii="Garamond" w:hAnsi="Garamond"/>
                <w:i w:val="0"/>
              </w:rPr>
            </w:pPr>
          </w:p>
        </w:tc>
      </w:tr>
      <w:tr w:rsidR="001508D4" w:rsidRPr="005C7E67" w14:paraId="23CCD911" w14:textId="77777777" w:rsidTr="00A026B9">
        <w:trPr>
          <w:trHeight w:val="283"/>
          <w:jc w:val="center"/>
        </w:trPr>
        <w:tc>
          <w:tcPr>
            <w:tcW w:w="1818" w:type="dxa"/>
            <w:vMerge/>
            <w:tcBorders>
              <w:left w:val="single" w:sz="4" w:space="0" w:color="000000"/>
            </w:tcBorders>
            <w:shd w:val="clear" w:color="auto" w:fill="auto"/>
            <w:tcMar>
              <w:top w:w="0" w:type="dxa"/>
              <w:left w:w="108" w:type="dxa"/>
              <w:bottom w:w="0" w:type="dxa"/>
              <w:right w:w="108" w:type="dxa"/>
            </w:tcMar>
            <w:vAlign w:val="center"/>
          </w:tcPr>
          <w:p w14:paraId="6976C248" w14:textId="77777777" w:rsidR="001508D4" w:rsidRPr="00A0323F" w:rsidRDefault="001508D4" w:rsidP="00A026B9">
            <w:pPr>
              <w:pStyle w:val="Introduzione"/>
              <w:ind w:firstLine="0"/>
              <w:jc w:val="left"/>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0C083B5F" w14:textId="77777777" w:rsidR="001508D4" w:rsidRPr="00A0323F"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tcBorders>
            <w:shd w:val="clear" w:color="auto" w:fill="auto"/>
            <w:tcMar>
              <w:top w:w="0" w:type="dxa"/>
              <w:left w:w="108" w:type="dxa"/>
              <w:bottom w:w="0" w:type="dxa"/>
              <w:right w:w="108" w:type="dxa"/>
            </w:tcMar>
            <w:vAlign w:val="bottom"/>
          </w:tcPr>
          <w:p w14:paraId="32DA5E9D" w14:textId="77777777" w:rsidR="001508D4" w:rsidRPr="00A0323F" w:rsidRDefault="001508D4" w:rsidP="00A026B9">
            <w:pPr>
              <w:pStyle w:val="Introduzione"/>
              <w:ind w:firstLine="0"/>
              <w:rPr>
                <w:rFonts w:ascii="Garamond" w:hAnsi="Garamond"/>
                <w:i w:val="0"/>
              </w:rPr>
            </w:pPr>
            <w:r w:rsidRPr="00A0323F">
              <w:rPr>
                <w:rFonts w:ascii="Garamond" w:hAnsi="Garamond"/>
                <w:i w:val="0"/>
              </w:rPr>
              <w:t>U.F.P. Tenente</w:t>
            </w:r>
          </w:p>
        </w:tc>
        <w:tc>
          <w:tcPr>
            <w:tcW w:w="15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C823A" w14:textId="77777777" w:rsidR="001508D4" w:rsidRPr="005C7E67" w:rsidRDefault="001508D4" w:rsidP="00A026B9">
            <w:pPr>
              <w:pStyle w:val="Introduzione"/>
              <w:rPr>
                <w:rFonts w:ascii="Garamond" w:hAnsi="Garamond"/>
                <w:i w:val="0"/>
              </w:rPr>
            </w:pPr>
          </w:p>
        </w:tc>
      </w:tr>
      <w:tr w:rsidR="001508D4" w:rsidRPr="005C7E67" w14:paraId="755E8A69" w14:textId="77777777" w:rsidTr="00A026B9">
        <w:trPr>
          <w:trHeight w:val="283"/>
          <w:jc w:val="center"/>
        </w:trPr>
        <w:tc>
          <w:tcPr>
            <w:tcW w:w="1818" w:type="dxa"/>
            <w:vMerge/>
            <w:tcBorders>
              <w:left w:val="single" w:sz="4" w:space="0" w:color="000000"/>
            </w:tcBorders>
            <w:shd w:val="clear" w:color="auto" w:fill="auto"/>
            <w:tcMar>
              <w:top w:w="0" w:type="dxa"/>
              <w:left w:w="108" w:type="dxa"/>
              <w:bottom w:w="0" w:type="dxa"/>
              <w:right w:w="108" w:type="dxa"/>
            </w:tcMar>
            <w:vAlign w:val="center"/>
          </w:tcPr>
          <w:p w14:paraId="04B02D88" w14:textId="77777777" w:rsidR="001508D4" w:rsidRPr="00A0323F"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75CF7167" w14:textId="77777777" w:rsidR="001508D4" w:rsidRPr="00A0323F" w:rsidRDefault="001508D4" w:rsidP="00A026B9">
            <w:pPr>
              <w:pStyle w:val="Introduzione"/>
              <w:rPr>
                <w:rFonts w:ascii="Garamond" w:hAnsi="Garamond"/>
                <w:i w:val="0"/>
              </w:rPr>
            </w:pPr>
          </w:p>
        </w:tc>
        <w:tc>
          <w:tcPr>
            <w:tcW w:w="4252" w:type="dxa"/>
            <w:tcBorders>
              <w:top w:val="single" w:sz="4" w:space="0" w:color="000000"/>
              <w:left w:val="single" w:sz="4" w:space="0" w:color="000000"/>
            </w:tcBorders>
            <w:shd w:val="clear" w:color="auto" w:fill="auto"/>
            <w:tcMar>
              <w:top w:w="0" w:type="dxa"/>
              <w:left w:w="108" w:type="dxa"/>
              <w:bottom w:w="0" w:type="dxa"/>
              <w:right w:w="108" w:type="dxa"/>
            </w:tcMar>
            <w:vAlign w:val="bottom"/>
          </w:tcPr>
          <w:p w14:paraId="323E62B2" w14:textId="77777777" w:rsidR="001508D4" w:rsidRPr="00A0323F" w:rsidRDefault="001508D4" w:rsidP="00A026B9">
            <w:pPr>
              <w:pStyle w:val="Introduzione"/>
              <w:ind w:firstLine="0"/>
              <w:rPr>
                <w:rFonts w:ascii="Garamond" w:hAnsi="Garamond"/>
                <w:i w:val="0"/>
              </w:rPr>
            </w:pPr>
            <w:r w:rsidRPr="00A0323F">
              <w:rPr>
                <w:rFonts w:ascii="Garamond" w:hAnsi="Garamond"/>
                <w:i w:val="0"/>
              </w:rPr>
              <w:t>U.F.P. Sottotenente</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5D1E42" w14:textId="77777777" w:rsidR="001508D4" w:rsidRPr="005C7E67" w:rsidRDefault="001508D4" w:rsidP="00A026B9">
            <w:pPr>
              <w:pStyle w:val="Introduzione"/>
              <w:rPr>
                <w:rFonts w:ascii="Garamond" w:hAnsi="Garamond"/>
                <w:i w:val="0"/>
              </w:rPr>
            </w:pPr>
          </w:p>
        </w:tc>
      </w:tr>
      <w:tr w:rsidR="001508D4" w:rsidRPr="005C7E67" w14:paraId="1336D06A" w14:textId="77777777" w:rsidTr="00A026B9">
        <w:trPr>
          <w:trHeight w:val="283"/>
          <w:jc w:val="center"/>
        </w:trPr>
        <w:tc>
          <w:tcPr>
            <w:tcW w:w="1818" w:type="dxa"/>
            <w:vMerge/>
            <w:tcBorders>
              <w:left w:val="single" w:sz="4" w:space="0" w:color="000000"/>
            </w:tcBorders>
            <w:shd w:val="clear" w:color="auto" w:fill="auto"/>
            <w:tcMar>
              <w:top w:w="0" w:type="dxa"/>
              <w:left w:w="108" w:type="dxa"/>
              <w:bottom w:w="0" w:type="dxa"/>
              <w:right w:w="108" w:type="dxa"/>
            </w:tcMar>
            <w:vAlign w:val="center"/>
          </w:tcPr>
          <w:p w14:paraId="46F0E670" w14:textId="77777777" w:rsidR="001508D4" w:rsidRPr="00A0323F"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22C5401D" w14:textId="77777777" w:rsidR="001508D4" w:rsidRPr="00A0323F"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043961D2" w14:textId="77777777" w:rsidR="001508D4" w:rsidRPr="00A0323F" w:rsidRDefault="001508D4" w:rsidP="00A026B9">
            <w:pPr>
              <w:pStyle w:val="Introduzione"/>
              <w:ind w:firstLine="0"/>
              <w:rPr>
                <w:rFonts w:ascii="Garamond" w:hAnsi="Garamond"/>
                <w:i w:val="0"/>
              </w:rPr>
            </w:pPr>
            <w:r>
              <w:rPr>
                <w:rFonts w:ascii="Garamond" w:hAnsi="Garamond"/>
                <w:i w:val="0"/>
              </w:rPr>
              <w:t>Volontari in ferma iniziale</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6A5B21" w14:textId="77777777" w:rsidR="001508D4" w:rsidRPr="005C7E67" w:rsidRDefault="001508D4" w:rsidP="00A026B9">
            <w:pPr>
              <w:pStyle w:val="Introduzione"/>
              <w:rPr>
                <w:rFonts w:ascii="Garamond" w:hAnsi="Garamond"/>
                <w:i w:val="0"/>
              </w:rPr>
            </w:pPr>
          </w:p>
        </w:tc>
      </w:tr>
      <w:tr w:rsidR="001508D4" w:rsidRPr="005C7E67" w14:paraId="306CC726" w14:textId="77777777" w:rsidTr="00A026B9">
        <w:trPr>
          <w:trHeight w:val="283"/>
          <w:jc w:val="center"/>
        </w:trPr>
        <w:tc>
          <w:tcPr>
            <w:tcW w:w="1818" w:type="dxa"/>
            <w:vMerge/>
            <w:tcBorders>
              <w:left w:val="single" w:sz="4" w:space="0" w:color="000000"/>
            </w:tcBorders>
            <w:shd w:val="clear" w:color="auto" w:fill="auto"/>
            <w:tcMar>
              <w:top w:w="0" w:type="dxa"/>
              <w:left w:w="108" w:type="dxa"/>
              <w:bottom w:w="0" w:type="dxa"/>
              <w:right w:w="108" w:type="dxa"/>
            </w:tcMar>
            <w:vAlign w:val="center"/>
          </w:tcPr>
          <w:p w14:paraId="38E63AAA" w14:textId="77777777" w:rsidR="001508D4" w:rsidRPr="00A0323F"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73656286" w14:textId="77777777" w:rsidR="001508D4" w:rsidRPr="00A0323F"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1381958F" w14:textId="77777777" w:rsidR="001508D4" w:rsidRPr="00A0323F" w:rsidRDefault="001508D4" w:rsidP="00A026B9">
            <w:pPr>
              <w:pStyle w:val="Introduzione"/>
              <w:ind w:firstLine="0"/>
              <w:rPr>
                <w:rFonts w:ascii="Garamond" w:hAnsi="Garamond"/>
                <w:i w:val="0"/>
              </w:rPr>
            </w:pPr>
            <w:r w:rsidRPr="00A0323F">
              <w:rPr>
                <w:rFonts w:ascii="Garamond" w:hAnsi="Garamond"/>
                <w:i w:val="0"/>
              </w:rPr>
              <w:t>Volontari in ferma prefissata quadriennale</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53518F" w14:textId="77777777" w:rsidR="001508D4" w:rsidRPr="005C7E67" w:rsidRDefault="001508D4" w:rsidP="00A026B9">
            <w:pPr>
              <w:pStyle w:val="Introduzione"/>
              <w:rPr>
                <w:rFonts w:ascii="Garamond" w:hAnsi="Garamond"/>
                <w:i w:val="0"/>
              </w:rPr>
            </w:pPr>
          </w:p>
        </w:tc>
      </w:tr>
      <w:tr w:rsidR="001508D4" w:rsidRPr="005C7E67" w14:paraId="7BF093F5" w14:textId="77777777" w:rsidTr="00A026B9">
        <w:trPr>
          <w:trHeight w:val="283"/>
          <w:jc w:val="center"/>
        </w:trPr>
        <w:tc>
          <w:tcPr>
            <w:tcW w:w="1818" w:type="dxa"/>
            <w:vMerge/>
            <w:tcBorders>
              <w:left w:val="single" w:sz="4" w:space="0" w:color="000000"/>
            </w:tcBorders>
            <w:shd w:val="clear" w:color="auto" w:fill="auto"/>
            <w:tcMar>
              <w:top w:w="0" w:type="dxa"/>
              <w:left w:w="108" w:type="dxa"/>
              <w:bottom w:w="0" w:type="dxa"/>
              <w:right w:w="108" w:type="dxa"/>
            </w:tcMar>
            <w:vAlign w:val="center"/>
          </w:tcPr>
          <w:p w14:paraId="5820BB5E" w14:textId="77777777" w:rsidR="001508D4" w:rsidRPr="00A0323F"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7AC0F8AF" w14:textId="77777777" w:rsidR="001508D4" w:rsidRPr="00A0323F"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58115539" w14:textId="77777777" w:rsidR="001508D4" w:rsidRPr="00A0323F" w:rsidRDefault="001508D4" w:rsidP="00A026B9">
            <w:pPr>
              <w:pStyle w:val="Introduzione"/>
              <w:ind w:firstLine="0"/>
              <w:rPr>
                <w:rFonts w:ascii="Garamond" w:hAnsi="Garamond"/>
                <w:i w:val="0"/>
              </w:rPr>
            </w:pPr>
            <w:r w:rsidRPr="00A0323F">
              <w:rPr>
                <w:rFonts w:ascii="Garamond" w:hAnsi="Garamond"/>
                <w:i w:val="0"/>
              </w:rPr>
              <w:t>Volontari in ferma prefissata di 1 anno</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FF4B18" w14:textId="77777777" w:rsidR="001508D4" w:rsidRPr="005C7E67" w:rsidRDefault="001508D4" w:rsidP="00A026B9">
            <w:pPr>
              <w:pStyle w:val="Introduzione"/>
              <w:rPr>
                <w:rFonts w:ascii="Garamond" w:hAnsi="Garamond"/>
                <w:i w:val="0"/>
              </w:rPr>
            </w:pPr>
          </w:p>
        </w:tc>
      </w:tr>
      <w:tr w:rsidR="001508D4" w:rsidRPr="005C7E67" w14:paraId="29502E4B" w14:textId="77777777" w:rsidTr="00A026B9">
        <w:trPr>
          <w:trHeight w:val="283"/>
          <w:jc w:val="center"/>
        </w:trPr>
        <w:tc>
          <w:tcPr>
            <w:tcW w:w="1818"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57691FB4" w14:textId="77777777" w:rsidR="001508D4" w:rsidRPr="00A0323F" w:rsidRDefault="001508D4" w:rsidP="00A026B9">
            <w:pPr>
              <w:pStyle w:val="Introduzione"/>
              <w:rPr>
                <w:rFonts w:ascii="Garamond" w:hAnsi="Garamond"/>
                <w:i w:val="0"/>
              </w:rPr>
            </w:pPr>
          </w:p>
        </w:tc>
        <w:tc>
          <w:tcPr>
            <w:tcW w:w="1985"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76F22669" w14:textId="77777777" w:rsidR="001508D4" w:rsidRPr="00A0323F"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42B88B2C" w14:textId="77777777" w:rsidR="001508D4" w:rsidRPr="00A0323F" w:rsidRDefault="001508D4" w:rsidP="00A026B9">
            <w:pPr>
              <w:pStyle w:val="Introduzione"/>
              <w:ind w:firstLine="0"/>
              <w:rPr>
                <w:rFonts w:ascii="Garamond" w:hAnsi="Garamond"/>
                <w:i w:val="0"/>
              </w:rPr>
            </w:pPr>
            <w:r w:rsidRPr="00A0323F">
              <w:rPr>
                <w:rFonts w:ascii="Garamond" w:hAnsi="Garamond"/>
                <w:i w:val="0"/>
              </w:rPr>
              <w:t>Volontari in ferma prefissata di 1 anno raffermati</w:t>
            </w:r>
          </w:p>
        </w:tc>
        <w:tc>
          <w:tcPr>
            <w:tcW w:w="15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FE8BB" w14:textId="77777777" w:rsidR="001508D4" w:rsidRPr="005C7E67" w:rsidRDefault="001508D4" w:rsidP="00A026B9">
            <w:pPr>
              <w:pStyle w:val="Introduzione"/>
              <w:rPr>
                <w:rFonts w:ascii="Garamond" w:hAnsi="Garamond"/>
                <w:i w:val="0"/>
              </w:rPr>
            </w:pPr>
          </w:p>
        </w:tc>
      </w:tr>
      <w:tr w:rsidR="001508D4" w:rsidRPr="005C7E67" w14:paraId="631DCC1D" w14:textId="77777777" w:rsidTr="00A026B9">
        <w:trPr>
          <w:trHeight w:val="283"/>
          <w:jc w:val="center"/>
        </w:trPr>
        <w:tc>
          <w:tcPr>
            <w:tcW w:w="1818"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040CBD5B" w14:textId="77777777" w:rsidR="001508D4" w:rsidRPr="00A0323F" w:rsidRDefault="001508D4" w:rsidP="00A026B9">
            <w:pPr>
              <w:pStyle w:val="Introduzione"/>
              <w:ind w:firstLine="9"/>
              <w:jc w:val="left"/>
              <w:rPr>
                <w:rFonts w:ascii="Garamond" w:hAnsi="Garamond"/>
                <w:i w:val="0"/>
              </w:rPr>
            </w:pPr>
            <w:r w:rsidRPr="00A0323F">
              <w:rPr>
                <w:rFonts w:ascii="Garamond" w:hAnsi="Garamond"/>
                <w:i w:val="0"/>
              </w:rPr>
              <w:t>Allievi</w:t>
            </w:r>
          </w:p>
        </w:tc>
        <w:tc>
          <w:tcPr>
            <w:tcW w:w="1985"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77C8F1D2" w14:textId="77777777" w:rsidR="001508D4" w:rsidRPr="00A0323F" w:rsidRDefault="001508D4" w:rsidP="00A026B9">
            <w:pPr>
              <w:pStyle w:val="Introduzione"/>
              <w:ind w:firstLine="34"/>
              <w:jc w:val="left"/>
              <w:rPr>
                <w:rFonts w:ascii="Garamond" w:hAnsi="Garamond"/>
                <w:i w:val="0"/>
              </w:rPr>
            </w:pPr>
            <w:r w:rsidRPr="00A0323F">
              <w:rPr>
                <w:rFonts w:ascii="Garamond" w:hAnsi="Garamond"/>
                <w:i w:val="0"/>
              </w:rPr>
              <w:t>Allievi</w:t>
            </w: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72F1F41B" w14:textId="77777777" w:rsidR="001508D4" w:rsidRPr="00A0323F" w:rsidRDefault="001508D4" w:rsidP="00A026B9">
            <w:pPr>
              <w:pStyle w:val="Introduzione"/>
              <w:ind w:firstLine="0"/>
              <w:rPr>
                <w:rFonts w:ascii="Garamond" w:hAnsi="Garamond"/>
                <w:i w:val="0"/>
              </w:rPr>
            </w:pPr>
            <w:r w:rsidRPr="00A0323F">
              <w:rPr>
                <w:rFonts w:ascii="Garamond" w:hAnsi="Garamond"/>
                <w:i w:val="0"/>
              </w:rPr>
              <w:t>Allievi scuole militari</w:t>
            </w:r>
          </w:p>
        </w:tc>
        <w:tc>
          <w:tcPr>
            <w:tcW w:w="153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72EA286" w14:textId="77777777" w:rsidR="001508D4" w:rsidRPr="005C7E67" w:rsidRDefault="001508D4" w:rsidP="00A026B9">
            <w:pPr>
              <w:pStyle w:val="Introduzione"/>
              <w:rPr>
                <w:rFonts w:ascii="Garamond" w:hAnsi="Garamond"/>
                <w:i w:val="0"/>
              </w:rPr>
            </w:pPr>
          </w:p>
        </w:tc>
      </w:tr>
      <w:tr w:rsidR="001508D4" w:rsidRPr="005C7E67" w14:paraId="21C2CFA5" w14:textId="77777777" w:rsidTr="00A026B9">
        <w:trPr>
          <w:trHeight w:val="283"/>
          <w:jc w:val="center"/>
        </w:trPr>
        <w:tc>
          <w:tcPr>
            <w:tcW w:w="1818" w:type="dxa"/>
            <w:vMerge/>
            <w:tcBorders>
              <w:left w:val="single" w:sz="4" w:space="0" w:color="000000"/>
              <w:bottom w:val="single" w:sz="4" w:space="0" w:color="000000"/>
            </w:tcBorders>
            <w:shd w:val="clear" w:color="auto" w:fill="auto"/>
            <w:tcMar>
              <w:top w:w="0" w:type="dxa"/>
              <w:left w:w="108" w:type="dxa"/>
              <w:bottom w:w="0" w:type="dxa"/>
              <w:right w:w="108" w:type="dxa"/>
            </w:tcMar>
          </w:tcPr>
          <w:p w14:paraId="092C61C9" w14:textId="77777777" w:rsidR="001508D4" w:rsidRPr="00A0323F" w:rsidRDefault="001508D4" w:rsidP="00A026B9">
            <w:pPr>
              <w:pStyle w:val="Introduzione"/>
              <w:rPr>
                <w:rFonts w:ascii="Garamond" w:hAnsi="Garamond"/>
                <w:i w:val="0"/>
              </w:rPr>
            </w:pPr>
          </w:p>
        </w:tc>
        <w:tc>
          <w:tcPr>
            <w:tcW w:w="1985" w:type="dxa"/>
            <w:vMerge/>
            <w:tcBorders>
              <w:left w:val="single" w:sz="4" w:space="0" w:color="000000"/>
              <w:bottom w:val="single" w:sz="4" w:space="0" w:color="000000"/>
            </w:tcBorders>
            <w:shd w:val="clear" w:color="auto" w:fill="auto"/>
            <w:tcMar>
              <w:top w:w="0" w:type="dxa"/>
              <w:left w:w="108" w:type="dxa"/>
              <w:bottom w:w="0" w:type="dxa"/>
              <w:right w:w="108" w:type="dxa"/>
            </w:tcMar>
          </w:tcPr>
          <w:p w14:paraId="06B0090E" w14:textId="77777777" w:rsidR="001508D4" w:rsidRPr="00A0323F"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2A5817EF" w14:textId="77777777" w:rsidR="001508D4" w:rsidRPr="00A0323F" w:rsidRDefault="001508D4" w:rsidP="00A026B9">
            <w:pPr>
              <w:pStyle w:val="Introduzione"/>
              <w:ind w:firstLine="0"/>
              <w:rPr>
                <w:rFonts w:ascii="Garamond" w:hAnsi="Garamond"/>
                <w:i w:val="0"/>
              </w:rPr>
            </w:pPr>
            <w:r w:rsidRPr="00A0323F">
              <w:rPr>
                <w:rFonts w:ascii="Garamond" w:hAnsi="Garamond"/>
                <w:i w:val="0"/>
              </w:rPr>
              <w:t>Allievi</w:t>
            </w:r>
          </w:p>
        </w:tc>
        <w:tc>
          <w:tcPr>
            <w:tcW w:w="1533"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9AE7FF" w14:textId="77777777" w:rsidR="001508D4" w:rsidRPr="005C7E67" w:rsidRDefault="001508D4" w:rsidP="00A026B9">
            <w:pPr>
              <w:pStyle w:val="Introduzione"/>
              <w:rPr>
                <w:rFonts w:ascii="Garamond" w:hAnsi="Garamond"/>
                <w:i w:val="0"/>
              </w:rPr>
            </w:pPr>
          </w:p>
        </w:tc>
      </w:tr>
    </w:tbl>
    <w:p w14:paraId="49A4B4A6" w14:textId="77777777" w:rsidR="001508D4" w:rsidRPr="005C7E67" w:rsidRDefault="001508D4" w:rsidP="001508D4">
      <w:pPr>
        <w:pStyle w:val="Introduzione"/>
        <w:ind w:firstLine="0"/>
        <w:rPr>
          <w:rFonts w:ascii="Garamond" w:hAnsi="Garamond"/>
          <w:b/>
          <w:bCs/>
          <w:i w:val="0"/>
        </w:rPr>
      </w:pPr>
      <w:r w:rsidRPr="005C7E67">
        <w:rPr>
          <w:rFonts w:ascii="Garamond" w:hAnsi="Garamond"/>
          <w:b/>
          <w:bCs/>
          <w:i w:val="0"/>
        </w:rPr>
        <w:t>C) Capitanerie di porto</w:t>
      </w:r>
    </w:p>
    <w:tbl>
      <w:tblPr>
        <w:tblW w:w="9600" w:type="dxa"/>
        <w:jc w:val="center"/>
        <w:tblLayout w:type="fixed"/>
        <w:tblCellMar>
          <w:left w:w="10" w:type="dxa"/>
          <w:right w:w="10" w:type="dxa"/>
        </w:tblCellMar>
        <w:tblLook w:val="0000" w:firstRow="0" w:lastRow="0" w:firstColumn="0" w:lastColumn="0" w:noHBand="0" w:noVBand="0"/>
      </w:tblPr>
      <w:tblGrid>
        <w:gridCol w:w="1824"/>
        <w:gridCol w:w="1985"/>
        <w:gridCol w:w="4252"/>
        <w:gridCol w:w="1539"/>
      </w:tblGrid>
      <w:tr w:rsidR="001508D4" w:rsidRPr="005C7E67" w14:paraId="00279CCE" w14:textId="77777777" w:rsidTr="00A026B9">
        <w:trPr>
          <w:trHeight w:val="227"/>
          <w:tblHeader/>
          <w:jc w:val="center"/>
        </w:trPr>
        <w:tc>
          <w:tcPr>
            <w:tcW w:w="1824"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4EB317A0" w14:textId="77777777" w:rsidR="001508D4" w:rsidRPr="005C7E67" w:rsidRDefault="001508D4" w:rsidP="00A026B9">
            <w:pPr>
              <w:pStyle w:val="Introduzione"/>
              <w:ind w:firstLine="0"/>
              <w:rPr>
                <w:rFonts w:ascii="Garamond" w:hAnsi="Garamond"/>
                <w:b/>
                <w:bCs/>
                <w:i w:val="0"/>
              </w:rPr>
            </w:pPr>
            <w:r w:rsidRPr="005C7E67">
              <w:rPr>
                <w:rFonts w:ascii="Garamond" w:hAnsi="Garamond"/>
                <w:b/>
                <w:bCs/>
                <w:i w:val="0"/>
              </w:rPr>
              <w:t>Macrocategoria</w:t>
            </w:r>
          </w:p>
        </w:tc>
        <w:tc>
          <w:tcPr>
            <w:tcW w:w="1985"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479E2E5D" w14:textId="77777777" w:rsidR="001508D4" w:rsidRPr="005C7E67" w:rsidRDefault="001508D4" w:rsidP="00A026B9">
            <w:pPr>
              <w:pStyle w:val="Introduzione"/>
              <w:ind w:firstLine="0"/>
              <w:rPr>
                <w:rFonts w:ascii="Garamond" w:hAnsi="Garamond"/>
                <w:b/>
                <w:bCs/>
                <w:i w:val="0"/>
              </w:rPr>
            </w:pPr>
            <w:r w:rsidRPr="005C7E67">
              <w:rPr>
                <w:rFonts w:ascii="Garamond" w:hAnsi="Garamond"/>
                <w:b/>
                <w:bCs/>
                <w:i w:val="0"/>
              </w:rPr>
              <w:t>Categoria/Ruolo</w:t>
            </w:r>
          </w:p>
        </w:tc>
        <w:tc>
          <w:tcPr>
            <w:tcW w:w="4252"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1A658C71" w14:textId="77777777" w:rsidR="001508D4" w:rsidRPr="005C7E67" w:rsidRDefault="001508D4" w:rsidP="00A026B9">
            <w:pPr>
              <w:pStyle w:val="Introduzione"/>
              <w:ind w:firstLine="0"/>
              <w:rPr>
                <w:rFonts w:ascii="Garamond" w:hAnsi="Garamond"/>
                <w:b/>
                <w:bCs/>
                <w:i w:val="0"/>
              </w:rPr>
            </w:pPr>
            <w:r>
              <w:rPr>
                <w:rFonts w:ascii="Garamond" w:hAnsi="Garamond"/>
                <w:b/>
                <w:bCs/>
                <w:i w:val="0"/>
              </w:rPr>
              <w:t>Grado</w:t>
            </w:r>
          </w:p>
        </w:tc>
        <w:tc>
          <w:tcPr>
            <w:tcW w:w="1539"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tcPr>
          <w:p w14:paraId="44C978AF" w14:textId="77777777" w:rsidR="001508D4" w:rsidRPr="005C7E67" w:rsidRDefault="001508D4" w:rsidP="00A026B9">
            <w:pPr>
              <w:pStyle w:val="Introduzione"/>
              <w:ind w:left="-108" w:firstLine="0"/>
              <w:rPr>
                <w:rFonts w:ascii="Garamond" w:hAnsi="Garamond"/>
                <w:b/>
                <w:bCs/>
                <w:i w:val="0"/>
              </w:rPr>
            </w:pPr>
            <w:r w:rsidRPr="00A0323F">
              <w:rPr>
                <w:rFonts w:ascii="Garamond" w:hAnsi="Garamond"/>
                <w:b/>
                <w:bCs/>
                <w:i w:val="0"/>
              </w:rPr>
              <w:t>Provvedimento</w:t>
            </w:r>
            <w:r>
              <w:rPr>
                <w:rFonts w:ascii="Garamond" w:hAnsi="Garamond"/>
                <w:b/>
                <w:bCs/>
                <w:i w:val="0"/>
              </w:rPr>
              <w:t xml:space="preserve"> </w:t>
            </w:r>
            <w:r w:rsidRPr="005C7E67">
              <w:rPr>
                <w:rFonts w:ascii="Garamond" w:hAnsi="Garamond"/>
                <w:b/>
                <w:bCs/>
                <w:i w:val="0"/>
              </w:rPr>
              <w:t>di riferimento</w:t>
            </w:r>
          </w:p>
        </w:tc>
      </w:tr>
      <w:tr w:rsidR="001508D4" w:rsidRPr="005C7E67" w14:paraId="11258124" w14:textId="77777777" w:rsidTr="00A026B9">
        <w:trPr>
          <w:trHeight w:val="283"/>
          <w:jc w:val="center"/>
        </w:trPr>
        <w:tc>
          <w:tcPr>
            <w:tcW w:w="1824"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0AB74C67" w14:textId="77777777" w:rsidR="001508D4" w:rsidRPr="005C7E67" w:rsidRDefault="001508D4" w:rsidP="00A026B9">
            <w:pPr>
              <w:pStyle w:val="Introduzione"/>
              <w:ind w:firstLine="0"/>
              <w:rPr>
                <w:rFonts w:ascii="Garamond" w:hAnsi="Garamond"/>
                <w:i w:val="0"/>
              </w:rPr>
            </w:pPr>
            <w:r w:rsidRPr="005C7E67">
              <w:rPr>
                <w:rFonts w:ascii="Garamond" w:hAnsi="Garamond"/>
                <w:i w:val="0"/>
              </w:rPr>
              <w:t>Dirigenti</w:t>
            </w:r>
          </w:p>
        </w:tc>
        <w:tc>
          <w:tcPr>
            <w:tcW w:w="1985"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FABC6C"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Ufficiali Generali</w:t>
            </w: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1B5B83"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Ammiraglio Ispettore Capo</w:t>
            </w:r>
          </w:p>
        </w:tc>
        <w:tc>
          <w:tcPr>
            <w:tcW w:w="15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57" w:type="dxa"/>
            </w:tcMar>
            <w:vAlign w:val="center"/>
          </w:tcPr>
          <w:p w14:paraId="3E92647A" w14:textId="77777777" w:rsidR="001508D4" w:rsidRPr="00736F0F" w:rsidRDefault="001508D4" w:rsidP="00A026B9">
            <w:pPr>
              <w:pStyle w:val="Introduzione"/>
              <w:ind w:firstLine="0"/>
              <w:rPr>
                <w:rFonts w:ascii="Garamond" w:hAnsi="Garamond"/>
                <w:i w:val="0"/>
              </w:rPr>
            </w:pPr>
            <w:r w:rsidRPr="00736F0F">
              <w:rPr>
                <w:rFonts w:ascii="Garamond" w:hAnsi="Garamond"/>
                <w:i w:val="0"/>
              </w:rPr>
              <w:t>D.lgs. 94/2017 e DPCM del 25.07.2022 per adeguamento retributivo anno 2022</w:t>
            </w:r>
          </w:p>
        </w:tc>
      </w:tr>
      <w:tr w:rsidR="001508D4" w:rsidRPr="005C7E67" w14:paraId="63E35312" w14:textId="77777777" w:rsidTr="00A026B9">
        <w:trPr>
          <w:trHeight w:val="283"/>
          <w:jc w:val="center"/>
        </w:trPr>
        <w:tc>
          <w:tcPr>
            <w:tcW w:w="1824" w:type="dxa"/>
            <w:vMerge/>
            <w:tcBorders>
              <w:left w:val="single" w:sz="4" w:space="0" w:color="000000"/>
            </w:tcBorders>
            <w:shd w:val="clear" w:color="auto" w:fill="auto"/>
            <w:tcMar>
              <w:top w:w="0" w:type="dxa"/>
              <w:left w:w="108" w:type="dxa"/>
              <w:bottom w:w="0" w:type="dxa"/>
              <w:right w:w="108" w:type="dxa"/>
            </w:tcMar>
            <w:vAlign w:val="center"/>
          </w:tcPr>
          <w:p w14:paraId="66D7F195"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5BC11E"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0C432A"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Ammiraglio Ispettore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795CA0" w14:textId="77777777" w:rsidR="001508D4" w:rsidRPr="005C7E67" w:rsidRDefault="001508D4" w:rsidP="00A026B9">
            <w:pPr>
              <w:pStyle w:val="Introduzione"/>
              <w:rPr>
                <w:rFonts w:ascii="Garamond" w:hAnsi="Garamond"/>
                <w:i w:val="0"/>
              </w:rPr>
            </w:pPr>
          </w:p>
        </w:tc>
      </w:tr>
      <w:tr w:rsidR="001508D4" w:rsidRPr="005C7E67" w14:paraId="15BAC46D" w14:textId="77777777" w:rsidTr="00A026B9">
        <w:trPr>
          <w:trHeight w:val="283"/>
          <w:jc w:val="center"/>
        </w:trPr>
        <w:tc>
          <w:tcPr>
            <w:tcW w:w="1824" w:type="dxa"/>
            <w:vMerge/>
            <w:tcBorders>
              <w:left w:val="single" w:sz="4" w:space="0" w:color="000000"/>
            </w:tcBorders>
            <w:shd w:val="clear" w:color="auto" w:fill="auto"/>
            <w:tcMar>
              <w:top w:w="0" w:type="dxa"/>
              <w:left w:w="108" w:type="dxa"/>
              <w:bottom w:w="0" w:type="dxa"/>
              <w:right w:w="108" w:type="dxa"/>
            </w:tcMar>
            <w:vAlign w:val="center"/>
          </w:tcPr>
          <w:p w14:paraId="22F6B793"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ED5AAA"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5BC2AE9"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Contrammiraglio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C70FEC" w14:textId="77777777" w:rsidR="001508D4" w:rsidRPr="005C7E67" w:rsidRDefault="001508D4" w:rsidP="00A026B9">
            <w:pPr>
              <w:pStyle w:val="Introduzione"/>
              <w:rPr>
                <w:rFonts w:ascii="Garamond" w:hAnsi="Garamond"/>
                <w:i w:val="0"/>
              </w:rPr>
            </w:pPr>
          </w:p>
        </w:tc>
      </w:tr>
      <w:tr w:rsidR="001508D4" w:rsidRPr="005C7E67" w14:paraId="652CDDAF" w14:textId="77777777" w:rsidTr="00A026B9">
        <w:trPr>
          <w:trHeight w:val="283"/>
          <w:jc w:val="center"/>
        </w:trPr>
        <w:tc>
          <w:tcPr>
            <w:tcW w:w="1824" w:type="dxa"/>
            <w:vMerge/>
            <w:tcBorders>
              <w:left w:val="single" w:sz="4" w:space="0" w:color="000000"/>
            </w:tcBorders>
            <w:shd w:val="clear" w:color="auto" w:fill="auto"/>
            <w:tcMar>
              <w:top w:w="0" w:type="dxa"/>
              <w:left w:w="108" w:type="dxa"/>
              <w:bottom w:w="0" w:type="dxa"/>
              <w:right w:w="108" w:type="dxa"/>
            </w:tcMar>
            <w:vAlign w:val="center"/>
          </w:tcPr>
          <w:p w14:paraId="390E4E75" w14:textId="77777777" w:rsidR="001508D4" w:rsidRPr="005C7E67" w:rsidRDefault="001508D4" w:rsidP="00A026B9">
            <w:pPr>
              <w:pStyle w:val="Introduzione"/>
              <w:rPr>
                <w:rFonts w:ascii="Garamond" w:hAnsi="Garamond"/>
                <w:i w:val="0"/>
              </w:rPr>
            </w:pPr>
          </w:p>
        </w:tc>
        <w:tc>
          <w:tcPr>
            <w:tcW w:w="1985"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E4B591"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Ufficiali Superiori</w:t>
            </w: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167E6E"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Capitano di Vascello + 23 </w:t>
            </w:r>
            <w:r>
              <w:rPr>
                <w:rFonts w:ascii="Garamond" w:hAnsi="Garamond"/>
                <w:i w:val="0"/>
              </w:rPr>
              <w:t>anni</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FCF416" w14:textId="77777777" w:rsidR="001508D4" w:rsidRPr="005C7E67" w:rsidRDefault="001508D4" w:rsidP="00A026B9">
            <w:pPr>
              <w:pStyle w:val="Introduzione"/>
              <w:rPr>
                <w:rFonts w:ascii="Garamond" w:hAnsi="Garamond"/>
                <w:i w:val="0"/>
              </w:rPr>
            </w:pPr>
          </w:p>
        </w:tc>
      </w:tr>
      <w:tr w:rsidR="001508D4" w:rsidRPr="005C7E67" w14:paraId="21AC7D68" w14:textId="77777777" w:rsidTr="00A026B9">
        <w:trPr>
          <w:trHeight w:val="283"/>
          <w:jc w:val="center"/>
        </w:trPr>
        <w:tc>
          <w:tcPr>
            <w:tcW w:w="1824" w:type="dxa"/>
            <w:vMerge/>
            <w:tcBorders>
              <w:left w:val="single" w:sz="4" w:space="0" w:color="000000"/>
            </w:tcBorders>
            <w:shd w:val="clear" w:color="auto" w:fill="auto"/>
            <w:tcMar>
              <w:top w:w="0" w:type="dxa"/>
              <w:left w:w="108" w:type="dxa"/>
              <w:bottom w:w="0" w:type="dxa"/>
              <w:right w:w="108" w:type="dxa"/>
            </w:tcMar>
            <w:vAlign w:val="center"/>
          </w:tcPr>
          <w:p w14:paraId="05417FC9"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CFE323" w14:textId="77777777" w:rsidR="001508D4" w:rsidRPr="005C7E67" w:rsidDel="002D2863"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499A7F"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Capitano di Vascello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B8B961" w14:textId="77777777" w:rsidR="001508D4" w:rsidRPr="005C7E67" w:rsidRDefault="001508D4" w:rsidP="00A026B9">
            <w:pPr>
              <w:pStyle w:val="Introduzione"/>
              <w:rPr>
                <w:rFonts w:ascii="Garamond" w:hAnsi="Garamond"/>
                <w:i w:val="0"/>
              </w:rPr>
            </w:pPr>
          </w:p>
        </w:tc>
      </w:tr>
      <w:tr w:rsidR="001508D4" w:rsidRPr="005C7E67" w14:paraId="7B7CCEB7" w14:textId="77777777" w:rsidTr="00A026B9">
        <w:trPr>
          <w:trHeight w:val="283"/>
          <w:jc w:val="center"/>
        </w:trPr>
        <w:tc>
          <w:tcPr>
            <w:tcW w:w="1824" w:type="dxa"/>
            <w:vMerge/>
            <w:tcBorders>
              <w:left w:val="single" w:sz="4" w:space="0" w:color="000000"/>
            </w:tcBorders>
            <w:shd w:val="clear" w:color="auto" w:fill="auto"/>
            <w:tcMar>
              <w:top w:w="0" w:type="dxa"/>
              <w:left w:w="108" w:type="dxa"/>
              <w:bottom w:w="0" w:type="dxa"/>
              <w:right w:w="108" w:type="dxa"/>
            </w:tcMar>
            <w:vAlign w:val="center"/>
          </w:tcPr>
          <w:p w14:paraId="7153B6FA"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9F7781"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B84BE2"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Capitano di Fregata + 23 </w:t>
            </w:r>
            <w:r>
              <w:rPr>
                <w:rFonts w:ascii="Garamond" w:hAnsi="Garamond"/>
                <w:i w:val="0"/>
              </w:rPr>
              <w:t>anni</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43E389" w14:textId="77777777" w:rsidR="001508D4" w:rsidRPr="005C7E67" w:rsidRDefault="001508D4" w:rsidP="00A026B9">
            <w:pPr>
              <w:pStyle w:val="Introduzione"/>
              <w:rPr>
                <w:rFonts w:ascii="Garamond" w:hAnsi="Garamond"/>
                <w:i w:val="0"/>
              </w:rPr>
            </w:pPr>
          </w:p>
        </w:tc>
      </w:tr>
      <w:tr w:rsidR="001508D4" w:rsidRPr="005C7E67" w14:paraId="552F9839" w14:textId="77777777" w:rsidTr="00A026B9">
        <w:trPr>
          <w:trHeight w:val="283"/>
          <w:jc w:val="center"/>
        </w:trPr>
        <w:tc>
          <w:tcPr>
            <w:tcW w:w="1824" w:type="dxa"/>
            <w:vMerge/>
            <w:tcBorders>
              <w:left w:val="single" w:sz="4" w:space="0" w:color="000000"/>
            </w:tcBorders>
            <w:shd w:val="clear" w:color="auto" w:fill="auto"/>
            <w:tcMar>
              <w:top w:w="0" w:type="dxa"/>
              <w:left w:w="108" w:type="dxa"/>
              <w:bottom w:w="0" w:type="dxa"/>
              <w:right w:w="108" w:type="dxa"/>
            </w:tcMar>
            <w:vAlign w:val="center"/>
          </w:tcPr>
          <w:p w14:paraId="7E133B69"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DB31F1"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17BBB2"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Capitano di Fregata + 18 </w:t>
            </w:r>
            <w:r>
              <w:rPr>
                <w:rFonts w:ascii="Garamond" w:hAnsi="Garamond"/>
                <w:i w:val="0"/>
              </w:rPr>
              <w:t>anni</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89101" w14:textId="77777777" w:rsidR="001508D4" w:rsidRPr="005C7E67" w:rsidRDefault="001508D4" w:rsidP="00A026B9">
            <w:pPr>
              <w:pStyle w:val="Introduzione"/>
              <w:rPr>
                <w:rFonts w:ascii="Garamond" w:hAnsi="Garamond"/>
                <w:i w:val="0"/>
              </w:rPr>
            </w:pPr>
          </w:p>
        </w:tc>
      </w:tr>
      <w:tr w:rsidR="001508D4" w:rsidRPr="005C7E67" w14:paraId="7B305057" w14:textId="77777777" w:rsidTr="00A026B9">
        <w:trPr>
          <w:trHeight w:val="283"/>
          <w:jc w:val="center"/>
        </w:trPr>
        <w:tc>
          <w:tcPr>
            <w:tcW w:w="1824" w:type="dxa"/>
            <w:vMerge/>
            <w:tcBorders>
              <w:left w:val="single" w:sz="4" w:space="0" w:color="000000"/>
            </w:tcBorders>
            <w:shd w:val="clear" w:color="auto" w:fill="auto"/>
            <w:tcMar>
              <w:top w:w="0" w:type="dxa"/>
              <w:left w:w="108" w:type="dxa"/>
              <w:bottom w:w="0" w:type="dxa"/>
              <w:right w:w="108" w:type="dxa"/>
            </w:tcMar>
            <w:vAlign w:val="center"/>
          </w:tcPr>
          <w:p w14:paraId="1DEF99C7"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EB1D52"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D084D7"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Capitano di Fregata + 13 </w:t>
            </w:r>
            <w:r>
              <w:rPr>
                <w:rFonts w:ascii="Garamond" w:hAnsi="Garamond"/>
                <w:i w:val="0"/>
              </w:rPr>
              <w:t>anni</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8512D5" w14:textId="77777777" w:rsidR="001508D4" w:rsidRPr="005C7E67" w:rsidRDefault="001508D4" w:rsidP="00A026B9">
            <w:pPr>
              <w:pStyle w:val="Introduzione"/>
              <w:rPr>
                <w:rFonts w:ascii="Garamond" w:hAnsi="Garamond"/>
                <w:i w:val="0"/>
              </w:rPr>
            </w:pPr>
          </w:p>
        </w:tc>
      </w:tr>
      <w:tr w:rsidR="001508D4" w:rsidRPr="005C7E67" w14:paraId="349CA7A6" w14:textId="77777777" w:rsidTr="00A026B9">
        <w:trPr>
          <w:trHeight w:val="283"/>
          <w:jc w:val="center"/>
        </w:trPr>
        <w:tc>
          <w:tcPr>
            <w:tcW w:w="1824" w:type="dxa"/>
            <w:vMerge/>
            <w:tcBorders>
              <w:left w:val="single" w:sz="4" w:space="0" w:color="000000"/>
            </w:tcBorders>
            <w:shd w:val="clear" w:color="auto" w:fill="auto"/>
            <w:tcMar>
              <w:top w:w="0" w:type="dxa"/>
              <w:left w:w="108" w:type="dxa"/>
              <w:bottom w:w="0" w:type="dxa"/>
              <w:right w:w="108" w:type="dxa"/>
            </w:tcMar>
            <w:vAlign w:val="center"/>
          </w:tcPr>
          <w:p w14:paraId="07870714"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274C47"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A61A9C"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Capitano di Corvetta + 23 </w:t>
            </w:r>
            <w:r>
              <w:rPr>
                <w:rFonts w:ascii="Garamond" w:hAnsi="Garamond"/>
                <w:i w:val="0"/>
              </w:rPr>
              <w:t>anni</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578BD8" w14:textId="77777777" w:rsidR="001508D4" w:rsidRPr="005C7E67" w:rsidRDefault="001508D4" w:rsidP="00A026B9">
            <w:pPr>
              <w:pStyle w:val="Introduzione"/>
              <w:rPr>
                <w:rFonts w:ascii="Garamond" w:hAnsi="Garamond"/>
                <w:i w:val="0"/>
              </w:rPr>
            </w:pPr>
          </w:p>
        </w:tc>
      </w:tr>
      <w:tr w:rsidR="001508D4" w:rsidRPr="005C7E67" w14:paraId="34450DB2" w14:textId="77777777" w:rsidTr="00A026B9">
        <w:trPr>
          <w:trHeight w:val="283"/>
          <w:jc w:val="center"/>
        </w:trPr>
        <w:tc>
          <w:tcPr>
            <w:tcW w:w="1824" w:type="dxa"/>
            <w:vMerge/>
            <w:tcBorders>
              <w:left w:val="single" w:sz="4" w:space="0" w:color="000000"/>
            </w:tcBorders>
            <w:shd w:val="clear" w:color="auto" w:fill="auto"/>
            <w:tcMar>
              <w:top w:w="0" w:type="dxa"/>
              <w:left w:w="108" w:type="dxa"/>
              <w:bottom w:w="0" w:type="dxa"/>
              <w:right w:w="108" w:type="dxa"/>
            </w:tcMar>
            <w:vAlign w:val="center"/>
          </w:tcPr>
          <w:p w14:paraId="78D85E66"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AA59C1"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420DC3"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Capitano di Corvetta + 13 </w:t>
            </w:r>
            <w:r>
              <w:rPr>
                <w:rFonts w:ascii="Garamond" w:hAnsi="Garamond"/>
                <w:i w:val="0"/>
              </w:rPr>
              <w:t>anni</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6EB13" w14:textId="77777777" w:rsidR="001508D4" w:rsidRPr="005C7E67" w:rsidRDefault="001508D4" w:rsidP="00A026B9">
            <w:pPr>
              <w:pStyle w:val="Introduzione"/>
              <w:rPr>
                <w:rFonts w:ascii="Garamond" w:hAnsi="Garamond"/>
                <w:i w:val="0"/>
              </w:rPr>
            </w:pPr>
          </w:p>
        </w:tc>
      </w:tr>
      <w:tr w:rsidR="001508D4" w:rsidRPr="005C7E67" w14:paraId="01E6CCF6" w14:textId="77777777" w:rsidTr="00A026B9">
        <w:trPr>
          <w:trHeight w:val="283"/>
          <w:jc w:val="center"/>
        </w:trPr>
        <w:tc>
          <w:tcPr>
            <w:tcW w:w="1824" w:type="dxa"/>
            <w:vMerge/>
            <w:tcBorders>
              <w:left w:val="single" w:sz="4" w:space="0" w:color="000000"/>
            </w:tcBorders>
            <w:shd w:val="clear" w:color="auto" w:fill="auto"/>
            <w:tcMar>
              <w:top w:w="0" w:type="dxa"/>
              <w:left w:w="108" w:type="dxa"/>
              <w:bottom w:w="0" w:type="dxa"/>
              <w:right w:w="108" w:type="dxa"/>
            </w:tcMar>
            <w:vAlign w:val="center"/>
          </w:tcPr>
          <w:p w14:paraId="582B3EAD"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106AF6"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6E4195D"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Capitano di Corvetta + 3 </w:t>
            </w:r>
            <w:r>
              <w:rPr>
                <w:rFonts w:ascii="Garamond" w:hAnsi="Garamond"/>
                <w:i w:val="0"/>
              </w:rPr>
              <w:t>anni</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ADCEE4" w14:textId="77777777" w:rsidR="001508D4" w:rsidRPr="005C7E67" w:rsidRDefault="001508D4" w:rsidP="00A026B9">
            <w:pPr>
              <w:pStyle w:val="Introduzione"/>
              <w:rPr>
                <w:rFonts w:ascii="Garamond" w:hAnsi="Garamond"/>
                <w:i w:val="0"/>
              </w:rPr>
            </w:pPr>
          </w:p>
        </w:tc>
      </w:tr>
      <w:tr w:rsidR="001508D4" w:rsidRPr="005C7E67" w14:paraId="313B21DF" w14:textId="77777777" w:rsidTr="00A026B9">
        <w:trPr>
          <w:trHeight w:val="283"/>
          <w:jc w:val="center"/>
        </w:trPr>
        <w:tc>
          <w:tcPr>
            <w:tcW w:w="1824" w:type="dxa"/>
            <w:vMerge/>
            <w:tcBorders>
              <w:left w:val="single" w:sz="4" w:space="0" w:color="000000"/>
            </w:tcBorders>
            <w:shd w:val="clear" w:color="auto" w:fill="auto"/>
            <w:tcMar>
              <w:top w:w="0" w:type="dxa"/>
              <w:left w:w="108" w:type="dxa"/>
              <w:bottom w:w="0" w:type="dxa"/>
              <w:right w:w="108" w:type="dxa"/>
            </w:tcMar>
            <w:vAlign w:val="center"/>
          </w:tcPr>
          <w:p w14:paraId="0E519B77"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BC5CA25"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E8DAD7"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Capitano di Fregata</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202514" w14:textId="77777777" w:rsidR="001508D4" w:rsidRPr="005C7E67" w:rsidRDefault="001508D4" w:rsidP="00A026B9">
            <w:pPr>
              <w:pStyle w:val="Introduzione"/>
              <w:rPr>
                <w:rFonts w:ascii="Garamond" w:hAnsi="Garamond"/>
                <w:i w:val="0"/>
              </w:rPr>
            </w:pPr>
          </w:p>
        </w:tc>
      </w:tr>
      <w:tr w:rsidR="001508D4" w:rsidRPr="005C7E67" w14:paraId="56830B3E" w14:textId="77777777" w:rsidTr="00A026B9">
        <w:trPr>
          <w:trHeight w:val="283"/>
          <w:jc w:val="center"/>
        </w:trPr>
        <w:tc>
          <w:tcPr>
            <w:tcW w:w="1824" w:type="dxa"/>
            <w:vMerge/>
            <w:tcBorders>
              <w:left w:val="single" w:sz="4" w:space="0" w:color="000000"/>
            </w:tcBorders>
            <w:shd w:val="clear" w:color="auto" w:fill="auto"/>
            <w:tcMar>
              <w:top w:w="0" w:type="dxa"/>
              <w:left w:w="108" w:type="dxa"/>
              <w:bottom w:w="0" w:type="dxa"/>
              <w:right w:w="108" w:type="dxa"/>
            </w:tcMar>
            <w:vAlign w:val="center"/>
          </w:tcPr>
          <w:p w14:paraId="448F24EE"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888BC9"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67893F"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Capitano di Corvetta</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08E698" w14:textId="77777777" w:rsidR="001508D4" w:rsidRPr="005C7E67" w:rsidRDefault="001508D4" w:rsidP="00A026B9">
            <w:pPr>
              <w:pStyle w:val="Introduzione"/>
              <w:rPr>
                <w:rFonts w:ascii="Garamond" w:hAnsi="Garamond"/>
                <w:i w:val="0"/>
              </w:rPr>
            </w:pPr>
          </w:p>
        </w:tc>
      </w:tr>
      <w:tr w:rsidR="001508D4" w:rsidRPr="005C7E67" w14:paraId="55E50681" w14:textId="77777777" w:rsidTr="00A026B9">
        <w:trPr>
          <w:trHeight w:val="283"/>
          <w:jc w:val="center"/>
        </w:trPr>
        <w:tc>
          <w:tcPr>
            <w:tcW w:w="1824"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5321EF"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Personale non dirigente</w:t>
            </w:r>
          </w:p>
        </w:tc>
        <w:tc>
          <w:tcPr>
            <w:tcW w:w="1985"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49DAEB"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Ufficiali Inferiori</w:t>
            </w: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601E0B"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Tenente di Vascello +10 </w:t>
            </w:r>
            <w:r>
              <w:rPr>
                <w:rFonts w:ascii="Garamond" w:hAnsi="Garamond"/>
                <w:i w:val="0"/>
              </w:rPr>
              <w:t>anni</w:t>
            </w:r>
          </w:p>
        </w:tc>
        <w:tc>
          <w:tcPr>
            <w:tcW w:w="15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D806E" w14:textId="77777777" w:rsidR="001508D4" w:rsidRPr="00736F0F" w:rsidRDefault="001508D4" w:rsidP="00A026B9">
            <w:pPr>
              <w:pStyle w:val="Introduzione"/>
              <w:ind w:firstLine="0"/>
              <w:jc w:val="left"/>
              <w:rPr>
                <w:rFonts w:ascii="Garamond" w:hAnsi="Garamond"/>
                <w:i w:val="0"/>
              </w:rPr>
            </w:pPr>
            <w:r w:rsidRPr="00736F0F">
              <w:rPr>
                <w:rFonts w:ascii="Garamond" w:hAnsi="Garamond"/>
                <w:i w:val="0"/>
              </w:rPr>
              <w:t>DPR 20.04.2022, n. 56 recante: “Recepimento del provvedimento di concertazione per il personale non dirigente delle Forze armate. Triennio 2019-2021”.</w:t>
            </w:r>
          </w:p>
        </w:tc>
      </w:tr>
      <w:tr w:rsidR="001508D4" w:rsidRPr="005C7E67" w14:paraId="27D5287F"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375728"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1780A2"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AE9E4A"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Tenente di Vascello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FB7C1D" w14:textId="77777777" w:rsidR="001508D4" w:rsidRPr="005C7E67" w:rsidRDefault="001508D4" w:rsidP="00A026B9">
            <w:pPr>
              <w:pStyle w:val="Introduzione"/>
              <w:rPr>
                <w:rFonts w:ascii="Garamond" w:hAnsi="Garamond"/>
                <w:i w:val="0"/>
              </w:rPr>
            </w:pPr>
          </w:p>
        </w:tc>
      </w:tr>
      <w:tr w:rsidR="001508D4" w:rsidRPr="005C7E67" w14:paraId="7CB51172"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7F6050"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9EB52E"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F997090"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Sottotenente di Vascello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802FC3" w14:textId="77777777" w:rsidR="001508D4" w:rsidRPr="005C7E67" w:rsidRDefault="001508D4" w:rsidP="00A026B9">
            <w:pPr>
              <w:pStyle w:val="Introduzione"/>
              <w:rPr>
                <w:rFonts w:ascii="Garamond" w:hAnsi="Garamond"/>
                <w:i w:val="0"/>
              </w:rPr>
            </w:pPr>
          </w:p>
        </w:tc>
      </w:tr>
      <w:tr w:rsidR="001508D4" w:rsidRPr="005C7E67" w14:paraId="47250E5A"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96B38CD"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6EEA03"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145141"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Guardiamarina</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7DEE20" w14:textId="77777777" w:rsidR="001508D4" w:rsidRPr="005C7E67" w:rsidRDefault="001508D4" w:rsidP="00A026B9">
            <w:pPr>
              <w:pStyle w:val="Introduzione"/>
              <w:rPr>
                <w:rFonts w:ascii="Garamond" w:hAnsi="Garamond"/>
                <w:i w:val="0"/>
              </w:rPr>
            </w:pPr>
          </w:p>
        </w:tc>
      </w:tr>
      <w:tr w:rsidR="001508D4" w:rsidRPr="005C7E67" w14:paraId="3B68DD54"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A46C88" w14:textId="77777777" w:rsidR="001508D4" w:rsidRPr="005C7E67" w:rsidRDefault="001508D4" w:rsidP="00A026B9">
            <w:pPr>
              <w:pStyle w:val="Introduzione"/>
              <w:rPr>
                <w:rFonts w:ascii="Garamond" w:hAnsi="Garamond"/>
                <w:i w:val="0"/>
              </w:rPr>
            </w:pPr>
          </w:p>
        </w:tc>
        <w:tc>
          <w:tcPr>
            <w:tcW w:w="1985"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E49572"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Marescialli</w:t>
            </w: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D45E997"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Primo Luogotenente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1F2204" w14:textId="77777777" w:rsidR="001508D4" w:rsidRPr="005C7E67" w:rsidRDefault="001508D4" w:rsidP="00A026B9">
            <w:pPr>
              <w:pStyle w:val="Introduzione"/>
              <w:rPr>
                <w:rFonts w:ascii="Garamond" w:hAnsi="Garamond"/>
                <w:i w:val="0"/>
              </w:rPr>
            </w:pPr>
          </w:p>
        </w:tc>
      </w:tr>
      <w:tr w:rsidR="001508D4" w:rsidRPr="005C7E67" w14:paraId="743BDCC8"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FFAC51"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82803C"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7E4B59" w14:textId="77777777" w:rsidR="001508D4" w:rsidRPr="005C7E67" w:rsidRDefault="001508D4" w:rsidP="00A026B9">
            <w:pPr>
              <w:pStyle w:val="Introduzione"/>
              <w:ind w:firstLine="0"/>
              <w:rPr>
                <w:rFonts w:ascii="Garamond" w:hAnsi="Garamond"/>
                <w:i w:val="0"/>
              </w:rPr>
            </w:pPr>
            <w:r w:rsidRPr="005C7E67">
              <w:rPr>
                <w:rFonts w:ascii="Garamond" w:hAnsi="Garamond"/>
                <w:i w:val="0"/>
              </w:rPr>
              <w:t>Luogotenente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1D6F19" w14:textId="77777777" w:rsidR="001508D4" w:rsidRPr="005C7E67" w:rsidRDefault="001508D4" w:rsidP="00A026B9">
            <w:pPr>
              <w:pStyle w:val="Introduzione"/>
              <w:rPr>
                <w:rFonts w:ascii="Garamond" w:hAnsi="Garamond"/>
                <w:i w:val="0"/>
              </w:rPr>
            </w:pPr>
          </w:p>
        </w:tc>
      </w:tr>
      <w:tr w:rsidR="001508D4" w:rsidRPr="005C7E67" w14:paraId="1FD3A322"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91E888"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927741"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F5EE40"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Primo Maresciallo con 8 </w:t>
            </w:r>
            <w:r>
              <w:rPr>
                <w:rFonts w:ascii="Garamond" w:hAnsi="Garamond"/>
                <w:i w:val="0"/>
              </w:rPr>
              <w:t>anni</w:t>
            </w:r>
            <w:r w:rsidRPr="005C7E67">
              <w:rPr>
                <w:rFonts w:ascii="Garamond" w:hAnsi="Garamond"/>
                <w:i w:val="0"/>
              </w:rPr>
              <w:t xml:space="preserve"> nel grado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C1EDFB" w14:textId="77777777" w:rsidR="001508D4" w:rsidRPr="005C7E67" w:rsidRDefault="001508D4" w:rsidP="00A026B9">
            <w:pPr>
              <w:pStyle w:val="Introduzione"/>
              <w:rPr>
                <w:rFonts w:ascii="Garamond" w:hAnsi="Garamond"/>
                <w:i w:val="0"/>
              </w:rPr>
            </w:pPr>
          </w:p>
        </w:tc>
      </w:tr>
      <w:tr w:rsidR="001508D4" w:rsidRPr="005C7E67" w14:paraId="4731E64F"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260707"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E84971"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0567334" w14:textId="77777777" w:rsidR="001508D4" w:rsidRPr="005C7E67" w:rsidRDefault="001508D4" w:rsidP="00A026B9">
            <w:pPr>
              <w:pStyle w:val="Introduzione"/>
              <w:ind w:firstLine="0"/>
              <w:rPr>
                <w:rFonts w:ascii="Garamond" w:hAnsi="Garamond"/>
                <w:i w:val="0"/>
              </w:rPr>
            </w:pPr>
            <w:r w:rsidRPr="005C7E67">
              <w:rPr>
                <w:rFonts w:ascii="Garamond" w:hAnsi="Garamond"/>
                <w:i w:val="0"/>
              </w:rPr>
              <w:t>Primo Maresciallo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8E752B" w14:textId="77777777" w:rsidR="001508D4" w:rsidRPr="005C7E67" w:rsidRDefault="001508D4" w:rsidP="00A026B9">
            <w:pPr>
              <w:pStyle w:val="Introduzione"/>
              <w:rPr>
                <w:rFonts w:ascii="Garamond" w:hAnsi="Garamond"/>
                <w:i w:val="0"/>
              </w:rPr>
            </w:pPr>
          </w:p>
        </w:tc>
      </w:tr>
      <w:tr w:rsidR="001508D4" w:rsidRPr="005C7E67" w14:paraId="58A3F0D7"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05D4FEC"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6CFE7CC"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0FC7FDD"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Capo di I Classe con 10 </w:t>
            </w:r>
            <w:r>
              <w:rPr>
                <w:rFonts w:ascii="Garamond" w:hAnsi="Garamond"/>
                <w:i w:val="0"/>
              </w:rPr>
              <w:t>anni</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C1F36A" w14:textId="77777777" w:rsidR="001508D4" w:rsidRPr="005C7E67" w:rsidRDefault="001508D4" w:rsidP="00A026B9">
            <w:pPr>
              <w:pStyle w:val="Introduzione"/>
              <w:rPr>
                <w:rFonts w:ascii="Garamond" w:hAnsi="Garamond"/>
                <w:i w:val="0"/>
              </w:rPr>
            </w:pPr>
          </w:p>
        </w:tc>
      </w:tr>
      <w:tr w:rsidR="001508D4" w:rsidRPr="005C7E67" w14:paraId="647BDC82"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5B3EF3"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8AB7C2"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B87241" w14:textId="77777777" w:rsidR="001508D4" w:rsidRPr="005C7E67" w:rsidRDefault="001508D4" w:rsidP="00A026B9">
            <w:pPr>
              <w:pStyle w:val="Introduzione"/>
              <w:ind w:firstLine="0"/>
              <w:rPr>
                <w:rFonts w:ascii="Garamond" w:hAnsi="Garamond"/>
                <w:i w:val="0"/>
              </w:rPr>
            </w:pPr>
            <w:r w:rsidRPr="005C7E67">
              <w:rPr>
                <w:rFonts w:ascii="Garamond" w:hAnsi="Garamond"/>
                <w:i w:val="0"/>
              </w:rPr>
              <w:t>Capo di I Classe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040D38" w14:textId="77777777" w:rsidR="001508D4" w:rsidRPr="005C7E67" w:rsidRDefault="001508D4" w:rsidP="00A026B9">
            <w:pPr>
              <w:pStyle w:val="Introduzione"/>
              <w:rPr>
                <w:rFonts w:ascii="Garamond" w:hAnsi="Garamond"/>
                <w:i w:val="0"/>
              </w:rPr>
            </w:pPr>
          </w:p>
        </w:tc>
      </w:tr>
      <w:tr w:rsidR="001508D4" w:rsidRPr="005C7E67" w14:paraId="1EA9AEB7"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C745C8"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CD12B3"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533F68" w14:textId="77777777" w:rsidR="001508D4" w:rsidRPr="005C7E67" w:rsidRDefault="001508D4" w:rsidP="00A026B9">
            <w:pPr>
              <w:pStyle w:val="Introduzione"/>
              <w:ind w:firstLine="0"/>
              <w:rPr>
                <w:rFonts w:ascii="Garamond" w:hAnsi="Garamond"/>
                <w:i w:val="0"/>
              </w:rPr>
            </w:pPr>
            <w:r w:rsidRPr="005C7E67">
              <w:rPr>
                <w:rFonts w:ascii="Garamond" w:hAnsi="Garamond"/>
                <w:i w:val="0"/>
              </w:rPr>
              <w:t>Capo di II Classe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B46594" w14:textId="77777777" w:rsidR="001508D4" w:rsidRPr="005C7E67" w:rsidRDefault="001508D4" w:rsidP="00A026B9">
            <w:pPr>
              <w:pStyle w:val="Introduzione"/>
              <w:rPr>
                <w:rFonts w:ascii="Garamond" w:hAnsi="Garamond"/>
                <w:i w:val="0"/>
              </w:rPr>
            </w:pPr>
          </w:p>
        </w:tc>
      </w:tr>
      <w:tr w:rsidR="001508D4" w:rsidRPr="005C7E67" w14:paraId="51F39ABE"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A0750D"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B75402"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1E93F0" w14:textId="77777777" w:rsidR="001508D4" w:rsidRPr="005C7E67" w:rsidRDefault="001508D4" w:rsidP="00A026B9">
            <w:pPr>
              <w:pStyle w:val="Introduzione"/>
              <w:ind w:firstLine="0"/>
              <w:rPr>
                <w:rFonts w:ascii="Garamond" w:hAnsi="Garamond"/>
                <w:i w:val="0"/>
              </w:rPr>
            </w:pPr>
            <w:r w:rsidRPr="005C7E67">
              <w:rPr>
                <w:rFonts w:ascii="Garamond" w:hAnsi="Garamond"/>
                <w:i w:val="0"/>
              </w:rPr>
              <w:t>Capo di III Classe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1E3567" w14:textId="77777777" w:rsidR="001508D4" w:rsidRPr="005C7E67" w:rsidRDefault="001508D4" w:rsidP="00A026B9">
            <w:pPr>
              <w:pStyle w:val="Introduzione"/>
              <w:rPr>
                <w:rFonts w:ascii="Garamond" w:hAnsi="Garamond"/>
                <w:i w:val="0"/>
              </w:rPr>
            </w:pPr>
          </w:p>
        </w:tc>
      </w:tr>
      <w:tr w:rsidR="001508D4" w:rsidRPr="005C7E67" w14:paraId="0EB9C2E5"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843B46" w14:textId="77777777" w:rsidR="001508D4" w:rsidRPr="005C7E67" w:rsidRDefault="001508D4" w:rsidP="00A026B9">
            <w:pPr>
              <w:pStyle w:val="Introduzione"/>
              <w:rPr>
                <w:rFonts w:ascii="Garamond" w:hAnsi="Garamond"/>
                <w:i w:val="0"/>
              </w:rPr>
            </w:pPr>
          </w:p>
        </w:tc>
        <w:tc>
          <w:tcPr>
            <w:tcW w:w="1985"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30E2B483" w14:textId="77777777" w:rsidR="001508D4" w:rsidRPr="005C7E67" w:rsidRDefault="001508D4" w:rsidP="00A026B9">
            <w:pPr>
              <w:pStyle w:val="Introduzione"/>
              <w:ind w:firstLine="0"/>
              <w:rPr>
                <w:rFonts w:ascii="Garamond" w:hAnsi="Garamond"/>
                <w:i w:val="0"/>
              </w:rPr>
            </w:pPr>
            <w:r w:rsidRPr="005C7E67">
              <w:rPr>
                <w:rFonts w:ascii="Garamond" w:hAnsi="Garamond"/>
                <w:i w:val="0"/>
              </w:rPr>
              <w:t>Sergenti</w:t>
            </w: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33D564" w14:textId="77777777" w:rsidR="001508D4" w:rsidRPr="005C7E67" w:rsidRDefault="001508D4" w:rsidP="00A026B9">
            <w:pPr>
              <w:pStyle w:val="Introduzione"/>
              <w:ind w:firstLine="0"/>
              <w:rPr>
                <w:rFonts w:ascii="Garamond" w:hAnsi="Garamond"/>
                <w:i w:val="0"/>
              </w:rPr>
            </w:pPr>
            <w:r w:rsidRPr="005C7E67">
              <w:rPr>
                <w:rFonts w:ascii="Garamond" w:hAnsi="Garamond"/>
                <w:i w:val="0"/>
              </w:rPr>
              <w:t>Secondo Capo</w:t>
            </w:r>
            <w:r>
              <w:rPr>
                <w:rFonts w:ascii="Garamond" w:hAnsi="Garamond"/>
                <w:i w:val="0"/>
              </w:rPr>
              <w:t xml:space="preserve"> aiutante con 4 anni nel grado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8E21F6" w14:textId="77777777" w:rsidR="001508D4" w:rsidRPr="005C7E67" w:rsidRDefault="001508D4" w:rsidP="00A026B9">
            <w:pPr>
              <w:pStyle w:val="Introduzione"/>
              <w:rPr>
                <w:rFonts w:ascii="Garamond" w:hAnsi="Garamond"/>
                <w:i w:val="0"/>
              </w:rPr>
            </w:pPr>
          </w:p>
        </w:tc>
      </w:tr>
      <w:tr w:rsidR="001508D4" w:rsidRPr="005C7E67" w14:paraId="3EEFEFBC"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768D95"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6A223E0E" w14:textId="77777777" w:rsidR="001508D4" w:rsidRPr="005C7E67" w:rsidRDefault="001508D4" w:rsidP="00A026B9">
            <w:pPr>
              <w:pStyle w:val="Introduzione"/>
              <w:ind w:firstLine="0"/>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B39061"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Secondo Capo </w:t>
            </w:r>
            <w:r>
              <w:rPr>
                <w:rFonts w:ascii="Garamond" w:hAnsi="Garamond"/>
                <w:i w:val="0"/>
              </w:rPr>
              <w:t>aiutante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6A54B" w14:textId="77777777" w:rsidR="001508D4" w:rsidRPr="005C7E67" w:rsidRDefault="001508D4" w:rsidP="00A026B9">
            <w:pPr>
              <w:pStyle w:val="Introduzione"/>
              <w:rPr>
                <w:rFonts w:ascii="Garamond" w:hAnsi="Garamond"/>
                <w:i w:val="0"/>
              </w:rPr>
            </w:pPr>
          </w:p>
        </w:tc>
      </w:tr>
      <w:tr w:rsidR="001508D4" w:rsidRPr="005C7E67" w14:paraId="12A788A7"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CCCFB3"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6D48B5AE" w14:textId="77777777" w:rsidR="001508D4" w:rsidRPr="005C7E67" w:rsidRDefault="001508D4" w:rsidP="00A026B9">
            <w:pPr>
              <w:pStyle w:val="Introduzione"/>
              <w:ind w:firstLine="0"/>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6EC222"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Secondo Capo Scelto con 4 </w:t>
            </w:r>
            <w:r>
              <w:rPr>
                <w:rFonts w:ascii="Garamond" w:hAnsi="Garamond"/>
                <w:i w:val="0"/>
              </w:rPr>
              <w:t>anni</w:t>
            </w:r>
            <w:r w:rsidRPr="005C7E67">
              <w:rPr>
                <w:rFonts w:ascii="Garamond" w:hAnsi="Garamond"/>
                <w:i w:val="0"/>
              </w:rPr>
              <w:t xml:space="preserve"> nel grado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1A57CF" w14:textId="77777777" w:rsidR="001508D4" w:rsidRPr="005C7E67" w:rsidRDefault="001508D4" w:rsidP="00A026B9">
            <w:pPr>
              <w:pStyle w:val="Introduzione"/>
              <w:rPr>
                <w:rFonts w:ascii="Garamond" w:hAnsi="Garamond"/>
                <w:i w:val="0"/>
              </w:rPr>
            </w:pPr>
          </w:p>
        </w:tc>
      </w:tr>
      <w:tr w:rsidR="001508D4" w:rsidRPr="005C7E67" w14:paraId="42B83F05"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322A16"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5F856967" w14:textId="77777777" w:rsidR="001508D4" w:rsidRPr="005C7E67" w:rsidRDefault="001508D4" w:rsidP="00A026B9">
            <w:pPr>
              <w:pStyle w:val="Introduzione"/>
              <w:ind w:firstLine="0"/>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298556" w14:textId="77777777" w:rsidR="001508D4" w:rsidRPr="005C7E67" w:rsidRDefault="001508D4" w:rsidP="00A026B9">
            <w:pPr>
              <w:pStyle w:val="Introduzione"/>
              <w:ind w:firstLine="0"/>
              <w:rPr>
                <w:rFonts w:ascii="Garamond" w:hAnsi="Garamond"/>
                <w:i w:val="0"/>
              </w:rPr>
            </w:pPr>
            <w:r w:rsidRPr="005C7E67">
              <w:rPr>
                <w:rFonts w:ascii="Garamond" w:hAnsi="Garamond"/>
                <w:i w:val="0"/>
              </w:rPr>
              <w:t>Secondo Capo Scelto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ED03D0" w14:textId="77777777" w:rsidR="001508D4" w:rsidRPr="005C7E67" w:rsidRDefault="001508D4" w:rsidP="00A026B9">
            <w:pPr>
              <w:pStyle w:val="Introduzione"/>
              <w:rPr>
                <w:rFonts w:ascii="Garamond" w:hAnsi="Garamond"/>
                <w:i w:val="0"/>
              </w:rPr>
            </w:pPr>
          </w:p>
        </w:tc>
      </w:tr>
      <w:tr w:rsidR="001508D4" w:rsidRPr="005C7E67" w14:paraId="7AD97A80"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56716B"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5C49DE1A" w14:textId="77777777" w:rsidR="001508D4" w:rsidRPr="005C7E67" w:rsidRDefault="001508D4" w:rsidP="00A026B9">
            <w:pPr>
              <w:pStyle w:val="Introduzione"/>
              <w:ind w:firstLine="0"/>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DA692F" w14:textId="77777777" w:rsidR="001508D4" w:rsidRPr="005C7E67" w:rsidRDefault="001508D4" w:rsidP="00A026B9">
            <w:pPr>
              <w:pStyle w:val="Introduzione"/>
              <w:ind w:firstLine="0"/>
              <w:rPr>
                <w:rFonts w:ascii="Garamond" w:hAnsi="Garamond"/>
                <w:i w:val="0"/>
              </w:rPr>
            </w:pPr>
            <w:r w:rsidRPr="005C7E67">
              <w:rPr>
                <w:rFonts w:ascii="Garamond" w:hAnsi="Garamond"/>
                <w:i w:val="0"/>
              </w:rPr>
              <w:t>Secondo Capo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01EC78" w14:textId="77777777" w:rsidR="001508D4" w:rsidRPr="005C7E67" w:rsidRDefault="001508D4" w:rsidP="00A026B9">
            <w:pPr>
              <w:pStyle w:val="Introduzione"/>
              <w:rPr>
                <w:rFonts w:ascii="Garamond" w:hAnsi="Garamond"/>
                <w:i w:val="0"/>
              </w:rPr>
            </w:pPr>
          </w:p>
        </w:tc>
      </w:tr>
      <w:tr w:rsidR="001508D4" w:rsidRPr="005C7E67" w14:paraId="5DCB2365"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3D8893"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47AD1D7C" w14:textId="77777777" w:rsidR="001508D4" w:rsidRPr="005C7E67" w:rsidRDefault="001508D4" w:rsidP="00A026B9">
            <w:pPr>
              <w:pStyle w:val="Introduzione"/>
              <w:ind w:firstLine="0"/>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750ECB8" w14:textId="77777777" w:rsidR="001508D4" w:rsidRPr="005C7E67" w:rsidRDefault="001508D4" w:rsidP="00A026B9">
            <w:pPr>
              <w:pStyle w:val="Introduzione"/>
              <w:ind w:firstLine="0"/>
              <w:rPr>
                <w:rFonts w:ascii="Garamond" w:hAnsi="Garamond"/>
                <w:i w:val="0"/>
              </w:rPr>
            </w:pPr>
            <w:r w:rsidRPr="005C7E67">
              <w:rPr>
                <w:rFonts w:ascii="Garamond" w:hAnsi="Garamond"/>
                <w:i w:val="0"/>
              </w:rPr>
              <w:t>Sergente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964468" w14:textId="77777777" w:rsidR="001508D4" w:rsidRPr="005C7E67" w:rsidRDefault="001508D4" w:rsidP="00A026B9">
            <w:pPr>
              <w:pStyle w:val="Introduzione"/>
              <w:rPr>
                <w:rFonts w:ascii="Garamond" w:hAnsi="Garamond"/>
                <w:i w:val="0"/>
              </w:rPr>
            </w:pPr>
          </w:p>
        </w:tc>
      </w:tr>
      <w:tr w:rsidR="001508D4" w:rsidRPr="005C7E67" w14:paraId="1C73EA7D"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19BCD2" w14:textId="77777777" w:rsidR="001508D4" w:rsidRPr="005C7E67" w:rsidRDefault="001508D4" w:rsidP="00A026B9">
            <w:pPr>
              <w:pStyle w:val="Introduzione"/>
              <w:rPr>
                <w:rFonts w:ascii="Garamond" w:hAnsi="Garamond"/>
                <w:i w:val="0"/>
              </w:rPr>
            </w:pPr>
          </w:p>
        </w:tc>
        <w:tc>
          <w:tcPr>
            <w:tcW w:w="1985"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576DAA0A" w14:textId="77777777" w:rsidR="001508D4" w:rsidRPr="005C7E67" w:rsidRDefault="001508D4" w:rsidP="00A026B9">
            <w:pPr>
              <w:pStyle w:val="Introduzione"/>
              <w:ind w:firstLine="0"/>
              <w:rPr>
                <w:rFonts w:ascii="Garamond" w:hAnsi="Garamond"/>
                <w:i w:val="0"/>
              </w:rPr>
            </w:pPr>
            <w:r w:rsidRPr="005C7E67">
              <w:rPr>
                <w:rFonts w:ascii="Garamond" w:hAnsi="Garamond"/>
                <w:i w:val="0"/>
              </w:rPr>
              <w:t>Graduati</w:t>
            </w: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213519" w14:textId="77777777" w:rsidR="001508D4" w:rsidRDefault="001508D4" w:rsidP="00A026B9">
            <w:pPr>
              <w:pStyle w:val="Introduzione"/>
              <w:ind w:firstLine="0"/>
              <w:rPr>
                <w:rFonts w:ascii="Garamond" w:hAnsi="Garamond"/>
                <w:i w:val="0"/>
              </w:rPr>
            </w:pPr>
            <w:r>
              <w:rPr>
                <w:rFonts w:ascii="Garamond" w:hAnsi="Garamond"/>
                <w:i w:val="0"/>
              </w:rPr>
              <w:t>Sottocapo aiutante con 4 anni nel grado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FED667" w14:textId="77777777" w:rsidR="001508D4" w:rsidRPr="005C7E67" w:rsidRDefault="001508D4" w:rsidP="00A026B9">
            <w:pPr>
              <w:pStyle w:val="Introduzione"/>
              <w:rPr>
                <w:rFonts w:ascii="Garamond" w:hAnsi="Garamond"/>
                <w:i w:val="0"/>
              </w:rPr>
            </w:pPr>
          </w:p>
        </w:tc>
      </w:tr>
      <w:tr w:rsidR="001508D4" w:rsidRPr="005C7E67" w14:paraId="0192C909"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F77250"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20E923AF" w14:textId="77777777" w:rsidR="001508D4" w:rsidRPr="005C7E67" w:rsidRDefault="001508D4" w:rsidP="00A026B9">
            <w:pPr>
              <w:pStyle w:val="Introduzione"/>
              <w:ind w:firstLine="0"/>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0AA207" w14:textId="77777777" w:rsidR="001508D4" w:rsidRPr="005C7E67" w:rsidRDefault="001508D4" w:rsidP="00A026B9">
            <w:pPr>
              <w:pStyle w:val="Introduzione"/>
              <w:ind w:firstLine="0"/>
              <w:rPr>
                <w:rFonts w:ascii="Garamond" w:hAnsi="Garamond"/>
                <w:i w:val="0"/>
              </w:rPr>
            </w:pPr>
            <w:r>
              <w:rPr>
                <w:rFonts w:ascii="Garamond" w:hAnsi="Garamond"/>
                <w:i w:val="0"/>
              </w:rPr>
              <w:t>Sottocapo aiutante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F6BBE3" w14:textId="77777777" w:rsidR="001508D4" w:rsidRPr="005C7E67" w:rsidRDefault="001508D4" w:rsidP="00A026B9">
            <w:pPr>
              <w:pStyle w:val="Introduzione"/>
              <w:rPr>
                <w:rFonts w:ascii="Garamond" w:hAnsi="Garamond"/>
                <w:i w:val="0"/>
              </w:rPr>
            </w:pPr>
          </w:p>
        </w:tc>
      </w:tr>
      <w:tr w:rsidR="001508D4" w:rsidRPr="005C7E67" w14:paraId="31A41BB6"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372260"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192EC15A"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BC5E1B" w14:textId="77777777" w:rsidR="001508D4" w:rsidRPr="005C7E67" w:rsidRDefault="001508D4" w:rsidP="00A026B9">
            <w:pPr>
              <w:pStyle w:val="Introduzione"/>
              <w:ind w:firstLine="0"/>
              <w:rPr>
                <w:rFonts w:ascii="Garamond" w:hAnsi="Garamond"/>
                <w:i w:val="0"/>
              </w:rPr>
            </w:pPr>
            <w:r>
              <w:rPr>
                <w:rFonts w:ascii="Garamond" w:hAnsi="Garamond"/>
                <w:i w:val="0"/>
              </w:rPr>
              <w:t xml:space="preserve">Sottocapo </w:t>
            </w:r>
            <w:r w:rsidRPr="005C7E67">
              <w:rPr>
                <w:rFonts w:ascii="Garamond" w:hAnsi="Garamond"/>
                <w:i w:val="0"/>
              </w:rPr>
              <w:t xml:space="preserve">Scelto con 5 </w:t>
            </w:r>
            <w:r>
              <w:rPr>
                <w:rFonts w:ascii="Garamond" w:hAnsi="Garamond"/>
                <w:i w:val="0"/>
              </w:rPr>
              <w:t>anni</w:t>
            </w:r>
            <w:r w:rsidRPr="005C7E67">
              <w:rPr>
                <w:rFonts w:ascii="Garamond" w:hAnsi="Garamond"/>
                <w:i w:val="0"/>
              </w:rPr>
              <w:t xml:space="preserve"> nel grado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73056E" w14:textId="77777777" w:rsidR="001508D4" w:rsidRPr="005C7E67" w:rsidRDefault="001508D4" w:rsidP="00A026B9">
            <w:pPr>
              <w:pStyle w:val="Introduzione"/>
              <w:rPr>
                <w:rFonts w:ascii="Garamond" w:hAnsi="Garamond"/>
                <w:i w:val="0"/>
              </w:rPr>
            </w:pPr>
          </w:p>
        </w:tc>
      </w:tr>
      <w:tr w:rsidR="001508D4" w:rsidRPr="005C7E67" w14:paraId="5E502887"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C7EB48"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339A2504"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8AC7AC" w14:textId="77777777" w:rsidR="001508D4" w:rsidRPr="005C7E67" w:rsidRDefault="001508D4" w:rsidP="00A026B9">
            <w:pPr>
              <w:pStyle w:val="Introduzione"/>
              <w:ind w:firstLine="0"/>
              <w:rPr>
                <w:rFonts w:ascii="Garamond" w:hAnsi="Garamond"/>
                <w:i w:val="0"/>
              </w:rPr>
            </w:pPr>
            <w:r w:rsidRPr="005C7E67">
              <w:rPr>
                <w:rFonts w:ascii="Garamond" w:hAnsi="Garamond"/>
                <w:i w:val="0"/>
              </w:rPr>
              <w:t>Sottocapo Scelto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1AD452" w14:textId="77777777" w:rsidR="001508D4" w:rsidRPr="005C7E67" w:rsidRDefault="001508D4" w:rsidP="00A026B9">
            <w:pPr>
              <w:pStyle w:val="Introduzione"/>
              <w:rPr>
                <w:rFonts w:ascii="Garamond" w:hAnsi="Garamond"/>
                <w:i w:val="0"/>
              </w:rPr>
            </w:pPr>
          </w:p>
        </w:tc>
      </w:tr>
      <w:tr w:rsidR="001508D4" w:rsidRPr="005C7E67" w14:paraId="3FE403EF"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42F9B9C"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71717DF8"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FA8C2E" w14:textId="77777777" w:rsidR="001508D4" w:rsidRPr="005C7E67" w:rsidRDefault="001508D4" w:rsidP="00A026B9">
            <w:pPr>
              <w:pStyle w:val="Introduzione"/>
              <w:ind w:firstLine="0"/>
              <w:rPr>
                <w:rFonts w:ascii="Garamond" w:hAnsi="Garamond"/>
                <w:i w:val="0"/>
              </w:rPr>
            </w:pPr>
            <w:r w:rsidRPr="005C7E67">
              <w:rPr>
                <w:rFonts w:ascii="Garamond" w:hAnsi="Garamond"/>
                <w:i w:val="0"/>
              </w:rPr>
              <w:t>Sottocapo di I Classe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E08892" w14:textId="77777777" w:rsidR="001508D4" w:rsidRPr="005C7E67" w:rsidRDefault="001508D4" w:rsidP="00A026B9">
            <w:pPr>
              <w:pStyle w:val="Introduzione"/>
              <w:rPr>
                <w:rFonts w:ascii="Garamond" w:hAnsi="Garamond"/>
                <w:i w:val="0"/>
              </w:rPr>
            </w:pPr>
          </w:p>
        </w:tc>
      </w:tr>
      <w:tr w:rsidR="001508D4" w:rsidRPr="005C7E67" w14:paraId="16246AD2"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77B8D3"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70FA37B0"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374E40" w14:textId="77777777" w:rsidR="001508D4" w:rsidRPr="005C7E67" w:rsidRDefault="001508D4" w:rsidP="00A026B9">
            <w:pPr>
              <w:pStyle w:val="Introduzione"/>
              <w:ind w:firstLine="0"/>
              <w:rPr>
                <w:rFonts w:ascii="Garamond" w:hAnsi="Garamond"/>
                <w:i w:val="0"/>
              </w:rPr>
            </w:pPr>
            <w:r w:rsidRPr="005C7E67">
              <w:rPr>
                <w:rFonts w:ascii="Garamond" w:hAnsi="Garamond"/>
                <w:i w:val="0"/>
              </w:rPr>
              <w:t>Sottocapo di II Classe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C1DC12" w14:textId="77777777" w:rsidR="001508D4" w:rsidRPr="005C7E67" w:rsidRDefault="001508D4" w:rsidP="00A026B9">
            <w:pPr>
              <w:pStyle w:val="Introduzione"/>
              <w:rPr>
                <w:rFonts w:ascii="Garamond" w:hAnsi="Garamond"/>
                <w:i w:val="0"/>
              </w:rPr>
            </w:pPr>
          </w:p>
        </w:tc>
      </w:tr>
      <w:tr w:rsidR="001508D4" w:rsidRPr="005C7E67" w14:paraId="682754BD" w14:textId="77777777" w:rsidTr="00A026B9">
        <w:trPr>
          <w:trHeight w:val="283"/>
          <w:jc w:val="center"/>
        </w:trPr>
        <w:tc>
          <w:tcPr>
            <w:tcW w:w="182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22AA52"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62ECCFD2"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EDA8CC" w14:textId="77777777" w:rsidR="001508D4" w:rsidRPr="005C7E67" w:rsidRDefault="001508D4" w:rsidP="00A026B9">
            <w:pPr>
              <w:pStyle w:val="Introduzione"/>
              <w:ind w:firstLine="0"/>
              <w:rPr>
                <w:rFonts w:ascii="Garamond" w:hAnsi="Garamond"/>
                <w:i w:val="0"/>
              </w:rPr>
            </w:pPr>
            <w:r w:rsidRPr="005C7E67">
              <w:rPr>
                <w:rFonts w:ascii="Garamond" w:hAnsi="Garamond"/>
                <w:i w:val="0"/>
              </w:rPr>
              <w:t>Sottocapo di III Classe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71571B" w14:textId="77777777" w:rsidR="001508D4" w:rsidRPr="005C7E67" w:rsidRDefault="001508D4" w:rsidP="00A026B9">
            <w:pPr>
              <w:pStyle w:val="Introduzione"/>
              <w:rPr>
                <w:rFonts w:ascii="Garamond" w:hAnsi="Garamond"/>
                <w:i w:val="0"/>
              </w:rPr>
            </w:pPr>
          </w:p>
        </w:tc>
      </w:tr>
      <w:tr w:rsidR="001508D4" w:rsidRPr="005C7E67" w14:paraId="2926CF96" w14:textId="77777777" w:rsidTr="00A026B9">
        <w:trPr>
          <w:trHeight w:val="283"/>
          <w:jc w:val="center"/>
        </w:trPr>
        <w:tc>
          <w:tcPr>
            <w:tcW w:w="1824"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47EABDC3" w14:textId="77777777" w:rsidR="001508D4" w:rsidRPr="00A0323F" w:rsidRDefault="001508D4" w:rsidP="00A026B9">
            <w:pPr>
              <w:pStyle w:val="Introduzione"/>
              <w:ind w:firstLine="0"/>
              <w:jc w:val="left"/>
              <w:rPr>
                <w:rFonts w:ascii="Garamond" w:hAnsi="Garamond"/>
                <w:i w:val="0"/>
              </w:rPr>
            </w:pPr>
            <w:r w:rsidRPr="00A0323F">
              <w:rPr>
                <w:rFonts w:ascii="Garamond" w:hAnsi="Garamond"/>
                <w:i w:val="0"/>
              </w:rPr>
              <w:t>Militari di truppa e ferma prefissata</w:t>
            </w:r>
          </w:p>
        </w:tc>
        <w:tc>
          <w:tcPr>
            <w:tcW w:w="1985"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137EB949" w14:textId="77777777" w:rsidR="001508D4" w:rsidRPr="00A0323F" w:rsidRDefault="001508D4" w:rsidP="00A026B9">
            <w:pPr>
              <w:pStyle w:val="Introduzione"/>
              <w:ind w:firstLine="0"/>
              <w:jc w:val="left"/>
              <w:rPr>
                <w:rFonts w:ascii="Garamond" w:hAnsi="Garamond"/>
                <w:i w:val="0"/>
              </w:rPr>
            </w:pPr>
            <w:r w:rsidRPr="00A0323F">
              <w:rPr>
                <w:rFonts w:ascii="Garamond" w:hAnsi="Garamond"/>
                <w:i w:val="0"/>
              </w:rPr>
              <w:t>Militari di truppa e ferma prefissata</w:t>
            </w:r>
          </w:p>
        </w:tc>
        <w:tc>
          <w:tcPr>
            <w:tcW w:w="4252"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7F96D805" w14:textId="77777777" w:rsidR="001508D4" w:rsidRPr="005C7E67" w:rsidRDefault="001508D4" w:rsidP="00A026B9">
            <w:pPr>
              <w:pStyle w:val="Introduzione"/>
              <w:ind w:firstLine="0"/>
              <w:rPr>
                <w:rFonts w:ascii="Garamond" w:hAnsi="Garamond"/>
                <w:i w:val="0"/>
              </w:rPr>
            </w:pPr>
            <w:r w:rsidRPr="005C7E67">
              <w:rPr>
                <w:rFonts w:ascii="Garamond" w:hAnsi="Garamond"/>
                <w:i w:val="0"/>
              </w:rPr>
              <w:t>Sottocapo di III Classe</w:t>
            </w:r>
            <w:r>
              <w:rPr>
                <w:rFonts w:ascii="Garamond" w:hAnsi="Garamond"/>
                <w:i w:val="0"/>
              </w:rPr>
              <w:t xml:space="preserve"> (VFP4 in ferma biennale)</w:t>
            </w:r>
          </w:p>
        </w:tc>
        <w:tc>
          <w:tcPr>
            <w:tcW w:w="1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A21FD" w14:textId="77777777" w:rsidR="001508D4" w:rsidRPr="005C7E67" w:rsidRDefault="001508D4" w:rsidP="00A026B9">
            <w:pPr>
              <w:pStyle w:val="Introduzione"/>
              <w:rPr>
                <w:rFonts w:ascii="Garamond" w:hAnsi="Garamond"/>
                <w:i w:val="0"/>
              </w:rPr>
            </w:pPr>
          </w:p>
        </w:tc>
      </w:tr>
      <w:tr w:rsidR="001508D4" w:rsidRPr="005C7E67" w14:paraId="2D61263B" w14:textId="77777777" w:rsidTr="00A026B9">
        <w:trPr>
          <w:trHeight w:val="283"/>
          <w:jc w:val="center"/>
        </w:trPr>
        <w:tc>
          <w:tcPr>
            <w:tcW w:w="1824" w:type="dxa"/>
            <w:vMerge/>
            <w:tcBorders>
              <w:left w:val="single" w:sz="4" w:space="0" w:color="000000"/>
            </w:tcBorders>
            <w:shd w:val="clear" w:color="auto" w:fill="auto"/>
            <w:tcMar>
              <w:top w:w="0" w:type="dxa"/>
              <w:left w:w="108" w:type="dxa"/>
              <w:bottom w:w="0" w:type="dxa"/>
              <w:right w:w="108" w:type="dxa"/>
            </w:tcMar>
            <w:vAlign w:val="center"/>
          </w:tcPr>
          <w:p w14:paraId="50F67DD1" w14:textId="77777777" w:rsidR="001508D4" w:rsidRPr="00A0323F" w:rsidRDefault="001508D4" w:rsidP="00A026B9">
            <w:pPr>
              <w:pStyle w:val="Introduzione"/>
              <w:ind w:firstLine="0"/>
              <w:jc w:val="left"/>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1B4589FA" w14:textId="77777777" w:rsidR="001508D4" w:rsidRPr="00A0323F"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55CB077F" w14:textId="77777777" w:rsidR="001508D4" w:rsidRPr="005C7E67" w:rsidRDefault="001508D4" w:rsidP="00A026B9">
            <w:pPr>
              <w:pStyle w:val="Introduzione"/>
              <w:ind w:firstLine="0"/>
              <w:rPr>
                <w:rFonts w:ascii="Garamond" w:hAnsi="Garamond"/>
                <w:i w:val="0"/>
              </w:rPr>
            </w:pPr>
            <w:r w:rsidRPr="005C7E67">
              <w:rPr>
                <w:rFonts w:ascii="Garamond" w:hAnsi="Garamond"/>
                <w:i w:val="0"/>
              </w:rPr>
              <w:t>U.F.P. Sottotenente di Vascello</w:t>
            </w:r>
          </w:p>
        </w:tc>
        <w:tc>
          <w:tcPr>
            <w:tcW w:w="15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EB7E82" w14:textId="77777777" w:rsidR="001508D4" w:rsidRPr="005C7E67" w:rsidRDefault="001508D4" w:rsidP="00A026B9">
            <w:pPr>
              <w:pStyle w:val="Introduzione"/>
              <w:rPr>
                <w:rFonts w:ascii="Garamond" w:hAnsi="Garamond"/>
                <w:i w:val="0"/>
              </w:rPr>
            </w:pPr>
          </w:p>
        </w:tc>
      </w:tr>
      <w:tr w:rsidR="001508D4" w:rsidRPr="005C7E67" w14:paraId="0DA7E91A" w14:textId="77777777" w:rsidTr="00A026B9">
        <w:trPr>
          <w:trHeight w:val="283"/>
          <w:jc w:val="center"/>
        </w:trPr>
        <w:tc>
          <w:tcPr>
            <w:tcW w:w="1824" w:type="dxa"/>
            <w:vMerge/>
            <w:tcBorders>
              <w:left w:val="single" w:sz="4" w:space="0" w:color="000000"/>
            </w:tcBorders>
            <w:shd w:val="clear" w:color="auto" w:fill="auto"/>
            <w:tcMar>
              <w:top w:w="0" w:type="dxa"/>
              <w:left w:w="108" w:type="dxa"/>
              <w:bottom w:w="0" w:type="dxa"/>
              <w:right w:w="108" w:type="dxa"/>
            </w:tcMar>
            <w:vAlign w:val="center"/>
          </w:tcPr>
          <w:p w14:paraId="03047995"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5DB8FBEE"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1CA5B926" w14:textId="77777777" w:rsidR="001508D4" w:rsidRPr="005C7E67" w:rsidRDefault="001508D4" w:rsidP="00A026B9">
            <w:pPr>
              <w:pStyle w:val="Introduzione"/>
              <w:ind w:firstLine="0"/>
              <w:rPr>
                <w:rFonts w:ascii="Garamond" w:hAnsi="Garamond"/>
                <w:i w:val="0"/>
              </w:rPr>
            </w:pPr>
            <w:r w:rsidRPr="005C7E67">
              <w:rPr>
                <w:rFonts w:ascii="Garamond" w:hAnsi="Garamond"/>
                <w:i w:val="0"/>
              </w:rPr>
              <w:t>U.F.P. Guardiamarina</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CAF90" w14:textId="77777777" w:rsidR="001508D4" w:rsidRPr="005C7E67" w:rsidRDefault="001508D4" w:rsidP="00A026B9">
            <w:pPr>
              <w:pStyle w:val="Introduzione"/>
              <w:rPr>
                <w:rFonts w:ascii="Garamond" w:hAnsi="Garamond"/>
                <w:i w:val="0"/>
              </w:rPr>
            </w:pPr>
          </w:p>
        </w:tc>
      </w:tr>
      <w:tr w:rsidR="001508D4" w:rsidRPr="005C7E67" w14:paraId="4A08A517" w14:textId="77777777" w:rsidTr="00A026B9">
        <w:trPr>
          <w:trHeight w:val="283"/>
          <w:jc w:val="center"/>
        </w:trPr>
        <w:tc>
          <w:tcPr>
            <w:tcW w:w="1824" w:type="dxa"/>
            <w:vMerge/>
            <w:tcBorders>
              <w:left w:val="single" w:sz="4" w:space="0" w:color="000000"/>
            </w:tcBorders>
            <w:shd w:val="clear" w:color="auto" w:fill="auto"/>
            <w:tcMar>
              <w:top w:w="0" w:type="dxa"/>
              <w:left w:w="108" w:type="dxa"/>
              <w:bottom w:w="0" w:type="dxa"/>
              <w:right w:w="108" w:type="dxa"/>
            </w:tcMar>
            <w:vAlign w:val="center"/>
          </w:tcPr>
          <w:p w14:paraId="7DA6505A"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70657897"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D02845" w14:textId="77777777" w:rsidR="001508D4" w:rsidRPr="005C7E67" w:rsidRDefault="001508D4" w:rsidP="00A026B9">
            <w:pPr>
              <w:pStyle w:val="Introduzione"/>
              <w:ind w:firstLine="0"/>
              <w:rPr>
                <w:rFonts w:ascii="Garamond" w:hAnsi="Garamond"/>
                <w:i w:val="0"/>
              </w:rPr>
            </w:pPr>
            <w:r>
              <w:rPr>
                <w:rFonts w:ascii="Garamond" w:hAnsi="Garamond"/>
                <w:i w:val="0"/>
              </w:rPr>
              <w:t>Volontari in ferma iniziale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5E32A" w14:textId="77777777" w:rsidR="001508D4" w:rsidRPr="005C7E67" w:rsidRDefault="001508D4" w:rsidP="00A026B9">
            <w:pPr>
              <w:pStyle w:val="Introduzione"/>
              <w:rPr>
                <w:rFonts w:ascii="Garamond" w:hAnsi="Garamond"/>
                <w:i w:val="0"/>
              </w:rPr>
            </w:pPr>
          </w:p>
        </w:tc>
      </w:tr>
      <w:tr w:rsidR="001508D4" w:rsidRPr="005C7E67" w14:paraId="2287E82A" w14:textId="77777777" w:rsidTr="00A026B9">
        <w:trPr>
          <w:trHeight w:val="283"/>
          <w:jc w:val="center"/>
        </w:trPr>
        <w:tc>
          <w:tcPr>
            <w:tcW w:w="1824" w:type="dxa"/>
            <w:vMerge/>
            <w:tcBorders>
              <w:left w:val="single" w:sz="4" w:space="0" w:color="000000"/>
            </w:tcBorders>
            <w:shd w:val="clear" w:color="auto" w:fill="auto"/>
            <w:tcMar>
              <w:top w:w="0" w:type="dxa"/>
              <w:left w:w="108" w:type="dxa"/>
              <w:bottom w:w="0" w:type="dxa"/>
              <w:right w:w="108" w:type="dxa"/>
            </w:tcMar>
            <w:vAlign w:val="center"/>
          </w:tcPr>
          <w:p w14:paraId="48B22D4F"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76811440"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F2D24F" w14:textId="77777777" w:rsidR="001508D4" w:rsidRPr="005C7E67" w:rsidRDefault="001508D4" w:rsidP="00A026B9">
            <w:pPr>
              <w:pStyle w:val="Introduzione"/>
              <w:ind w:firstLine="0"/>
              <w:rPr>
                <w:rFonts w:ascii="Garamond" w:hAnsi="Garamond"/>
                <w:i w:val="0"/>
              </w:rPr>
            </w:pPr>
            <w:r w:rsidRPr="005C7E67">
              <w:rPr>
                <w:rFonts w:ascii="Garamond" w:hAnsi="Garamond"/>
                <w:i w:val="0"/>
              </w:rPr>
              <w:t>Volontari in ferma prefissata quadriennale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7B12AB" w14:textId="77777777" w:rsidR="001508D4" w:rsidRPr="005C7E67" w:rsidRDefault="001508D4" w:rsidP="00A026B9">
            <w:pPr>
              <w:pStyle w:val="Introduzione"/>
              <w:rPr>
                <w:rFonts w:ascii="Garamond" w:hAnsi="Garamond"/>
                <w:i w:val="0"/>
              </w:rPr>
            </w:pPr>
          </w:p>
        </w:tc>
      </w:tr>
      <w:tr w:rsidR="001508D4" w:rsidRPr="005C7E67" w14:paraId="73315174" w14:textId="77777777" w:rsidTr="00A026B9">
        <w:trPr>
          <w:trHeight w:val="283"/>
          <w:jc w:val="center"/>
        </w:trPr>
        <w:tc>
          <w:tcPr>
            <w:tcW w:w="1824" w:type="dxa"/>
            <w:vMerge/>
            <w:tcBorders>
              <w:left w:val="single" w:sz="4" w:space="0" w:color="000000"/>
            </w:tcBorders>
            <w:shd w:val="clear" w:color="auto" w:fill="auto"/>
            <w:tcMar>
              <w:top w:w="0" w:type="dxa"/>
              <w:left w:w="108" w:type="dxa"/>
              <w:bottom w:w="0" w:type="dxa"/>
              <w:right w:w="108" w:type="dxa"/>
            </w:tcMar>
            <w:vAlign w:val="center"/>
          </w:tcPr>
          <w:p w14:paraId="52E25605"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500AD196"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17442E" w14:textId="77777777" w:rsidR="001508D4" w:rsidRPr="005C7E67" w:rsidRDefault="001508D4" w:rsidP="00A026B9">
            <w:pPr>
              <w:pStyle w:val="Introduzione"/>
              <w:ind w:firstLine="0"/>
              <w:rPr>
                <w:rFonts w:ascii="Garamond" w:hAnsi="Garamond"/>
                <w:i w:val="0"/>
              </w:rPr>
            </w:pPr>
            <w:r w:rsidRPr="005C7E67">
              <w:rPr>
                <w:rFonts w:ascii="Garamond" w:hAnsi="Garamond"/>
                <w:i w:val="0"/>
              </w:rPr>
              <w:t>Volontari in ferma prefissata di 1 anno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9F66A2" w14:textId="77777777" w:rsidR="001508D4" w:rsidRPr="005C7E67" w:rsidRDefault="001508D4" w:rsidP="00A026B9">
            <w:pPr>
              <w:pStyle w:val="Introduzione"/>
              <w:rPr>
                <w:rFonts w:ascii="Garamond" w:hAnsi="Garamond"/>
                <w:i w:val="0"/>
              </w:rPr>
            </w:pPr>
          </w:p>
        </w:tc>
      </w:tr>
      <w:tr w:rsidR="001508D4" w:rsidRPr="005C7E67" w14:paraId="10C29708" w14:textId="77777777" w:rsidTr="00A026B9">
        <w:trPr>
          <w:trHeight w:val="283"/>
          <w:jc w:val="center"/>
        </w:trPr>
        <w:tc>
          <w:tcPr>
            <w:tcW w:w="1824"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460ED20A"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419CB00F"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331B14E7" w14:textId="77777777" w:rsidR="001508D4" w:rsidRPr="005C7E67" w:rsidRDefault="001508D4" w:rsidP="00A026B9">
            <w:pPr>
              <w:pStyle w:val="Introduzione"/>
              <w:ind w:firstLine="0"/>
              <w:rPr>
                <w:rFonts w:ascii="Garamond" w:hAnsi="Garamond"/>
                <w:i w:val="0"/>
              </w:rPr>
            </w:pPr>
            <w:r w:rsidRPr="005C7E67">
              <w:rPr>
                <w:rFonts w:ascii="Garamond" w:hAnsi="Garamond"/>
                <w:i w:val="0"/>
              </w:rPr>
              <w:t>Volontari in ferma prefissata</w:t>
            </w:r>
            <w:r>
              <w:rPr>
                <w:rFonts w:ascii="Garamond" w:hAnsi="Garamond"/>
                <w:i w:val="0"/>
              </w:rPr>
              <w:t xml:space="preserve"> </w:t>
            </w:r>
            <w:r w:rsidRPr="00A0323F">
              <w:rPr>
                <w:rFonts w:ascii="Garamond" w:hAnsi="Garamond"/>
                <w:i w:val="0"/>
              </w:rPr>
              <w:t>di 1 anno raffermati</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FDB983" w14:textId="77777777" w:rsidR="001508D4" w:rsidRPr="005C7E67" w:rsidRDefault="001508D4" w:rsidP="00A026B9">
            <w:pPr>
              <w:pStyle w:val="Introduzione"/>
              <w:rPr>
                <w:rFonts w:ascii="Garamond" w:hAnsi="Garamond"/>
                <w:i w:val="0"/>
              </w:rPr>
            </w:pPr>
          </w:p>
        </w:tc>
      </w:tr>
      <w:tr w:rsidR="001508D4" w:rsidRPr="005C7E67" w14:paraId="54865980" w14:textId="77777777" w:rsidTr="00A026B9">
        <w:trPr>
          <w:trHeight w:val="227"/>
          <w:jc w:val="center"/>
        </w:trPr>
        <w:tc>
          <w:tcPr>
            <w:tcW w:w="1824" w:type="dxa"/>
            <w:tcBorders>
              <w:top w:val="single" w:sz="4" w:space="0" w:color="000000"/>
              <w:left w:val="single" w:sz="4" w:space="0" w:color="000000"/>
              <w:bottom w:val="single" w:sz="4" w:space="0" w:color="auto"/>
            </w:tcBorders>
            <w:shd w:val="clear" w:color="auto" w:fill="auto"/>
            <w:tcMar>
              <w:top w:w="0" w:type="dxa"/>
              <w:left w:w="108" w:type="dxa"/>
              <w:bottom w:w="0" w:type="dxa"/>
              <w:right w:w="108" w:type="dxa"/>
            </w:tcMar>
            <w:vAlign w:val="center"/>
          </w:tcPr>
          <w:p w14:paraId="1428C97A" w14:textId="77777777" w:rsidR="001508D4" w:rsidRPr="00A0323F" w:rsidRDefault="001508D4" w:rsidP="00A026B9">
            <w:pPr>
              <w:pStyle w:val="Introduzione"/>
              <w:ind w:firstLine="0"/>
              <w:jc w:val="left"/>
              <w:rPr>
                <w:rFonts w:ascii="Garamond" w:hAnsi="Garamond"/>
                <w:i w:val="0"/>
              </w:rPr>
            </w:pPr>
            <w:r w:rsidRPr="00A0323F">
              <w:rPr>
                <w:rFonts w:ascii="Garamond" w:hAnsi="Garamond"/>
                <w:i w:val="0"/>
              </w:rPr>
              <w:t>Allievi</w:t>
            </w:r>
          </w:p>
        </w:tc>
        <w:tc>
          <w:tcPr>
            <w:tcW w:w="1985" w:type="dxa"/>
            <w:tcBorders>
              <w:top w:val="single" w:sz="4" w:space="0" w:color="000000"/>
              <w:left w:val="single" w:sz="4" w:space="0" w:color="000000"/>
              <w:bottom w:val="single" w:sz="4" w:space="0" w:color="auto"/>
            </w:tcBorders>
            <w:shd w:val="clear" w:color="auto" w:fill="auto"/>
            <w:tcMar>
              <w:top w:w="0" w:type="dxa"/>
              <w:left w:w="108" w:type="dxa"/>
              <w:bottom w:w="0" w:type="dxa"/>
              <w:right w:w="108" w:type="dxa"/>
            </w:tcMar>
            <w:vAlign w:val="center"/>
          </w:tcPr>
          <w:p w14:paraId="7BC6104E" w14:textId="77777777" w:rsidR="001508D4" w:rsidRPr="00A0323F" w:rsidRDefault="001508D4" w:rsidP="00A026B9">
            <w:pPr>
              <w:pStyle w:val="Introduzione"/>
              <w:ind w:firstLine="34"/>
              <w:jc w:val="left"/>
              <w:rPr>
                <w:rFonts w:ascii="Garamond" w:hAnsi="Garamond"/>
                <w:i w:val="0"/>
              </w:rPr>
            </w:pPr>
            <w:r w:rsidRPr="00A0323F">
              <w:rPr>
                <w:rFonts w:ascii="Garamond" w:hAnsi="Garamond"/>
                <w:i w:val="0"/>
              </w:rPr>
              <w:t>Allievi</w:t>
            </w:r>
          </w:p>
        </w:tc>
        <w:tc>
          <w:tcPr>
            <w:tcW w:w="4252" w:type="dxa"/>
            <w:tcBorders>
              <w:top w:val="single" w:sz="4" w:space="0" w:color="000000"/>
              <w:left w:val="single" w:sz="4" w:space="0" w:color="000000"/>
              <w:bottom w:val="single" w:sz="4" w:space="0" w:color="auto"/>
            </w:tcBorders>
            <w:shd w:val="clear" w:color="auto" w:fill="auto"/>
            <w:tcMar>
              <w:top w:w="0" w:type="dxa"/>
              <w:left w:w="108" w:type="dxa"/>
              <w:bottom w:w="0" w:type="dxa"/>
              <w:right w:w="108" w:type="dxa"/>
            </w:tcMar>
            <w:vAlign w:val="center"/>
          </w:tcPr>
          <w:p w14:paraId="786C6902" w14:textId="77777777" w:rsidR="001508D4" w:rsidRPr="00A0323F" w:rsidRDefault="001508D4" w:rsidP="00A026B9">
            <w:pPr>
              <w:pStyle w:val="Introduzione"/>
              <w:ind w:firstLine="0"/>
              <w:jc w:val="left"/>
              <w:rPr>
                <w:rFonts w:ascii="Garamond" w:hAnsi="Garamond"/>
                <w:i w:val="0"/>
              </w:rPr>
            </w:pPr>
            <w:r w:rsidRPr="00A0323F">
              <w:rPr>
                <w:rFonts w:ascii="Garamond" w:hAnsi="Garamond"/>
                <w:i w:val="0"/>
              </w:rPr>
              <w:t>Allievi</w:t>
            </w:r>
          </w:p>
        </w:tc>
        <w:tc>
          <w:tcPr>
            <w:tcW w:w="1539"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205687C" w14:textId="77777777" w:rsidR="001508D4" w:rsidRPr="005C7E67" w:rsidRDefault="001508D4" w:rsidP="00A026B9">
            <w:pPr>
              <w:pStyle w:val="Introduzione"/>
              <w:jc w:val="left"/>
              <w:rPr>
                <w:rFonts w:ascii="Garamond" w:hAnsi="Garamond"/>
                <w:i w:val="0"/>
              </w:rPr>
            </w:pPr>
          </w:p>
        </w:tc>
      </w:tr>
    </w:tbl>
    <w:p w14:paraId="41247877" w14:textId="77777777" w:rsidR="001508D4" w:rsidRDefault="001508D4" w:rsidP="001508D4">
      <w:pPr>
        <w:pStyle w:val="Introduzione"/>
        <w:ind w:firstLine="0"/>
        <w:rPr>
          <w:rFonts w:ascii="Garamond" w:hAnsi="Garamond"/>
          <w:b/>
          <w:bCs/>
          <w:i w:val="0"/>
        </w:rPr>
      </w:pPr>
    </w:p>
    <w:p w14:paraId="2F2E3576" w14:textId="77777777" w:rsidR="001508D4" w:rsidRPr="005C7E67" w:rsidRDefault="001508D4" w:rsidP="001508D4">
      <w:pPr>
        <w:pStyle w:val="Introduzione"/>
        <w:ind w:firstLine="0"/>
        <w:rPr>
          <w:rFonts w:ascii="Garamond" w:hAnsi="Garamond"/>
          <w:b/>
          <w:bCs/>
          <w:i w:val="0"/>
        </w:rPr>
      </w:pPr>
      <w:r w:rsidRPr="005C7E67">
        <w:rPr>
          <w:rFonts w:ascii="Garamond" w:hAnsi="Garamond"/>
          <w:b/>
          <w:bCs/>
          <w:i w:val="0"/>
        </w:rPr>
        <w:t>D) Marina</w:t>
      </w:r>
    </w:p>
    <w:tbl>
      <w:tblPr>
        <w:tblW w:w="9601" w:type="dxa"/>
        <w:jc w:val="center"/>
        <w:tblLayout w:type="fixed"/>
        <w:tblCellMar>
          <w:left w:w="10" w:type="dxa"/>
          <w:right w:w="10" w:type="dxa"/>
        </w:tblCellMar>
        <w:tblLook w:val="0000" w:firstRow="0" w:lastRow="0" w:firstColumn="0" w:lastColumn="0" w:noHBand="0" w:noVBand="0"/>
      </w:tblPr>
      <w:tblGrid>
        <w:gridCol w:w="1825"/>
        <w:gridCol w:w="1985"/>
        <w:gridCol w:w="4252"/>
        <w:gridCol w:w="1539"/>
      </w:tblGrid>
      <w:tr w:rsidR="001508D4" w:rsidRPr="005C7E67" w14:paraId="71C18DA7" w14:textId="77777777" w:rsidTr="00A026B9">
        <w:trPr>
          <w:trHeight w:val="227"/>
          <w:tblHeader/>
          <w:jc w:val="center"/>
        </w:trPr>
        <w:tc>
          <w:tcPr>
            <w:tcW w:w="1825"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1AC5CD9B" w14:textId="77777777" w:rsidR="001508D4" w:rsidRPr="005C7E67" w:rsidRDefault="001508D4" w:rsidP="00A026B9">
            <w:pPr>
              <w:pStyle w:val="Introduzione"/>
              <w:ind w:firstLine="0"/>
              <w:rPr>
                <w:rFonts w:ascii="Garamond" w:hAnsi="Garamond"/>
                <w:b/>
                <w:bCs/>
                <w:i w:val="0"/>
              </w:rPr>
            </w:pPr>
            <w:r w:rsidRPr="005C7E67">
              <w:rPr>
                <w:rFonts w:ascii="Garamond" w:hAnsi="Garamond"/>
                <w:b/>
                <w:bCs/>
                <w:i w:val="0"/>
              </w:rPr>
              <w:lastRenderedPageBreak/>
              <w:t>Macrocategoria</w:t>
            </w:r>
          </w:p>
        </w:tc>
        <w:tc>
          <w:tcPr>
            <w:tcW w:w="1985"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316D6FB4" w14:textId="77777777" w:rsidR="001508D4" w:rsidRPr="005C7E67" w:rsidRDefault="001508D4" w:rsidP="00A026B9">
            <w:pPr>
              <w:pStyle w:val="Introduzione"/>
              <w:ind w:firstLine="0"/>
              <w:rPr>
                <w:rFonts w:ascii="Garamond" w:hAnsi="Garamond"/>
                <w:b/>
                <w:bCs/>
                <w:i w:val="0"/>
              </w:rPr>
            </w:pPr>
            <w:r w:rsidRPr="005C7E67">
              <w:rPr>
                <w:rFonts w:ascii="Garamond" w:hAnsi="Garamond"/>
                <w:b/>
                <w:bCs/>
                <w:i w:val="0"/>
              </w:rPr>
              <w:t>Categoria/Ruolo</w:t>
            </w:r>
          </w:p>
        </w:tc>
        <w:tc>
          <w:tcPr>
            <w:tcW w:w="4252"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4E630F4D" w14:textId="77777777" w:rsidR="001508D4" w:rsidRPr="005C7E67" w:rsidRDefault="001508D4" w:rsidP="00A026B9">
            <w:pPr>
              <w:pStyle w:val="Introduzione"/>
              <w:ind w:firstLine="0"/>
              <w:rPr>
                <w:rFonts w:ascii="Garamond" w:hAnsi="Garamond"/>
                <w:b/>
                <w:bCs/>
                <w:i w:val="0"/>
              </w:rPr>
            </w:pPr>
            <w:r>
              <w:rPr>
                <w:rFonts w:ascii="Garamond" w:hAnsi="Garamond"/>
                <w:b/>
                <w:bCs/>
                <w:i w:val="0"/>
              </w:rPr>
              <w:t>Grado</w:t>
            </w:r>
          </w:p>
        </w:tc>
        <w:tc>
          <w:tcPr>
            <w:tcW w:w="1539"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tcPr>
          <w:p w14:paraId="494EDEAE" w14:textId="77777777" w:rsidR="001508D4" w:rsidRPr="005C7E67" w:rsidRDefault="001508D4" w:rsidP="00A026B9">
            <w:pPr>
              <w:pStyle w:val="Introduzione"/>
              <w:ind w:left="-108" w:firstLine="0"/>
              <w:jc w:val="left"/>
              <w:rPr>
                <w:rFonts w:ascii="Garamond" w:hAnsi="Garamond"/>
                <w:b/>
                <w:bCs/>
                <w:i w:val="0"/>
              </w:rPr>
            </w:pPr>
            <w:r w:rsidRPr="0042546A">
              <w:rPr>
                <w:rFonts w:ascii="Garamond" w:hAnsi="Garamond"/>
                <w:b/>
                <w:bCs/>
                <w:i w:val="0"/>
              </w:rPr>
              <w:t>Provvedimento</w:t>
            </w:r>
            <w:r>
              <w:rPr>
                <w:rFonts w:ascii="Garamond" w:hAnsi="Garamond"/>
                <w:b/>
                <w:bCs/>
                <w:i w:val="0"/>
              </w:rPr>
              <w:t xml:space="preserve"> </w:t>
            </w:r>
            <w:r w:rsidRPr="005C7E67">
              <w:rPr>
                <w:rFonts w:ascii="Garamond" w:hAnsi="Garamond"/>
                <w:b/>
                <w:bCs/>
                <w:i w:val="0"/>
              </w:rPr>
              <w:t>di riferimento</w:t>
            </w:r>
          </w:p>
        </w:tc>
      </w:tr>
      <w:tr w:rsidR="001508D4" w:rsidRPr="005C7E67" w14:paraId="3F3A732F" w14:textId="77777777" w:rsidTr="00A026B9">
        <w:trPr>
          <w:trHeight w:val="283"/>
          <w:jc w:val="center"/>
        </w:trPr>
        <w:tc>
          <w:tcPr>
            <w:tcW w:w="1825"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296434B5" w14:textId="77777777" w:rsidR="001508D4" w:rsidRPr="005C7E67" w:rsidRDefault="001508D4" w:rsidP="00A026B9">
            <w:pPr>
              <w:pStyle w:val="Introduzione"/>
              <w:rPr>
                <w:rFonts w:ascii="Garamond" w:hAnsi="Garamond"/>
                <w:i w:val="0"/>
              </w:rPr>
            </w:pPr>
            <w:r w:rsidRPr="005C7E67">
              <w:rPr>
                <w:rFonts w:ascii="Garamond" w:hAnsi="Garamond"/>
                <w:i w:val="0"/>
              </w:rPr>
              <w:t>Dirigenti</w:t>
            </w:r>
          </w:p>
        </w:tc>
        <w:tc>
          <w:tcPr>
            <w:tcW w:w="1985"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46D31B" w14:textId="77777777" w:rsidR="001508D4" w:rsidRPr="005C7E67" w:rsidRDefault="001508D4" w:rsidP="00A026B9">
            <w:pPr>
              <w:pStyle w:val="Introduzione"/>
              <w:ind w:firstLine="0"/>
              <w:rPr>
                <w:rFonts w:ascii="Garamond" w:hAnsi="Garamond"/>
                <w:i w:val="0"/>
              </w:rPr>
            </w:pPr>
            <w:r w:rsidRPr="005C7E67">
              <w:rPr>
                <w:rFonts w:ascii="Garamond" w:hAnsi="Garamond"/>
                <w:i w:val="0"/>
              </w:rPr>
              <w:t>Ufficiali Generali</w:t>
            </w: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2C1D73FF"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Capo SMD</w:t>
            </w:r>
          </w:p>
        </w:tc>
        <w:tc>
          <w:tcPr>
            <w:tcW w:w="15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57" w:type="dxa"/>
            </w:tcMar>
            <w:vAlign w:val="center"/>
          </w:tcPr>
          <w:p w14:paraId="00F7D887" w14:textId="77777777" w:rsidR="001508D4" w:rsidRPr="00736F0F" w:rsidRDefault="001508D4" w:rsidP="00A026B9">
            <w:pPr>
              <w:pStyle w:val="Introduzione"/>
              <w:ind w:firstLine="0"/>
              <w:rPr>
                <w:rFonts w:ascii="Garamond" w:hAnsi="Garamond"/>
                <w:i w:val="0"/>
              </w:rPr>
            </w:pPr>
            <w:r w:rsidRPr="00736F0F">
              <w:rPr>
                <w:rFonts w:ascii="Garamond" w:hAnsi="Garamond"/>
                <w:i w:val="0"/>
              </w:rPr>
              <w:t>D.lgs. 94/2017 e DPCM del 25.07.2022 per adeguamento retributivo anno 2022</w:t>
            </w:r>
          </w:p>
        </w:tc>
      </w:tr>
      <w:tr w:rsidR="001508D4" w:rsidRPr="005C7E67" w14:paraId="01406417" w14:textId="77777777" w:rsidTr="00A026B9">
        <w:trPr>
          <w:trHeight w:val="283"/>
          <w:jc w:val="center"/>
        </w:trPr>
        <w:tc>
          <w:tcPr>
            <w:tcW w:w="1825" w:type="dxa"/>
            <w:vMerge/>
            <w:tcBorders>
              <w:left w:val="single" w:sz="4" w:space="0" w:color="000000"/>
            </w:tcBorders>
            <w:shd w:val="clear" w:color="auto" w:fill="auto"/>
            <w:tcMar>
              <w:top w:w="0" w:type="dxa"/>
              <w:left w:w="108" w:type="dxa"/>
              <w:bottom w:w="0" w:type="dxa"/>
              <w:right w:w="108" w:type="dxa"/>
            </w:tcMar>
            <w:vAlign w:val="center"/>
          </w:tcPr>
          <w:p w14:paraId="40619822"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162F48"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1D20E2AE"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Capo SM/SGD</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A4FB11" w14:textId="77777777" w:rsidR="001508D4" w:rsidRPr="005C7E67" w:rsidRDefault="001508D4" w:rsidP="00A026B9">
            <w:pPr>
              <w:pStyle w:val="Introduzione"/>
              <w:rPr>
                <w:rFonts w:ascii="Garamond" w:hAnsi="Garamond"/>
                <w:i w:val="0"/>
              </w:rPr>
            </w:pPr>
          </w:p>
        </w:tc>
      </w:tr>
      <w:tr w:rsidR="001508D4" w:rsidRPr="005C7E67" w14:paraId="32B0FDD3" w14:textId="77777777" w:rsidTr="00A026B9">
        <w:trPr>
          <w:trHeight w:val="283"/>
          <w:jc w:val="center"/>
        </w:trPr>
        <w:tc>
          <w:tcPr>
            <w:tcW w:w="1825" w:type="dxa"/>
            <w:vMerge/>
            <w:tcBorders>
              <w:left w:val="single" w:sz="4" w:space="0" w:color="000000"/>
            </w:tcBorders>
            <w:shd w:val="clear" w:color="auto" w:fill="auto"/>
            <w:tcMar>
              <w:top w:w="0" w:type="dxa"/>
              <w:left w:w="108" w:type="dxa"/>
              <w:bottom w:w="0" w:type="dxa"/>
              <w:right w:w="108" w:type="dxa"/>
            </w:tcMar>
            <w:vAlign w:val="center"/>
          </w:tcPr>
          <w:p w14:paraId="1E4C8094"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ED6669"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97EBBC5"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Ammiraglio di Squadra</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F67345" w14:textId="77777777" w:rsidR="001508D4" w:rsidRPr="005C7E67" w:rsidRDefault="001508D4" w:rsidP="00A026B9">
            <w:pPr>
              <w:pStyle w:val="Introduzione"/>
              <w:rPr>
                <w:rFonts w:ascii="Garamond" w:hAnsi="Garamond"/>
                <w:i w:val="0"/>
              </w:rPr>
            </w:pPr>
          </w:p>
        </w:tc>
      </w:tr>
      <w:tr w:rsidR="001508D4" w:rsidRPr="005C7E67" w14:paraId="007E7C66" w14:textId="77777777" w:rsidTr="00A026B9">
        <w:trPr>
          <w:trHeight w:val="283"/>
          <w:jc w:val="center"/>
        </w:trPr>
        <w:tc>
          <w:tcPr>
            <w:tcW w:w="1825" w:type="dxa"/>
            <w:vMerge/>
            <w:tcBorders>
              <w:left w:val="single" w:sz="4" w:space="0" w:color="000000"/>
            </w:tcBorders>
            <w:shd w:val="clear" w:color="auto" w:fill="auto"/>
            <w:tcMar>
              <w:top w:w="0" w:type="dxa"/>
              <w:left w:w="108" w:type="dxa"/>
              <w:bottom w:w="0" w:type="dxa"/>
              <w:right w:w="108" w:type="dxa"/>
            </w:tcMar>
            <w:vAlign w:val="center"/>
          </w:tcPr>
          <w:p w14:paraId="4B0666BC"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A02764"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E141326"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Ammiraglio di Divisione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2F8140" w14:textId="77777777" w:rsidR="001508D4" w:rsidRPr="005C7E67" w:rsidRDefault="001508D4" w:rsidP="00A026B9">
            <w:pPr>
              <w:pStyle w:val="Introduzione"/>
              <w:rPr>
                <w:rFonts w:ascii="Garamond" w:hAnsi="Garamond"/>
                <w:i w:val="0"/>
              </w:rPr>
            </w:pPr>
          </w:p>
        </w:tc>
      </w:tr>
      <w:tr w:rsidR="001508D4" w:rsidRPr="005C7E67" w14:paraId="6AFD6DFF" w14:textId="77777777" w:rsidTr="00A026B9">
        <w:trPr>
          <w:trHeight w:val="283"/>
          <w:jc w:val="center"/>
        </w:trPr>
        <w:tc>
          <w:tcPr>
            <w:tcW w:w="1825" w:type="dxa"/>
            <w:vMerge/>
            <w:tcBorders>
              <w:left w:val="single" w:sz="4" w:space="0" w:color="000000"/>
            </w:tcBorders>
            <w:shd w:val="clear" w:color="auto" w:fill="auto"/>
            <w:tcMar>
              <w:top w:w="0" w:type="dxa"/>
              <w:left w:w="108" w:type="dxa"/>
              <w:bottom w:w="0" w:type="dxa"/>
              <w:right w:w="108" w:type="dxa"/>
            </w:tcMar>
            <w:vAlign w:val="center"/>
          </w:tcPr>
          <w:p w14:paraId="0F770A2F"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CE583B"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B1BCCC0"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Contrammiraglio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AC6E7" w14:textId="77777777" w:rsidR="001508D4" w:rsidRPr="005C7E67" w:rsidRDefault="001508D4" w:rsidP="00A026B9">
            <w:pPr>
              <w:pStyle w:val="Introduzione"/>
              <w:rPr>
                <w:rFonts w:ascii="Garamond" w:hAnsi="Garamond"/>
                <w:i w:val="0"/>
              </w:rPr>
            </w:pPr>
          </w:p>
        </w:tc>
      </w:tr>
      <w:tr w:rsidR="001508D4" w:rsidRPr="005C7E67" w14:paraId="087A7852" w14:textId="77777777" w:rsidTr="00A026B9">
        <w:trPr>
          <w:trHeight w:val="283"/>
          <w:jc w:val="center"/>
        </w:trPr>
        <w:tc>
          <w:tcPr>
            <w:tcW w:w="1825" w:type="dxa"/>
            <w:vMerge/>
            <w:tcBorders>
              <w:left w:val="single" w:sz="4" w:space="0" w:color="000000"/>
            </w:tcBorders>
            <w:shd w:val="clear" w:color="auto" w:fill="auto"/>
            <w:tcMar>
              <w:top w:w="0" w:type="dxa"/>
              <w:left w:w="108" w:type="dxa"/>
              <w:bottom w:w="0" w:type="dxa"/>
              <w:right w:w="108" w:type="dxa"/>
            </w:tcMar>
            <w:vAlign w:val="center"/>
          </w:tcPr>
          <w:p w14:paraId="1771C6ED" w14:textId="77777777" w:rsidR="001508D4" w:rsidRPr="005C7E67" w:rsidRDefault="001508D4" w:rsidP="00A026B9">
            <w:pPr>
              <w:pStyle w:val="Introduzione"/>
              <w:rPr>
                <w:rFonts w:ascii="Garamond" w:hAnsi="Garamond"/>
                <w:i w:val="0"/>
              </w:rPr>
            </w:pPr>
          </w:p>
        </w:tc>
        <w:tc>
          <w:tcPr>
            <w:tcW w:w="1985"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E92C2C" w14:textId="77777777" w:rsidR="001508D4" w:rsidRPr="005C7E67" w:rsidRDefault="001508D4" w:rsidP="00A026B9">
            <w:pPr>
              <w:pStyle w:val="Introduzione"/>
              <w:ind w:firstLine="0"/>
              <w:rPr>
                <w:rFonts w:ascii="Garamond" w:hAnsi="Garamond"/>
                <w:i w:val="0"/>
              </w:rPr>
            </w:pPr>
            <w:r w:rsidRPr="005C7E67">
              <w:rPr>
                <w:rFonts w:ascii="Garamond" w:hAnsi="Garamond"/>
                <w:i w:val="0"/>
              </w:rPr>
              <w:t>Ufficiali Superiori</w:t>
            </w: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6503EB2"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Capitano di Vascello + 23 </w:t>
            </w:r>
            <w:r>
              <w:rPr>
                <w:rFonts w:ascii="Garamond" w:hAnsi="Garamond"/>
                <w:i w:val="0"/>
              </w:rPr>
              <w:t>anni</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81FAAD" w14:textId="77777777" w:rsidR="001508D4" w:rsidRPr="005C7E67" w:rsidRDefault="001508D4" w:rsidP="00A026B9">
            <w:pPr>
              <w:pStyle w:val="Introduzione"/>
              <w:rPr>
                <w:rFonts w:ascii="Garamond" w:hAnsi="Garamond"/>
                <w:i w:val="0"/>
              </w:rPr>
            </w:pPr>
          </w:p>
        </w:tc>
      </w:tr>
      <w:tr w:rsidR="001508D4" w:rsidRPr="005C7E67" w14:paraId="0A0BA85D" w14:textId="77777777" w:rsidTr="00A026B9">
        <w:trPr>
          <w:trHeight w:val="283"/>
          <w:jc w:val="center"/>
        </w:trPr>
        <w:tc>
          <w:tcPr>
            <w:tcW w:w="1825" w:type="dxa"/>
            <w:vMerge/>
            <w:tcBorders>
              <w:left w:val="single" w:sz="4" w:space="0" w:color="000000"/>
            </w:tcBorders>
            <w:shd w:val="clear" w:color="auto" w:fill="auto"/>
            <w:tcMar>
              <w:top w:w="0" w:type="dxa"/>
              <w:left w:w="108" w:type="dxa"/>
              <w:bottom w:w="0" w:type="dxa"/>
              <w:right w:w="108" w:type="dxa"/>
            </w:tcMar>
            <w:vAlign w:val="center"/>
          </w:tcPr>
          <w:p w14:paraId="5D66A17A"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54DAE4B" w14:textId="77777777" w:rsidR="001508D4" w:rsidRPr="005C7E67" w:rsidDel="00663FD9"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0245F71"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Capitano di Vascello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6E56FB" w14:textId="77777777" w:rsidR="001508D4" w:rsidRPr="005C7E67" w:rsidRDefault="001508D4" w:rsidP="00A026B9">
            <w:pPr>
              <w:pStyle w:val="Introduzione"/>
              <w:rPr>
                <w:rFonts w:ascii="Garamond" w:hAnsi="Garamond"/>
                <w:i w:val="0"/>
              </w:rPr>
            </w:pPr>
          </w:p>
        </w:tc>
      </w:tr>
      <w:tr w:rsidR="001508D4" w:rsidRPr="005C7E67" w14:paraId="07B4C886" w14:textId="77777777" w:rsidTr="00A026B9">
        <w:trPr>
          <w:trHeight w:val="283"/>
          <w:jc w:val="center"/>
        </w:trPr>
        <w:tc>
          <w:tcPr>
            <w:tcW w:w="1825" w:type="dxa"/>
            <w:vMerge/>
            <w:tcBorders>
              <w:left w:val="single" w:sz="4" w:space="0" w:color="000000"/>
            </w:tcBorders>
            <w:shd w:val="clear" w:color="auto" w:fill="auto"/>
            <w:tcMar>
              <w:top w:w="0" w:type="dxa"/>
              <w:left w:w="108" w:type="dxa"/>
              <w:bottom w:w="0" w:type="dxa"/>
              <w:right w:w="108" w:type="dxa"/>
            </w:tcMar>
            <w:vAlign w:val="center"/>
          </w:tcPr>
          <w:p w14:paraId="7C46AEB4"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A93510"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C658272"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Capitano di Fregata + 23 </w:t>
            </w:r>
            <w:r>
              <w:rPr>
                <w:rFonts w:ascii="Garamond" w:hAnsi="Garamond"/>
                <w:i w:val="0"/>
              </w:rPr>
              <w:t>anni</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4A553C" w14:textId="77777777" w:rsidR="001508D4" w:rsidRPr="005C7E67" w:rsidRDefault="001508D4" w:rsidP="00A026B9">
            <w:pPr>
              <w:pStyle w:val="Introduzione"/>
              <w:rPr>
                <w:rFonts w:ascii="Garamond" w:hAnsi="Garamond"/>
                <w:i w:val="0"/>
              </w:rPr>
            </w:pPr>
          </w:p>
        </w:tc>
      </w:tr>
      <w:tr w:rsidR="001508D4" w:rsidRPr="005C7E67" w14:paraId="0DBC0013" w14:textId="77777777" w:rsidTr="00A026B9">
        <w:trPr>
          <w:trHeight w:val="283"/>
          <w:jc w:val="center"/>
        </w:trPr>
        <w:tc>
          <w:tcPr>
            <w:tcW w:w="1825" w:type="dxa"/>
            <w:vMerge/>
            <w:tcBorders>
              <w:left w:val="single" w:sz="4" w:space="0" w:color="000000"/>
            </w:tcBorders>
            <w:shd w:val="clear" w:color="auto" w:fill="auto"/>
            <w:tcMar>
              <w:top w:w="0" w:type="dxa"/>
              <w:left w:w="108" w:type="dxa"/>
              <w:bottom w:w="0" w:type="dxa"/>
              <w:right w:w="108" w:type="dxa"/>
            </w:tcMar>
            <w:vAlign w:val="center"/>
          </w:tcPr>
          <w:p w14:paraId="3D7D7B78"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1F68CAE"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A7F99C5"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Capitano di Fregata + 18 </w:t>
            </w:r>
            <w:r>
              <w:rPr>
                <w:rFonts w:ascii="Garamond" w:hAnsi="Garamond"/>
                <w:i w:val="0"/>
              </w:rPr>
              <w:t>anni</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AFB00" w14:textId="77777777" w:rsidR="001508D4" w:rsidRPr="005C7E67" w:rsidRDefault="001508D4" w:rsidP="00A026B9">
            <w:pPr>
              <w:pStyle w:val="Introduzione"/>
              <w:rPr>
                <w:rFonts w:ascii="Garamond" w:hAnsi="Garamond"/>
                <w:i w:val="0"/>
              </w:rPr>
            </w:pPr>
          </w:p>
        </w:tc>
      </w:tr>
      <w:tr w:rsidR="001508D4" w:rsidRPr="005C7E67" w14:paraId="2F7B5B2A" w14:textId="77777777" w:rsidTr="00A026B9">
        <w:trPr>
          <w:trHeight w:val="283"/>
          <w:jc w:val="center"/>
        </w:trPr>
        <w:tc>
          <w:tcPr>
            <w:tcW w:w="1825" w:type="dxa"/>
            <w:vMerge/>
            <w:tcBorders>
              <w:left w:val="single" w:sz="4" w:space="0" w:color="000000"/>
            </w:tcBorders>
            <w:shd w:val="clear" w:color="auto" w:fill="auto"/>
            <w:tcMar>
              <w:top w:w="0" w:type="dxa"/>
              <w:left w:w="108" w:type="dxa"/>
              <w:bottom w:w="0" w:type="dxa"/>
              <w:right w:w="108" w:type="dxa"/>
            </w:tcMar>
            <w:vAlign w:val="center"/>
          </w:tcPr>
          <w:p w14:paraId="005BA0EA"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38D379"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D15B813"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Capitano di Fregata + 13 </w:t>
            </w:r>
            <w:r>
              <w:rPr>
                <w:rFonts w:ascii="Garamond" w:hAnsi="Garamond"/>
                <w:i w:val="0"/>
              </w:rPr>
              <w:t>anni</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3A771" w14:textId="77777777" w:rsidR="001508D4" w:rsidRPr="005C7E67" w:rsidRDefault="001508D4" w:rsidP="00A026B9">
            <w:pPr>
              <w:pStyle w:val="Introduzione"/>
              <w:rPr>
                <w:rFonts w:ascii="Garamond" w:hAnsi="Garamond"/>
                <w:i w:val="0"/>
              </w:rPr>
            </w:pPr>
          </w:p>
        </w:tc>
      </w:tr>
      <w:tr w:rsidR="001508D4" w:rsidRPr="005C7E67" w14:paraId="50E76FF5" w14:textId="77777777" w:rsidTr="00A026B9">
        <w:trPr>
          <w:trHeight w:val="283"/>
          <w:jc w:val="center"/>
        </w:trPr>
        <w:tc>
          <w:tcPr>
            <w:tcW w:w="1825" w:type="dxa"/>
            <w:vMerge/>
            <w:tcBorders>
              <w:left w:val="single" w:sz="4" w:space="0" w:color="000000"/>
            </w:tcBorders>
            <w:shd w:val="clear" w:color="auto" w:fill="auto"/>
            <w:tcMar>
              <w:top w:w="0" w:type="dxa"/>
              <w:left w:w="108" w:type="dxa"/>
              <w:bottom w:w="0" w:type="dxa"/>
              <w:right w:w="108" w:type="dxa"/>
            </w:tcMar>
            <w:vAlign w:val="center"/>
          </w:tcPr>
          <w:p w14:paraId="2A652E2E"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A95EF9"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AAD3C24"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Capitano di Corvetta + 23 </w:t>
            </w:r>
            <w:r>
              <w:rPr>
                <w:rFonts w:ascii="Garamond" w:hAnsi="Garamond"/>
                <w:i w:val="0"/>
              </w:rPr>
              <w:t>anni</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E90812" w14:textId="77777777" w:rsidR="001508D4" w:rsidRPr="005C7E67" w:rsidRDefault="001508D4" w:rsidP="00A026B9">
            <w:pPr>
              <w:pStyle w:val="Introduzione"/>
              <w:rPr>
                <w:rFonts w:ascii="Garamond" w:hAnsi="Garamond"/>
                <w:i w:val="0"/>
              </w:rPr>
            </w:pPr>
          </w:p>
        </w:tc>
      </w:tr>
      <w:tr w:rsidR="001508D4" w:rsidRPr="005C7E67" w14:paraId="48768353" w14:textId="77777777" w:rsidTr="00A026B9">
        <w:trPr>
          <w:trHeight w:val="283"/>
          <w:jc w:val="center"/>
        </w:trPr>
        <w:tc>
          <w:tcPr>
            <w:tcW w:w="1825" w:type="dxa"/>
            <w:vMerge/>
            <w:tcBorders>
              <w:left w:val="single" w:sz="4" w:space="0" w:color="000000"/>
            </w:tcBorders>
            <w:shd w:val="clear" w:color="auto" w:fill="auto"/>
            <w:tcMar>
              <w:top w:w="0" w:type="dxa"/>
              <w:left w:w="108" w:type="dxa"/>
              <w:bottom w:w="0" w:type="dxa"/>
              <w:right w:w="108" w:type="dxa"/>
            </w:tcMar>
            <w:vAlign w:val="center"/>
          </w:tcPr>
          <w:p w14:paraId="59BEE68A"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9F227D"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2FACD87"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Capitano di Corvetta + 13 </w:t>
            </w:r>
            <w:r>
              <w:rPr>
                <w:rFonts w:ascii="Garamond" w:hAnsi="Garamond"/>
                <w:i w:val="0"/>
              </w:rPr>
              <w:t>anni</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BB61F" w14:textId="77777777" w:rsidR="001508D4" w:rsidRPr="005C7E67" w:rsidRDefault="001508D4" w:rsidP="00A026B9">
            <w:pPr>
              <w:pStyle w:val="Introduzione"/>
              <w:rPr>
                <w:rFonts w:ascii="Garamond" w:hAnsi="Garamond"/>
                <w:i w:val="0"/>
              </w:rPr>
            </w:pPr>
          </w:p>
        </w:tc>
      </w:tr>
      <w:tr w:rsidR="001508D4" w:rsidRPr="005C7E67" w14:paraId="26CC9643" w14:textId="77777777" w:rsidTr="00A026B9">
        <w:trPr>
          <w:trHeight w:val="283"/>
          <w:jc w:val="center"/>
        </w:trPr>
        <w:tc>
          <w:tcPr>
            <w:tcW w:w="1825" w:type="dxa"/>
            <w:vMerge/>
            <w:tcBorders>
              <w:left w:val="single" w:sz="4" w:space="0" w:color="000000"/>
            </w:tcBorders>
            <w:shd w:val="clear" w:color="auto" w:fill="auto"/>
            <w:tcMar>
              <w:top w:w="0" w:type="dxa"/>
              <w:left w:w="108" w:type="dxa"/>
              <w:bottom w:w="0" w:type="dxa"/>
              <w:right w:w="108" w:type="dxa"/>
            </w:tcMar>
            <w:vAlign w:val="center"/>
          </w:tcPr>
          <w:p w14:paraId="0598EC9C"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B9CDE6"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1CD75C"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Capitano di Corvetta + 3 </w:t>
            </w:r>
            <w:r>
              <w:rPr>
                <w:rFonts w:ascii="Garamond" w:hAnsi="Garamond"/>
                <w:i w:val="0"/>
              </w:rPr>
              <w:t>anni</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7E9FFE" w14:textId="77777777" w:rsidR="001508D4" w:rsidRPr="005C7E67" w:rsidRDefault="001508D4" w:rsidP="00A026B9">
            <w:pPr>
              <w:pStyle w:val="Introduzione"/>
              <w:rPr>
                <w:rFonts w:ascii="Garamond" w:hAnsi="Garamond"/>
                <w:i w:val="0"/>
              </w:rPr>
            </w:pPr>
          </w:p>
        </w:tc>
      </w:tr>
      <w:tr w:rsidR="001508D4" w:rsidRPr="005C7E67" w14:paraId="5CD9CE63" w14:textId="77777777" w:rsidTr="00A026B9">
        <w:trPr>
          <w:trHeight w:val="283"/>
          <w:jc w:val="center"/>
        </w:trPr>
        <w:tc>
          <w:tcPr>
            <w:tcW w:w="1825" w:type="dxa"/>
            <w:vMerge/>
            <w:tcBorders>
              <w:left w:val="single" w:sz="4" w:space="0" w:color="000000"/>
            </w:tcBorders>
            <w:shd w:val="clear" w:color="auto" w:fill="auto"/>
            <w:tcMar>
              <w:top w:w="0" w:type="dxa"/>
              <w:left w:w="108" w:type="dxa"/>
              <w:bottom w:w="0" w:type="dxa"/>
              <w:right w:w="108" w:type="dxa"/>
            </w:tcMar>
            <w:vAlign w:val="center"/>
          </w:tcPr>
          <w:p w14:paraId="11AD4AA8"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15B8FE"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C66B753"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Capitano di Fregata</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93B6D5" w14:textId="77777777" w:rsidR="001508D4" w:rsidRPr="005C7E67" w:rsidRDefault="001508D4" w:rsidP="00A026B9">
            <w:pPr>
              <w:pStyle w:val="Introduzione"/>
              <w:rPr>
                <w:rFonts w:ascii="Garamond" w:hAnsi="Garamond"/>
                <w:i w:val="0"/>
              </w:rPr>
            </w:pPr>
          </w:p>
        </w:tc>
      </w:tr>
      <w:tr w:rsidR="001508D4" w:rsidRPr="005C7E67" w14:paraId="5EF98799" w14:textId="77777777" w:rsidTr="00A026B9">
        <w:trPr>
          <w:trHeight w:val="283"/>
          <w:jc w:val="center"/>
        </w:trPr>
        <w:tc>
          <w:tcPr>
            <w:tcW w:w="1825" w:type="dxa"/>
            <w:vMerge/>
            <w:tcBorders>
              <w:left w:val="single" w:sz="4" w:space="0" w:color="000000"/>
            </w:tcBorders>
            <w:shd w:val="clear" w:color="auto" w:fill="auto"/>
            <w:tcMar>
              <w:top w:w="0" w:type="dxa"/>
              <w:left w:w="108" w:type="dxa"/>
              <w:bottom w:w="0" w:type="dxa"/>
              <w:right w:w="108" w:type="dxa"/>
            </w:tcMar>
            <w:vAlign w:val="center"/>
          </w:tcPr>
          <w:p w14:paraId="2ACF90F8"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F94E3C"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23B5353"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Capitano di Corvetta</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F876FD" w14:textId="77777777" w:rsidR="001508D4" w:rsidRPr="005C7E67" w:rsidRDefault="001508D4" w:rsidP="00A026B9">
            <w:pPr>
              <w:pStyle w:val="Introduzione"/>
              <w:rPr>
                <w:rFonts w:ascii="Garamond" w:hAnsi="Garamond"/>
                <w:i w:val="0"/>
              </w:rPr>
            </w:pPr>
          </w:p>
        </w:tc>
      </w:tr>
      <w:tr w:rsidR="001508D4" w:rsidRPr="005C7E67" w14:paraId="1A567D69" w14:textId="77777777" w:rsidTr="00A026B9">
        <w:trPr>
          <w:trHeight w:val="283"/>
          <w:jc w:val="center"/>
        </w:trPr>
        <w:tc>
          <w:tcPr>
            <w:tcW w:w="1825"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D3E18F"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Personale non dirigente</w:t>
            </w:r>
          </w:p>
        </w:tc>
        <w:tc>
          <w:tcPr>
            <w:tcW w:w="1985"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80F0C8" w14:textId="77777777" w:rsidR="001508D4" w:rsidRPr="005C7E67" w:rsidRDefault="001508D4" w:rsidP="00A026B9">
            <w:pPr>
              <w:pStyle w:val="Introduzione"/>
              <w:ind w:firstLine="0"/>
              <w:rPr>
                <w:rFonts w:ascii="Garamond" w:hAnsi="Garamond"/>
                <w:i w:val="0"/>
              </w:rPr>
            </w:pPr>
            <w:r w:rsidRPr="005C7E67">
              <w:rPr>
                <w:rFonts w:ascii="Garamond" w:hAnsi="Garamond"/>
                <w:i w:val="0"/>
              </w:rPr>
              <w:t>Ufficiali Inferiori</w:t>
            </w: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9A20D97"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Tenente di Vascello +10 </w:t>
            </w:r>
            <w:r>
              <w:rPr>
                <w:rFonts w:ascii="Garamond" w:hAnsi="Garamond"/>
                <w:i w:val="0"/>
              </w:rPr>
              <w:t>anni</w:t>
            </w:r>
          </w:p>
        </w:tc>
        <w:tc>
          <w:tcPr>
            <w:tcW w:w="15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F000AC" w14:textId="77777777" w:rsidR="001508D4" w:rsidRPr="00736F0F" w:rsidRDefault="001508D4" w:rsidP="00A026B9">
            <w:pPr>
              <w:pStyle w:val="Introduzione"/>
              <w:ind w:firstLine="0"/>
              <w:jc w:val="left"/>
              <w:rPr>
                <w:rFonts w:ascii="Garamond" w:hAnsi="Garamond"/>
                <w:i w:val="0"/>
              </w:rPr>
            </w:pPr>
            <w:r w:rsidRPr="00736F0F">
              <w:rPr>
                <w:rFonts w:ascii="Garamond" w:hAnsi="Garamond"/>
                <w:i w:val="0"/>
              </w:rPr>
              <w:t>DPR 20.04.2022, n. 56 recante: “Recepimento del provvedimento di concertazione per il personale non dirigente delle Forze armate. Triennio 2019-2021”.</w:t>
            </w:r>
          </w:p>
        </w:tc>
      </w:tr>
      <w:tr w:rsidR="001508D4" w:rsidRPr="005C7E67" w14:paraId="2204E39D" w14:textId="77777777" w:rsidTr="00A026B9">
        <w:trPr>
          <w:trHeight w:val="283"/>
          <w:jc w:val="center"/>
        </w:trPr>
        <w:tc>
          <w:tcPr>
            <w:tcW w:w="182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15DE18"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F5F3FD"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E9E36BD"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Tenente di Vascello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A6A495" w14:textId="77777777" w:rsidR="001508D4" w:rsidRPr="005C7E67" w:rsidRDefault="001508D4" w:rsidP="00A026B9">
            <w:pPr>
              <w:pStyle w:val="Introduzione"/>
              <w:rPr>
                <w:rFonts w:ascii="Garamond" w:hAnsi="Garamond"/>
                <w:i w:val="0"/>
              </w:rPr>
            </w:pPr>
          </w:p>
        </w:tc>
      </w:tr>
      <w:tr w:rsidR="001508D4" w:rsidRPr="005C7E67" w14:paraId="24210098" w14:textId="77777777" w:rsidTr="00A026B9">
        <w:trPr>
          <w:trHeight w:val="283"/>
          <w:jc w:val="center"/>
        </w:trPr>
        <w:tc>
          <w:tcPr>
            <w:tcW w:w="182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9CBEB3"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84CA981"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00F707E"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Sottotenente di Vascello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5B2ED8" w14:textId="77777777" w:rsidR="001508D4" w:rsidRPr="005C7E67" w:rsidRDefault="001508D4" w:rsidP="00A026B9">
            <w:pPr>
              <w:pStyle w:val="Introduzione"/>
              <w:rPr>
                <w:rFonts w:ascii="Garamond" w:hAnsi="Garamond"/>
                <w:i w:val="0"/>
              </w:rPr>
            </w:pPr>
          </w:p>
        </w:tc>
      </w:tr>
      <w:tr w:rsidR="001508D4" w:rsidRPr="005C7E67" w14:paraId="460131B6" w14:textId="77777777" w:rsidTr="00A026B9">
        <w:trPr>
          <w:trHeight w:val="283"/>
          <w:jc w:val="center"/>
        </w:trPr>
        <w:tc>
          <w:tcPr>
            <w:tcW w:w="182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1208C88"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BBF18E"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D2EBE9C"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Guardiamarina</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534168" w14:textId="77777777" w:rsidR="001508D4" w:rsidRPr="005C7E67" w:rsidRDefault="001508D4" w:rsidP="00A026B9">
            <w:pPr>
              <w:pStyle w:val="Introduzione"/>
              <w:rPr>
                <w:rFonts w:ascii="Garamond" w:hAnsi="Garamond"/>
                <w:i w:val="0"/>
              </w:rPr>
            </w:pPr>
          </w:p>
        </w:tc>
      </w:tr>
      <w:tr w:rsidR="001508D4" w:rsidRPr="005C7E67" w14:paraId="6266C6E4" w14:textId="77777777" w:rsidTr="00A026B9">
        <w:trPr>
          <w:trHeight w:val="283"/>
          <w:jc w:val="center"/>
        </w:trPr>
        <w:tc>
          <w:tcPr>
            <w:tcW w:w="182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DCE16B" w14:textId="77777777" w:rsidR="001508D4" w:rsidRPr="005C7E67" w:rsidRDefault="001508D4" w:rsidP="00A026B9">
            <w:pPr>
              <w:pStyle w:val="Introduzione"/>
              <w:rPr>
                <w:rFonts w:ascii="Garamond" w:hAnsi="Garamond"/>
                <w:i w:val="0"/>
              </w:rPr>
            </w:pPr>
          </w:p>
        </w:tc>
        <w:tc>
          <w:tcPr>
            <w:tcW w:w="1985"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C09897" w14:textId="77777777" w:rsidR="001508D4" w:rsidRPr="005C7E67" w:rsidRDefault="001508D4" w:rsidP="00A026B9">
            <w:pPr>
              <w:pStyle w:val="Introduzione"/>
              <w:ind w:firstLine="0"/>
              <w:rPr>
                <w:rFonts w:ascii="Garamond" w:hAnsi="Garamond"/>
                <w:i w:val="0"/>
              </w:rPr>
            </w:pPr>
            <w:r w:rsidRPr="005C7E67">
              <w:rPr>
                <w:rFonts w:ascii="Garamond" w:hAnsi="Garamond"/>
                <w:i w:val="0"/>
              </w:rPr>
              <w:t>Marescialli</w:t>
            </w: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1AAC713"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Primo Luogotenente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A40529" w14:textId="77777777" w:rsidR="001508D4" w:rsidRPr="005C7E67" w:rsidRDefault="001508D4" w:rsidP="00A026B9">
            <w:pPr>
              <w:pStyle w:val="Introduzione"/>
              <w:rPr>
                <w:rFonts w:ascii="Garamond" w:hAnsi="Garamond"/>
                <w:i w:val="0"/>
              </w:rPr>
            </w:pPr>
          </w:p>
        </w:tc>
      </w:tr>
      <w:tr w:rsidR="001508D4" w:rsidRPr="005C7E67" w14:paraId="05BD7F18" w14:textId="77777777" w:rsidTr="00A026B9">
        <w:trPr>
          <w:trHeight w:val="283"/>
          <w:jc w:val="center"/>
        </w:trPr>
        <w:tc>
          <w:tcPr>
            <w:tcW w:w="182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E9003B"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BAA462"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7413259"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Luogotenente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3545A4" w14:textId="77777777" w:rsidR="001508D4" w:rsidRPr="005C7E67" w:rsidRDefault="001508D4" w:rsidP="00A026B9">
            <w:pPr>
              <w:pStyle w:val="Introduzione"/>
              <w:rPr>
                <w:rFonts w:ascii="Garamond" w:hAnsi="Garamond"/>
                <w:i w:val="0"/>
              </w:rPr>
            </w:pPr>
          </w:p>
        </w:tc>
      </w:tr>
      <w:tr w:rsidR="001508D4" w:rsidRPr="005C7E67" w14:paraId="79F2EC38" w14:textId="77777777" w:rsidTr="00A026B9">
        <w:trPr>
          <w:trHeight w:val="283"/>
          <w:jc w:val="center"/>
        </w:trPr>
        <w:tc>
          <w:tcPr>
            <w:tcW w:w="182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1C17F61"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4086E8"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1841D84"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Primo Maresciallo con 8 </w:t>
            </w:r>
            <w:r>
              <w:rPr>
                <w:rFonts w:ascii="Garamond" w:hAnsi="Garamond"/>
                <w:i w:val="0"/>
              </w:rPr>
              <w:t>anni</w:t>
            </w:r>
            <w:r w:rsidRPr="005C7E67">
              <w:rPr>
                <w:rFonts w:ascii="Garamond" w:hAnsi="Garamond"/>
                <w:i w:val="0"/>
              </w:rPr>
              <w:t xml:space="preserve"> nel grado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6D2360" w14:textId="77777777" w:rsidR="001508D4" w:rsidRPr="005C7E67" w:rsidRDefault="001508D4" w:rsidP="00A026B9">
            <w:pPr>
              <w:pStyle w:val="Introduzione"/>
              <w:rPr>
                <w:rFonts w:ascii="Garamond" w:hAnsi="Garamond"/>
                <w:i w:val="0"/>
              </w:rPr>
            </w:pPr>
          </w:p>
        </w:tc>
      </w:tr>
      <w:tr w:rsidR="001508D4" w:rsidRPr="005C7E67" w14:paraId="7890E112" w14:textId="77777777" w:rsidTr="00A026B9">
        <w:trPr>
          <w:trHeight w:val="283"/>
          <w:jc w:val="center"/>
        </w:trPr>
        <w:tc>
          <w:tcPr>
            <w:tcW w:w="182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5D1215"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8BA5A4"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05E61B7"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Primo Maresciallo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D77ADB" w14:textId="77777777" w:rsidR="001508D4" w:rsidRPr="005C7E67" w:rsidRDefault="001508D4" w:rsidP="00A026B9">
            <w:pPr>
              <w:pStyle w:val="Introduzione"/>
              <w:rPr>
                <w:rFonts w:ascii="Garamond" w:hAnsi="Garamond"/>
                <w:i w:val="0"/>
              </w:rPr>
            </w:pPr>
          </w:p>
        </w:tc>
      </w:tr>
      <w:tr w:rsidR="001508D4" w:rsidRPr="005C7E67" w14:paraId="3002A9CD" w14:textId="77777777" w:rsidTr="00A026B9">
        <w:trPr>
          <w:trHeight w:val="283"/>
          <w:jc w:val="center"/>
        </w:trPr>
        <w:tc>
          <w:tcPr>
            <w:tcW w:w="182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917749C"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3E1754A"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B5D71F2"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Capo di I Classe con 10 </w:t>
            </w:r>
            <w:r>
              <w:rPr>
                <w:rFonts w:ascii="Garamond" w:hAnsi="Garamond"/>
                <w:i w:val="0"/>
              </w:rPr>
              <w:t>anni</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9377F" w14:textId="77777777" w:rsidR="001508D4" w:rsidRPr="005C7E67" w:rsidRDefault="001508D4" w:rsidP="00A026B9">
            <w:pPr>
              <w:pStyle w:val="Introduzione"/>
              <w:rPr>
                <w:rFonts w:ascii="Garamond" w:hAnsi="Garamond"/>
                <w:i w:val="0"/>
              </w:rPr>
            </w:pPr>
          </w:p>
        </w:tc>
      </w:tr>
      <w:tr w:rsidR="001508D4" w:rsidRPr="005C7E67" w14:paraId="49EE7322" w14:textId="77777777" w:rsidTr="00A026B9">
        <w:trPr>
          <w:trHeight w:val="283"/>
          <w:jc w:val="center"/>
        </w:trPr>
        <w:tc>
          <w:tcPr>
            <w:tcW w:w="182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38ECD2"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E21BD7"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052E226"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Capo di I Classe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BA7384" w14:textId="77777777" w:rsidR="001508D4" w:rsidRPr="005C7E67" w:rsidRDefault="001508D4" w:rsidP="00A026B9">
            <w:pPr>
              <w:pStyle w:val="Introduzione"/>
              <w:rPr>
                <w:rFonts w:ascii="Garamond" w:hAnsi="Garamond"/>
                <w:i w:val="0"/>
              </w:rPr>
            </w:pPr>
          </w:p>
        </w:tc>
      </w:tr>
      <w:tr w:rsidR="001508D4" w:rsidRPr="005C7E67" w14:paraId="3027DDC5" w14:textId="77777777" w:rsidTr="00A026B9">
        <w:trPr>
          <w:trHeight w:val="283"/>
          <w:jc w:val="center"/>
        </w:trPr>
        <w:tc>
          <w:tcPr>
            <w:tcW w:w="182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C3B392"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CCC82B"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4281B8C"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Capo di II Classe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B5A281" w14:textId="77777777" w:rsidR="001508D4" w:rsidRPr="005C7E67" w:rsidRDefault="001508D4" w:rsidP="00A026B9">
            <w:pPr>
              <w:pStyle w:val="Introduzione"/>
              <w:rPr>
                <w:rFonts w:ascii="Garamond" w:hAnsi="Garamond"/>
                <w:i w:val="0"/>
              </w:rPr>
            </w:pPr>
          </w:p>
        </w:tc>
      </w:tr>
      <w:tr w:rsidR="001508D4" w:rsidRPr="005C7E67" w14:paraId="5EC8A081" w14:textId="77777777" w:rsidTr="00A026B9">
        <w:trPr>
          <w:trHeight w:val="283"/>
          <w:jc w:val="center"/>
        </w:trPr>
        <w:tc>
          <w:tcPr>
            <w:tcW w:w="182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739D2C"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6159DA"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BC0FB3A"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Capo di III Classe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72C3A6" w14:textId="77777777" w:rsidR="001508D4" w:rsidRPr="005C7E67" w:rsidRDefault="001508D4" w:rsidP="00A026B9">
            <w:pPr>
              <w:pStyle w:val="Introduzione"/>
              <w:rPr>
                <w:rFonts w:ascii="Garamond" w:hAnsi="Garamond"/>
                <w:i w:val="0"/>
              </w:rPr>
            </w:pPr>
          </w:p>
        </w:tc>
      </w:tr>
      <w:tr w:rsidR="001508D4" w:rsidRPr="005C7E67" w14:paraId="6DAB1414" w14:textId="77777777" w:rsidTr="00A026B9">
        <w:trPr>
          <w:trHeight w:val="283"/>
          <w:jc w:val="center"/>
        </w:trPr>
        <w:tc>
          <w:tcPr>
            <w:tcW w:w="182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1C24F9A" w14:textId="77777777" w:rsidR="001508D4" w:rsidRPr="005C7E67" w:rsidRDefault="001508D4" w:rsidP="00A026B9">
            <w:pPr>
              <w:pStyle w:val="Introduzione"/>
              <w:rPr>
                <w:rFonts w:ascii="Garamond" w:hAnsi="Garamond"/>
                <w:i w:val="0"/>
              </w:rPr>
            </w:pPr>
          </w:p>
        </w:tc>
        <w:tc>
          <w:tcPr>
            <w:tcW w:w="1985"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26749F83" w14:textId="77777777" w:rsidR="001508D4" w:rsidRPr="005C7E67" w:rsidRDefault="001508D4" w:rsidP="00A026B9">
            <w:pPr>
              <w:pStyle w:val="Introduzione"/>
              <w:ind w:firstLine="0"/>
              <w:rPr>
                <w:rFonts w:ascii="Garamond" w:hAnsi="Garamond"/>
                <w:i w:val="0"/>
              </w:rPr>
            </w:pPr>
            <w:r w:rsidRPr="005C7E67">
              <w:rPr>
                <w:rFonts w:ascii="Garamond" w:hAnsi="Garamond"/>
                <w:i w:val="0"/>
              </w:rPr>
              <w:t>Sergenti</w:t>
            </w: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1832E3" w14:textId="77777777" w:rsidR="001508D4" w:rsidRPr="005C7E67" w:rsidRDefault="001508D4" w:rsidP="00A026B9">
            <w:pPr>
              <w:pStyle w:val="Introduzione"/>
              <w:ind w:firstLine="0"/>
              <w:rPr>
                <w:rFonts w:ascii="Garamond" w:hAnsi="Garamond"/>
                <w:i w:val="0"/>
              </w:rPr>
            </w:pPr>
            <w:r w:rsidRPr="005C7E67">
              <w:rPr>
                <w:rFonts w:ascii="Garamond" w:hAnsi="Garamond"/>
                <w:i w:val="0"/>
              </w:rPr>
              <w:t>Secondo Capo</w:t>
            </w:r>
            <w:r>
              <w:rPr>
                <w:rFonts w:ascii="Garamond" w:hAnsi="Garamond"/>
                <w:i w:val="0"/>
              </w:rPr>
              <w:t xml:space="preserve"> aiutante con 4 anni nel grado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5278D" w14:textId="77777777" w:rsidR="001508D4" w:rsidRPr="005C7E67" w:rsidRDefault="001508D4" w:rsidP="00A026B9">
            <w:pPr>
              <w:pStyle w:val="Introduzione"/>
              <w:rPr>
                <w:rFonts w:ascii="Garamond" w:hAnsi="Garamond"/>
                <w:i w:val="0"/>
              </w:rPr>
            </w:pPr>
          </w:p>
        </w:tc>
      </w:tr>
      <w:tr w:rsidR="001508D4" w:rsidRPr="005C7E67" w14:paraId="2A5BD8AE" w14:textId="77777777" w:rsidTr="00A026B9">
        <w:trPr>
          <w:trHeight w:val="283"/>
          <w:jc w:val="center"/>
        </w:trPr>
        <w:tc>
          <w:tcPr>
            <w:tcW w:w="182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72E2485"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203BF9D4" w14:textId="77777777" w:rsidR="001508D4" w:rsidRPr="005C7E67" w:rsidRDefault="001508D4" w:rsidP="00A026B9">
            <w:pPr>
              <w:pStyle w:val="Introduzione"/>
              <w:ind w:firstLine="0"/>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7EC08FE"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Secondo Capo </w:t>
            </w:r>
            <w:r>
              <w:rPr>
                <w:rFonts w:ascii="Garamond" w:hAnsi="Garamond"/>
                <w:i w:val="0"/>
              </w:rPr>
              <w:t>aiutante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21BCFB" w14:textId="77777777" w:rsidR="001508D4" w:rsidRPr="005C7E67" w:rsidRDefault="001508D4" w:rsidP="00A026B9">
            <w:pPr>
              <w:pStyle w:val="Introduzione"/>
              <w:rPr>
                <w:rFonts w:ascii="Garamond" w:hAnsi="Garamond"/>
                <w:i w:val="0"/>
              </w:rPr>
            </w:pPr>
          </w:p>
        </w:tc>
      </w:tr>
      <w:tr w:rsidR="001508D4" w:rsidRPr="005C7E67" w14:paraId="47105164" w14:textId="77777777" w:rsidTr="00A026B9">
        <w:trPr>
          <w:trHeight w:val="283"/>
          <w:jc w:val="center"/>
        </w:trPr>
        <w:tc>
          <w:tcPr>
            <w:tcW w:w="182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094497B"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73D3A4FC"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96D4552"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Secondo Capo Scelto con 4 </w:t>
            </w:r>
            <w:r>
              <w:rPr>
                <w:rFonts w:ascii="Garamond" w:hAnsi="Garamond"/>
                <w:i w:val="0"/>
              </w:rPr>
              <w:t>anni</w:t>
            </w:r>
            <w:r w:rsidRPr="005C7E67">
              <w:rPr>
                <w:rFonts w:ascii="Garamond" w:hAnsi="Garamond"/>
                <w:i w:val="0"/>
              </w:rPr>
              <w:t xml:space="preserve"> nel grado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091250" w14:textId="77777777" w:rsidR="001508D4" w:rsidRPr="005C7E67" w:rsidRDefault="001508D4" w:rsidP="00A026B9">
            <w:pPr>
              <w:pStyle w:val="Introduzione"/>
              <w:rPr>
                <w:rFonts w:ascii="Garamond" w:hAnsi="Garamond"/>
                <w:i w:val="0"/>
              </w:rPr>
            </w:pPr>
          </w:p>
        </w:tc>
      </w:tr>
      <w:tr w:rsidR="001508D4" w:rsidRPr="005C7E67" w14:paraId="2801353B" w14:textId="77777777" w:rsidTr="00A026B9">
        <w:trPr>
          <w:trHeight w:val="283"/>
          <w:jc w:val="center"/>
        </w:trPr>
        <w:tc>
          <w:tcPr>
            <w:tcW w:w="182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0F4A5C"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5DA48DE0"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CE3BE25" w14:textId="77777777" w:rsidR="001508D4" w:rsidRPr="005C7E67" w:rsidRDefault="001508D4" w:rsidP="00A026B9">
            <w:pPr>
              <w:pStyle w:val="Introduzione"/>
              <w:ind w:firstLine="0"/>
              <w:rPr>
                <w:rFonts w:ascii="Garamond" w:hAnsi="Garamond"/>
                <w:i w:val="0"/>
              </w:rPr>
            </w:pPr>
            <w:r w:rsidRPr="005C7E67">
              <w:rPr>
                <w:rFonts w:ascii="Garamond" w:hAnsi="Garamond"/>
                <w:i w:val="0"/>
              </w:rPr>
              <w:t>Secondo Capo Scelto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0236E9" w14:textId="77777777" w:rsidR="001508D4" w:rsidRPr="005C7E67" w:rsidRDefault="001508D4" w:rsidP="00A026B9">
            <w:pPr>
              <w:pStyle w:val="Introduzione"/>
              <w:rPr>
                <w:rFonts w:ascii="Garamond" w:hAnsi="Garamond"/>
                <w:i w:val="0"/>
              </w:rPr>
            </w:pPr>
          </w:p>
        </w:tc>
      </w:tr>
      <w:tr w:rsidR="001508D4" w:rsidRPr="005C7E67" w14:paraId="05F95651" w14:textId="77777777" w:rsidTr="00A026B9">
        <w:trPr>
          <w:trHeight w:val="283"/>
          <w:jc w:val="center"/>
        </w:trPr>
        <w:tc>
          <w:tcPr>
            <w:tcW w:w="182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163CED5"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7D029645"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74BCD8D" w14:textId="77777777" w:rsidR="001508D4" w:rsidRPr="005C7E67" w:rsidRDefault="001508D4" w:rsidP="00A026B9">
            <w:pPr>
              <w:pStyle w:val="Introduzione"/>
              <w:ind w:firstLine="0"/>
              <w:rPr>
                <w:rFonts w:ascii="Garamond" w:hAnsi="Garamond"/>
                <w:i w:val="0"/>
              </w:rPr>
            </w:pPr>
            <w:r w:rsidRPr="005C7E67">
              <w:rPr>
                <w:rFonts w:ascii="Garamond" w:hAnsi="Garamond"/>
                <w:i w:val="0"/>
              </w:rPr>
              <w:t>Secondo Capo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19770F" w14:textId="77777777" w:rsidR="001508D4" w:rsidRPr="005C7E67" w:rsidRDefault="001508D4" w:rsidP="00A026B9">
            <w:pPr>
              <w:pStyle w:val="Introduzione"/>
              <w:rPr>
                <w:rFonts w:ascii="Garamond" w:hAnsi="Garamond"/>
                <w:i w:val="0"/>
              </w:rPr>
            </w:pPr>
          </w:p>
        </w:tc>
      </w:tr>
      <w:tr w:rsidR="001508D4" w:rsidRPr="005C7E67" w14:paraId="362A63FD" w14:textId="77777777" w:rsidTr="00A026B9">
        <w:trPr>
          <w:trHeight w:val="283"/>
          <w:jc w:val="center"/>
        </w:trPr>
        <w:tc>
          <w:tcPr>
            <w:tcW w:w="182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9710910"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10758807"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7F02686" w14:textId="77777777" w:rsidR="001508D4" w:rsidRPr="005C7E67" w:rsidRDefault="001508D4" w:rsidP="00A026B9">
            <w:pPr>
              <w:pStyle w:val="Introduzione"/>
              <w:ind w:firstLine="0"/>
              <w:rPr>
                <w:rFonts w:ascii="Garamond" w:hAnsi="Garamond"/>
                <w:i w:val="0"/>
              </w:rPr>
            </w:pPr>
            <w:r w:rsidRPr="005C7E67">
              <w:rPr>
                <w:rFonts w:ascii="Garamond" w:hAnsi="Garamond"/>
                <w:i w:val="0"/>
              </w:rPr>
              <w:t>Sergente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29C14" w14:textId="77777777" w:rsidR="001508D4" w:rsidRPr="005C7E67" w:rsidRDefault="001508D4" w:rsidP="00A026B9">
            <w:pPr>
              <w:pStyle w:val="Introduzione"/>
              <w:rPr>
                <w:rFonts w:ascii="Garamond" w:hAnsi="Garamond"/>
                <w:i w:val="0"/>
              </w:rPr>
            </w:pPr>
          </w:p>
        </w:tc>
      </w:tr>
      <w:tr w:rsidR="001508D4" w:rsidRPr="005C7E67" w14:paraId="0F437E5B" w14:textId="77777777" w:rsidTr="00A026B9">
        <w:trPr>
          <w:trHeight w:val="283"/>
          <w:jc w:val="center"/>
        </w:trPr>
        <w:tc>
          <w:tcPr>
            <w:tcW w:w="182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4AA7A5" w14:textId="77777777" w:rsidR="001508D4" w:rsidRPr="005C7E67" w:rsidRDefault="001508D4" w:rsidP="00A026B9">
            <w:pPr>
              <w:pStyle w:val="Introduzione"/>
              <w:rPr>
                <w:rFonts w:ascii="Garamond" w:hAnsi="Garamond"/>
                <w:i w:val="0"/>
              </w:rPr>
            </w:pPr>
          </w:p>
        </w:tc>
        <w:tc>
          <w:tcPr>
            <w:tcW w:w="1985"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320E2A67" w14:textId="77777777" w:rsidR="001508D4" w:rsidRPr="005C7E67" w:rsidRDefault="001508D4" w:rsidP="00A026B9">
            <w:pPr>
              <w:pStyle w:val="Introduzione"/>
              <w:ind w:firstLine="0"/>
              <w:rPr>
                <w:rFonts w:ascii="Garamond" w:hAnsi="Garamond"/>
                <w:i w:val="0"/>
              </w:rPr>
            </w:pPr>
            <w:r w:rsidRPr="005C7E67">
              <w:rPr>
                <w:rFonts w:ascii="Garamond" w:hAnsi="Garamond"/>
                <w:i w:val="0"/>
              </w:rPr>
              <w:t>Graduati</w:t>
            </w: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47D7381" w14:textId="77777777" w:rsidR="001508D4" w:rsidRDefault="001508D4" w:rsidP="00A026B9">
            <w:pPr>
              <w:pStyle w:val="Introduzione"/>
              <w:ind w:firstLine="0"/>
              <w:rPr>
                <w:rFonts w:ascii="Garamond" w:hAnsi="Garamond"/>
                <w:i w:val="0"/>
              </w:rPr>
            </w:pPr>
            <w:r>
              <w:rPr>
                <w:rFonts w:ascii="Garamond" w:hAnsi="Garamond"/>
                <w:i w:val="0"/>
              </w:rPr>
              <w:t>Sottocapo aiutante con 4 anni nel grado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C4FDA5" w14:textId="77777777" w:rsidR="001508D4" w:rsidRPr="005C7E67" w:rsidRDefault="001508D4" w:rsidP="00A026B9">
            <w:pPr>
              <w:pStyle w:val="Introduzione"/>
              <w:rPr>
                <w:rFonts w:ascii="Garamond" w:hAnsi="Garamond"/>
                <w:i w:val="0"/>
              </w:rPr>
            </w:pPr>
          </w:p>
        </w:tc>
      </w:tr>
      <w:tr w:rsidR="001508D4" w:rsidRPr="005C7E67" w14:paraId="16CCD733" w14:textId="77777777" w:rsidTr="00A026B9">
        <w:trPr>
          <w:trHeight w:val="283"/>
          <w:jc w:val="center"/>
        </w:trPr>
        <w:tc>
          <w:tcPr>
            <w:tcW w:w="182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53339D"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31EFDD9C"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A157FC3" w14:textId="77777777" w:rsidR="001508D4" w:rsidRPr="005C7E67" w:rsidRDefault="001508D4" w:rsidP="00A026B9">
            <w:pPr>
              <w:pStyle w:val="Introduzione"/>
              <w:ind w:firstLine="0"/>
              <w:rPr>
                <w:rFonts w:ascii="Garamond" w:hAnsi="Garamond"/>
                <w:i w:val="0"/>
              </w:rPr>
            </w:pPr>
            <w:r>
              <w:rPr>
                <w:rFonts w:ascii="Garamond" w:hAnsi="Garamond"/>
                <w:i w:val="0"/>
              </w:rPr>
              <w:t>Sottocapo aiutante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350BB" w14:textId="77777777" w:rsidR="001508D4" w:rsidRPr="005C7E67" w:rsidRDefault="001508D4" w:rsidP="00A026B9">
            <w:pPr>
              <w:pStyle w:val="Introduzione"/>
              <w:rPr>
                <w:rFonts w:ascii="Garamond" w:hAnsi="Garamond"/>
                <w:i w:val="0"/>
              </w:rPr>
            </w:pPr>
          </w:p>
        </w:tc>
      </w:tr>
      <w:tr w:rsidR="001508D4" w:rsidRPr="005C7E67" w14:paraId="74B9B4FF" w14:textId="77777777" w:rsidTr="00A026B9">
        <w:trPr>
          <w:trHeight w:val="283"/>
          <w:jc w:val="center"/>
        </w:trPr>
        <w:tc>
          <w:tcPr>
            <w:tcW w:w="182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687B05"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02445134"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1EBD7F7" w14:textId="77777777" w:rsidR="001508D4" w:rsidRPr="005C7E67" w:rsidRDefault="001508D4" w:rsidP="00A026B9">
            <w:pPr>
              <w:pStyle w:val="Introduzione"/>
              <w:ind w:firstLine="0"/>
              <w:rPr>
                <w:rFonts w:ascii="Garamond" w:hAnsi="Garamond"/>
                <w:i w:val="0"/>
              </w:rPr>
            </w:pPr>
            <w:r>
              <w:rPr>
                <w:rFonts w:ascii="Garamond" w:hAnsi="Garamond"/>
                <w:i w:val="0"/>
              </w:rPr>
              <w:t xml:space="preserve">Sottocapo </w:t>
            </w:r>
            <w:r w:rsidRPr="005C7E67">
              <w:rPr>
                <w:rFonts w:ascii="Garamond" w:hAnsi="Garamond"/>
                <w:i w:val="0"/>
              </w:rPr>
              <w:t xml:space="preserve">Scelto con 5 </w:t>
            </w:r>
            <w:r>
              <w:rPr>
                <w:rFonts w:ascii="Garamond" w:hAnsi="Garamond"/>
                <w:i w:val="0"/>
              </w:rPr>
              <w:t>anni</w:t>
            </w:r>
            <w:r w:rsidRPr="005C7E67">
              <w:rPr>
                <w:rFonts w:ascii="Garamond" w:hAnsi="Garamond"/>
                <w:i w:val="0"/>
              </w:rPr>
              <w:t xml:space="preserve"> nel grado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C8C852" w14:textId="77777777" w:rsidR="001508D4" w:rsidRPr="005C7E67" w:rsidRDefault="001508D4" w:rsidP="00A026B9">
            <w:pPr>
              <w:pStyle w:val="Introduzione"/>
              <w:rPr>
                <w:rFonts w:ascii="Garamond" w:hAnsi="Garamond"/>
                <w:i w:val="0"/>
              </w:rPr>
            </w:pPr>
          </w:p>
        </w:tc>
      </w:tr>
      <w:tr w:rsidR="001508D4" w:rsidRPr="005C7E67" w14:paraId="3EB2C750" w14:textId="77777777" w:rsidTr="00A026B9">
        <w:trPr>
          <w:trHeight w:val="283"/>
          <w:jc w:val="center"/>
        </w:trPr>
        <w:tc>
          <w:tcPr>
            <w:tcW w:w="182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619838"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2219604E"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2906082" w14:textId="77777777" w:rsidR="001508D4" w:rsidRPr="005C7E67" w:rsidRDefault="001508D4" w:rsidP="00A026B9">
            <w:pPr>
              <w:pStyle w:val="Introduzione"/>
              <w:ind w:firstLine="0"/>
              <w:rPr>
                <w:rFonts w:ascii="Garamond" w:hAnsi="Garamond"/>
                <w:i w:val="0"/>
              </w:rPr>
            </w:pPr>
            <w:r w:rsidRPr="005C7E67">
              <w:rPr>
                <w:rFonts w:ascii="Garamond" w:hAnsi="Garamond"/>
                <w:i w:val="0"/>
              </w:rPr>
              <w:t>Sottocapo Scelto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D342B4" w14:textId="77777777" w:rsidR="001508D4" w:rsidRPr="005C7E67" w:rsidRDefault="001508D4" w:rsidP="00A026B9">
            <w:pPr>
              <w:pStyle w:val="Introduzione"/>
              <w:rPr>
                <w:rFonts w:ascii="Garamond" w:hAnsi="Garamond"/>
                <w:i w:val="0"/>
              </w:rPr>
            </w:pPr>
          </w:p>
        </w:tc>
      </w:tr>
      <w:tr w:rsidR="001508D4" w:rsidRPr="005C7E67" w14:paraId="35B376CD" w14:textId="77777777" w:rsidTr="00A026B9">
        <w:trPr>
          <w:trHeight w:val="283"/>
          <w:jc w:val="center"/>
        </w:trPr>
        <w:tc>
          <w:tcPr>
            <w:tcW w:w="182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B950C52"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500691D6"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71595E3" w14:textId="77777777" w:rsidR="001508D4" w:rsidRPr="005C7E67" w:rsidRDefault="001508D4" w:rsidP="00A026B9">
            <w:pPr>
              <w:pStyle w:val="Introduzione"/>
              <w:ind w:firstLine="0"/>
              <w:rPr>
                <w:rFonts w:ascii="Garamond" w:hAnsi="Garamond"/>
                <w:i w:val="0"/>
              </w:rPr>
            </w:pPr>
            <w:r w:rsidRPr="005C7E67">
              <w:rPr>
                <w:rFonts w:ascii="Garamond" w:hAnsi="Garamond"/>
                <w:i w:val="0"/>
              </w:rPr>
              <w:t>Sottocapo di I Classe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23E276" w14:textId="77777777" w:rsidR="001508D4" w:rsidRPr="005C7E67" w:rsidRDefault="001508D4" w:rsidP="00A026B9">
            <w:pPr>
              <w:pStyle w:val="Introduzione"/>
              <w:rPr>
                <w:rFonts w:ascii="Garamond" w:hAnsi="Garamond"/>
                <w:i w:val="0"/>
              </w:rPr>
            </w:pPr>
          </w:p>
        </w:tc>
      </w:tr>
      <w:tr w:rsidR="001508D4" w:rsidRPr="005C7E67" w14:paraId="469B89A5" w14:textId="77777777" w:rsidTr="00A026B9">
        <w:trPr>
          <w:trHeight w:val="283"/>
          <w:jc w:val="center"/>
        </w:trPr>
        <w:tc>
          <w:tcPr>
            <w:tcW w:w="182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E15737"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1FDBA110"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7BEB29C" w14:textId="77777777" w:rsidR="001508D4" w:rsidRPr="005C7E67" w:rsidRDefault="001508D4" w:rsidP="00A026B9">
            <w:pPr>
              <w:pStyle w:val="Introduzione"/>
              <w:ind w:firstLine="0"/>
              <w:rPr>
                <w:rFonts w:ascii="Garamond" w:hAnsi="Garamond"/>
                <w:i w:val="0"/>
              </w:rPr>
            </w:pPr>
            <w:r w:rsidRPr="005C7E67">
              <w:rPr>
                <w:rFonts w:ascii="Garamond" w:hAnsi="Garamond"/>
                <w:i w:val="0"/>
              </w:rPr>
              <w:t>Sottocapo di II Classe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D6F5AB" w14:textId="77777777" w:rsidR="001508D4" w:rsidRPr="005C7E67" w:rsidRDefault="001508D4" w:rsidP="00A026B9">
            <w:pPr>
              <w:pStyle w:val="Introduzione"/>
              <w:rPr>
                <w:rFonts w:ascii="Garamond" w:hAnsi="Garamond"/>
                <w:i w:val="0"/>
              </w:rPr>
            </w:pPr>
          </w:p>
        </w:tc>
      </w:tr>
      <w:tr w:rsidR="001508D4" w:rsidRPr="005C7E67" w14:paraId="67B983C7" w14:textId="77777777" w:rsidTr="00A026B9">
        <w:trPr>
          <w:trHeight w:val="283"/>
          <w:jc w:val="center"/>
        </w:trPr>
        <w:tc>
          <w:tcPr>
            <w:tcW w:w="182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7FC67C4"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0925A877"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4BCA40B" w14:textId="77777777" w:rsidR="001508D4" w:rsidRPr="005C7E67" w:rsidRDefault="001508D4" w:rsidP="00A026B9">
            <w:pPr>
              <w:pStyle w:val="Introduzione"/>
              <w:ind w:firstLine="0"/>
              <w:rPr>
                <w:rFonts w:ascii="Garamond" w:hAnsi="Garamond"/>
                <w:i w:val="0"/>
              </w:rPr>
            </w:pPr>
            <w:r w:rsidRPr="005C7E67">
              <w:rPr>
                <w:rFonts w:ascii="Garamond" w:hAnsi="Garamond"/>
                <w:i w:val="0"/>
              </w:rPr>
              <w:t>Sottocapo di III Classe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EDE00F" w14:textId="77777777" w:rsidR="001508D4" w:rsidRPr="005C7E67" w:rsidRDefault="001508D4" w:rsidP="00A026B9">
            <w:pPr>
              <w:pStyle w:val="Introduzione"/>
              <w:rPr>
                <w:rFonts w:ascii="Garamond" w:hAnsi="Garamond"/>
                <w:i w:val="0"/>
              </w:rPr>
            </w:pPr>
          </w:p>
        </w:tc>
      </w:tr>
      <w:tr w:rsidR="001508D4" w:rsidRPr="005C7E67" w14:paraId="6B5C2D6A" w14:textId="77777777" w:rsidTr="00A026B9">
        <w:trPr>
          <w:trHeight w:val="283"/>
          <w:jc w:val="center"/>
        </w:trPr>
        <w:tc>
          <w:tcPr>
            <w:tcW w:w="1825"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53014B73" w14:textId="77777777" w:rsidR="001508D4" w:rsidRPr="0042546A" w:rsidRDefault="001508D4" w:rsidP="00A026B9">
            <w:pPr>
              <w:pStyle w:val="Introduzione"/>
              <w:ind w:firstLine="0"/>
              <w:jc w:val="left"/>
              <w:rPr>
                <w:rFonts w:ascii="Garamond" w:hAnsi="Garamond"/>
                <w:i w:val="0"/>
              </w:rPr>
            </w:pPr>
            <w:r w:rsidRPr="0042546A">
              <w:rPr>
                <w:rFonts w:ascii="Garamond" w:hAnsi="Garamond"/>
                <w:i w:val="0"/>
              </w:rPr>
              <w:t xml:space="preserve">Militari di truppa e </w:t>
            </w:r>
            <w:r>
              <w:rPr>
                <w:rFonts w:ascii="Garamond" w:hAnsi="Garamond"/>
                <w:i w:val="0"/>
              </w:rPr>
              <w:t xml:space="preserve">Ufficiali </w:t>
            </w:r>
            <w:r w:rsidRPr="0042546A">
              <w:rPr>
                <w:rFonts w:ascii="Garamond" w:hAnsi="Garamond"/>
                <w:i w:val="0"/>
              </w:rPr>
              <w:t>ferma prefissata</w:t>
            </w:r>
          </w:p>
        </w:tc>
        <w:tc>
          <w:tcPr>
            <w:tcW w:w="1985"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73B852AA" w14:textId="77777777" w:rsidR="001508D4" w:rsidRPr="0042546A" w:rsidRDefault="001508D4" w:rsidP="00A026B9">
            <w:pPr>
              <w:pStyle w:val="Introduzione"/>
              <w:ind w:firstLine="0"/>
              <w:jc w:val="left"/>
              <w:rPr>
                <w:rFonts w:ascii="Garamond" w:hAnsi="Garamond"/>
                <w:i w:val="0"/>
              </w:rPr>
            </w:pPr>
            <w:r w:rsidRPr="0042546A">
              <w:rPr>
                <w:rFonts w:ascii="Garamond" w:hAnsi="Garamond"/>
                <w:i w:val="0"/>
              </w:rPr>
              <w:t>Militari di truppa e</w:t>
            </w:r>
            <w:r>
              <w:rPr>
                <w:rFonts w:ascii="Garamond" w:hAnsi="Garamond"/>
                <w:i w:val="0"/>
              </w:rPr>
              <w:t xml:space="preserve"> Ufficiali</w:t>
            </w:r>
            <w:r w:rsidRPr="0042546A">
              <w:rPr>
                <w:rFonts w:ascii="Garamond" w:hAnsi="Garamond"/>
                <w:i w:val="0"/>
              </w:rPr>
              <w:t xml:space="preserve"> ferma prefissata</w:t>
            </w:r>
          </w:p>
        </w:tc>
        <w:tc>
          <w:tcPr>
            <w:tcW w:w="4252" w:type="dxa"/>
            <w:tcBorders>
              <w:top w:val="single" w:sz="4" w:space="0" w:color="000000"/>
              <w:left w:val="single" w:sz="4" w:space="0" w:color="000000"/>
            </w:tcBorders>
            <w:shd w:val="clear" w:color="auto" w:fill="auto"/>
            <w:tcMar>
              <w:top w:w="0" w:type="dxa"/>
              <w:left w:w="108" w:type="dxa"/>
              <w:bottom w:w="0" w:type="dxa"/>
              <w:right w:w="108" w:type="dxa"/>
            </w:tcMar>
          </w:tcPr>
          <w:p w14:paraId="01484670" w14:textId="77777777" w:rsidR="001508D4" w:rsidRDefault="001508D4" w:rsidP="00A026B9">
            <w:pPr>
              <w:pStyle w:val="Introduzione"/>
              <w:ind w:firstLine="0"/>
              <w:rPr>
                <w:rFonts w:ascii="Garamond" w:hAnsi="Garamond"/>
                <w:i w:val="0"/>
              </w:rPr>
            </w:pPr>
            <w:r w:rsidRPr="005C7E67">
              <w:rPr>
                <w:rFonts w:ascii="Garamond" w:hAnsi="Garamond"/>
                <w:i w:val="0"/>
              </w:rPr>
              <w:t>Sottocapo di III Classe</w:t>
            </w:r>
            <w:r>
              <w:rPr>
                <w:rFonts w:ascii="Garamond" w:hAnsi="Garamond"/>
                <w:i w:val="0"/>
              </w:rPr>
              <w:t xml:space="preserve"> (VFP4 in ferma biennale)</w:t>
            </w:r>
          </w:p>
        </w:tc>
        <w:tc>
          <w:tcPr>
            <w:tcW w:w="1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C2E1C5" w14:textId="77777777" w:rsidR="001508D4" w:rsidRPr="005C7E67" w:rsidRDefault="001508D4" w:rsidP="00A026B9">
            <w:pPr>
              <w:pStyle w:val="Introduzione"/>
              <w:rPr>
                <w:rFonts w:ascii="Garamond" w:hAnsi="Garamond"/>
                <w:i w:val="0"/>
              </w:rPr>
            </w:pPr>
          </w:p>
        </w:tc>
      </w:tr>
      <w:tr w:rsidR="001508D4" w:rsidRPr="005C7E67" w14:paraId="4C954CE9" w14:textId="77777777" w:rsidTr="00A026B9">
        <w:trPr>
          <w:trHeight w:val="283"/>
          <w:jc w:val="center"/>
        </w:trPr>
        <w:tc>
          <w:tcPr>
            <w:tcW w:w="1825" w:type="dxa"/>
            <w:vMerge/>
            <w:tcBorders>
              <w:left w:val="single" w:sz="4" w:space="0" w:color="000000"/>
            </w:tcBorders>
            <w:shd w:val="clear" w:color="auto" w:fill="auto"/>
            <w:tcMar>
              <w:top w:w="0" w:type="dxa"/>
              <w:left w:w="108" w:type="dxa"/>
              <w:bottom w:w="0" w:type="dxa"/>
              <w:right w:w="108" w:type="dxa"/>
            </w:tcMar>
            <w:vAlign w:val="center"/>
          </w:tcPr>
          <w:p w14:paraId="4A47218F" w14:textId="77777777" w:rsidR="001508D4" w:rsidRPr="0042546A" w:rsidRDefault="001508D4" w:rsidP="00A026B9">
            <w:pPr>
              <w:pStyle w:val="Introduzione"/>
              <w:ind w:firstLine="0"/>
              <w:jc w:val="left"/>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25DF5413" w14:textId="77777777" w:rsidR="001508D4" w:rsidRPr="0042546A"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tcBorders>
            <w:shd w:val="clear" w:color="auto" w:fill="auto"/>
            <w:tcMar>
              <w:top w:w="0" w:type="dxa"/>
              <w:left w:w="108" w:type="dxa"/>
              <w:bottom w:w="0" w:type="dxa"/>
              <w:right w:w="108" w:type="dxa"/>
            </w:tcMar>
          </w:tcPr>
          <w:p w14:paraId="03A930AD" w14:textId="77777777" w:rsidR="001508D4" w:rsidRPr="005C7E67" w:rsidRDefault="001508D4" w:rsidP="00A026B9">
            <w:pPr>
              <w:pStyle w:val="Introduzione"/>
              <w:ind w:firstLine="0"/>
              <w:rPr>
                <w:rFonts w:ascii="Garamond" w:hAnsi="Garamond"/>
                <w:i w:val="0"/>
              </w:rPr>
            </w:pPr>
            <w:r>
              <w:rPr>
                <w:rFonts w:ascii="Garamond" w:hAnsi="Garamond"/>
                <w:i w:val="0"/>
              </w:rPr>
              <w:t>U.F.P. Sottotenente d</w:t>
            </w:r>
            <w:r w:rsidRPr="005C7E67">
              <w:rPr>
                <w:rFonts w:ascii="Garamond" w:hAnsi="Garamond"/>
                <w:i w:val="0"/>
              </w:rPr>
              <w:t>i Vascello</w:t>
            </w:r>
          </w:p>
        </w:tc>
        <w:tc>
          <w:tcPr>
            <w:tcW w:w="15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D132D" w14:textId="77777777" w:rsidR="001508D4" w:rsidRPr="005C7E67" w:rsidRDefault="001508D4" w:rsidP="00A026B9">
            <w:pPr>
              <w:pStyle w:val="Introduzione"/>
              <w:rPr>
                <w:rFonts w:ascii="Garamond" w:hAnsi="Garamond"/>
                <w:i w:val="0"/>
              </w:rPr>
            </w:pPr>
          </w:p>
        </w:tc>
      </w:tr>
      <w:tr w:rsidR="001508D4" w:rsidRPr="005C7E67" w14:paraId="6BC09638" w14:textId="77777777" w:rsidTr="00A026B9">
        <w:trPr>
          <w:trHeight w:val="197"/>
          <w:jc w:val="center"/>
        </w:trPr>
        <w:tc>
          <w:tcPr>
            <w:tcW w:w="1825" w:type="dxa"/>
            <w:vMerge/>
            <w:tcBorders>
              <w:left w:val="single" w:sz="4" w:space="0" w:color="000000"/>
            </w:tcBorders>
            <w:shd w:val="clear" w:color="auto" w:fill="auto"/>
            <w:tcMar>
              <w:top w:w="0" w:type="dxa"/>
              <w:left w:w="108" w:type="dxa"/>
              <w:bottom w:w="0" w:type="dxa"/>
              <w:right w:w="108" w:type="dxa"/>
            </w:tcMar>
            <w:vAlign w:val="center"/>
          </w:tcPr>
          <w:p w14:paraId="16B45CE4"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205C4CEE"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tcBorders>
            <w:shd w:val="clear" w:color="auto" w:fill="auto"/>
            <w:tcMar>
              <w:top w:w="0" w:type="dxa"/>
              <w:left w:w="108" w:type="dxa"/>
              <w:bottom w:w="0" w:type="dxa"/>
              <w:right w:w="108" w:type="dxa"/>
            </w:tcMar>
          </w:tcPr>
          <w:p w14:paraId="0FFFFF7C" w14:textId="77777777" w:rsidR="001508D4" w:rsidRPr="005C7E67" w:rsidRDefault="001508D4" w:rsidP="00A026B9">
            <w:pPr>
              <w:pStyle w:val="Introduzione"/>
              <w:ind w:firstLine="0"/>
              <w:rPr>
                <w:rFonts w:ascii="Garamond" w:hAnsi="Garamond"/>
                <w:i w:val="0"/>
              </w:rPr>
            </w:pPr>
            <w:r w:rsidRPr="005C7E67">
              <w:rPr>
                <w:rFonts w:ascii="Garamond" w:hAnsi="Garamond"/>
                <w:i w:val="0"/>
              </w:rPr>
              <w:t>U.F.P. Guardiamarina</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8F449" w14:textId="77777777" w:rsidR="001508D4" w:rsidRPr="005C7E67" w:rsidRDefault="001508D4" w:rsidP="00A026B9">
            <w:pPr>
              <w:pStyle w:val="Introduzione"/>
              <w:rPr>
                <w:rFonts w:ascii="Garamond" w:hAnsi="Garamond"/>
                <w:i w:val="0"/>
              </w:rPr>
            </w:pPr>
          </w:p>
        </w:tc>
      </w:tr>
      <w:tr w:rsidR="001508D4" w:rsidRPr="005C7E67" w14:paraId="4C85E1F9" w14:textId="77777777" w:rsidTr="00A026B9">
        <w:trPr>
          <w:trHeight w:val="283"/>
          <w:jc w:val="center"/>
        </w:trPr>
        <w:tc>
          <w:tcPr>
            <w:tcW w:w="1825" w:type="dxa"/>
            <w:vMerge/>
            <w:tcBorders>
              <w:left w:val="single" w:sz="4" w:space="0" w:color="000000"/>
            </w:tcBorders>
            <w:shd w:val="clear" w:color="auto" w:fill="auto"/>
            <w:tcMar>
              <w:top w:w="0" w:type="dxa"/>
              <w:left w:w="108" w:type="dxa"/>
              <w:bottom w:w="0" w:type="dxa"/>
              <w:right w:w="108" w:type="dxa"/>
            </w:tcMar>
            <w:vAlign w:val="center"/>
          </w:tcPr>
          <w:p w14:paraId="564FCC5E"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4E600CE3"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5DB3907" w14:textId="77777777" w:rsidR="001508D4" w:rsidRPr="005C7E67" w:rsidRDefault="001508D4" w:rsidP="00A026B9">
            <w:pPr>
              <w:pStyle w:val="Introduzione"/>
              <w:ind w:firstLine="0"/>
              <w:rPr>
                <w:rFonts w:ascii="Garamond" w:hAnsi="Garamond"/>
                <w:i w:val="0"/>
              </w:rPr>
            </w:pPr>
            <w:r>
              <w:rPr>
                <w:rFonts w:ascii="Garamond" w:hAnsi="Garamond"/>
                <w:i w:val="0"/>
              </w:rPr>
              <w:t>Volontari in ferma iniziale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27B635" w14:textId="77777777" w:rsidR="001508D4" w:rsidRPr="005C7E67" w:rsidRDefault="001508D4" w:rsidP="00A026B9">
            <w:pPr>
              <w:pStyle w:val="Introduzione"/>
              <w:rPr>
                <w:rFonts w:ascii="Garamond" w:hAnsi="Garamond"/>
                <w:i w:val="0"/>
              </w:rPr>
            </w:pPr>
          </w:p>
        </w:tc>
      </w:tr>
      <w:tr w:rsidR="001508D4" w:rsidRPr="005C7E67" w14:paraId="34DF8C1D" w14:textId="77777777" w:rsidTr="00A026B9">
        <w:trPr>
          <w:trHeight w:val="283"/>
          <w:jc w:val="center"/>
        </w:trPr>
        <w:tc>
          <w:tcPr>
            <w:tcW w:w="1825" w:type="dxa"/>
            <w:vMerge/>
            <w:tcBorders>
              <w:left w:val="single" w:sz="4" w:space="0" w:color="000000"/>
            </w:tcBorders>
            <w:shd w:val="clear" w:color="auto" w:fill="auto"/>
            <w:tcMar>
              <w:top w:w="0" w:type="dxa"/>
              <w:left w:w="108" w:type="dxa"/>
              <w:bottom w:w="0" w:type="dxa"/>
              <w:right w:w="108" w:type="dxa"/>
            </w:tcMar>
            <w:vAlign w:val="center"/>
          </w:tcPr>
          <w:p w14:paraId="473AFBAD"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3CD5FD1B"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5BC5CE" w14:textId="77777777" w:rsidR="001508D4" w:rsidRPr="005C7E67" w:rsidRDefault="001508D4" w:rsidP="00A026B9">
            <w:pPr>
              <w:pStyle w:val="Introduzione"/>
              <w:ind w:firstLine="0"/>
              <w:rPr>
                <w:rFonts w:ascii="Garamond" w:hAnsi="Garamond"/>
                <w:i w:val="0"/>
              </w:rPr>
            </w:pPr>
            <w:r w:rsidRPr="005C7E67">
              <w:rPr>
                <w:rFonts w:ascii="Garamond" w:hAnsi="Garamond"/>
                <w:i w:val="0"/>
              </w:rPr>
              <w:t>Volontari in ferma prefissata quadriennale</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C0573C" w14:textId="77777777" w:rsidR="001508D4" w:rsidRPr="005C7E67" w:rsidRDefault="001508D4" w:rsidP="00A026B9">
            <w:pPr>
              <w:pStyle w:val="Introduzione"/>
              <w:rPr>
                <w:rFonts w:ascii="Garamond" w:hAnsi="Garamond"/>
                <w:i w:val="0"/>
              </w:rPr>
            </w:pPr>
          </w:p>
        </w:tc>
      </w:tr>
      <w:tr w:rsidR="001508D4" w:rsidRPr="005C7E67" w14:paraId="4134311E" w14:textId="77777777" w:rsidTr="00A026B9">
        <w:trPr>
          <w:trHeight w:val="283"/>
          <w:jc w:val="center"/>
        </w:trPr>
        <w:tc>
          <w:tcPr>
            <w:tcW w:w="1825" w:type="dxa"/>
            <w:vMerge/>
            <w:tcBorders>
              <w:left w:val="single" w:sz="4" w:space="0" w:color="000000"/>
            </w:tcBorders>
            <w:shd w:val="clear" w:color="auto" w:fill="auto"/>
            <w:tcMar>
              <w:top w:w="0" w:type="dxa"/>
              <w:left w:w="108" w:type="dxa"/>
              <w:bottom w:w="0" w:type="dxa"/>
              <w:right w:w="108" w:type="dxa"/>
            </w:tcMar>
            <w:vAlign w:val="center"/>
          </w:tcPr>
          <w:p w14:paraId="7F0EFCFD"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7D0C688C"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013BFC3" w14:textId="77777777" w:rsidR="001508D4" w:rsidRPr="005C7E67" w:rsidRDefault="001508D4" w:rsidP="00A026B9">
            <w:pPr>
              <w:pStyle w:val="Introduzione"/>
              <w:ind w:firstLine="0"/>
              <w:rPr>
                <w:rFonts w:ascii="Garamond" w:hAnsi="Garamond"/>
                <w:i w:val="0"/>
              </w:rPr>
            </w:pPr>
            <w:r w:rsidRPr="005C7E67">
              <w:rPr>
                <w:rFonts w:ascii="Garamond" w:hAnsi="Garamond"/>
                <w:i w:val="0"/>
              </w:rPr>
              <w:t>Volontari in ferma prefissata di 1 anno</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B0943F" w14:textId="77777777" w:rsidR="001508D4" w:rsidRPr="005C7E67" w:rsidRDefault="001508D4" w:rsidP="00A026B9">
            <w:pPr>
              <w:pStyle w:val="Introduzione"/>
              <w:rPr>
                <w:rFonts w:ascii="Garamond" w:hAnsi="Garamond"/>
                <w:i w:val="0"/>
              </w:rPr>
            </w:pPr>
          </w:p>
        </w:tc>
      </w:tr>
      <w:tr w:rsidR="001508D4" w:rsidRPr="005C7E67" w14:paraId="0E65D3FF" w14:textId="77777777" w:rsidTr="00A026B9">
        <w:trPr>
          <w:trHeight w:val="283"/>
          <w:jc w:val="center"/>
        </w:trPr>
        <w:tc>
          <w:tcPr>
            <w:tcW w:w="1825"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0A4D2C09"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4D9F0A78"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69617615" w14:textId="77777777" w:rsidR="001508D4" w:rsidRPr="0042546A" w:rsidRDefault="001508D4" w:rsidP="00A026B9">
            <w:pPr>
              <w:pStyle w:val="Introduzione"/>
              <w:ind w:firstLine="0"/>
              <w:rPr>
                <w:rFonts w:ascii="Garamond" w:hAnsi="Garamond"/>
                <w:i w:val="0"/>
              </w:rPr>
            </w:pPr>
            <w:r w:rsidRPr="0042546A">
              <w:rPr>
                <w:rFonts w:ascii="Garamond" w:hAnsi="Garamond"/>
                <w:i w:val="0"/>
              </w:rPr>
              <w:t>Volontari in ferma prefissata di 1 anno raffermati</w:t>
            </w:r>
          </w:p>
        </w:tc>
        <w:tc>
          <w:tcPr>
            <w:tcW w:w="1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BF153" w14:textId="77777777" w:rsidR="001508D4" w:rsidRPr="005C7E67" w:rsidRDefault="001508D4" w:rsidP="00A026B9">
            <w:pPr>
              <w:pStyle w:val="Introduzione"/>
              <w:rPr>
                <w:rFonts w:ascii="Garamond" w:hAnsi="Garamond"/>
                <w:i w:val="0"/>
              </w:rPr>
            </w:pPr>
          </w:p>
        </w:tc>
      </w:tr>
      <w:tr w:rsidR="001508D4" w:rsidRPr="005C7E67" w14:paraId="38795BA8" w14:textId="77777777" w:rsidTr="00A026B9">
        <w:trPr>
          <w:trHeight w:val="283"/>
          <w:jc w:val="center"/>
        </w:trPr>
        <w:tc>
          <w:tcPr>
            <w:tcW w:w="1825"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7382A51E" w14:textId="77777777" w:rsidR="001508D4" w:rsidRPr="0042546A" w:rsidRDefault="001508D4" w:rsidP="00A026B9">
            <w:pPr>
              <w:pStyle w:val="Introduzione"/>
              <w:ind w:firstLine="16"/>
              <w:rPr>
                <w:rFonts w:ascii="Garamond" w:hAnsi="Garamond"/>
                <w:i w:val="0"/>
              </w:rPr>
            </w:pPr>
            <w:r w:rsidRPr="0042546A">
              <w:rPr>
                <w:rFonts w:ascii="Garamond" w:hAnsi="Garamond"/>
                <w:i w:val="0"/>
              </w:rPr>
              <w:t>Allievi</w:t>
            </w:r>
          </w:p>
        </w:tc>
        <w:tc>
          <w:tcPr>
            <w:tcW w:w="1985"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760554AD" w14:textId="77777777" w:rsidR="001508D4" w:rsidRPr="0042546A" w:rsidRDefault="001508D4" w:rsidP="00A026B9">
            <w:pPr>
              <w:pStyle w:val="Introduzione"/>
              <w:ind w:firstLine="34"/>
              <w:rPr>
                <w:rFonts w:ascii="Garamond" w:hAnsi="Garamond"/>
                <w:i w:val="0"/>
              </w:rPr>
            </w:pPr>
            <w:r w:rsidRPr="0042546A">
              <w:rPr>
                <w:rFonts w:ascii="Garamond" w:hAnsi="Garamond"/>
                <w:i w:val="0"/>
              </w:rPr>
              <w:t>Allievi</w:t>
            </w: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458E5686" w14:textId="77777777" w:rsidR="001508D4" w:rsidRPr="0042546A" w:rsidRDefault="001508D4" w:rsidP="00A026B9">
            <w:pPr>
              <w:pStyle w:val="Introduzione"/>
              <w:ind w:firstLine="0"/>
              <w:rPr>
                <w:rFonts w:ascii="Garamond" w:hAnsi="Garamond"/>
                <w:i w:val="0"/>
              </w:rPr>
            </w:pPr>
            <w:r>
              <w:rPr>
                <w:rFonts w:ascii="Garamond" w:hAnsi="Garamond"/>
                <w:i w:val="0"/>
              </w:rPr>
              <w:t>Aspirante</w:t>
            </w:r>
          </w:p>
        </w:tc>
        <w:tc>
          <w:tcPr>
            <w:tcW w:w="1539"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09A3F41" w14:textId="77777777" w:rsidR="001508D4" w:rsidRPr="005C7E67" w:rsidRDefault="001508D4" w:rsidP="00A026B9">
            <w:pPr>
              <w:pStyle w:val="Introduzione"/>
              <w:rPr>
                <w:rFonts w:ascii="Garamond" w:hAnsi="Garamond"/>
                <w:i w:val="0"/>
              </w:rPr>
            </w:pPr>
          </w:p>
        </w:tc>
      </w:tr>
      <w:tr w:rsidR="001508D4" w:rsidRPr="005C7E67" w14:paraId="470BC6B0" w14:textId="77777777" w:rsidTr="00A026B9">
        <w:trPr>
          <w:trHeight w:val="283"/>
          <w:jc w:val="center"/>
        </w:trPr>
        <w:tc>
          <w:tcPr>
            <w:tcW w:w="1825"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22BE1AF8"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721D605A"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6C0648BD" w14:textId="77777777" w:rsidR="001508D4" w:rsidRPr="0042546A" w:rsidRDefault="001508D4" w:rsidP="00A026B9">
            <w:pPr>
              <w:pStyle w:val="Introduzione"/>
              <w:ind w:firstLine="0"/>
              <w:rPr>
                <w:rFonts w:ascii="Garamond" w:hAnsi="Garamond"/>
                <w:i w:val="0"/>
              </w:rPr>
            </w:pPr>
            <w:r w:rsidRPr="0042546A">
              <w:rPr>
                <w:rFonts w:ascii="Garamond" w:hAnsi="Garamond"/>
                <w:i w:val="0"/>
              </w:rPr>
              <w:t>Allievi scuole militari</w:t>
            </w:r>
          </w:p>
        </w:tc>
        <w:tc>
          <w:tcPr>
            <w:tcW w:w="1539"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782A" w14:textId="77777777" w:rsidR="001508D4" w:rsidRPr="005C7E67" w:rsidRDefault="001508D4" w:rsidP="00A026B9">
            <w:pPr>
              <w:pStyle w:val="Introduzione"/>
              <w:rPr>
                <w:rFonts w:ascii="Garamond" w:hAnsi="Garamond"/>
                <w:i w:val="0"/>
              </w:rPr>
            </w:pPr>
          </w:p>
        </w:tc>
      </w:tr>
      <w:tr w:rsidR="001508D4" w:rsidRPr="005C7E67" w14:paraId="5537D52C" w14:textId="77777777" w:rsidTr="00A026B9">
        <w:trPr>
          <w:trHeight w:val="283"/>
          <w:jc w:val="center"/>
        </w:trPr>
        <w:tc>
          <w:tcPr>
            <w:tcW w:w="1825"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29D22934"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7E836C81"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12E68F0C" w14:textId="77777777" w:rsidR="001508D4" w:rsidRPr="0042546A" w:rsidRDefault="001508D4" w:rsidP="00A026B9">
            <w:pPr>
              <w:pStyle w:val="Introduzione"/>
              <w:ind w:firstLine="0"/>
              <w:rPr>
                <w:rFonts w:ascii="Garamond" w:hAnsi="Garamond"/>
                <w:i w:val="0"/>
              </w:rPr>
            </w:pPr>
            <w:r w:rsidRPr="0042546A">
              <w:rPr>
                <w:rFonts w:ascii="Garamond" w:hAnsi="Garamond"/>
                <w:i w:val="0"/>
              </w:rPr>
              <w:t>Allievi</w:t>
            </w:r>
          </w:p>
        </w:tc>
        <w:tc>
          <w:tcPr>
            <w:tcW w:w="1539"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0A6E57" w14:textId="77777777" w:rsidR="001508D4" w:rsidRPr="005C7E67" w:rsidRDefault="001508D4" w:rsidP="00A026B9">
            <w:pPr>
              <w:pStyle w:val="Introduzione"/>
              <w:rPr>
                <w:rFonts w:ascii="Garamond" w:hAnsi="Garamond"/>
                <w:i w:val="0"/>
              </w:rPr>
            </w:pPr>
          </w:p>
        </w:tc>
      </w:tr>
    </w:tbl>
    <w:p w14:paraId="59F9E375" w14:textId="77777777" w:rsidR="001508D4" w:rsidRDefault="001508D4" w:rsidP="001508D4">
      <w:pPr>
        <w:pStyle w:val="Introduzione"/>
        <w:ind w:firstLine="0"/>
        <w:rPr>
          <w:rFonts w:ascii="Garamond" w:hAnsi="Garamond"/>
          <w:b/>
          <w:bCs/>
          <w:i w:val="0"/>
        </w:rPr>
      </w:pPr>
    </w:p>
    <w:p w14:paraId="6297DD9D" w14:textId="77777777" w:rsidR="001508D4" w:rsidRPr="005C7E67" w:rsidRDefault="001508D4" w:rsidP="001508D4">
      <w:pPr>
        <w:pStyle w:val="Introduzione"/>
        <w:ind w:firstLine="0"/>
        <w:rPr>
          <w:rFonts w:ascii="Garamond" w:hAnsi="Garamond"/>
          <w:b/>
          <w:bCs/>
          <w:i w:val="0"/>
        </w:rPr>
      </w:pPr>
      <w:r w:rsidRPr="005C7E67">
        <w:rPr>
          <w:rFonts w:ascii="Garamond" w:hAnsi="Garamond"/>
          <w:b/>
          <w:bCs/>
          <w:i w:val="0"/>
        </w:rPr>
        <w:t>E) Cappellani Militari (delle Forze armate)</w:t>
      </w:r>
    </w:p>
    <w:tbl>
      <w:tblPr>
        <w:tblW w:w="9639" w:type="dxa"/>
        <w:tblInd w:w="108" w:type="dxa"/>
        <w:tblLayout w:type="fixed"/>
        <w:tblCellMar>
          <w:left w:w="10" w:type="dxa"/>
          <w:right w:w="10" w:type="dxa"/>
        </w:tblCellMar>
        <w:tblLook w:val="0000" w:firstRow="0" w:lastRow="0" w:firstColumn="0" w:lastColumn="0" w:noHBand="0" w:noVBand="0"/>
      </w:tblPr>
      <w:tblGrid>
        <w:gridCol w:w="1843"/>
        <w:gridCol w:w="1985"/>
        <w:gridCol w:w="4252"/>
        <w:gridCol w:w="1559"/>
      </w:tblGrid>
      <w:tr w:rsidR="001508D4" w:rsidRPr="005C7E67" w14:paraId="34AE84EC" w14:textId="77777777" w:rsidTr="00A026B9">
        <w:trPr>
          <w:trHeight w:val="255"/>
          <w:tblHeader/>
        </w:trPr>
        <w:tc>
          <w:tcPr>
            <w:tcW w:w="1843"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771DAF44" w14:textId="77777777" w:rsidR="001508D4" w:rsidRPr="005C7E67" w:rsidRDefault="001508D4" w:rsidP="00A026B9">
            <w:pPr>
              <w:pStyle w:val="Introduzione"/>
              <w:ind w:firstLine="0"/>
              <w:rPr>
                <w:rFonts w:ascii="Garamond" w:hAnsi="Garamond"/>
                <w:b/>
                <w:bCs/>
                <w:i w:val="0"/>
              </w:rPr>
            </w:pPr>
            <w:r w:rsidRPr="005C7E67">
              <w:rPr>
                <w:rFonts w:ascii="Garamond" w:hAnsi="Garamond"/>
                <w:b/>
                <w:bCs/>
                <w:i w:val="0"/>
              </w:rPr>
              <w:t>Macrocategoria</w:t>
            </w:r>
          </w:p>
        </w:tc>
        <w:tc>
          <w:tcPr>
            <w:tcW w:w="1985"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48D9BEBC" w14:textId="77777777" w:rsidR="001508D4" w:rsidRPr="005C7E67" w:rsidRDefault="001508D4" w:rsidP="00A026B9">
            <w:pPr>
              <w:pStyle w:val="Introduzione"/>
              <w:ind w:firstLine="0"/>
              <w:rPr>
                <w:rFonts w:ascii="Garamond" w:hAnsi="Garamond"/>
                <w:b/>
                <w:bCs/>
                <w:i w:val="0"/>
              </w:rPr>
            </w:pPr>
            <w:r w:rsidRPr="005C7E67">
              <w:rPr>
                <w:rFonts w:ascii="Garamond" w:hAnsi="Garamond"/>
                <w:b/>
                <w:bCs/>
                <w:i w:val="0"/>
              </w:rPr>
              <w:t>Categoria</w:t>
            </w:r>
          </w:p>
        </w:tc>
        <w:tc>
          <w:tcPr>
            <w:tcW w:w="4252"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64771606" w14:textId="77777777" w:rsidR="001508D4" w:rsidRPr="005C7E67" w:rsidRDefault="001508D4" w:rsidP="00A026B9">
            <w:pPr>
              <w:pStyle w:val="Introduzione"/>
              <w:ind w:firstLine="0"/>
              <w:rPr>
                <w:rFonts w:ascii="Garamond" w:hAnsi="Garamond"/>
                <w:b/>
                <w:bCs/>
                <w:i w:val="0"/>
              </w:rPr>
            </w:pPr>
            <w:r>
              <w:rPr>
                <w:rFonts w:ascii="Garamond" w:hAnsi="Garamond"/>
                <w:b/>
                <w:bCs/>
                <w:i w:val="0"/>
              </w:rPr>
              <w:t>Grado</w:t>
            </w:r>
          </w:p>
        </w:tc>
        <w:tc>
          <w:tcPr>
            <w:tcW w:w="1559"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tcPr>
          <w:p w14:paraId="4794DB51" w14:textId="77777777" w:rsidR="001508D4" w:rsidRPr="005C7E67" w:rsidRDefault="001508D4" w:rsidP="00A026B9">
            <w:pPr>
              <w:pStyle w:val="Introduzione"/>
              <w:ind w:left="-108" w:firstLine="0"/>
              <w:jc w:val="left"/>
              <w:rPr>
                <w:rFonts w:ascii="Garamond" w:hAnsi="Garamond"/>
                <w:b/>
                <w:bCs/>
                <w:i w:val="0"/>
              </w:rPr>
            </w:pPr>
            <w:r w:rsidRPr="0042546A">
              <w:rPr>
                <w:rFonts w:ascii="Garamond" w:hAnsi="Garamond"/>
                <w:b/>
                <w:bCs/>
                <w:i w:val="0"/>
              </w:rPr>
              <w:t>Provvedimento</w:t>
            </w:r>
            <w:r>
              <w:rPr>
                <w:rFonts w:ascii="Garamond" w:hAnsi="Garamond"/>
                <w:b/>
                <w:bCs/>
                <w:i w:val="0"/>
              </w:rPr>
              <w:t xml:space="preserve"> </w:t>
            </w:r>
            <w:r w:rsidRPr="005C7E67">
              <w:rPr>
                <w:rFonts w:ascii="Garamond" w:hAnsi="Garamond"/>
                <w:b/>
                <w:bCs/>
                <w:i w:val="0"/>
              </w:rPr>
              <w:t>di riferimento</w:t>
            </w:r>
          </w:p>
        </w:tc>
      </w:tr>
      <w:tr w:rsidR="001508D4" w:rsidRPr="005C7E67" w14:paraId="35082321" w14:textId="77777777" w:rsidTr="00A026B9">
        <w:trPr>
          <w:cantSplit/>
          <w:trHeight w:val="283"/>
        </w:trPr>
        <w:tc>
          <w:tcPr>
            <w:tcW w:w="1843"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262E2B0D"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Dirigenti</w:t>
            </w:r>
          </w:p>
        </w:tc>
        <w:tc>
          <w:tcPr>
            <w:tcW w:w="1985"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3658FB" w14:textId="77777777" w:rsidR="001508D4" w:rsidRPr="005C7E67" w:rsidRDefault="001508D4" w:rsidP="00A026B9">
            <w:pPr>
              <w:pStyle w:val="Introduzione"/>
              <w:ind w:firstLine="0"/>
              <w:rPr>
                <w:rFonts w:ascii="Garamond" w:hAnsi="Garamond"/>
                <w:i w:val="0"/>
              </w:rPr>
            </w:pPr>
            <w:r w:rsidRPr="005C7E67">
              <w:rPr>
                <w:rFonts w:ascii="Garamond" w:hAnsi="Garamond"/>
                <w:i w:val="0"/>
              </w:rPr>
              <w:t>Ufficiali Generali</w:t>
            </w: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400650F" w14:textId="77777777" w:rsidR="001508D4" w:rsidRPr="005C7E67" w:rsidRDefault="001508D4" w:rsidP="00A026B9">
            <w:pPr>
              <w:pStyle w:val="Introduzione"/>
              <w:ind w:firstLine="0"/>
              <w:rPr>
                <w:rFonts w:ascii="Garamond" w:hAnsi="Garamond"/>
                <w:i w:val="0"/>
              </w:rPr>
            </w:pPr>
            <w:r w:rsidRPr="005C7E67">
              <w:rPr>
                <w:rFonts w:ascii="Garamond" w:hAnsi="Garamond"/>
                <w:i w:val="0"/>
              </w:rPr>
              <w:t>Ordinario Militare</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57" w:type="dxa"/>
            </w:tcMar>
            <w:vAlign w:val="center"/>
          </w:tcPr>
          <w:p w14:paraId="5E31BC0D" w14:textId="77777777" w:rsidR="001508D4" w:rsidRPr="00736F0F" w:rsidRDefault="001508D4" w:rsidP="00A026B9">
            <w:pPr>
              <w:pStyle w:val="Introduzione"/>
              <w:ind w:firstLine="0"/>
              <w:rPr>
                <w:rFonts w:ascii="Garamond" w:hAnsi="Garamond"/>
                <w:i w:val="0"/>
              </w:rPr>
            </w:pPr>
            <w:r w:rsidRPr="00736F0F">
              <w:rPr>
                <w:rFonts w:ascii="Garamond" w:hAnsi="Garamond"/>
                <w:i w:val="0"/>
              </w:rPr>
              <w:t>D.lgs. 94/2017 e DPCM del 25.07.2022 per adeguamento retributivo anno 2022</w:t>
            </w:r>
          </w:p>
        </w:tc>
      </w:tr>
      <w:tr w:rsidR="001508D4" w:rsidRPr="005C7E67" w14:paraId="0A174C22" w14:textId="77777777" w:rsidTr="00A026B9">
        <w:trPr>
          <w:cantSplit/>
          <w:trHeight w:val="283"/>
        </w:trPr>
        <w:tc>
          <w:tcPr>
            <w:tcW w:w="1843" w:type="dxa"/>
            <w:vMerge/>
            <w:tcBorders>
              <w:left w:val="single" w:sz="4" w:space="0" w:color="000000"/>
            </w:tcBorders>
            <w:shd w:val="clear" w:color="auto" w:fill="auto"/>
            <w:tcMar>
              <w:top w:w="0" w:type="dxa"/>
              <w:left w:w="108" w:type="dxa"/>
              <w:bottom w:w="0" w:type="dxa"/>
              <w:right w:w="108" w:type="dxa"/>
            </w:tcMar>
            <w:vAlign w:val="center"/>
          </w:tcPr>
          <w:p w14:paraId="14386BC1"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8A7885"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23E6302" w14:textId="77777777" w:rsidR="001508D4" w:rsidRPr="005C7E67" w:rsidRDefault="001508D4" w:rsidP="00A026B9">
            <w:pPr>
              <w:pStyle w:val="Introduzione"/>
              <w:ind w:firstLine="0"/>
              <w:rPr>
                <w:rFonts w:ascii="Garamond" w:hAnsi="Garamond"/>
                <w:i w:val="0"/>
              </w:rPr>
            </w:pPr>
            <w:r w:rsidRPr="005C7E67">
              <w:rPr>
                <w:rFonts w:ascii="Garamond" w:hAnsi="Garamond"/>
                <w:i w:val="0"/>
              </w:rPr>
              <w:t>Vicario Generale</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68EB4A" w14:textId="77777777" w:rsidR="001508D4" w:rsidRPr="005C7E67" w:rsidRDefault="001508D4" w:rsidP="00A026B9">
            <w:pPr>
              <w:pStyle w:val="Introduzione"/>
              <w:rPr>
                <w:rFonts w:ascii="Garamond" w:hAnsi="Garamond"/>
                <w:i w:val="0"/>
              </w:rPr>
            </w:pPr>
          </w:p>
        </w:tc>
      </w:tr>
      <w:tr w:rsidR="001508D4" w:rsidRPr="005C7E67" w14:paraId="5BF05A0C" w14:textId="77777777" w:rsidTr="00A026B9">
        <w:trPr>
          <w:cantSplit/>
          <w:trHeight w:val="283"/>
        </w:trPr>
        <w:tc>
          <w:tcPr>
            <w:tcW w:w="1843" w:type="dxa"/>
            <w:vMerge/>
            <w:tcBorders>
              <w:left w:val="single" w:sz="4" w:space="0" w:color="000000"/>
            </w:tcBorders>
            <w:shd w:val="clear" w:color="auto" w:fill="auto"/>
            <w:tcMar>
              <w:top w:w="0" w:type="dxa"/>
              <w:left w:w="108" w:type="dxa"/>
              <w:bottom w:w="0" w:type="dxa"/>
              <w:right w:w="108" w:type="dxa"/>
            </w:tcMar>
            <w:vAlign w:val="center"/>
          </w:tcPr>
          <w:p w14:paraId="3AD05B17"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64357AC" w14:textId="77777777" w:rsidR="001508D4" w:rsidRPr="005C7E67" w:rsidRDefault="001508D4" w:rsidP="00A026B9">
            <w:pPr>
              <w:pStyle w:val="Introduzione"/>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08744EA" w14:textId="77777777" w:rsidR="001508D4" w:rsidRPr="005C7E67" w:rsidRDefault="001508D4" w:rsidP="00A026B9">
            <w:pPr>
              <w:pStyle w:val="Introduzione"/>
              <w:ind w:firstLine="0"/>
              <w:rPr>
                <w:rFonts w:ascii="Garamond" w:hAnsi="Garamond"/>
                <w:i w:val="0"/>
              </w:rPr>
            </w:pPr>
            <w:r w:rsidRPr="005C7E67">
              <w:rPr>
                <w:rFonts w:ascii="Garamond" w:hAnsi="Garamond"/>
                <w:i w:val="0"/>
              </w:rPr>
              <w:t>Ispettore</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6BA046" w14:textId="77777777" w:rsidR="001508D4" w:rsidRPr="005C7E67" w:rsidRDefault="001508D4" w:rsidP="00A026B9">
            <w:pPr>
              <w:pStyle w:val="Introduzione"/>
              <w:rPr>
                <w:rFonts w:ascii="Garamond" w:hAnsi="Garamond"/>
                <w:i w:val="0"/>
              </w:rPr>
            </w:pPr>
          </w:p>
        </w:tc>
      </w:tr>
      <w:tr w:rsidR="001508D4" w:rsidRPr="005C7E67" w14:paraId="5CAD1E5F" w14:textId="77777777" w:rsidTr="00A026B9">
        <w:trPr>
          <w:cantSplit/>
          <w:trHeight w:val="283"/>
        </w:trPr>
        <w:tc>
          <w:tcPr>
            <w:tcW w:w="1843" w:type="dxa"/>
            <w:vMerge/>
            <w:tcBorders>
              <w:left w:val="single" w:sz="4" w:space="0" w:color="000000"/>
            </w:tcBorders>
            <w:shd w:val="clear" w:color="auto" w:fill="auto"/>
            <w:tcMar>
              <w:top w:w="0" w:type="dxa"/>
              <w:left w:w="108" w:type="dxa"/>
              <w:bottom w:w="0" w:type="dxa"/>
              <w:right w:w="108" w:type="dxa"/>
            </w:tcMar>
            <w:vAlign w:val="center"/>
          </w:tcPr>
          <w:p w14:paraId="2EBB562D" w14:textId="77777777" w:rsidR="001508D4" w:rsidRPr="005C7E67" w:rsidRDefault="001508D4" w:rsidP="00A026B9">
            <w:pPr>
              <w:pStyle w:val="Introduzione"/>
              <w:rPr>
                <w:rFonts w:ascii="Garamond" w:hAnsi="Garamond"/>
                <w:i w:val="0"/>
              </w:rPr>
            </w:pPr>
          </w:p>
        </w:tc>
        <w:tc>
          <w:tcPr>
            <w:tcW w:w="1985"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E5D1B0"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Ufficiali Superiori</w:t>
            </w: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2AA48DF"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III Cappellano Capo + 23 </w:t>
            </w:r>
            <w:r>
              <w:rPr>
                <w:rFonts w:ascii="Garamond" w:hAnsi="Garamond"/>
                <w:i w:val="0"/>
              </w:rPr>
              <w:t>anni</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BA571F" w14:textId="77777777" w:rsidR="001508D4" w:rsidRPr="005C7E67" w:rsidRDefault="001508D4" w:rsidP="00A026B9">
            <w:pPr>
              <w:pStyle w:val="Introduzione"/>
              <w:rPr>
                <w:rFonts w:ascii="Garamond" w:hAnsi="Garamond"/>
                <w:i w:val="0"/>
              </w:rPr>
            </w:pPr>
          </w:p>
        </w:tc>
      </w:tr>
      <w:tr w:rsidR="001508D4" w:rsidRPr="005C7E67" w14:paraId="2064ACCA" w14:textId="77777777" w:rsidTr="00A026B9">
        <w:trPr>
          <w:cantSplit/>
          <w:trHeight w:val="283"/>
        </w:trPr>
        <w:tc>
          <w:tcPr>
            <w:tcW w:w="1843" w:type="dxa"/>
            <w:vMerge/>
            <w:tcBorders>
              <w:left w:val="single" w:sz="4" w:space="0" w:color="000000"/>
            </w:tcBorders>
            <w:shd w:val="clear" w:color="auto" w:fill="auto"/>
            <w:tcMar>
              <w:top w:w="0" w:type="dxa"/>
              <w:left w:w="108" w:type="dxa"/>
              <w:bottom w:w="0" w:type="dxa"/>
              <w:right w:w="108" w:type="dxa"/>
            </w:tcMar>
            <w:vAlign w:val="center"/>
          </w:tcPr>
          <w:p w14:paraId="787318BF"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89495A"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7CFE62D"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III Cappellano Capo</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BE1628" w14:textId="77777777" w:rsidR="001508D4" w:rsidRPr="005C7E67" w:rsidRDefault="001508D4" w:rsidP="00A026B9">
            <w:pPr>
              <w:pStyle w:val="Introduzione"/>
              <w:rPr>
                <w:rFonts w:ascii="Garamond" w:hAnsi="Garamond"/>
                <w:i w:val="0"/>
              </w:rPr>
            </w:pPr>
          </w:p>
        </w:tc>
      </w:tr>
      <w:tr w:rsidR="001508D4" w:rsidRPr="005C7E67" w14:paraId="460601C0" w14:textId="77777777" w:rsidTr="00A026B9">
        <w:trPr>
          <w:cantSplit/>
          <w:trHeight w:val="283"/>
        </w:trPr>
        <w:tc>
          <w:tcPr>
            <w:tcW w:w="1843" w:type="dxa"/>
            <w:vMerge/>
            <w:tcBorders>
              <w:left w:val="single" w:sz="4" w:space="0" w:color="000000"/>
            </w:tcBorders>
            <w:shd w:val="clear" w:color="auto" w:fill="auto"/>
            <w:tcMar>
              <w:top w:w="0" w:type="dxa"/>
              <w:left w:w="108" w:type="dxa"/>
              <w:bottom w:w="0" w:type="dxa"/>
              <w:right w:w="108" w:type="dxa"/>
            </w:tcMar>
            <w:vAlign w:val="center"/>
          </w:tcPr>
          <w:p w14:paraId="514573F5"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7E6F25"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D7AC2EC"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II Cappellano Capo + 23 </w:t>
            </w:r>
            <w:r>
              <w:rPr>
                <w:rFonts w:ascii="Garamond" w:hAnsi="Garamond"/>
                <w:i w:val="0"/>
              </w:rPr>
              <w:t>anni</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94A18A" w14:textId="77777777" w:rsidR="001508D4" w:rsidRPr="005C7E67" w:rsidRDefault="001508D4" w:rsidP="00A026B9">
            <w:pPr>
              <w:pStyle w:val="Introduzione"/>
              <w:rPr>
                <w:rFonts w:ascii="Garamond" w:hAnsi="Garamond"/>
                <w:i w:val="0"/>
              </w:rPr>
            </w:pPr>
          </w:p>
        </w:tc>
      </w:tr>
      <w:tr w:rsidR="001508D4" w:rsidRPr="005C7E67" w14:paraId="6A330254" w14:textId="77777777" w:rsidTr="00A026B9">
        <w:trPr>
          <w:cantSplit/>
          <w:trHeight w:val="283"/>
        </w:trPr>
        <w:tc>
          <w:tcPr>
            <w:tcW w:w="1843" w:type="dxa"/>
            <w:vMerge/>
            <w:tcBorders>
              <w:left w:val="single" w:sz="4" w:space="0" w:color="000000"/>
            </w:tcBorders>
            <w:shd w:val="clear" w:color="auto" w:fill="auto"/>
            <w:tcMar>
              <w:top w:w="0" w:type="dxa"/>
              <w:left w:w="108" w:type="dxa"/>
              <w:bottom w:w="0" w:type="dxa"/>
              <w:right w:w="108" w:type="dxa"/>
            </w:tcMar>
            <w:vAlign w:val="center"/>
          </w:tcPr>
          <w:p w14:paraId="6F7DFBB0"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2D8014"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F9763E6"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II Cappellano Capo + 18 </w:t>
            </w:r>
            <w:r>
              <w:rPr>
                <w:rFonts w:ascii="Garamond" w:hAnsi="Garamond"/>
                <w:i w:val="0"/>
              </w:rPr>
              <w:t>anni</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E01FDC" w14:textId="77777777" w:rsidR="001508D4" w:rsidRPr="005C7E67" w:rsidRDefault="001508D4" w:rsidP="00A026B9">
            <w:pPr>
              <w:pStyle w:val="Introduzione"/>
              <w:rPr>
                <w:rFonts w:ascii="Garamond" w:hAnsi="Garamond"/>
                <w:i w:val="0"/>
              </w:rPr>
            </w:pPr>
          </w:p>
        </w:tc>
      </w:tr>
      <w:tr w:rsidR="001508D4" w:rsidRPr="005C7E67" w14:paraId="3F2B168C" w14:textId="77777777" w:rsidTr="00A026B9">
        <w:trPr>
          <w:cantSplit/>
          <w:trHeight w:val="283"/>
        </w:trPr>
        <w:tc>
          <w:tcPr>
            <w:tcW w:w="1843" w:type="dxa"/>
            <w:vMerge/>
            <w:tcBorders>
              <w:left w:val="single" w:sz="4" w:space="0" w:color="000000"/>
            </w:tcBorders>
            <w:shd w:val="clear" w:color="auto" w:fill="auto"/>
            <w:tcMar>
              <w:top w:w="0" w:type="dxa"/>
              <w:left w:w="108" w:type="dxa"/>
              <w:bottom w:w="0" w:type="dxa"/>
              <w:right w:w="108" w:type="dxa"/>
            </w:tcMar>
            <w:vAlign w:val="center"/>
          </w:tcPr>
          <w:p w14:paraId="41ED2E53"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3170FE0"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6C8E987"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II Cappellano Capo + 13 </w:t>
            </w:r>
            <w:r>
              <w:rPr>
                <w:rFonts w:ascii="Garamond" w:hAnsi="Garamond"/>
                <w:i w:val="0"/>
              </w:rPr>
              <w:t>anni</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B3C220" w14:textId="77777777" w:rsidR="001508D4" w:rsidRPr="005C7E67" w:rsidRDefault="001508D4" w:rsidP="00A026B9">
            <w:pPr>
              <w:pStyle w:val="Introduzione"/>
              <w:rPr>
                <w:rFonts w:ascii="Garamond" w:hAnsi="Garamond"/>
                <w:i w:val="0"/>
              </w:rPr>
            </w:pPr>
          </w:p>
        </w:tc>
      </w:tr>
      <w:tr w:rsidR="001508D4" w:rsidRPr="005C7E67" w14:paraId="52493416" w14:textId="77777777" w:rsidTr="00A026B9">
        <w:trPr>
          <w:cantSplit/>
          <w:trHeight w:val="283"/>
        </w:trPr>
        <w:tc>
          <w:tcPr>
            <w:tcW w:w="1843" w:type="dxa"/>
            <w:vMerge/>
            <w:tcBorders>
              <w:left w:val="single" w:sz="4" w:space="0" w:color="000000"/>
            </w:tcBorders>
            <w:shd w:val="clear" w:color="auto" w:fill="auto"/>
            <w:tcMar>
              <w:top w:w="0" w:type="dxa"/>
              <w:left w:w="108" w:type="dxa"/>
              <w:bottom w:w="0" w:type="dxa"/>
              <w:right w:w="108" w:type="dxa"/>
            </w:tcMar>
            <w:vAlign w:val="center"/>
          </w:tcPr>
          <w:p w14:paraId="730CD94A"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F8E351"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D3588F2"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I Cappellano Capo + 23 </w:t>
            </w:r>
            <w:r>
              <w:rPr>
                <w:rFonts w:ascii="Garamond" w:hAnsi="Garamond"/>
                <w:i w:val="0"/>
              </w:rPr>
              <w:t>anni</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D382AE" w14:textId="77777777" w:rsidR="001508D4" w:rsidRPr="005C7E67" w:rsidRDefault="001508D4" w:rsidP="00A026B9">
            <w:pPr>
              <w:pStyle w:val="Introduzione"/>
              <w:rPr>
                <w:rFonts w:ascii="Garamond" w:hAnsi="Garamond"/>
                <w:i w:val="0"/>
              </w:rPr>
            </w:pPr>
          </w:p>
        </w:tc>
      </w:tr>
      <w:tr w:rsidR="001508D4" w:rsidRPr="005C7E67" w14:paraId="511A21C2" w14:textId="77777777" w:rsidTr="00A026B9">
        <w:trPr>
          <w:cantSplit/>
          <w:trHeight w:val="283"/>
        </w:trPr>
        <w:tc>
          <w:tcPr>
            <w:tcW w:w="1843" w:type="dxa"/>
            <w:vMerge/>
            <w:tcBorders>
              <w:left w:val="single" w:sz="4" w:space="0" w:color="000000"/>
            </w:tcBorders>
            <w:shd w:val="clear" w:color="auto" w:fill="auto"/>
            <w:tcMar>
              <w:top w:w="0" w:type="dxa"/>
              <w:left w:w="108" w:type="dxa"/>
              <w:bottom w:w="0" w:type="dxa"/>
              <w:right w:w="108" w:type="dxa"/>
            </w:tcMar>
            <w:vAlign w:val="center"/>
          </w:tcPr>
          <w:p w14:paraId="5D6018E4"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A7C80E"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1B2AA23"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I Cappellano Capo + 13 </w:t>
            </w:r>
            <w:r>
              <w:rPr>
                <w:rFonts w:ascii="Garamond" w:hAnsi="Garamond"/>
                <w:i w:val="0"/>
              </w:rPr>
              <w:t>anni</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35CD84" w14:textId="77777777" w:rsidR="001508D4" w:rsidRPr="005C7E67" w:rsidRDefault="001508D4" w:rsidP="00A026B9">
            <w:pPr>
              <w:pStyle w:val="Introduzione"/>
              <w:rPr>
                <w:rFonts w:ascii="Garamond" w:hAnsi="Garamond"/>
                <w:i w:val="0"/>
              </w:rPr>
            </w:pPr>
          </w:p>
        </w:tc>
      </w:tr>
      <w:tr w:rsidR="001508D4" w:rsidRPr="005C7E67" w14:paraId="08E0F906" w14:textId="77777777" w:rsidTr="00A026B9">
        <w:trPr>
          <w:cantSplit/>
          <w:trHeight w:val="283"/>
        </w:trPr>
        <w:tc>
          <w:tcPr>
            <w:tcW w:w="1843" w:type="dxa"/>
            <w:vMerge/>
            <w:tcBorders>
              <w:left w:val="single" w:sz="4" w:space="0" w:color="000000"/>
            </w:tcBorders>
            <w:shd w:val="clear" w:color="auto" w:fill="auto"/>
            <w:tcMar>
              <w:top w:w="0" w:type="dxa"/>
              <w:left w:w="108" w:type="dxa"/>
              <w:bottom w:w="0" w:type="dxa"/>
              <w:right w:w="108" w:type="dxa"/>
            </w:tcMar>
            <w:vAlign w:val="center"/>
          </w:tcPr>
          <w:p w14:paraId="728E0363"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D24ED17"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CA87C93"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I Cappellano Capo + 3 </w:t>
            </w:r>
            <w:r>
              <w:rPr>
                <w:rFonts w:ascii="Garamond" w:hAnsi="Garamond"/>
                <w:i w:val="0"/>
              </w:rPr>
              <w:t>anni</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FD87D" w14:textId="77777777" w:rsidR="001508D4" w:rsidRPr="005C7E67" w:rsidRDefault="001508D4" w:rsidP="00A026B9">
            <w:pPr>
              <w:pStyle w:val="Introduzione"/>
              <w:rPr>
                <w:rFonts w:ascii="Garamond" w:hAnsi="Garamond"/>
                <w:i w:val="0"/>
              </w:rPr>
            </w:pPr>
          </w:p>
        </w:tc>
      </w:tr>
      <w:tr w:rsidR="001508D4" w:rsidRPr="005C7E67" w14:paraId="4115A884" w14:textId="77777777" w:rsidTr="00A026B9">
        <w:trPr>
          <w:cantSplit/>
          <w:trHeight w:val="283"/>
        </w:trPr>
        <w:tc>
          <w:tcPr>
            <w:tcW w:w="1843" w:type="dxa"/>
            <w:vMerge/>
            <w:tcBorders>
              <w:left w:val="single" w:sz="4" w:space="0" w:color="000000"/>
            </w:tcBorders>
            <w:shd w:val="clear" w:color="auto" w:fill="auto"/>
            <w:tcMar>
              <w:top w:w="0" w:type="dxa"/>
              <w:left w:w="108" w:type="dxa"/>
              <w:bottom w:w="0" w:type="dxa"/>
              <w:right w:w="108" w:type="dxa"/>
            </w:tcMar>
            <w:vAlign w:val="center"/>
          </w:tcPr>
          <w:p w14:paraId="39BE04D7"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9CC85A5"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62FE71A"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II Cappellano Capo</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C1BA52" w14:textId="77777777" w:rsidR="001508D4" w:rsidRPr="005C7E67" w:rsidRDefault="001508D4" w:rsidP="00A026B9">
            <w:pPr>
              <w:pStyle w:val="Introduzione"/>
              <w:rPr>
                <w:rFonts w:ascii="Garamond" w:hAnsi="Garamond"/>
                <w:i w:val="0"/>
              </w:rPr>
            </w:pPr>
          </w:p>
        </w:tc>
      </w:tr>
      <w:tr w:rsidR="001508D4" w:rsidRPr="005C7E67" w14:paraId="42EA6E36" w14:textId="77777777" w:rsidTr="00A026B9">
        <w:trPr>
          <w:cantSplit/>
          <w:trHeight w:val="283"/>
        </w:trPr>
        <w:tc>
          <w:tcPr>
            <w:tcW w:w="1843" w:type="dxa"/>
            <w:vMerge/>
            <w:tcBorders>
              <w:left w:val="single" w:sz="4" w:space="0" w:color="000000"/>
            </w:tcBorders>
            <w:shd w:val="clear" w:color="auto" w:fill="auto"/>
            <w:tcMar>
              <w:top w:w="0" w:type="dxa"/>
              <w:left w:w="108" w:type="dxa"/>
              <w:bottom w:w="0" w:type="dxa"/>
              <w:right w:w="108" w:type="dxa"/>
            </w:tcMar>
            <w:vAlign w:val="center"/>
          </w:tcPr>
          <w:p w14:paraId="76EEA9CA" w14:textId="77777777" w:rsidR="001508D4" w:rsidRPr="005C7E67" w:rsidRDefault="001508D4" w:rsidP="00A026B9">
            <w:pPr>
              <w:pStyle w:val="Introduzione"/>
              <w:rPr>
                <w:rFonts w:ascii="Garamond" w:hAnsi="Garamond"/>
                <w:i w:val="0"/>
              </w:rPr>
            </w:pPr>
          </w:p>
        </w:tc>
        <w:tc>
          <w:tcPr>
            <w:tcW w:w="1985"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F4A26B"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07BC6A" w14:textId="77777777" w:rsidR="001508D4" w:rsidRPr="005C7E67" w:rsidDel="00A60800" w:rsidRDefault="001508D4" w:rsidP="00A026B9">
            <w:pPr>
              <w:pStyle w:val="Introduzione"/>
              <w:ind w:firstLine="0"/>
              <w:jc w:val="left"/>
              <w:rPr>
                <w:rFonts w:ascii="Garamond" w:hAnsi="Garamond"/>
                <w:i w:val="0"/>
              </w:rPr>
            </w:pPr>
            <w:r w:rsidRPr="005C7E67">
              <w:rPr>
                <w:rFonts w:ascii="Garamond" w:hAnsi="Garamond"/>
                <w:i w:val="0"/>
              </w:rPr>
              <w:t>I Cappellano Capo</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D3E44F" w14:textId="77777777" w:rsidR="001508D4" w:rsidRPr="005C7E67" w:rsidRDefault="001508D4" w:rsidP="00A026B9">
            <w:pPr>
              <w:pStyle w:val="Introduzione"/>
              <w:rPr>
                <w:rFonts w:ascii="Garamond" w:hAnsi="Garamond"/>
                <w:i w:val="0"/>
              </w:rPr>
            </w:pPr>
          </w:p>
        </w:tc>
      </w:tr>
      <w:tr w:rsidR="001508D4" w:rsidRPr="005C7E67" w14:paraId="62901EA4" w14:textId="77777777" w:rsidTr="00A026B9">
        <w:trPr>
          <w:cantSplit/>
          <w:trHeight w:val="850"/>
        </w:trPr>
        <w:tc>
          <w:tcPr>
            <w:tcW w:w="1843"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3692DA58"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Personale non dirigente</w:t>
            </w:r>
          </w:p>
        </w:tc>
        <w:tc>
          <w:tcPr>
            <w:tcW w:w="1985"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3ACF3BCF"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Ufficiali Inferiori</w:t>
            </w: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3645DF"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Cappellano Capo + 10 </w:t>
            </w:r>
            <w:r>
              <w:rPr>
                <w:rFonts w:ascii="Garamond" w:hAnsi="Garamond"/>
                <w:i w:val="0"/>
              </w:rPr>
              <w:t>anni</w:t>
            </w:r>
          </w:p>
        </w:tc>
        <w:tc>
          <w:tcPr>
            <w:tcW w:w="1559"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C235567" w14:textId="77777777" w:rsidR="001508D4" w:rsidRPr="00736F0F" w:rsidRDefault="001508D4" w:rsidP="00A026B9">
            <w:pPr>
              <w:pStyle w:val="Introduzione"/>
              <w:ind w:firstLine="0"/>
              <w:jc w:val="left"/>
              <w:rPr>
                <w:rFonts w:ascii="Garamond" w:hAnsi="Garamond"/>
                <w:i w:val="0"/>
              </w:rPr>
            </w:pPr>
            <w:r w:rsidRPr="00736F0F">
              <w:rPr>
                <w:rFonts w:ascii="Garamond" w:hAnsi="Garamond"/>
                <w:i w:val="0"/>
              </w:rPr>
              <w:t>DPR 20.04.2022, n. 56 recante: “Recepimento del provvedimento di concertazione per il personale non dirigente delle Forze armate. Triennio 2019-2021”.</w:t>
            </w:r>
          </w:p>
        </w:tc>
      </w:tr>
      <w:tr w:rsidR="001508D4" w:rsidRPr="005C7E67" w14:paraId="20CD099C" w14:textId="77777777" w:rsidTr="00A026B9">
        <w:trPr>
          <w:cantSplit/>
          <w:trHeight w:val="850"/>
        </w:trPr>
        <w:tc>
          <w:tcPr>
            <w:tcW w:w="1843" w:type="dxa"/>
            <w:vMerge/>
            <w:tcBorders>
              <w:top w:val="single" w:sz="4" w:space="0" w:color="000000"/>
              <w:left w:val="single" w:sz="4" w:space="0" w:color="000000"/>
            </w:tcBorders>
            <w:shd w:val="clear" w:color="auto" w:fill="auto"/>
            <w:tcMar>
              <w:top w:w="0" w:type="dxa"/>
              <w:left w:w="108" w:type="dxa"/>
              <w:bottom w:w="0" w:type="dxa"/>
              <w:right w:w="108" w:type="dxa"/>
            </w:tcMar>
            <w:vAlign w:val="center"/>
          </w:tcPr>
          <w:p w14:paraId="4DF46BB2" w14:textId="77777777" w:rsidR="001508D4" w:rsidRPr="005C7E67" w:rsidRDefault="001508D4" w:rsidP="00A026B9">
            <w:pPr>
              <w:pStyle w:val="Introduzione"/>
              <w:ind w:firstLine="0"/>
              <w:jc w:val="left"/>
              <w:rPr>
                <w:rFonts w:ascii="Garamond" w:hAnsi="Garamond"/>
                <w:i w:val="0"/>
              </w:rPr>
            </w:pPr>
          </w:p>
        </w:tc>
        <w:tc>
          <w:tcPr>
            <w:tcW w:w="1985" w:type="dxa"/>
            <w:vMerge/>
            <w:tcBorders>
              <w:top w:val="single" w:sz="4" w:space="0" w:color="000000"/>
              <w:left w:val="single" w:sz="4" w:space="0" w:color="000000"/>
            </w:tcBorders>
            <w:shd w:val="clear" w:color="auto" w:fill="auto"/>
            <w:tcMar>
              <w:top w:w="0" w:type="dxa"/>
              <w:left w:w="108" w:type="dxa"/>
              <w:bottom w:w="0" w:type="dxa"/>
              <w:right w:w="108" w:type="dxa"/>
            </w:tcMar>
            <w:vAlign w:val="center"/>
          </w:tcPr>
          <w:p w14:paraId="34D457A4"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1330F76" w14:textId="77777777" w:rsidR="001508D4" w:rsidRPr="005C7E67" w:rsidRDefault="001508D4" w:rsidP="00A026B9">
            <w:pPr>
              <w:pStyle w:val="Introduzione"/>
              <w:ind w:firstLine="0"/>
              <w:jc w:val="left"/>
              <w:rPr>
                <w:rFonts w:ascii="Garamond" w:hAnsi="Garamond"/>
                <w:i w:val="0"/>
              </w:rPr>
            </w:pPr>
            <w:r>
              <w:rPr>
                <w:rFonts w:ascii="Garamond" w:hAnsi="Garamond"/>
                <w:i w:val="0"/>
              </w:rPr>
              <w:t>Cappellano Capo</w:t>
            </w:r>
          </w:p>
        </w:tc>
        <w:tc>
          <w:tcPr>
            <w:tcW w:w="1559"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EE4F663" w14:textId="77777777" w:rsidR="001508D4" w:rsidRPr="005C7E67" w:rsidRDefault="001508D4" w:rsidP="00A026B9">
            <w:pPr>
              <w:pStyle w:val="Introduzione"/>
              <w:ind w:firstLine="0"/>
              <w:jc w:val="left"/>
              <w:rPr>
                <w:rFonts w:ascii="Garamond" w:hAnsi="Garamond"/>
                <w:i w:val="0"/>
              </w:rPr>
            </w:pPr>
          </w:p>
        </w:tc>
      </w:tr>
      <w:tr w:rsidR="001508D4" w:rsidRPr="005C7E67" w14:paraId="1940CBD9" w14:textId="77777777" w:rsidTr="00A026B9">
        <w:trPr>
          <w:cantSplit/>
          <w:trHeight w:val="850"/>
        </w:trPr>
        <w:tc>
          <w:tcPr>
            <w:tcW w:w="1843" w:type="dxa"/>
            <w:vMerge/>
            <w:tcBorders>
              <w:left w:val="single" w:sz="4" w:space="0" w:color="000000"/>
            </w:tcBorders>
            <w:shd w:val="clear" w:color="auto" w:fill="auto"/>
            <w:tcMar>
              <w:top w:w="0" w:type="dxa"/>
              <w:left w:w="108" w:type="dxa"/>
              <w:bottom w:w="0" w:type="dxa"/>
              <w:right w:w="108" w:type="dxa"/>
            </w:tcMar>
            <w:vAlign w:val="center"/>
          </w:tcPr>
          <w:p w14:paraId="74F670BF"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tcBorders>
            <w:shd w:val="clear" w:color="auto" w:fill="auto"/>
            <w:tcMar>
              <w:top w:w="0" w:type="dxa"/>
              <w:left w:w="108" w:type="dxa"/>
              <w:bottom w:w="0" w:type="dxa"/>
              <w:right w:w="108" w:type="dxa"/>
            </w:tcMar>
            <w:vAlign w:val="center"/>
          </w:tcPr>
          <w:p w14:paraId="2D504FBE"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0FE557" w14:textId="77777777" w:rsidR="001508D4" w:rsidRPr="005C7E67" w:rsidRDefault="001508D4" w:rsidP="00A026B9">
            <w:pPr>
              <w:pStyle w:val="Introduzione"/>
              <w:ind w:firstLine="0"/>
              <w:jc w:val="left"/>
              <w:rPr>
                <w:rFonts w:ascii="Garamond" w:hAnsi="Garamond"/>
                <w:i w:val="0"/>
              </w:rPr>
            </w:pPr>
            <w:r w:rsidRPr="005C7E67">
              <w:rPr>
                <w:rFonts w:ascii="Garamond" w:hAnsi="Garamond"/>
                <w:i w:val="0"/>
              </w:rPr>
              <w:t xml:space="preserve">Cappellano </w:t>
            </w:r>
            <w:r>
              <w:rPr>
                <w:rFonts w:ascii="Garamond" w:hAnsi="Garamond"/>
                <w:i w:val="0"/>
              </w:rPr>
              <w:t>Addetto</w:t>
            </w:r>
          </w:p>
        </w:tc>
        <w:tc>
          <w:tcPr>
            <w:tcW w:w="1559"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5DE3915" w14:textId="77777777" w:rsidR="001508D4" w:rsidRPr="005C7E67" w:rsidRDefault="001508D4" w:rsidP="00A026B9">
            <w:pPr>
              <w:pStyle w:val="Introduzione"/>
              <w:rPr>
                <w:rFonts w:ascii="Garamond" w:hAnsi="Garamond"/>
                <w:i w:val="0"/>
              </w:rPr>
            </w:pPr>
          </w:p>
        </w:tc>
      </w:tr>
      <w:tr w:rsidR="001508D4" w:rsidRPr="005C7E67" w14:paraId="20FCB2E9" w14:textId="77777777" w:rsidTr="00A026B9">
        <w:trPr>
          <w:cantSplit/>
          <w:trHeight w:val="850"/>
        </w:trPr>
        <w:tc>
          <w:tcPr>
            <w:tcW w:w="1843"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65D908EA" w14:textId="77777777" w:rsidR="001508D4" w:rsidRPr="005C7E67" w:rsidRDefault="001508D4" w:rsidP="00A026B9">
            <w:pPr>
              <w:pStyle w:val="Introduzione"/>
              <w:rPr>
                <w:rFonts w:ascii="Garamond" w:hAnsi="Garamond"/>
                <w:i w:val="0"/>
              </w:rPr>
            </w:pPr>
          </w:p>
        </w:tc>
        <w:tc>
          <w:tcPr>
            <w:tcW w:w="1985"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5237E4FB" w14:textId="77777777" w:rsidR="001508D4" w:rsidRPr="005C7E67" w:rsidRDefault="001508D4" w:rsidP="00A026B9">
            <w:pPr>
              <w:pStyle w:val="Introduzione"/>
              <w:ind w:firstLine="0"/>
              <w:jc w:val="left"/>
              <w:rPr>
                <w:rFonts w:ascii="Garamond" w:hAnsi="Garamond"/>
                <w:i w:val="0"/>
              </w:rPr>
            </w:pPr>
          </w:p>
        </w:tc>
        <w:tc>
          <w:tcPr>
            <w:tcW w:w="42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5584135" w14:textId="77777777" w:rsidR="001508D4" w:rsidRPr="005C7E67" w:rsidRDefault="001508D4" w:rsidP="00A026B9">
            <w:pPr>
              <w:pStyle w:val="Introduzione"/>
              <w:ind w:firstLine="0"/>
              <w:jc w:val="left"/>
              <w:rPr>
                <w:rFonts w:ascii="Garamond" w:hAnsi="Garamond"/>
                <w:i w:val="0"/>
              </w:rPr>
            </w:pPr>
            <w:r>
              <w:rPr>
                <w:rFonts w:ascii="Garamond" w:hAnsi="Garamond"/>
                <w:i w:val="0"/>
              </w:rPr>
              <w:t>Cappellano di complemento (sottotenente)</w:t>
            </w:r>
          </w:p>
        </w:tc>
        <w:tc>
          <w:tcPr>
            <w:tcW w:w="1559"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CA67CB" w14:textId="77777777" w:rsidR="001508D4" w:rsidRPr="005C7E67" w:rsidRDefault="001508D4" w:rsidP="00A026B9">
            <w:pPr>
              <w:pStyle w:val="Introduzione"/>
              <w:rPr>
                <w:rFonts w:ascii="Garamond" w:hAnsi="Garamond"/>
                <w:i w:val="0"/>
              </w:rPr>
            </w:pPr>
          </w:p>
        </w:tc>
      </w:tr>
    </w:tbl>
    <w:p w14:paraId="19685828" w14:textId="77777777" w:rsidR="001508D4" w:rsidRPr="005C7E67" w:rsidRDefault="001508D4" w:rsidP="001508D4">
      <w:pPr>
        <w:pStyle w:val="Introduzione"/>
        <w:ind w:firstLine="0"/>
        <w:rPr>
          <w:b/>
          <w:bCs/>
          <w:i w:val="0"/>
          <w:sz w:val="24"/>
        </w:rPr>
      </w:pPr>
      <w:r w:rsidRPr="007D5123">
        <w:rPr>
          <w:b/>
          <w:bCs/>
          <w:i w:val="0"/>
          <w:sz w:val="24"/>
        </w:rPr>
        <w:t>Tabella 3 - Personale in posizione di comando/distacco, fuori ruolo e in convenzione al 31 dicembre</w:t>
      </w:r>
    </w:p>
    <w:p w14:paraId="530AC342" w14:textId="77777777" w:rsidR="001508D4" w:rsidRPr="005C7E67" w:rsidRDefault="001508D4" w:rsidP="001508D4">
      <w:pPr>
        <w:pStyle w:val="Introduzione"/>
        <w:spacing w:line="360" w:lineRule="auto"/>
        <w:ind w:firstLine="0"/>
        <w:rPr>
          <w:rFonts w:ascii="Garamond" w:hAnsi="Garamond"/>
          <w:i w:val="0"/>
          <w:sz w:val="24"/>
        </w:rPr>
      </w:pPr>
      <w:r w:rsidRPr="005C7E67">
        <w:rPr>
          <w:rFonts w:ascii="Garamond" w:hAnsi="Garamond"/>
          <w:i w:val="0"/>
          <w:sz w:val="24"/>
        </w:rPr>
        <w:lastRenderedPageBreak/>
        <w:t xml:space="preserve">Non va rilevato come personale comandato/distaccato il personale assegnato all’estero per il quale l’Amministrazione corrisponde i trattamenti economici di cui al d.lgs. 15 marzo 2010, n. 66 </w:t>
      </w:r>
      <w:r>
        <w:rPr>
          <w:rFonts w:ascii="Garamond" w:hAnsi="Garamond"/>
          <w:i w:val="0"/>
          <w:sz w:val="24"/>
        </w:rPr>
        <w:t>articoli</w:t>
      </w:r>
      <w:r w:rsidRPr="005C7E67">
        <w:rPr>
          <w:rFonts w:ascii="Garamond" w:hAnsi="Garamond"/>
          <w:i w:val="0"/>
          <w:sz w:val="24"/>
        </w:rPr>
        <w:t xml:space="preserve"> 1808 e 1809, e né quello inviato all’estero per missioni internazionali.</w:t>
      </w:r>
    </w:p>
    <w:p w14:paraId="5EF194D0" w14:textId="77777777" w:rsidR="001508D4" w:rsidRDefault="001508D4" w:rsidP="001508D4">
      <w:pPr>
        <w:pStyle w:val="Introduzione"/>
        <w:spacing w:line="360" w:lineRule="auto"/>
        <w:ind w:firstLine="0"/>
        <w:rPr>
          <w:rFonts w:ascii="Garamond" w:hAnsi="Garamond"/>
          <w:i w:val="0"/>
          <w:sz w:val="24"/>
        </w:rPr>
      </w:pPr>
      <w:r w:rsidRPr="005C7E67">
        <w:rPr>
          <w:rFonts w:ascii="Garamond" w:hAnsi="Garamond"/>
          <w:i w:val="0"/>
          <w:sz w:val="24"/>
        </w:rPr>
        <w:t>Il personale all’estero di cui alla legge n.1114/1962 va rilevato come personale fuori ruolo.</w:t>
      </w:r>
    </w:p>
    <w:p w14:paraId="74E6E798" w14:textId="77777777" w:rsidR="001508D4" w:rsidRDefault="001508D4" w:rsidP="001508D4">
      <w:pPr>
        <w:pStyle w:val="Introduzione"/>
        <w:spacing w:line="360" w:lineRule="auto"/>
        <w:ind w:firstLine="0"/>
        <w:rPr>
          <w:rFonts w:ascii="Garamond" w:hAnsi="Garamond"/>
          <w:i w:val="0"/>
          <w:sz w:val="24"/>
        </w:rPr>
      </w:pPr>
      <w:r>
        <w:rPr>
          <w:rFonts w:ascii="Garamond" w:hAnsi="Garamond"/>
          <w:i w:val="0"/>
          <w:sz w:val="24"/>
        </w:rPr>
        <w:t>Come già indicato nelle istruzioni di carattere generale, va indicata in questa tabella l’aspettativa per mandato elettorale, mentre quella speciale riferita alla campagna elettorale non va rilevata e le relative assenze andranno comunicate nella tabella 11.</w:t>
      </w:r>
    </w:p>
    <w:p w14:paraId="594FB1F8" w14:textId="77777777" w:rsidR="001508D4" w:rsidRDefault="001508D4" w:rsidP="001508D4">
      <w:pPr>
        <w:pStyle w:val="Introduzione"/>
        <w:spacing w:line="360" w:lineRule="auto"/>
        <w:ind w:firstLine="0"/>
        <w:rPr>
          <w:rFonts w:ascii="Garamond" w:hAnsi="Garamond"/>
          <w:i w:val="0"/>
          <w:sz w:val="24"/>
        </w:rPr>
      </w:pPr>
    </w:p>
    <w:p w14:paraId="616B6BC1" w14:textId="77777777" w:rsidR="001508D4" w:rsidRPr="00074510" w:rsidRDefault="001508D4" w:rsidP="001508D4">
      <w:pPr>
        <w:pStyle w:val="Introduzione"/>
        <w:spacing w:line="360" w:lineRule="auto"/>
        <w:ind w:firstLine="0"/>
        <w:rPr>
          <w:rFonts w:ascii="Garamond" w:hAnsi="Garamond"/>
          <w:i w:val="0"/>
          <w:sz w:val="24"/>
        </w:rPr>
      </w:pPr>
    </w:p>
    <w:p w14:paraId="7111C432" w14:textId="77777777" w:rsidR="001508D4" w:rsidRPr="005C7E67" w:rsidRDefault="001508D4" w:rsidP="001508D4">
      <w:pPr>
        <w:pStyle w:val="Introduzione"/>
        <w:ind w:firstLine="0"/>
        <w:rPr>
          <w:b/>
          <w:bCs/>
          <w:i w:val="0"/>
          <w:sz w:val="24"/>
        </w:rPr>
      </w:pPr>
      <w:r w:rsidRPr="00F02F32">
        <w:rPr>
          <w:b/>
          <w:bCs/>
          <w:i w:val="0"/>
          <w:sz w:val="24"/>
        </w:rPr>
        <w:t>Tabella 4 - Passaggi di qualifica / posizione economica / differenziale stipendiale / differenziale economico di professionalità / profilo del personale a tempo indeterminato e dirigente nel corso dell</w:t>
      </w:r>
      <w:r>
        <w:rPr>
          <w:b/>
          <w:bCs/>
          <w:i w:val="0"/>
          <w:sz w:val="24"/>
        </w:rPr>
        <w:t>’</w:t>
      </w:r>
      <w:r w:rsidRPr="00F02F32">
        <w:rPr>
          <w:b/>
          <w:bCs/>
          <w:i w:val="0"/>
          <w:sz w:val="24"/>
        </w:rPr>
        <w:t>anno</w:t>
      </w:r>
    </w:p>
    <w:p w14:paraId="51A0A062" w14:textId="77777777" w:rsidR="001508D4" w:rsidRPr="005C7E67" w:rsidRDefault="001508D4" w:rsidP="001508D4">
      <w:pPr>
        <w:pStyle w:val="Introduzione"/>
        <w:spacing w:line="360" w:lineRule="auto"/>
        <w:ind w:firstLine="0"/>
        <w:rPr>
          <w:rFonts w:ascii="Garamond" w:hAnsi="Garamond"/>
          <w:i w:val="0"/>
          <w:sz w:val="24"/>
        </w:rPr>
      </w:pPr>
      <w:r w:rsidRPr="005C7E67">
        <w:rPr>
          <w:rFonts w:ascii="Garamond" w:hAnsi="Garamond"/>
          <w:i w:val="0"/>
          <w:sz w:val="24"/>
        </w:rPr>
        <w:t>Vanno rilevati in questa tabella tutti i passaggi di grado/qualifica intervenuti nell’anno di rilevazione, ivi compresi quelli relativi al personale sprovvisto di rapporto d’impiego che registrano i passaggi nelle qualifiche/gradi del personale a tempo indeterminato.</w:t>
      </w:r>
    </w:p>
    <w:p w14:paraId="1A35B0F0" w14:textId="77777777" w:rsidR="001508D4" w:rsidRPr="005C7E67" w:rsidRDefault="001508D4" w:rsidP="001508D4">
      <w:pPr>
        <w:pStyle w:val="Introduzione"/>
        <w:spacing w:line="360" w:lineRule="auto"/>
        <w:ind w:firstLine="0"/>
        <w:rPr>
          <w:rFonts w:ascii="Garamond" w:hAnsi="Garamond"/>
          <w:i w:val="0"/>
          <w:sz w:val="24"/>
        </w:rPr>
      </w:pPr>
      <w:r w:rsidRPr="005C7E67">
        <w:rPr>
          <w:rFonts w:ascii="Garamond" w:hAnsi="Garamond"/>
          <w:i w:val="0"/>
          <w:sz w:val="24"/>
        </w:rPr>
        <w:t xml:space="preserve">Come già indicato nelle istruzioni generali si ricorda che va considerata la data dell’atto di </w:t>
      </w:r>
      <w:r>
        <w:rPr>
          <w:rFonts w:ascii="Garamond" w:hAnsi="Garamond"/>
          <w:i w:val="0"/>
          <w:sz w:val="24"/>
        </w:rPr>
        <w:t xml:space="preserve">inquadramento </w:t>
      </w:r>
      <w:r w:rsidRPr="005C7E67">
        <w:rPr>
          <w:rFonts w:ascii="Garamond" w:hAnsi="Garamond"/>
          <w:i w:val="0"/>
          <w:sz w:val="24"/>
        </w:rPr>
        <w:t>da parte dell’Amministrazione.</w:t>
      </w:r>
    </w:p>
    <w:p w14:paraId="18D198CB" w14:textId="77777777" w:rsidR="001508D4" w:rsidRPr="005C7E67" w:rsidRDefault="001508D4" w:rsidP="001508D4">
      <w:pPr>
        <w:pStyle w:val="Introduzione"/>
        <w:ind w:firstLine="0"/>
        <w:rPr>
          <w:b/>
          <w:bCs/>
          <w:i w:val="0"/>
          <w:sz w:val="24"/>
        </w:rPr>
      </w:pPr>
      <w:r w:rsidRPr="005C7E67">
        <w:rPr>
          <w:b/>
          <w:bCs/>
          <w:i w:val="0"/>
          <w:sz w:val="24"/>
        </w:rPr>
        <w:t>Tabella 5 – Personale a tempo indeterminato e personale dirigente cessato dal servizio nell’anno</w:t>
      </w:r>
    </w:p>
    <w:p w14:paraId="3BDF60AA" w14:textId="77777777" w:rsidR="001508D4" w:rsidRPr="005C7E67" w:rsidRDefault="001508D4" w:rsidP="001508D4">
      <w:pPr>
        <w:pStyle w:val="Introduzione"/>
        <w:spacing w:line="360" w:lineRule="auto"/>
        <w:ind w:firstLine="0"/>
        <w:rPr>
          <w:rFonts w:ascii="Garamond" w:hAnsi="Garamond"/>
          <w:bCs/>
          <w:i w:val="0"/>
          <w:sz w:val="24"/>
        </w:rPr>
      </w:pPr>
      <w:r w:rsidRPr="005C7E67">
        <w:rPr>
          <w:rFonts w:ascii="Garamond" w:hAnsi="Garamond"/>
          <w:bCs/>
          <w:i w:val="0"/>
          <w:sz w:val="24"/>
        </w:rPr>
        <w:t>Il personale militare che transita nei ruoli civili dovrà essere rilevato, in uscita, nella tabella 5, colonna “Passaggi ad altre amministrazioni di altro comparto”.</w:t>
      </w:r>
    </w:p>
    <w:p w14:paraId="038C2716" w14:textId="77777777" w:rsidR="001508D4" w:rsidRDefault="001508D4" w:rsidP="001508D4">
      <w:pPr>
        <w:pStyle w:val="Introduzione"/>
        <w:spacing w:line="360" w:lineRule="auto"/>
        <w:ind w:firstLine="0"/>
        <w:rPr>
          <w:rFonts w:ascii="Garamond" w:hAnsi="Garamond"/>
          <w:bCs/>
          <w:i w:val="0"/>
          <w:sz w:val="24"/>
        </w:rPr>
      </w:pPr>
      <w:r w:rsidRPr="005C7E67">
        <w:rPr>
          <w:rFonts w:ascii="Garamond" w:hAnsi="Garamond"/>
          <w:bCs/>
          <w:i w:val="0"/>
          <w:sz w:val="24"/>
        </w:rPr>
        <w:t>Il personale dichiarato “Inidoneo” a seguito di sentenza di inabilità e dispensato dal servizio dovrà essere rilevato nella colonna “</w:t>
      </w:r>
      <w:r>
        <w:rPr>
          <w:rFonts w:ascii="Garamond" w:hAnsi="Garamond"/>
          <w:bCs/>
          <w:i w:val="0"/>
          <w:sz w:val="24"/>
        </w:rPr>
        <w:t>Risoluzione rapporto lavoro</w:t>
      </w:r>
      <w:r w:rsidRPr="005C7E67">
        <w:rPr>
          <w:rFonts w:ascii="Garamond" w:hAnsi="Garamond"/>
          <w:bCs/>
          <w:i w:val="0"/>
          <w:sz w:val="24"/>
        </w:rPr>
        <w:t>” e il numero andrà anche indicato nella domanda presente nella scheda informativa 1.</w:t>
      </w:r>
    </w:p>
    <w:p w14:paraId="32C43BDA" w14:textId="77777777" w:rsidR="001508D4" w:rsidRPr="00277D41" w:rsidRDefault="001508D4" w:rsidP="001508D4">
      <w:pPr>
        <w:pStyle w:val="Introduzione"/>
        <w:spacing w:line="360" w:lineRule="auto"/>
        <w:ind w:firstLine="0"/>
        <w:rPr>
          <w:rFonts w:ascii="Garamond" w:hAnsi="Garamond"/>
          <w:bCs/>
          <w:i w:val="0"/>
          <w:sz w:val="24"/>
        </w:rPr>
      </w:pPr>
      <w:r w:rsidRPr="00277D41">
        <w:rPr>
          <w:rFonts w:ascii="Garamond" w:hAnsi="Garamond"/>
          <w:bCs/>
          <w:i w:val="0"/>
          <w:sz w:val="24"/>
        </w:rPr>
        <w:t>I licenziamenti per motivi disciplinari andranno rilevati nella colonna “Licenziamenti disposti dall’Amministrazione”.</w:t>
      </w:r>
    </w:p>
    <w:p w14:paraId="2D38F143" w14:textId="77777777" w:rsidR="001508D4" w:rsidRPr="005C7E67" w:rsidRDefault="001508D4" w:rsidP="001508D4">
      <w:pPr>
        <w:pStyle w:val="Introduzione"/>
        <w:ind w:firstLine="0"/>
        <w:rPr>
          <w:b/>
          <w:bCs/>
          <w:i w:val="0"/>
          <w:sz w:val="24"/>
        </w:rPr>
      </w:pPr>
      <w:r w:rsidRPr="005C7E67">
        <w:rPr>
          <w:b/>
          <w:bCs/>
          <w:i w:val="0"/>
          <w:sz w:val="24"/>
        </w:rPr>
        <w:lastRenderedPageBreak/>
        <w:t>Tabella 10 - Personale a tempo indeterminato e personale dirigente in servizio al 31 dicembre distribuito per regioni e all’estero</w:t>
      </w:r>
    </w:p>
    <w:p w14:paraId="7C8C73B9" w14:textId="77777777" w:rsidR="001508D4" w:rsidRPr="005C7E67" w:rsidRDefault="001508D4" w:rsidP="001508D4">
      <w:pPr>
        <w:pStyle w:val="Introduzione"/>
        <w:spacing w:line="360" w:lineRule="auto"/>
        <w:ind w:firstLine="0"/>
        <w:rPr>
          <w:rFonts w:ascii="Garamond" w:hAnsi="Garamond"/>
          <w:i w:val="0"/>
          <w:sz w:val="24"/>
        </w:rPr>
      </w:pPr>
      <w:r w:rsidRPr="005C7E67">
        <w:rPr>
          <w:rFonts w:ascii="Garamond" w:hAnsi="Garamond"/>
          <w:i w:val="0"/>
          <w:sz w:val="24"/>
        </w:rPr>
        <w:t xml:space="preserve">Nella colonna “Personale all’estero” va indicato esclusivamente il personale assegnato all’estero per il quale l’Amministrazione corrisponde i trattamenti economici di cui al d.lgs. 15 marzo 2010, n. 66 </w:t>
      </w:r>
      <w:r>
        <w:rPr>
          <w:rFonts w:ascii="Garamond" w:hAnsi="Garamond"/>
          <w:i w:val="0"/>
          <w:sz w:val="24"/>
        </w:rPr>
        <w:t>articoli</w:t>
      </w:r>
      <w:r w:rsidRPr="005C7E67">
        <w:rPr>
          <w:rFonts w:ascii="Garamond" w:hAnsi="Garamond"/>
          <w:i w:val="0"/>
          <w:sz w:val="24"/>
        </w:rPr>
        <w:t xml:space="preserve"> 1808 e 1809</w:t>
      </w:r>
      <w:r>
        <w:rPr>
          <w:rFonts w:ascii="Garamond" w:hAnsi="Garamond"/>
          <w:i w:val="0"/>
          <w:sz w:val="24"/>
        </w:rPr>
        <w:t xml:space="preserve"> </w:t>
      </w:r>
      <w:r w:rsidRPr="00A243A7">
        <w:rPr>
          <w:rFonts w:ascii="Garamond" w:hAnsi="Garamond"/>
          <w:i w:val="0"/>
          <w:sz w:val="24"/>
        </w:rPr>
        <w:t>(Indennità di lungo servizio all’estero e Indennità di servizio all’estero presso rappresentanze diplomatiche).</w:t>
      </w:r>
      <w:r w:rsidRPr="005C7E67">
        <w:rPr>
          <w:rFonts w:ascii="Garamond" w:hAnsi="Garamond"/>
          <w:i w:val="0"/>
          <w:sz w:val="24"/>
        </w:rPr>
        <w:t xml:space="preserve"> Tale personale non va considerato come personale comandato/distaccato e, conseguentemente, non va rilevato nella tabella 3.</w:t>
      </w:r>
    </w:p>
    <w:p w14:paraId="33407EFD" w14:textId="77777777" w:rsidR="001508D4" w:rsidRPr="005C7E67" w:rsidRDefault="001508D4" w:rsidP="001508D4">
      <w:pPr>
        <w:pStyle w:val="Introduzione"/>
        <w:spacing w:line="360" w:lineRule="auto"/>
        <w:ind w:firstLine="0"/>
        <w:rPr>
          <w:rFonts w:ascii="Garamond" w:hAnsi="Garamond"/>
          <w:i w:val="0"/>
          <w:sz w:val="24"/>
        </w:rPr>
      </w:pPr>
      <w:r w:rsidRPr="005C7E67">
        <w:rPr>
          <w:rFonts w:ascii="Garamond" w:hAnsi="Garamond"/>
          <w:i w:val="0"/>
          <w:sz w:val="24"/>
        </w:rPr>
        <w:t>Il personale inviato nelle missioni internazionali dovrà essere rilevato esclusivamente in base alla propria sede di servizio sul territorio nazionale.</w:t>
      </w:r>
    </w:p>
    <w:p w14:paraId="4C547046" w14:textId="77777777" w:rsidR="001508D4" w:rsidRPr="005C7E67" w:rsidRDefault="001508D4" w:rsidP="001508D4">
      <w:pPr>
        <w:pStyle w:val="Introduzione"/>
        <w:ind w:firstLine="0"/>
        <w:rPr>
          <w:b/>
          <w:bCs/>
          <w:i w:val="0"/>
          <w:sz w:val="24"/>
        </w:rPr>
      </w:pPr>
      <w:r w:rsidRPr="005C7E67">
        <w:rPr>
          <w:b/>
          <w:bCs/>
          <w:i w:val="0"/>
          <w:sz w:val="24"/>
        </w:rPr>
        <w:t>Tabella 11 – Numero giorni di assenza del personale in servizio nel corso dell’anno</w:t>
      </w:r>
    </w:p>
    <w:p w14:paraId="5E640864" w14:textId="77777777" w:rsidR="001508D4" w:rsidRPr="005C7E67" w:rsidRDefault="001508D4" w:rsidP="001508D4">
      <w:pPr>
        <w:pStyle w:val="Introduzione"/>
        <w:spacing w:line="360" w:lineRule="auto"/>
        <w:ind w:firstLine="0"/>
        <w:rPr>
          <w:rFonts w:ascii="Garamond" w:hAnsi="Garamond"/>
          <w:i w:val="0"/>
          <w:sz w:val="24"/>
        </w:rPr>
      </w:pPr>
      <w:r w:rsidRPr="005C7E67">
        <w:rPr>
          <w:rFonts w:ascii="Garamond" w:hAnsi="Garamond"/>
          <w:i w:val="0"/>
          <w:sz w:val="24"/>
        </w:rPr>
        <w:t>Le assenze effettuate dal personale relative alle testimonianze non vanno rilevate, in quanto sono assimilabili al servizio.</w:t>
      </w:r>
    </w:p>
    <w:p w14:paraId="3EA2D1CC" w14:textId="77777777" w:rsidR="001508D4" w:rsidRPr="005C7E67" w:rsidRDefault="001508D4" w:rsidP="001508D4">
      <w:pPr>
        <w:pStyle w:val="Introduzione"/>
        <w:spacing w:line="360" w:lineRule="auto"/>
        <w:ind w:firstLine="0"/>
        <w:rPr>
          <w:rFonts w:ascii="Garamond" w:hAnsi="Garamond"/>
          <w:i w:val="0"/>
          <w:sz w:val="24"/>
        </w:rPr>
      </w:pPr>
      <w:r w:rsidRPr="005C7E67">
        <w:rPr>
          <w:rFonts w:ascii="Garamond" w:hAnsi="Garamond"/>
          <w:i w:val="0"/>
          <w:sz w:val="24"/>
        </w:rPr>
        <w:t>Non va considerata come formazione né quella di base degli allievi (</w:t>
      </w:r>
      <w:r w:rsidRPr="005C7E67">
        <w:rPr>
          <w:rFonts w:ascii="Garamond" w:hAnsi="Garamond"/>
          <w:b/>
          <w:i w:val="0"/>
          <w:sz w:val="24"/>
        </w:rPr>
        <w:t>Accademia Militare / Scuola Ufficiali / Scuola Marescialli e Brigadieri / Scuole Allievi</w:t>
      </w:r>
      <w:r w:rsidRPr="005C7E67">
        <w:rPr>
          <w:rFonts w:ascii="Garamond" w:hAnsi="Garamond"/>
          <w:i w:val="0"/>
          <w:sz w:val="24"/>
        </w:rPr>
        <w:t>), né quella successiva (aggiornamento/qualificazione/specializzazione) del personale in servizio permanente effettivo che segue i corsi per gli avanzamenti di carriera (</w:t>
      </w:r>
      <w:r w:rsidRPr="005C7E67">
        <w:rPr>
          <w:rFonts w:ascii="Garamond" w:hAnsi="Garamond"/>
          <w:b/>
          <w:i w:val="0"/>
          <w:sz w:val="24"/>
        </w:rPr>
        <w:t>Istituto Superiore di Stato Maggiore Interforze-I.S.S.M.I./</w:t>
      </w:r>
      <w:r>
        <w:rPr>
          <w:rFonts w:ascii="Garamond" w:hAnsi="Garamond"/>
          <w:b/>
          <w:i w:val="0"/>
          <w:sz w:val="24"/>
        </w:rPr>
        <w:t>I.A.S.D. e</w:t>
      </w:r>
      <w:r w:rsidRPr="005C7E67">
        <w:rPr>
          <w:rFonts w:ascii="Garamond" w:hAnsi="Garamond"/>
          <w:b/>
          <w:i w:val="0"/>
          <w:sz w:val="24"/>
        </w:rPr>
        <w:t xml:space="preserve"> Corsi d’Istituto</w:t>
      </w:r>
      <w:r>
        <w:rPr>
          <w:rFonts w:ascii="Garamond" w:hAnsi="Garamond"/>
          <w:b/>
          <w:i w:val="0"/>
          <w:sz w:val="24"/>
        </w:rPr>
        <w:t xml:space="preserve"> per la formazione di base come il Corso per la nomina a Sottotenente o il corso di formazione per il transito nella categoria dei Sergenti</w:t>
      </w:r>
      <w:r w:rsidRPr="005C7E67">
        <w:rPr>
          <w:rFonts w:ascii="Garamond" w:hAnsi="Garamond"/>
          <w:i w:val="0"/>
          <w:sz w:val="24"/>
        </w:rPr>
        <w:t>).</w:t>
      </w:r>
    </w:p>
    <w:p w14:paraId="0757676A" w14:textId="77777777" w:rsidR="001508D4" w:rsidRPr="005C7E67" w:rsidRDefault="001508D4" w:rsidP="001508D4">
      <w:pPr>
        <w:pStyle w:val="Introduzione"/>
        <w:spacing w:line="360" w:lineRule="auto"/>
        <w:ind w:firstLine="0"/>
        <w:rPr>
          <w:rFonts w:ascii="Garamond" w:hAnsi="Garamond"/>
          <w:i w:val="0"/>
          <w:sz w:val="24"/>
        </w:rPr>
      </w:pPr>
      <w:r w:rsidRPr="007D5123">
        <w:rPr>
          <w:rFonts w:ascii="Garamond" w:hAnsi="Garamond"/>
          <w:i w:val="0"/>
          <w:sz w:val="24"/>
        </w:rPr>
        <w:t xml:space="preserve">Vanno invece indicati come formazione i corsi di aggiornamento professionale e il corso d’istituto frequentato </w:t>
      </w:r>
      <w:r>
        <w:rPr>
          <w:rFonts w:ascii="Garamond" w:hAnsi="Garamond"/>
          <w:i w:val="0"/>
          <w:sz w:val="24"/>
        </w:rPr>
        <w:t>dai</w:t>
      </w:r>
      <w:r w:rsidRPr="007D5123">
        <w:rPr>
          <w:rFonts w:ascii="Garamond" w:hAnsi="Garamond"/>
          <w:i w:val="0"/>
          <w:sz w:val="24"/>
        </w:rPr>
        <w:t xml:space="preserve"> capitani per l’avanzamento di carriera e assimilabile all’aggiornamento professionale.</w:t>
      </w:r>
    </w:p>
    <w:p w14:paraId="3F26FAFD" w14:textId="77777777" w:rsidR="001508D4" w:rsidRPr="005C7E67" w:rsidRDefault="001508D4" w:rsidP="001508D4">
      <w:pPr>
        <w:pStyle w:val="Introduzione"/>
        <w:spacing w:line="360" w:lineRule="auto"/>
        <w:ind w:firstLine="0"/>
        <w:rPr>
          <w:rFonts w:ascii="Garamond" w:hAnsi="Garamond"/>
          <w:i w:val="0"/>
          <w:sz w:val="24"/>
        </w:rPr>
      </w:pPr>
      <w:r w:rsidRPr="005C7E67">
        <w:rPr>
          <w:rFonts w:ascii="Garamond" w:hAnsi="Garamond"/>
          <w:i w:val="0"/>
          <w:sz w:val="24"/>
        </w:rPr>
        <w:t>Si ricorda che i giorni riportati nella colonna “Formazione” non saranno conteggiati come assenze dal servizio, ma verranno rilevati separatamente ai soli fini statistici.</w:t>
      </w:r>
    </w:p>
    <w:p w14:paraId="55779F90" w14:textId="77777777" w:rsidR="001508D4" w:rsidRDefault="001508D4" w:rsidP="001508D4">
      <w:pPr>
        <w:pStyle w:val="Introduzione"/>
        <w:spacing w:line="360" w:lineRule="auto"/>
        <w:ind w:firstLine="0"/>
        <w:rPr>
          <w:rFonts w:ascii="Garamond" w:hAnsi="Garamond"/>
          <w:i w:val="0"/>
          <w:sz w:val="24"/>
        </w:rPr>
      </w:pPr>
      <w:r w:rsidRPr="005C7E67">
        <w:rPr>
          <w:rFonts w:ascii="Garamond" w:hAnsi="Garamond"/>
          <w:i w:val="0"/>
          <w:sz w:val="24"/>
        </w:rPr>
        <w:t>Non vanno rilevate come assenze i periodi di aspettativa fruiti nel corso dell’anno per le causali di cui all’elenco indicato nelle istruzioni generali relative alla tabella 3 della sezione “Tabelle di rilevazione 1 – 14”.</w:t>
      </w:r>
    </w:p>
    <w:p w14:paraId="6931477A" w14:textId="77777777" w:rsidR="001508D4" w:rsidRPr="00690CE2" w:rsidRDefault="001508D4" w:rsidP="001508D4">
      <w:pPr>
        <w:pStyle w:val="Introduzione"/>
        <w:spacing w:line="360" w:lineRule="auto"/>
        <w:ind w:firstLine="0"/>
        <w:rPr>
          <w:rFonts w:ascii="Garamond" w:hAnsi="Garamond"/>
          <w:i w:val="0"/>
          <w:sz w:val="24"/>
        </w:rPr>
      </w:pPr>
      <w:r w:rsidRPr="00690CE2">
        <w:rPr>
          <w:rFonts w:ascii="Garamond" w:hAnsi="Garamond"/>
          <w:i w:val="0"/>
          <w:sz w:val="24"/>
        </w:rPr>
        <w:t>Le assenze per effettuare cure termali vanno rilevate tra le “Assenze per malattia retribuite” se il dipendente beneficia delle stesse per infermità riconducibili a causa di servizio. In caso contrario andranno rilevate tra gli “Altri permessi e assenze retribuiti”.</w:t>
      </w:r>
    </w:p>
    <w:p w14:paraId="2290104E" w14:textId="77777777" w:rsidR="001508D4" w:rsidRDefault="001508D4" w:rsidP="001508D4">
      <w:pPr>
        <w:pStyle w:val="Introduzione"/>
        <w:spacing w:line="360" w:lineRule="auto"/>
        <w:ind w:firstLine="0"/>
        <w:rPr>
          <w:rFonts w:ascii="Garamond" w:hAnsi="Garamond"/>
          <w:i w:val="0"/>
          <w:sz w:val="24"/>
        </w:rPr>
      </w:pPr>
      <w:r>
        <w:rPr>
          <w:rFonts w:ascii="Garamond" w:hAnsi="Garamond"/>
          <w:i w:val="0"/>
          <w:sz w:val="24"/>
        </w:rPr>
        <w:lastRenderedPageBreak/>
        <w:t>Le licenze fruite negli anni successivi a quelli di maturazione vanno rilevate nell’anno di effettivo utilizzo.</w:t>
      </w:r>
    </w:p>
    <w:p w14:paraId="0BCE32EB" w14:textId="77777777" w:rsidR="001508D4" w:rsidRPr="00277D41" w:rsidRDefault="001508D4" w:rsidP="001508D4">
      <w:pPr>
        <w:pStyle w:val="Introduzione"/>
        <w:spacing w:line="360" w:lineRule="auto"/>
        <w:ind w:firstLine="0"/>
        <w:rPr>
          <w:rFonts w:ascii="Garamond" w:hAnsi="Garamond"/>
          <w:i w:val="0"/>
          <w:sz w:val="24"/>
        </w:rPr>
      </w:pPr>
      <w:r>
        <w:rPr>
          <w:rFonts w:ascii="Garamond" w:hAnsi="Garamond"/>
          <w:i w:val="0"/>
          <w:sz w:val="24"/>
        </w:rPr>
        <w:t>Le assenze effettuate ai sensi dell’art. 1484 del d.l. 66/2010 dal personale candidato a elezioni politiche o amministrative per svolgere campagna elettorale, vanno rilevate tra le “Altre assenze retribuite”.</w:t>
      </w:r>
    </w:p>
    <w:p w14:paraId="008405CA" w14:textId="77777777" w:rsidR="001508D4" w:rsidRPr="005C7E67" w:rsidRDefault="001508D4" w:rsidP="001508D4">
      <w:pPr>
        <w:pStyle w:val="Introduzione"/>
        <w:spacing w:line="360" w:lineRule="auto"/>
        <w:ind w:firstLine="0"/>
        <w:rPr>
          <w:rFonts w:ascii="Garamond" w:hAnsi="Garamond"/>
          <w:i w:val="0"/>
          <w:sz w:val="24"/>
        </w:rPr>
      </w:pPr>
      <w:r w:rsidRPr="005C7E67">
        <w:rPr>
          <w:rFonts w:ascii="Garamond" w:hAnsi="Garamond"/>
          <w:i w:val="0"/>
          <w:sz w:val="24"/>
        </w:rPr>
        <w:t>Le giornate di assenza da inserire in questa tabella andranno calcolate in modo omogeneo per tutte le tipologie di orario adottate. Tale omogeneizzazione è indispensabile per effettuare confronti fra le singole amministrazioni o fra i diversi comparti.</w:t>
      </w:r>
    </w:p>
    <w:p w14:paraId="63DED47F" w14:textId="77777777" w:rsidR="001508D4" w:rsidRDefault="001508D4" w:rsidP="001508D4">
      <w:pPr>
        <w:pStyle w:val="Introduzione"/>
        <w:spacing w:line="360" w:lineRule="auto"/>
        <w:ind w:firstLine="0"/>
        <w:rPr>
          <w:rFonts w:ascii="Garamond" w:hAnsi="Garamond"/>
          <w:i w:val="0"/>
          <w:sz w:val="24"/>
        </w:rPr>
      </w:pPr>
      <w:r>
        <w:rPr>
          <w:rFonts w:ascii="Garamond" w:hAnsi="Garamond"/>
          <w:i w:val="0"/>
          <w:sz w:val="24"/>
        </w:rPr>
        <w:t>L</w:t>
      </w:r>
      <w:r w:rsidRPr="005C7E67">
        <w:rPr>
          <w:rFonts w:ascii="Garamond" w:hAnsi="Garamond"/>
          <w:i w:val="0"/>
          <w:sz w:val="24"/>
        </w:rPr>
        <w:t>’articolazione oraria di lavoro settimanale presa come riferimento per la compilazione della tabella è quella su cinque giorni, indipendentemente dall’orario effettivamente adottato dal singolo dipendente. Le assenze effettuate con articolazioni orarie differenti dovranno essere rapportate alla durata oraria convenzionalmente indicata utilizzando le modalità descritte nelle istruzioni di carattere generale.</w:t>
      </w:r>
    </w:p>
    <w:p w14:paraId="768AFC3A" w14:textId="77777777" w:rsidR="001508D4" w:rsidRPr="005C7E67" w:rsidRDefault="001508D4" w:rsidP="001508D4">
      <w:pPr>
        <w:pStyle w:val="Introduzione"/>
        <w:ind w:firstLine="0"/>
        <w:rPr>
          <w:b/>
          <w:bCs/>
          <w:i w:val="0"/>
          <w:sz w:val="24"/>
        </w:rPr>
      </w:pPr>
      <w:r w:rsidRPr="005C7E67">
        <w:rPr>
          <w:b/>
          <w:bCs/>
          <w:i w:val="0"/>
          <w:sz w:val="24"/>
        </w:rPr>
        <w:t>Tabella 12 - Oneri annui per voci retributive a carattere stipendiale corrisposte al personale in servizio</w:t>
      </w:r>
    </w:p>
    <w:p w14:paraId="4CFB3E8C" w14:textId="77777777" w:rsidR="001508D4" w:rsidRPr="005C7E67" w:rsidRDefault="001508D4" w:rsidP="001508D4">
      <w:pPr>
        <w:pStyle w:val="Introduzione"/>
        <w:spacing w:line="360" w:lineRule="auto"/>
        <w:ind w:firstLine="0"/>
        <w:rPr>
          <w:rFonts w:ascii="Garamond" w:hAnsi="Garamond"/>
          <w:i w:val="0"/>
          <w:sz w:val="24"/>
        </w:rPr>
      </w:pPr>
      <w:r w:rsidRPr="005C7E67">
        <w:rPr>
          <w:rFonts w:ascii="Garamond" w:hAnsi="Garamond"/>
          <w:i w:val="0"/>
          <w:sz w:val="24"/>
        </w:rPr>
        <w:t>Nella colonna “Stipendio”, per il personale dirigente (e per quello che conserva un trattamento superiore), vanno indicate le spese relative al solo stipendio iniziale, con esclusione di classi e scatti maturati che andranno rilevati nella voce “Progressione per classi e scatti/fasce retributive”.</w:t>
      </w:r>
      <w:r>
        <w:rPr>
          <w:rFonts w:ascii="Garamond" w:hAnsi="Garamond"/>
          <w:i w:val="0"/>
          <w:sz w:val="24"/>
        </w:rPr>
        <w:t xml:space="preserve"> </w:t>
      </w:r>
      <w:r w:rsidRPr="0095505A">
        <w:rPr>
          <w:rFonts w:ascii="Garamond" w:hAnsi="Garamond"/>
          <w:i w:val="0"/>
          <w:sz w:val="24"/>
        </w:rPr>
        <w:t>Le somme eventualmente erogate relative allo scatto demografico per nascita dei figli, allo scatto per infermità per causa di servizio di cui alla legge 539/50 e agli altri scatti riconducibili alla retribuzione individuale, vanno rilevate nella tabella 13, colonna “Assegno ad personam”</w:t>
      </w:r>
      <w:r>
        <w:rPr>
          <w:rFonts w:ascii="Garamond" w:hAnsi="Garamond"/>
          <w:i w:val="0"/>
          <w:sz w:val="24"/>
        </w:rPr>
        <w:t xml:space="preserve"> (voce cod. </w:t>
      </w:r>
      <w:r w:rsidRPr="0095505A">
        <w:rPr>
          <w:rFonts w:ascii="Garamond" w:hAnsi="Garamond"/>
          <w:i w:val="0"/>
          <w:sz w:val="24"/>
        </w:rPr>
        <w:t>I418</w:t>
      </w:r>
      <w:r>
        <w:rPr>
          <w:rFonts w:ascii="Garamond" w:hAnsi="Garamond"/>
          <w:i w:val="0"/>
          <w:sz w:val="24"/>
        </w:rPr>
        <w:t>)</w:t>
      </w:r>
      <w:r w:rsidRPr="0095505A">
        <w:rPr>
          <w:rFonts w:ascii="Garamond" w:hAnsi="Garamond"/>
          <w:i w:val="0"/>
          <w:sz w:val="24"/>
        </w:rPr>
        <w:t xml:space="preserve">, dandone indicazione anche nel campo note presente nella scheda informativa 1. Pertanto, nella colonna “R.I.A.”, per il personale dirigente e per quello che conserva un trattamento superiore, </w:t>
      </w:r>
      <w:r w:rsidRPr="0095505A">
        <w:rPr>
          <w:rFonts w:ascii="Garamond" w:hAnsi="Garamond"/>
          <w:b/>
          <w:bCs/>
          <w:i w:val="0"/>
          <w:sz w:val="24"/>
        </w:rPr>
        <w:t>non dovranno essere inseriti importi</w:t>
      </w:r>
      <w:r w:rsidRPr="0095505A">
        <w:rPr>
          <w:rFonts w:ascii="Garamond" w:hAnsi="Garamond"/>
          <w:i w:val="0"/>
          <w:sz w:val="24"/>
        </w:rPr>
        <w:t>.</w:t>
      </w:r>
      <w:r w:rsidRPr="005C7E67">
        <w:rPr>
          <w:rFonts w:ascii="Garamond" w:hAnsi="Garamond"/>
          <w:i w:val="0"/>
          <w:sz w:val="24"/>
        </w:rPr>
        <w:t xml:space="preserve"> </w:t>
      </w:r>
      <w:r>
        <w:rPr>
          <w:rFonts w:ascii="Garamond" w:hAnsi="Garamond"/>
          <w:i w:val="0"/>
          <w:sz w:val="24"/>
        </w:rPr>
        <w:t>D</w:t>
      </w:r>
      <w:r w:rsidRPr="00EA6F10">
        <w:rPr>
          <w:rFonts w:ascii="Garamond" w:hAnsi="Garamond"/>
          <w:i w:val="0"/>
          <w:sz w:val="24"/>
        </w:rPr>
        <w:t>al 1° gennaio 2018 ai Maggiori e ai Tenenti Colonnelli (e gradi corrispondenti) sono applicati i meccanismi di adeguamento retributivo contemplati dall’art.10, comma 4, del d.lgs.</w:t>
      </w:r>
      <w:r>
        <w:rPr>
          <w:rFonts w:ascii="Garamond" w:hAnsi="Garamond"/>
          <w:i w:val="0"/>
          <w:sz w:val="24"/>
        </w:rPr>
        <w:t xml:space="preserve"> </w:t>
      </w:r>
      <w:r w:rsidRPr="00EA6F10">
        <w:rPr>
          <w:rFonts w:ascii="Garamond" w:hAnsi="Garamond"/>
          <w:i w:val="0"/>
          <w:sz w:val="24"/>
        </w:rPr>
        <w:t>94/2017.</w:t>
      </w:r>
    </w:p>
    <w:p w14:paraId="5D9B55E7" w14:textId="77777777" w:rsidR="001508D4" w:rsidRPr="005C7E67" w:rsidRDefault="001508D4" w:rsidP="001508D4">
      <w:pPr>
        <w:pStyle w:val="Introduzione"/>
        <w:spacing w:line="360" w:lineRule="auto"/>
        <w:ind w:firstLine="0"/>
        <w:rPr>
          <w:rFonts w:ascii="Garamond" w:hAnsi="Garamond"/>
          <w:i w:val="0"/>
          <w:sz w:val="24"/>
        </w:rPr>
      </w:pPr>
      <w:r w:rsidRPr="005C7E67">
        <w:rPr>
          <w:rFonts w:ascii="Garamond" w:hAnsi="Garamond"/>
          <w:i w:val="0"/>
          <w:sz w:val="24"/>
        </w:rPr>
        <w:t>Nella colonna “Stipendio”, per il personale non dirigente, va indicata la spesa per i parametri stipendiali, mentre nella voce “RIA” andrà rilevata quella riconducibile alla retribuzione individuale di anzianità, propriamente detta.</w:t>
      </w:r>
    </w:p>
    <w:p w14:paraId="2B3B5EFA" w14:textId="77777777" w:rsidR="001508D4" w:rsidRPr="007D5123" w:rsidRDefault="001508D4" w:rsidP="001508D4">
      <w:pPr>
        <w:pStyle w:val="Introduzione"/>
        <w:spacing w:line="360" w:lineRule="auto"/>
        <w:ind w:firstLine="0"/>
        <w:rPr>
          <w:rFonts w:ascii="Garamond" w:hAnsi="Garamond"/>
          <w:i w:val="0"/>
          <w:sz w:val="24"/>
        </w:rPr>
      </w:pPr>
      <w:r w:rsidRPr="007D5123">
        <w:rPr>
          <w:rFonts w:ascii="Garamond" w:hAnsi="Garamond"/>
          <w:i w:val="0"/>
          <w:sz w:val="24"/>
        </w:rPr>
        <w:t>Le somme corrisposte come “Arretrati anno corrente” andranno rilevate nelle singole voci di spesa presenti nella tabella allocandole a seconda del tipo di compenso erogato (vedi istruzioni generali).</w:t>
      </w:r>
    </w:p>
    <w:p w14:paraId="1FB7716B" w14:textId="77777777" w:rsidR="001508D4" w:rsidRPr="005C7E67" w:rsidRDefault="001508D4" w:rsidP="001508D4">
      <w:pPr>
        <w:pStyle w:val="Introduzione"/>
        <w:spacing w:line="360" w:lineRule="auto"/>
        <w:ind w:firstLine="0"/>
        <w:rPr>
          <w:rFonts w:ascii="Garamond" w:hAnsi="Garamond"/>
          <w:i w:val="0"/>
          <w:sz w:val="24"/>
        </w:rPr>
      </w:pPr>
      <w:r w:rsidRPr="007D5123">
        <w:rPr>
          <w:rFonts w:ascii="Garamond" w:hAnsi="Garamond"/>
          <w:i w:val="0"/>
          <w:sz w:val="24"/>
        </w:rPr>
        <w:lastRenderedPageBreak/>
        <w:t>Per il personale non dirigente gli importi stipendiali, basati sui parametri stipendiali previsti dal d.lgs. 193/2003, come modificato dal d.lgs. 94/2017, sono quelli fissati dal D.P.R.</w:t>
      </w:r>
      <w:r>
        <w:rPr>
          <w:rFonts w:ascii="Garamond" w:hAnsi="Garamond"/>
          <w:i w:val="0"/>
          <w:sz w:val="24"/>
        </w:rPr>
        <w:t xml:space="preserve"> 20.04.2022, n. 56</w:t>
      </w:r>
      <w:r w:rsidRPr="007D5123">
        <w:rPr>
          <w:rFonts w:ascii="Garamond" w:hAnsi="Garamond"/>
          <w:i w:val="0"/>
          <w:sz w:val="24"/>
        </w:rPr>
        <w:t>, concernente il recepimento dello schema di provvedimento di concertazione per le Forze armate relativo al triennio 201</w:t>
      </w:r>
      <w:r>
        <w:rPr>
          <w:rFonts w:ascii="Garamond" w:hAnsi="Garamond"/>
          <w:i w:val="0"/>
          <w:sz w:val="24"/>
        </w:rPr>
        <w:t>9</w:t>
      </w:r>
      <w:r w:rsidRPr="007D5123">
        <w:rPr>
          <w:rFonts w:ascii="Garamond" w:hAnsi="Garamond"/>
          <w:i w:val="0"/>
          <w:sz w:val="24"/>
        </w:rPr>
        <w:t>-20</w:t>
      </w:r>
      <w:r>
        <w:rPr>
          <w:rFonts w:ascii="Garamond" w:hAnsi="Garamond"/>
          <w:i w:val="0"/>
          <w:sz w:val="24"/>
        </w:rPr>
        <w:t>21</w:t>
      </w:r>
      <w:r w:rsidRPr="007D5123">
        <w:rPr>
          <w:rFonts w:ascii="Garamond" w:hAnsi="Garamond"/>
          <w:i w:val="0"/>
          <w:sz w:val="24"/>
        </w:rPr>
        <w:t>.</w:t>
      </w:r>
    </w:p>
    <w:p w14:paraId="5B86CC1E" w14:textId="77777777" w:rsidR="001508D4" w:rsidRPr="007468D1" w:rsidRDefault="001508D4" w:rsidP="001508D4">
      <w:pPr>
        <w:pStyle w:val="Introduzione"/>
        <w:spacing w:line="360" w:lineRule="auto"/>
        <w:ind w:firstLine="0"/>
        <w:rPr>
          <w:rFonts w:ascii="Garamond" w:hAnsi="Garamond"/>
          <w:i w:val="0"/>
          <w:sz w:val="24"/>
        </w:rPr>
      </w:pPr>
      <w:r w:rsidRPr="005C7E67">
        <w:rPr>
          <w:rFonts w:ascii="Garamond" w:hAnsi="Garamond"/>
          <w:i w:val="0"/>
          <w:sz w:val="24"/>
        </w:rPr>
        <w:t xml:space="preserve">Per gli allievi, </w:t>
      </w:r>
      <w:r>
        <w:rPr>
          <w:rFonts w:ascii="Garamond" w:hAnsi="Garamond"/>
          <w:i w:val="0"/>
          <w:sz w:val="24"/>
        </w:rPr>
        <w:t xml:space="preserve">i VFPI, </w:t>
      </w:r>
      <w:r w:rsidRPr="005C7E67">
        <w:rPr>
          <w:rFonts w:ascii="Garamond" w:hAnsi="Garamond"/>
          <w:i w:val="0"/>
          <w:sz w:val="24"/>
        </w:rPr>
        <w:t>i VFP1 e i VFP4 (non raffermati) le spese relative alla paga giornaliera vanno inserite nella colonna “Stipendio”, mentre le relative mensilità saranno convenzionalmente rideterminate considerando un cedolino per ogni mese (o trenta giorni) di paga.</w:t>
      </w:r>
      <w:r>
        <w:rPr>
          <w:rFonts w:ascii="Garamond" w:hAnsi="Garamond"/>
          <w:i w:val="0"/>
          <w:sz w:val="24"/>
        </w:rPr>
        <w:t xml:space="preserve"> </w:t>
      </w:r>
      <w:r w:rsidRPr="007468D1">
        <w:rPr>
          <w:rFonts w:ascii="Garamond" w:hAnsi="Garamond"/>
          <w:i w:val="0"/>
          <w:sz w:val="24"/>
        </w:rPr>
        <w:t>Con legge 5 agosto 2022, n. 119, concernente: “Disposizioni di revisione del modello di Forze armate interamente professionali, di proroga del termine per la riduzione delle dotazioni dell’Esercito italiano, della Marina militare, escluso il Corpo delle capitanerie di porto, e dell’Aeronautica militare, nonché in materia di avanzamento degli ufficiali. Delega al Governo per la revisione dello strumento militare nazionale”, sono state apportate alcune modifiche al d.lgs. 66/2010. A decorrere dal 1° gennaio 2026, al personale in servizio con la qualifica di VFP4 sarà attribuito il trattamento economico stabilito per la nuova figura del VFP3 come previsto dal novellato articolo 1791 del COM.</w:t>
      </w:r>
    </w:p>
    <w:p w14:paraId="5D518838" w14:textId="77777777" w:rsidR="001508D4" w:rsidRPr="005C7E67" w:rsidRDefault="001508D4" w:rsidP="001508D4">
      <w:pPr>
        <w:pStyle w:val="Introduzione"/>
        <w:spacing w:line="360" w:lineRule="auto"/>
        <w:ind w:firstLine="0"/>
        <w:rPr>
          <w:rFonts w:ascii="Garamond" w:hAnsi="Garamond"/>
          <w:i w:val="0"/>
          <w:sz w:val="24"/>
        </w:rPr>
      </w:pPr>
      <w:r w:rsidRPr="007468D1">
        <w:rPr>
          <w:rFonts w:ascii="Garamond" w:hAnsi="Garamond"/>
          <w:i w:val="0"/>
          <w:sz w:val="24"/>
        </w:rPr>
        <w:t>Fino al 31.12.2025, ai sensi dell’art. 1791, comma 3 del d.lgs. 15 marzo 2010 n. 66, i VFP4 raffermati</w:t>
      </w:r>
      <w:r>
        <w:rPr>
          <w:rFonts w:ascii="Garamond" w:hAnsi="Garamond"/>
          <w:i w:val="0"/>
          <w:sz w:val="24"/>
        </w:rPr>
        <w:t xml:space="preserve"> continuano a percepire</w:t>
      </w:r>
      <w:r w:rsidRPr="005C7E67">
        <w:rPr>
          <w:rFonts w:ascii="Garamond" w:hAnsi="Garamond"/>
          <w:i w:val="0"/>
          <w:sz w:val="24"/>
        </w:rPr>
        <w:t>, a differenza dei VFP4, un trattamento economico equiparato ai Volontari in Servizio Permanente pur non rientrando nell’ambito del personale a tempo indeterminato. Vanno pertanto inseriti nella qualifica Volontari Ferma Prefissata Quadriennale appositamente costituita.</w:t>
      </w:r>
    </w:p>
    <w:p w14:paraId="1BE3A6B6" w14:textId="77777777" w:rsidR="001508D4" w:rsidRPr="005C7E67" w:rsidRDefault="001508D4" w:rsidP="001508D4">
      <w:pPr>
        <w:pStyle w:val="Introduzione"/>
        <w:spacing w:line="360" w:lineRule="auto"/>
        <w:ind w:firstLine="0"/>
        <w:rPr>
          <w:rFonts w:ascii="Garamond" w:hAnsi="Garamond"/>
          <w:b/>
          <w:i w:val="0"/>
          <w:sz w:val="24"/>
        </w:rPr>
      </w:pPr>
      <w:r w:rsidRPr="005C7E67">
        <w:rPr>
          <w:rFonts w:ascii="Garamond" w:hAnsi="Garamond"/>
          <w:i w:val="0"/>
          <w:sz w:val="24"/>
        </w:rPr>
        <w:t xml:space="preserve">Vanno rilevate anche le spese riferite al personale in ausiliaria </w:t>
      </w:r>
      <w:r w:rsidRPr="005C7E67">
        <w:rPr>
          <w:rFonts w:ascii="Garamond" w:hAnsi="Garamond"/>
          <w:b/>
          <w:i w:val="0"/>
          <w:sz w:val="24"/>
        </w:rPr>
        <w:t xml:space="preserve">richiamato in servizio con assegni </w:t>
      </w:r>
      <w:r w:rsidRPr="005C7E67">
        <w:rPr>
          <w:rFonts w:ascii="Garamond" w:hAnsi="Garamond"/>
          <w:i w:val="0"/>
          <w:sz w:val="24"/>
        </w:rPr>
        <w:t>e quelle relative al</w:t>
      </w:r>
      <w:r w:rsidRPr="005C7E67">
        <w:rPr>
          <w:rFonts w:ascii="Garamond" w:hAnsi="Garamond"/>
          <w:b/>
          <w:i w:val="0"/>
          <w:sz w:val="24"/>
        </w:rPr>
        <w:t xml:space="preserve"> </w:t>
      </w:r>
      <w:r w:rsidRPr="005C7E67">
        <w:rPr>
          <w:rFonts w:ascii="Garamond" w:hAnsi="Garamond"/>
          <w:i w:val="0"/>
          <w:sz w:val="24"/>
        </w:rPr>
        <w:t xml:space="preserve">personale richiamato in servizio con assegni </w:t>
      </w:r>
      <w:r w:rsidRPr="005C7E67">
        <w:rPr>
          <w:rFonts w:ascii="Garamond" w:hAnsi="Garamond"/>
          <w:b/>
          <w:i w:val="0"/>
          <w:sz w:val="24"/>
        </w:rPr>
        <w:t>non proveniente dal personale in ausiliaria.</w:t>
      </w:r>
    </w:p>
    <w:p w14:paraId="077F49D8" w14:textId="77777777" w:rsidR="001508D4" w:rsidRDefault="001508D4" w:rsidP="001508D4">
      <w:pPr>
        <w:pStyle w:val="Introduzione"/>
        <w:spacing w:line="360" w:lineRule="auto"/>
        <w:ind w:firstLine="0"/>
        <w:rPr>
          <w:rFonts w:ascii="Garamond" w:hAnsi="Garamond"/>
          <w:i w:val="0"/>
          <w:sz w:val="24"/>
          <w:lang w:eastAsia="zh-CN"/>
        </w:rPr>
      </w:pPr>
      <w:r w:rsidRPr="0021211B">
        <w:rPr>
          <w:rFonts w:ascii="Garamond" w:hAnsi="Garamond"/>
          <w:i w:val="0"/>
          <w:sz w:val="24"/>
        </w:rPr>
        <w:t>Si richiama, infine, l’attenzione sulla normativa relativa ai tetti retributivi (art.1, commi 471-475, legge di</w:t>
      </w:r>
      <w:r w:rsidRPr="00EA6F10">
        <w:rPr>
          <w:rFonts w:ascii="Garamond" w:hAnsi="Garamond"/>
          <w:i w:val="0"/>
          <w:sz w:val="24"/>
        </w:rPr>
        <w:t xml:space="preserve"> stabilità 2014), con particolare riferimento al valore indicato all’art.</w:t>
      </w:r>
      <w:r>
        <w:rPr>
          <w:rFonts w:ascii="Garamond" w:hAnsi="Garamond"/>
          <w:i w:val="0"/>
          <w:sz w:val="24"/>
        </w:rPr>
        <w:t xml:space="preserve"> </w:t>
      </w:r>
      <w:r w:rsidRPr="00EA6F10">
        <w:rPr>
          <w:rFonts w:ascii="Garamond" w:hAnsi="Garamond"/>
          <w:i w:val="0"/>
          <w:sz w:val="24"/>
        </w:rPr>
        <w:t xml:space="preserve">13, comma 1, del d.l. n. 66/2014 (euro </w:t>
      </w:r>
      <w:r>
        <w:rPr>
          <w:rFonts w:ascii="Garamond" w:hAnsi="Garamond"/>
          <w:i w:val="0"/>
          <w:sz w:val="24"/>
        </w:rPr>
        <w:t>241.080</w:t>
      </w:r>
      <w:r w:rsidRPr="00EA6F10">
        <w:rPr>
          <w:rFonts w:ascii="Garamond" w:hAnsi="Garamond"/>
          <w:i w:val="0"/>
          <w:sz w:val="24"/>
        </w:rPr>
        <w:t>).</w:t>
      </w:r>
      <w:r w:rsidRPr="005C7E67">
        <w:rPr>
          <w:rFonts w:ascii="Garamond" w:hAnsi="Garamond"/>
          <w:i w:val="0"/>
          <w:sz w:val="24"/>
        </w:rPr>
        <w:t xml:space="preserve"> </w:t>
      </w:r>
      <w:r w:rsidRPr="00715AE1">
        <w:rPr>
          <w:rFonts w:ascii="Garamond" w:hAnsi="Garamond"/>
          <w:i w:val="0"/>
          <w:sz w:val="24"/>
          <w:lang w:eastAsia="zh-CN"/>
        </w:rPr>
        <w:t>La legge di bilancio</w:t>
      </w:r>
      <w:r>
        <w:rPr>
          <w:rFonts w:ascii="Garamond" w:hAnsi="Garamond"/>
          <w:i w:val="0"/>
          <w:sz w:val="24"/>
          <w:lang w:eastAsia="zh-CN"/>
        </w:rPr>
        <w:t xml:space="preserve"> 30 dicembre 2021, n.234</w:t>
      </w:r>
      <w:r w:rsidRPr="00715AE1">
        <w:rPr>
          <w:rFonts w:ascii="Garamond" w:hAnsi="Garamond"/>
          <w:i w:val="0"/>
          <w:sz w:val="24"/>
          <w:lang w:eastAsia="zh-CN"/>
        </w:rPr>
        <w:t>, all’articolo 1, comma 68 ha previsto che detto limite sia rideterminato secondo i meccanismi di adeguamento retributivo previsti per il personale non contrattualizzato, in relazione agli incrementi medi conseguiti nell</w:t>
      </w:r>
      <w:r>
        <w:rPr>
          <w:rFonts w:ascii="Garamond" w:hAnsi="Garamond"/>
          <w:i w:val="0"/>
          <w:sz w:val="24"/>
          <w:lang w:eastAsia="zh-CN"/>
        </w:rPr>
        <w:t>’</w:t>
      </w:r>
      <w:r w:rsidRPr="00715AE1">
        <w:rPr>
          <w:rFonts w:ascii="Garamond" w:hAnsi="Garamond"/>
          <w:i w:val="0"/>
          <w:sz w:val="24"/>
          <w:lang w:eastAsia="zh-CN"/>
        </w:rPr>
        <w:t>anno precedente dalle categorie di pubblici dipendenti contrattualizzati. A fissare la percentuale degli aumenti è l’Istat</w:t>
      </w:r>
      <w:r>
        <w:rPr>
          <w:rFonts w:ascii="Garamond" w:hAnsi="Garamond"/>
          <w:i w:val="0"/>
          <w:sz w:val="24"/>
          <w:lang w:eastAsia="zh-CN"/>
        </w:rPr>
        <w:t>.</w:t>
      </w:r>
    </w:p>
    <w:p w14:paraId="3940A003" w14:textId="77777777" w:rsidR="001508D4" w:rsidRDefault="001508D4" w:rsidP="001508D4">
      <w:pPr>
        <w:pStyle w:val="Introduzione"/>
        <w:spacing w:line="360" w:lineRule="auto"/>
        <w:ind w:firstLine="0"/>
        <w:rPr>
          <w:rFonts w:ascii="Garamond" w:hAnsi="Garamond"/>
          <w:i w:val="0"/>
          <w:sz w:val="24"/>
        </w:rPr>
      </w:pPr>
      <w:r w:rsidRPr="005C7E67">
        <w:rPr>
          <w:rFonts w:ascii="Garamond" w:hAnsi="Garamond"/>
          <w:i w:val="0"/>
          <w:sz w:val="24"/>
        </w:rPr>
        <w:t xml:space="preserve">Per i gradi apicali, nel caso i recuperi di tabella 12 (riferiti anche alle indennità di tabella 13) risultino essere più alti dell’intera parte fissa della retribuzione, si opererà, convenzionalmente e per non avere qualifiche </w:t>
      </w:r>
      <w:r w:rsidRPr="005C7E67">
        <w:rPr>
          <w:rFonts w:ascii="Garamond" w:hAnsi="Garamond"/>
          <w:i w:val="0"/>
          <w:sz w:val="24"/>
        </w:rPr>
        <w:lastRenderedPageBreak/>
        <w:t xml:space="preserve">con spese negative, azzerando i recuperi nella tabella 12 e togliendo lo stesso importo dalla voce </w:t>
      </w:r>
      <w:r>
        <w:rPr>
          <w:rFonts w:ascii="Garamond" w:hAnsi="Garamond"/>
          <w:i w:val="0"/>
          <w:sz w:val="24"/>
        </w:rPr>
        <w:t xml:space="preserve">cod. </w:t>
      </w:r>
      <w:r w:rsidRPr="005C7E67">
        <w:rPr>
          <w:rFonts w:ascii="Garamond" w:hAnsi="Garamond"/>
          <w:i w:val="0"/>
          <w:sz w:val="24"/>
        </w:rPr>
        <w:t>S999 d</w:t>
      </w:r>
      <w:r>
        <w:rPr>
          <w:rFonts w:ascii="Garamond" w:hAnsi="Garamond"/>
          <w:i w:val="0"/>
          <w:sz w:val="24"/>
        </w:rPr>
        <w:t>ella</w:t>
      </w:r>
      <w:r w:rsidRPr="005C7E67">
        <w:rPr>
          <w:rFonts w:ascii="Garamond" w:hAnsi="Garamond"/>
          <w:i w:val="0"/>
          <w:sz w:val="24"/>
        </w:rPr>
        <w:t xml:space="preserve"> tabella 13. Tale operazione, puramente aritmetica, non comporterà variazioni sul totale della spesa.</w:t>
      </w:r>
    </w:p>
    <w:p w14:paraId="7F4763EF" w14:textId="77777777" w:rsidR="001508D4" w:rsidRPr="005C7E67" w:rsidRDefault="001508D4" w:rsidP="001508D4">
      <w:pPr>
        <w:pStyle w:val="Introduzione"/>
        <w:ind w:firstLine="0"/>
        <w:rPr>
          <w:b/>
          <w:bCs/>
          <w:i w:val="0"/>
          <w:sz w:val="24"/>
        </w:rPr>
      </w:pPr>
      <w:r w:rsidRPr="005C7E67">
        <w:rPr>
          <w:b/>
          <w:bCs/>
          <w:i w:val="0"/>
          <w:sz w:val="24"/>
        </w:rPr>
        <w:t>Tabella 13 – Indennità e compensi accessori specifici del comparto, da integrare con quelli indicati nelle istruzioni generali</w:t>
      </w:r>
    </w:p>
    <w:p w14:paraId="70D1C7A6" w14:textId="77777777" w:rsidR="001508D4" w:rsidRPr="007468D1" w:rsidRDefault="001508D4" w:rsidP="001508D4">
      <w:pPr>
        <w:pStyle w:val="Introduzione"/>
        <w:spacing w:line="360" w:lineRule="auto"/>
        <w:ind w:firstLine="0"/>
        <w:rPr>
          <w:rFonts w:ascii="Garamond" w:hAnsi="Garamond"/>
          <w:sz w:val="24"/>
        </w:rPr>
      </w:pPr>
      <w:r>
        <w:rPr>
          <w:rFonts w:ascii="Garamond" w:hAnsi="Garamond"/>
          <w:i w:val="0"/>
          <w:iCs w:val="0"/>
          <w:sz w:val="24"/>
        </w:rPr>
        <w:t xml:space="preserve">Nella colonna </w:t>
      </w:r>
      <w:r w:rsidRPr="0021211B">
        <w:rPr>
          <w:rFonts w:ascii="Garamond" w:hAnsi="Garamond"/>
          <w:i w:val="0"/>
          <w:iCs w:val="0"/>
          <w:sz w:val="24"/>
        </w:rPr>
        <w:t>“Assegno Pensionabile” (</w:t>
      </w:r>
      <w:r>
        <w:rPr>
          <w:rFonts w:ascii="Garamond" w:hAnsi="Garamond"/>
          <w:i w:val="0"/>
          <w:iCs w:val="0"/>
          <w:sz w:val="24"/>
        </w:rPr>
        <w:t xml:space="preserve">voce </w:t>
      </w:r>
      <w:r w:rsidRPr="0021211B">
        <w:rPr>
          <w:rFonts w:ascii="Garamond" w:hAnsi="Garamond"/>
          <w:i w:val="0"/>
          <w:iCs w:val="0"/>
          <w:sz w:val="24"/>
        </w:rPr>
        <w:t>cod. I524)</w:t>
      </w:r>
      <w:r>
        <w:rPr>
          <w:rFonts w:ascii="Garamond" w:hAnsi="Garamond"/>
          <w:i w:val="0"/>
          <w:iCs w:val="0"/>
          <w:sz w:val="24"/>
        </w:rPr>
        <w:t xml:space="preserve"> vanno inseriti gli importi corrisposti a</w:t>
      </w:r>
      <w:r w:rsidRPr="007468D1">
        <w:rPr>
          <w:rFonts w:ascii="Garamond" w:hAnsi="Garamond"/>
          <w:i w:val="0"/>
          <w:iCs w:val="0"/>
          <w:sz w:val="24"/>
        </w:rPr>
        <w:t xml:space="preserve">l personale con trattamento economico dirigenziale </w:t>
      </w:r>
      <w:r>
        <w:rPr>
          <w:rFonts w:ascii="Garamond" w:hAnsi="Garamond"/>
          <w:i w:val="0"/>
          <w:iCs w:val="0"/>
          <w:sz w:val="24"/>
        </w:rPr>
        <w:t xml:space="preserve">per </w:t>
      </w:r>
      <w:r w:rsidRPr="007468D1">
        <w:rPr>
          <w:rFonts w:ascii="Garamond" w:hAnsi="Garamond"/>
          <w:i w:val="0"/>
          <w:iCs w:val="0"/>
          <w:sz w:val="24"/>
        </w:rPr>
        <w:t xml:space="preserve">l’articolo 4, comma 2, della legge </w:t>
      </w:r>
      <w:r>
        <w:rPr>
          <w:rFonts w:ascii="Garamond" w:hAnsi="Garamond"/>
          <w:i w:val="0"/>
          <w:iCs w:val="0"/>
          <w:sz w:val="24"/>
        </w:rPr>
        <w:t>427/</w:t>
      </w:r>
      <w:r w:rsidRPr="007468D1">
        <w:rPr>
          <w:rFonts w:ascii="Garamond" w:hAnsi="Garamond"/>
          <w:i w:val="0"/>
          <w:iCs w:val="0"/>
          <w:sz w:val="24"/>
        </w:rPr>
        <w:t>1996</w:t>
      </w:r>
      <w:r w:rsidRPr="007468D1">
        <w:rPr>
          <w:rFonts w:ascii="Garamond" w:hAnsi="Garamond"/>
          <w:sz w:val="24"/>
        </w:rPr>
        <w:t>.</w:t>
      </w:r>
    </w:p>
    <w:p w14:paraId="3AE52703" w14:textId="77777777" w:rsidR="001508D4" w:rsidRDefault="001508D4" w:rsidP="001508D4">
      <w:pPr>
        <w:pStyle w:val="Introduzione"/>
        <w:spacing w:line="360" w:lineRule="auto"/>
        <w:ind w:firstLine="0"/>
        <w:rPr>
          <w:rFonts w:ascii="Garamond" w:hAnsi="Garamond"/>
          <w:i w:val="0"/>
          <w:sz w:val="24"/>
        </w:rPr>
      </w:pPr>
      <w:r>
        <w:rPr>
          <w:rFonts w:ascii="Garamond" w:hAnsi="Garamond"/>
          <w:i w:val="0"/>
          <w:sz w:val="24"/>
        </w:rPr>
        <w:t>Nell’</w:t>
      </w:r>
      <w:r w:rsidRPr="005C7E67">
        <w:rPr>
          <w:rFonts w:ascii="Garamond" w:hAnsi="Garamond"/>
          <w:i w:val="0"/>
          <w:sz w:val="24"/>
        </w:rPr>
        <w:t>“Indennità provenienti da provvedimenti specifici” (voce cod. I517) andrà rilevata la spesa relativa a provvedimenti specifici indicati dalla normativa vigente; nel campo note presente nella scheda informativa 1 andrà indicata la composizione dell’indennità stessa.</w:t>
      </w:r>
    </w:p>
    <w:p w14:paraId="041673BD" w14:textId="77777777" w:rsidR="001508D4" w:rsidRPr="00C96777" w:rsidRDefault="001508D4" w:rsidP="001508D4">
      <w:pPr>
        <w:spacing w:before="100" w:beforeAutospacing="1" w:after="100" w:afterAutospacing="1" w:line="360" w:lineRule="auto"/>
        <w:ind w:firstLine="0"/>
        <w:rPr>
          <w:rFonts w:ascii="Garamond" w:hAnsi="Garamond"/>
          <w:iCs/>
          <w:sz w:val="24"/>
        </w:rPr>
      </w:pPr>
      <w:r>
        <w:rPr>
          <w:rFonts w:ascii="Garamond" w:hAnsi="Garamond"/>
          <w:iCs/>
          <w:sz w:val="24"/>
        </w:rPr>
        <w:t>Il trattamento economico riconosciuto per l</w:t>
      </w:r>
      <w:r w:rsidRPr="00C96777">
        <w:rPr>
          <w:rFonts w:ascii="Garamond" w:hAnsi="Garamond"/>
          <w:iCs/>
          <w:sz w:val="24"/>
        </w:rPr>
        <w:t>e lunghe missioni all’estero, nonché quelle in Italia presso le Agenzie internazionali, andr</w:t>
      </w:r>
      <w:r>
        <w:rPr>
          <w:rFonts w:ascii="Garamond" w:hAnsi="Garamond"/>
          <w:iCs/>
          <w:sz w:val="24"/>
        </w:rPr>
        <w:t>à</w:t>
      </w:r>
      <w:r w:rsidRPr="00C96777">
        <w:rPr>
          <w:rFonts w:ascii="Garamond" w:hAnsi="Garamond"/>
          <w:iCs/>
          <w:sz w:val="24"/>
        </w:rPr>
        <w:t xml:space="preserve"> rilevat</w:t>
      </w:r>
      <w:r>
        <w:rPr>
          <w:rFonts w:ascii="Garamond" w:hAnsi="Garamond"/>
          <w:iCs/>
          <w:sz w:val="24"/>
        </w:rPr>
        <w:t>o</w:t>
      </w:r>
      <w:r w:rsidRPr="00C96777">
        <w:rPr>
          <w:rFonts w:ascii="Garamond" w:hAnsi="Garamond"/>
          <w:iCs/>
          <w:sz w:val="24"/>
        </w:rPr>
        <w:t xml:space="preserve"> nell</w:t>
      </w:r>
      <w:r>
        <w:rPr>
          <w:rFonts w:ascii="Garamond" w:hAnsi="Garamond"/>
          <w:iCs/>
          <w:sz w:val="24"/>
        </w:rPr>
        <w:t>’</w:t>
      </w:r>
      <w:r w:rsidRPr="00C96777">
        <w:rPr>
          <w:rFonts w:ascii="Garamond" w:hAnsi="Garamond"/>
          <w:iCs/>
          <w:sz w:val="24"/>
        </w:rPr>
        <w:t xml:space="preserve">“Indennità personale all’estero” </w:t>
      </w:r>
      <w:r>
        <w:rPr>
          <w:rFonts w:ascii="Garamond" w:hAnsi="Garamond"/>
          <w:iCs/>
          <w:sz w:val="24"/>
        </w:rPr>
        <w:t>(</w:t>
      </w:r>
      <w:r w:rsidRPr="00C96777">
        <w:rPr>
          <w:rFonts w:ascii="Garamond" w:hAnsi="Garamond"/>
          <w:iCs/>
          <w:sz w:val="24"/>
        </w:rPr>
        <w:t xml:space="preserve">voce </w:t>
      </w:r>
      <w:r>
        <w:rPr>
          <w:rFonts w:ascii="Garamond" w:hAnsi="Garamond"/>
          <w:iCs/>
          <w:sz w:val="24"/>
        </w:rPr>
        <w:t xml:space="preserve">cod. </w:t>
      </w:r>
      <w:r w:rsidRPr="00C96777">
        <w:rPr>
          <w:rFonts w:ascii="Garamond" w:hAnsi="Garamond"/>
          <w:iCs/>
          <w:sz w:val="24"/>
        </w:rPr>
        <w:t>I519</w:t>
      </w:r>
      <w:r>
        <w:rPr>
          <w:rFonts w:ascii="Garamond" w:hAnsi="Garamond"/>
          <w:iCs/>
          <w:sz w:val="24"/>
        </w:rPr>
        <w:t>)</w:t>
      </w:r>
      <w:r w:rsidRPr="00C96777">
        <w:rPr>
          <w:rFonts w:ascii="Garamond" w:hAnsi="Garamond"/>
          <w:iCs/>
          <w:sz w:val="24"/>
        </w:rPr>
        <w:t xml:space="preserve"> il cui ammontare sarà fornito direttamente dai flussi di spesa NoiPA.</w:t>
      </w:r>
    </w:p>
    <w:p w14:paraId="6C62BE5F" w14:textId="77777777" w:rsidR="001508D4" w:rsidRPr="00C96777" w:rsidRDefault="001508D4" w:rsidP="001508D4">
      <w:pPr>
        <w:spacing w:before="100" w:beforeAutospacing="1" w:after="100" w:afterAutospacing="1" w:line="360" w:lineRule="auto"/>
        <w:ind w:firstLine="0"/>
        <w:rPr>
          <w:rFonts w:ascii="Garamond" w:hAnsi="Garamond"/>
          <w:iCs/>
          <w:sz w:val="24"/>
        </w:rPr>
      </w:pPr>
      <w:r w:rsidRPr="00C96777">
        <w:rPr>
          <w:rFonts w:ascii="Garamond" w:hAnsi="Garamond"/>
          <w:iCs/>
          <w:sz w:val="24"/>
        </w:rPr>
        <w:t xml:space="preserve">Il trattamento accessorio riconosciuto al personale militare in servizio presso le addettanze militari delle Ambasciate sarà rilevato nel “Trattamento accessorio all’estero” </w:t>
      </w:r>
      <w:r>
        <w:rPr>
          <w:rFonts w:ascii="Garamond" w:hAnsi="Garamond"/>
          <w:iCs/>
          <w:sz w:val="24"/>
        </w:rPr>
        <w:t>(</w:t>
      </w:r>
      <w:r w:rsidRPr="00C96777">
        <w:rPr>
          <w:rFonts w:ascii="Garamond" w:hAnsi="Garamond"/>
          <w:iCs/>
          <w:sz w:val="24"/>
        </w:rPr>
        <w:t xml:space="preserve">voce </w:t>
      </w:r>
      <w:r>
        <w:rPr>
          <w:rFonts w:ascii="Garamond" w:hAnsi="Garamond"/>
          <w:iCs/>
          <w:sz w:val="24"/>
        </w:rPr>
        <w:t xml:space="preserve">cod. </w:t>
      </w:r>
      <w:r w:rsidRPr="00C96777">
        <w:rPr>
          <w:rFonts w:ascii="Garamond" w:hAnsi="Garamond"/>
          <w:iCs/>
          <w:sz w:val="24"/>
        </w:rPr>
        <w:t>S603</w:t>
      </w:r>
      <w:r>
        <w:rPr>
          <w:rFonts w:ascii="Garamond" w:hAnsi="Garamond"/>
          <w:iCs/>
          <w:sz w:val="24"/>
        </w:rPr>
        <w:t>),</w:t>
      </w:r>
      <w:r w:rsidRPr="00C96777">
        <w:rPr>
          <w:rFonts w:ascii="Garamond" w:hAnsi="Garamond"/>
          <w:iCs/>
          <w:sz w:val="24"/>
        </w:rPr>
        <w:t xml:space="preserve"> dato fornito direttamente dal Ministero della Difesa</w:t>
      </w:r>
      <w:r>
        <w:rPr>
          <w:rFonts w:ascii="Garamond" w:hAnsi="Garamond"/>
          <w:iCs/>
          <w:sz w:val="24"/>
        </w:rPr>
        <w:t>.</w:t>
      </w:r>
    </w:p>
    <w:p w14:paraId="232E42DE" w14:textId="77777777" w:rsidR="001508D4" w:rsidRPr="005C7E67" w:rsidRDefault="001508D4" w:rsidP="001508D4">
      <w:pPr>
        <w:pStyle w:val="Introduzione"/>
        <w:spacing w:line="360" w:lineRule="auto"/>
        <w:ind w:firstLine="0"/>
        <w:rPr>
          <w:rFonts w:ascii="Garamond" w:hAnsi="Garamond"/>
          <w:i w:val="0"/>
          <w:sz w:val="24"/>
        </w:rPr>
      </w:pPr>
      <w:r>
        <w:rPr>
          <w:rFonts w:ascii="Garamond" w:hAnsi="Garamond"/>
          <w:i w:val="0"/>
          <w:sz w:val="24"/>
        </w:rPr>
        <w:t xml:space="preserve">Al personale dei </w:t>
      </w:r>
      <w:r w:rsidRPr="00C96777">
        <w:rPr>
          <w:rFonts w:ascii="Garamond" w:hAnsi="Garamond"/>
          <w:i w:val="0"/>
          <w:sz w:val="24"/>
        </w:rPr>
        <w:t xml:space="preserve">contingenti all’estero, impegnati nelle missioni di pace, </w:t>
      </w:r>
      <w:r>
        <w:rPr>
          <w:rFonts w:ascii="Garamond" w:hAnsi="Garamond"/>
          <w:i w:val="0"/>
          <w:sz w:val="24"/>
        </w:rPr>
        <w:t xml:space="preserve">è riconosciuto un </w:t>
      </w:r>
      <w:r w:rsidRPr="002A760A">
        <w:rPr>
          <w:rFonts w:ascii="Garamond" w:hAnsi="Garamond"/>
          <w:i w:val="0"/>
          <w:sz w:val="24"/>
        </w:rPr>
        <w:t>trattamento di missione</w:t>
      </w:r>
      <w:r>
        <w:rPr>
          <w:rFonts w:ascii="Garamond" w:hAnsi="Garamond"/>
          <w:i w:val="0"/>
          <w:sz w:val="24"/>
        </w:rPr>
        <w:t xml:space="preserve"> che</w:t>
      </w:r>
      <w:r w:rsidRPr="002A760A">
        <w:rPr>
          <w:rFonts w:ascii="Garamond" w:hAnsi="Garamond"/>
          <w:i w:val="0"/>
          <w:sz w:val="24"/>
        </w:rPr>
        <w:t xml:space="preserve"> </w:t>
      </w:r>
      <w:r w:rsidRPr="00C96777">
        <w:rPr>
          <w:rFonts w:ascii="Garamond" w:hAnsi="Garamond"/>
          <w:i w:val="0"/>
          <w:sz w:val="24"/>
        </w:rPr>
        <w:t>sarà rilevato nella “Indennità di missione e trasferimento”</w:t>
      </w:r>
      <w:r>
        <w:rPr>
          <w:rFonts w:ascii="Garamond" w:hAnsi="Garamond"/>
          <w:i w:val="0"/>
          <w:sz w:val="24"/>
        </w:rPr>
        <w:t xml:space="preserve"> (voce cod.</w:t>
      </w:r>
      <w:r w:rsidRPr="00C96777">
        <w:rPr>
          <w:rFonts w:ascii="Garamond" w:hAnsi="Garamond"/>
          <w:i w:val="0"/>
          <w:sz w:val="24"/>
        </w:rPr>
        <w:t xml:space="preserve"> P030</w:t>
      </w:r>
      <w:r>
        <w:rPr>
          <w:rFonts w:ascii="Garamond" w:hAnsi="Garamond"/>
          <w:i w:val="0"/>
          <w:sz w:val="24"/>
        </w:rPr>
        <w:t xml:space="preserve">) della </w:t>
      </w:r>
      <w:r w:rsidRPr="00C96777">
        <w:rPr>
          <w:rFonts w:ascii="Garamond" w:hAnsi="Garamond"/>
          <w:i w:val="0"/>
          <w:sz w:val="24"/>
        </w:rPr>
        <w:t>tabella 14.</w:t>
      </w:r>
      <w:r>
        <w:rPr>
          <w:rFonts w:ascii="Garamond" w:hAnsi="Garamond"/>
          <w:i w:val="0"/>
          <w:sz w:val="24"/>
        </w:rPr>
        <w:t xml:space="preserve"> Lo “Straordinario” (voce cod. T101), deve comprendere le somme relative allo straordinario effettuato nell’ambito del servizio “Strade sicure”, anche se gravante su un capitolo a parte. Andrà inoltre indicato nel campo note, presente nella Scheda informativa 1, l’ammontare complessivo dell’importo e il relativo capitolo di bilancio.</w:t>
      </w:r>
    </w:p>
    <w:p w14:paraId="40C7F7F8" w14:textId="77777777" w:rsidR="001508D4" w:rsidRDefault="001508D4" w:rsidP="001508D4">
      <w:pPr>
        <w:pStyle w:val="Introduzione"/>
        <w:spacing w:line="360" w:lineRule="auto"/>
        <w:ind w:firstLine="0"/>
        <w:rPr>
          <w:rFonts w:ascii="Garamond" w:hAnsi="Garamond"/>
          <w:b/>
          <w:i w:val="0"/>
          <w:sz w:val="24"/>
        </w:rPr>
      </w:pPr>
      <w:r w:rsidRPr="005C7E67">
        <w:rPr>
          <w:rFonts w:ascii="Garamond" w:hAnsi="Garamond"/>
          <w:i w:val="0"/>
          <w:sz w:val="24"/>
        </w:rPr>
        <w:t xml:space="preserve">Vanno rilevate anche le spese riferite al personale in ausiliaria </w:t>
      </w:r>
      <w:r w:rsidRPr="005C7E67">
        <w:rPr>
          <w:rFonts w:ascii="Garamond" w:hAnsi="Garamond"/>
          <w:b/>
          <w:i w:val="0"/>
          <w:sz w:val="24"/>
        </w:rPr>
        <w:t>richiamato in servizio con assegni,</w:t>
      </w:r>
      <w:r w:rsidRPr="005C7E67">
        <w:rPr>
          <w:rFonts w:ascii="Garamond" w:hAnsi="Garamond"/>
          <w:i w:val="0"/>
          <w:sz w:val="24"/>
        </w:rPr>
        <w:t xml:space="preserve"> quelle relative al</w:t>
      </w:r>
      <w:r w:rsidRPr="005C7E67">
        <w:rPr>
          <w:rFonts w:ascii="Garamond" w:hAnsi="Garamond"/>
          <w:b/>
          <w:i w:val="0"/>
          <w:sz w:val="24"/>
        </w:rPr>
        <w:t xml:space="preserve"> </w:t>
      </w:r>
      <w:r w:rsidRPr="005C7E67">
        <w:rPr>
          <w:rFonts w:ascii="Garamond" w:hAnsi="Garamond"/>
          <w:i w:val="0"/>
          <w:sz w:val="24"/>
        </w:rPr>
        <w:t xml:space="preserve">personale richiamato in servizio con assegni </w:t>
      </w:r>
      <w:r w:rsidRPr="005C7E67">
        <w:rPr>
          <w:rFonts w:ascii="Garamond" w:hAnsi="Garamond"/>
          <w:b/>
          <w:i w:val="0"/>
          <w:sz w:val="24"/>
        </w:rPr>
        <w:t xml:space="preserve">non proveniente dal personale in ausiliaria </w:t>
      </w:r>
      <w:r w:rsidRPr="005C7E67">
        <w:rPr>
          <w:rFonts w:ascii="Garamond" w:hAnsi="Garamond"/>
          <w:i w:val="0"/>
          <w:sz w:val="24"/>
        </w:rPr>
        <w:t>e quelle eventualmente sostenute per il</w:t>
      </w:r>
      <w:r w:rsidRPr="005C7E67">
        <w:rPr>
          <w:rFonts w:ascii="Garamond" w:hAnsi="Garamond"/>
          <w:b/>
          <w:i w:val="0"/>
          <w:sz w:val="24"/>
        </w:rPr>
        <w:t xml:space="preserve"> </w:t>
      </w:r>
      <w:r w:rsidRPr="005C7E67">
        <w:rPr>
          <w:rFonts w:ascii="Garamond" w:hAnsi="Garamond"/>
          <w:i w:val="0"/>
          <w:sz w:val="24"/>
        </w:rPr>
        <w:t xml:space="preserve">personale in ausiliaria </w:t>
      </w:r>
      <w:r w:rsidRPr="005C7E67">
        <w:rPr>
          <w:rFonts w:ascii="Garamond" w:hAnsi="Garamond"/>
          <w:b/>
          <w:i w:val="0"/>
          <w:sz w:val="24"/>
        </w:rPr>
        <w:t>richiamato in servizio senza assegni.</w:t>
      </w:r>
    </w:p>
    <w:tbl>
      <w:tblPr>
        <w:tblW w:w="9611" w:type="dxa"/>
        <w:jc w:val="center"/>
        <w:tblLayout w:type="fixed"/>
        <w:tblCellMar>
          <w:left w:w="10" w:type="dxa"/>
          <w:right w:w="10" w:type="dxa"/>
        </w:tblCellMar>
        <w:tblLook w:val="0000" w:firstRow="0" w:lastRow="0" w:firstColumn="0" w:lastColumn="0" w:noHBand="0" w:noVBand="0"/>
      </w:tblPr>
      <w:tblGrid>
        <w:gridCol w:w="963"/>
        <w:gridCol w:w="4127"/>
        <w:gridCol w:w="4521"/>
      </w:tblGrid>
      <w:tr w:rsidR="001508D4" w:rsidRPr="005C7E67" w14:paraId="4EFD799B" w14:textId="77777777" w:rsidTr="00A026B9">
        <w:trPr>
          <w:tblHeader/>
          <w:jc w:val="center"/>
        </w:trPr>
        <w:tc>
          <w:tcPr>
            <w:tcW w:w="963"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5280BD35" w14:textId="77777777" w:rsidR="001508D4" w:rsidRPr="005C7E67" w:rsidRDefault="001508D4" w:rsidP="00A026B9">
            <w:pPr>
              <w:pStyle w:val="Introduzione"/>
              <w:ind w:firstLine="0"/>
              <w:rPr>
                <w:rFonts w:ascii="Garamond" w:hAnsi="Garamond"/>
                <w:b/>
                <w:bCs/>
                <w:i w:val="0"/>
              </w:rPr>
            </w:pPr>
            <w:r w:rsidRPr="005C7E67">
              <w:rPr>
                <w:rFonts w:ascii="Garamond" w:hAnsi="Garamond"/>
                <w:b/>
                <w:bCs/>
                <w:i w:val="0"/>
              </w:rPr>
              <w:t>Codice</w:t>
            </w:r>
          </w:p>
        </w:tc>
        <w:tc>
          <w:tcPr>
            <w:tcW w:w="4127" w:type="dxa"/>
            <w:tcBorders>
              <w:top w:val="single" w:sz="4" w:space="0" w:color="000000"/>
              <w:left w:val="single" w:sz="4" w:space="0" w:color="000000"/>
              <w:bottom w:val="single" w:sz="4" w:space="0" w:color="000000"/>
            </w:tcBorders>
            <w:shd w:val="clear" w:color="auto" w:fill="E6E6FF"/>
            <w:tcMar>
              <w:top w:w="0" w:type="dxa"/>
              <w:left w:w="108" w:type="dxa"/>
              <w:bottom w:w="0" w:type="dxa"/>
              <w:right w:w="108" w:type="dxa"/>
            </w:tcMar>
            <w:vAlign w:val="center"/>
          </w:tcPr>
          <w:p w14:paraId="2FE78B79" w14:textId="77777777" w:rsidR="001508D4" w:rsidRPr="005C7E67" w:rsidRDefault="001508D4" w:rsidP="00A026B9">
            <w:pPr>
              <w:pStyle w:val="Introduzione"/>
              <w:ind w:firstLine="0"/>
              <w:rPr>
                <w:rFonts w:ascii="Garamond" w:hAnsi="Garamond"/>
                <w:b/>
                <w:bCs/>
                <w:i w:val="0"/>
              </w:rPr>
            </w:pPr>
            <w:r w:rsidRPr="005C7E67">
              <w:rPr>
                <w:rFonts w:ascii="Garamond" w:hAnsi="Garamond"/>
                <w:b/>
                <w:bCs/>
                <w:i w:val="0"/>
              </w:rPr>
              <w:t>Voci di spesa</w:t>
            </w:r>
          </w:p>
        </w:tc>
        <w:tc>
          <w:tcPr>
            <w:tcW w:w="4521" w:type="dxa"/>
            <w:tcBorders>
              <w:top w:val="single" w:sz="4" w:space="0" w:color="000000"/>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tcPr>
          <w:p w14:paraId="60DE660A" w14:textId="77777777" w:rsidR="001508D4" w:rsidRPr="005C7E67" w:rsidRDefault="001508D4" w:rsidP="00A026B9">
            <w:pPr>
              <w:pStyle w:val="Introduzione"/>
              <w:ind w:firstLine="0"/>
              <w:rPr>
                <w:rFonts w:ascii="Garamond" w:hAnsi="Garamond"/>
                <w:b/>
                <w:bCs/>
                <w:i w:val="0"/>
              </w:rPr>
            </w:pPr>
            <w:r w:rsidRPr="005C7E67">
              <w:rPr>
                <w:rFonts w:ascii="Garamond" w:hAnsi="Garamond"/>
                <w:b/>
                <w:bCs/>
                <w:i w:val="0"/>
              </w:rPr>
              <w:t>Descrizione</w:t>
            </w:r>
          </w:p>
        </w:tc>
      </w:tr>
      <w:tr w:rsidR="001508D4" w:rsidRPr="005D3F72" w14:paraId="5985EEA6" w14:textId="77777777" w:rsidTr="00A026B9">
        <w:trPr>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2EFF54" w14:textId="77777777" w:rsidR="001508D4" w:rsidRPr="005C7E67" w:rsidRDefault="001508D4" w:rsidP="00A026B9">
            <w:pPr>
              <w:pStyle w:val="Introduzione"/>
              <w:ind w:firstLine="0"/>
              <w:rPr>
                <w:rFonts w:ascii="Garamond" w:hAnsi="Garamond"/>
                <w:b/>
                <w:bCs/>
                <w:i w:val="0"/>
              </w:rPr>
            </w:pPr>
            <w:r w:rsidRPr="005C7E67">
              <w:rPr>
                <w:rFonts w:ascii="Garamond" w:hAnsi="Garamond"/>
                <w:b/>
                <w:bCs/>
                <w:i w:val="0"/>
              </w:rPr>
              <w:t>I51</w:t>
            </w:r>
            <w:r>
              <w:rPr>
                <w:rFonts w:ascii="Garamond" w:hAnsi="Garamond"/>
                <w:b/>
                <w:bCs/>
                <w:i w:val="0"/>
              </w:rPr>
              <w:t>3</w:t>
            </w:r>
          </w:p>
        </w:tc>
        <w:tc>
          <w:tcPr>
            <w:tcW w:w="4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06396B" w14:textId="77777777" w:rsidR="001508D4" w:rsidRPr="003D5232" w:rsidRDefault="001508D4" w:rsidP="00A026B9">
            <w:pPr>
              <w:pStyle w:val="Introduzione"/>
              <w:ind w:firstLine="0"/>
              <w:rPr>
                <w:rFonts w:ascii="Garamond" w:hAnsi="Garamond"/>
                <w:b/>
                <w:bCs/>
                <w:i w:val="0"/>
                <w:iCs w:val="0"/>
              </w:rPr>
            </w:pPr>
            <w:r w:rsidRPr="003D5232">
              <w:rPr>
                <w:rFonts w:ascii="Garamond" w:hAnsi="Garamond"/>
                <w:b/>
                <w:bCs/>
                <w:i w:val="0"/>
                <w:iCs w:val="0"/>
              </w:rPr>
              <w:t>Ass. funzionale e omogen. stip.</w:t>
            </w:r>
          </w:p>
        </w:tc>
        <w:tc>
          <w:tcPr>
            <w:tcW w:w="4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D59A1B" w14:textId="77777777" w:rsidR="001508D4" w:rsidRPr="003D5232" w:rsidRDefault="001508D4" w:rsidP="00A026B9">
            <w:pPr>
              <w:pStyle w:val="Introduzione"/>
              <w:ind w:firstLine="0"/>
              <w:rPr>
                <w:rFonts w:ascii="Garamond" w:hAnsi="Garamond"/>
                <w:i w:val="0"/>
                <w:iCs w:val="0"/>
                <w:lang w:val="en-US"/>
              </w:rPr>
            </w:pPr>
            <w:r w:rsidRPr="003D5232">
              <w:rPr>
                <w:rFonts w:ascii="Garamond" w:hAnsi="Garamond"/>
                <w:i w:val="0"/>
                <w:iCs w:val="0"/>
                <w:lang w:val="en-US"/>
              </w:rPr>
              <w:t>Art.18 DPR 40/2018 e art.5 DPR 56/2022</w:t>
            </w:r>
          </w:p>
        </w:tc>
      </w:tr>
      <w:tr w:rsidR="001508D4" w:rsidRPr="005C7E67" w14:paraId="619824E9" w14:textId="77777777" w:rsidTr="00A026B9">
        <w:trPr>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21456D" w14:textId="77777777" w:rsidR="001508D4" w:rsidRPr="005C7E67" w:rsidRDefault="001508D4" w:rsidP="00A026B9">
            <w:pPr>
              <w:pStyle w:val="Introduzione"/>
              <w:ind w:firstLine="0"/>
              <w:rPr>
                <w:rFonts w:ascii="Garamond" w:hAnsi="Garamond"/>
                <w:b/>
                <w:bCs/>
                <w:i w:val="0"/>
              </w:rPr>
            </w:pPr>
            <w:r w:rsidRPr="005C7E67">
              <w:rPr>
                <w:rFonts w:ascii="Garamond" w:hAnsi="Garamond"/>
                <w:b/>
                <w:bCs/>
                <w:i w:val="0"/>
              </w:rPr>
              <w:t>I516</w:t>
            </w:r>
          </w:p>
        </w:tc>
        <w:tc>
          <w:tcPr>
            <w:tcW w:w="4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1712862" w14:textId="77777777" w:rsidR="001508D4" w:rsidRPr="003D5232" w:rsidRDefault="001508D4" w:rsidP="00A026B9">
            <w:pPr>
              <w:pStyle w:val="Introduzione"/>
              <w:ind w:firstLine="0"/>
              <w:rPr>
                <w:rFonts w:ascii="Garamond" w:hAnsi="Garamond"/>
                <w:b/>
                <w:bCs/>
                <w:i w:val="0"/>
                <w:iCs w:val="0"/>
              </w:rPr>
            </w:pPr>
            <w:r w:rsidRPr="003D5232">
              <w:rPr>
                <w:rFonts w:ascii="Garamond" w:hAnsi="Garamond"/>
                <w:b/>
                <w:bCs/>
                <w:i w:val="0"/>
                <w:iCs w:val="0"/>
              </w:rPr>
              <w:t>Ind. operative fondamentali</w:t>
            </w:r>
          </w:p>
        </w:tc>
        <w:tc>
          <w:tcPr>
            <w:tcW w:w="4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2723DF" w14:textId="77777777" w:rsidR="001508D4" w:rsidRPr="003D5232" w:rsidRDefault="001508D4" w:rsidP="00A026B9">
            <w:pPr>
              <w:pStyle w:val="Introduzione"/>
              <w:ind w:firstLine="0"/>
              <w:rPr>
                <w:rFonts w:ascii="Garamond" w:hAnsi="Garamond"/>
                <w:i w:val="0"/>
                <w:iCs w:val="0"/>
              </w:rPr>
            </w:pPr>
            <w:r w:rsidRPr="003D5232">
              <w:rPr>
                <w:rFonts w:ascii="Garamond" w:hAnsi="Garamond"/>
                <w:i w:val="0"/>
                <w:iCs w:val="0"/>
              </w:rPr>
              <w:t>Legge 78/83 e successive modificazioni ed integrazioni (art 9 DPR 40/2018)</w:t>
            </w:r>
          </w:p>
        </w:tc>
      </w:tr>
      <w:tr w:rsidR="001508D4" w:rsidRPr="005C7E67" w14:paraId="7F96F815" w14:textId="77777777" w:rsidTr="00A026B9">
        <w:trPr>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CCE513" w14:textId="77777777" w:rsidR="001508D4" w:rsidRPr="005C7E67" w:rsidRDefault="001508D4" w:rsidP="00A026B9">
            <w:pPr>
              <w:pStyle w:val="Introduzione"/>
              <w:ind w:firstLine="0"/>
              <w:rPr>
                <w:rFonts w:ascii="Garamond" w:hAnsi="Garamond"/>
                <w:b/>
                <w:bCs/>
                <w:i w:val="0"/>
              </w:rPr>
            </w:pPr>
            <w:r w:rsidRPr="005C7E67">
              <w:rPr>
                <w:rFonts w:ascii="Garamond" w:hAnsi="Garamond"/>
                <w:b/>
                <w:bCs/>
                <w:i w:val="0"/>
              </w:rPr>
              <w:t>I517</w:t>
            </w:r>
          </w:p>
        </w:tc>
        <w:tc>
          <w:tcPr>
            <w:tcW w:w="4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7CC8FD" w14:textId="77777777" w:rsidR="001508D4" w:rsidRPr="003D5232" w:rsidRDefault="001508D4" w:rsidP="00A026B9">
            <w:pPr>
              <w:pStyle w:val="Introduzione"/>
              <w:ind w:firstLine="0"/>
              <w:rPr>
                <w:rFonts w:ascii="Garamond" w:hAnsi="Garamond"/>
                <w:b/>
                <w:bCs/>
                <w:i w:val="0"/>
                <w:iCs w:val="0"/>
              </w:rPr>
            </w:pPr>
            <w:r w:rsidRPr="003D5232">
              <w:rPr>
                <w:rFonts w:ascii="Garamond" w:hAnsi="Garamond"/>
                <w:b/>
                <w:bCs/>
                <w:i w:val="0"/>
                <w:iCs w:val="0"/>
              </w:rPr>
              <w:t>Indennità provenienti da provvedimenti specifici</w:t>
            </w:r>
          </w:p>
        </w:tc>
        <w:tc>
          <w:tcPr>
            <w:tcW w:w="4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378FDD" w14:textId="77777777" w:rsidR="001508D4" w:rsidRPr="003D5232" w:rsidRDefault="001508D4" w:rsidP="00A026B9">
            <w:pPr>
              <w:pStyle w:val="Introduzione"/>
              <w:ind w:firstLine="0"/>
              <w:rPr>
                <w:rFonts w:ascii="Garamond" w:hAnsi="Garamond"/>
                <w:i w:val="0"/>
                <w:iCs w:val="0"/>
              </w:rPr>
            </w:pPr>
            <w:r w:rsidRPr="003D5232">
              <w:rPr>
                <w:rFonts w:ascii="Garamond" w:hAnsi="Garamond"/>
                <w:i w:val="0"/>
                <w:iCs w:val="0"/>
              </w:rPr>
              <w:t>Indennità erogate a seguito di provvedimenti specifici indicati dalla normativa vigente</w:t>
            </w:r>
          </w:p>
        </w:tc>
      </w:tr>
      <w:tr w:rsidR="001508D4" w:rsidRPr="005C7E67" w14:paraId="601C188D" w14:textId="77777777" w:rsidTr="00A026B9">
        <w:trPr>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B845EC" w14:textId="77777777" w:rsidR="001508D4" w:rsidRPr="005C7E67" w:rsidRDefault="001508D4" w:rsidP="00A026B9">
            <w:pPr>
              <w:pStyle w:val="Introduzione"/>
              <w:ind w:firstLine="0"/>
              <w:rPr>
                <w:rFonts w:ascii="Garamond" w:hAnsi="Garamond"/>
                <w:b/>
                <w:bCs/>
                <w:i w:val="0"/>
              </w:rPr>
            </w:pPr>
            <w:r w:rsidRPr="005C7E67">
              <w:rPr>
                <w:rFonts w:ascii="Garamond" w:hAnsi="Garamond"/>
                <w:b/>
                <w:bCs/>
                <w:i w:val="0"/>
              </w:rPr>
              <w:lastRenderedPageBreak/>
              <w:t>I519</w:t>
            </w:r>
          </w:p>
        </w:tc>
        <w:tc>
          <w:tcPr>
            <w:tcW w:w="4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15F582A" w14:textId="77777777" w:rsidR="001508D4" w:rsidRPr="003D5232" w:rsidRDefault="001508D4" w:rsidP="00A026B9">
            <w:pPr>
              <w:pStyle w:val="Introduzione"/>
              <w:ind w:firstLine="0"/>
              <w:rPr>
                <w:rFonts w:ascii="Garamond" w:hAnsi="Garamond"/>
                <w:b/>
                <w:bCs/>
                <w:i w:val="0"/>
                <w:iCs w:val="0"/>
              </w:rPr>
            </w:pPr>
            <w:r w:rsidRPr="003D5232">
              <w:rPr>
                <w:rFonts w:ascii="Garamond" w:hAnsi="Garamond"/>
                <w:b/>
                <w:bCs/>
                <w:i w:val="0"/>
                <w:iCs w:val="0"/>
              </w:rPr>
              <w:t>Ind. personale all’estero</w:t>
            </w:r>
          </w:p>
        </w:tc>
        <w:tc>
          <w:tcPr>
            <w:tcW w:w="4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C5E62D" w14:textId="77777777" w:rsidR="001508D4" w:rsidRPr="003D5232" w:rsidRDefault="001508D4" w:rsidP="00A026B9">
            <w:pPr>
              <w:pStyle w:val="Introduzione"/>
              <w:ind w:firstLine="0"/>
              <w:rPr>
                <w:rFonts w:ascii="Garamond" w:hAnsi="Garamond"/>
                <w:i w:val="0"/>
                <w:iCs w:val="0"/>
              </w:rPr>
            </w:pPr>
            <w:r w:rsidRPr="003D5232">
              <w:rPr>
                <w:rFonts w:ascii="Garamond" w:hAnsi="Garamond"/>
                <w:i w:val="0"/>
                <w:iCs w:val="0"/>
              </w:rPr>
              <w:t>articol</w:t>
            </w:r>
            <w:r>
              <w:rPr>
                <w:rFonts w:ascii="Garamond" w:hAnsi="Garamond"/>
                <w:i w:val="0"/>
                <w:iCs w:val="0"/>
              </w:rPr>
              <w:t>o</w:t>
            </w:r>
            <w:r w:rsidRPr="003D5232">
              <w:rPr>
                <w:rFonts w:ascii="Garamond" w:hAnsi="Garamond"/>
                <w:i w:val="0"/>
                <w:iCs w:val="0"/>
              </w:rPr>
              <w:t xml:space="preserve"> 1808 D.lgs. </w:t>
            </w:r>
            <w:r>
              <w:rPr>
                <w:rFonts w:ascii="Garamond" w:hAnsi="Garamond"/>
                <w:i w:val="0"/>
                <w:iCs w:val="0"/>
              </w:rPr>
              <w:t>66/</w:t>
            </w:r>
            <w:r w:rsidRPr="003D5232">
              <w:rPr>
                <w:rFonts w:ascii="Garamond" w:hAnsi="Garamond"/>
                <w:i w:val="0"/>
                <w:iCs w:val="0"/>
              </w:rPr>
              <w:t>2010 e legge 1114/62</w:t>
            </w:r>
          </w:p>
        </w:tc>
      </w:tr>
      <w:tr w:rsidR="001508D4" w:rsidRPr="005C7E67" w14:paraId="0AEF9DC1" w14:textId="77777777" w:rsidTr="00A026B9">
        <w:trPr>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E6B41D" w14:textId="77777777" w:rsidR="001508D4" w:rsidRPr="005C7E67" w:rsidRDefault="001508D4" w:rsidP="00A026B9">
            <w:pPr>
              <w:pStyle w:val="Introduzione"/>
              <w:ind w:firstLine="0"/>
              <w:rPr>
                <w:rFonts w:ascii="Garamond" w:hAnsi="Garamond"/>
                <w:b/>
                <w:bCs/>
                <w:i w:val="0"/>
              </w:rPr>
            </w:pPr>
            <w:r w:rsidRPr="005C7E67">
              <w:rPr>
                <w:rFonts w:ascii="Garamond" w:hAnsi="Garamond"/>
                <w:b/>
                <w:bCs/>
                <w:i w:val="0"/>
              </w:rPr>
              <w:t>I521</w:t>
            </w:r>
          </w:p>
        </w:tc>
        <w:tc>
          <w:tcPr>
            <w:tcW w:w="4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987CAD" w14:textId="77777777" w:rsidR="001508D4" w:rsidRPr="003D5232" w:rsidRDefault="001508D4" w:rsidP="00A026B9">
            <w:pPr>
              <w:pStyle w:val="Introduzione"/>
              <w:ind w:firstLine="0"/>
              <w:rPr>
                <w:rFonts w:ascii="Garamond" w:hAnsi="Garamond"/>
                <w:b/>
                <w:bCs/>
                <w:i w:val="0"/>
                <w:iCs w:val="0"/>
              </w:rPr>
            </w:pPr>
            <w:r w:rsidRPr="003D5232">
              <w:rPr>
                <w:rFonts w:ascii="Garamond" w:hAnsi="Garamond"/>
                <w:b/>
                <w:bCs/>
                <w:i w:val="0"/>
                <w:iCs w:val="0"/>
              </w:rPr>
              <w:t>Importo aggiuntivo pensionabile</w:t>
            </w:r>
          </w:p>
        </w:tc>
        <w:tc>
          <w:tcPr>
            <w:tcW w:w="4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F3BEE7" w14:textId="77777777" w:rsidR="001508D4" w:rsidRPr="003D5232" w:rsidRDefault="001508D4" w:rsidP="00A026B9">
            <w:pPr>
              <w:pStyle w:val="Introduzione"/>
              <w:ind w:firstLine="0"/>
              <w:rPr>
                <w:rFonts w:ascii="Garamond" w:hAnsi="Garamond"/>
                <w:i w:val="0"/>
                <w:iCs w:val="0"/>
              </w:rPr>
            </w:pPr>
            <w:r w:rsidRPr="003D5232">
              <w:rPr>
                <w:rFonts w:ascii="Garamond" w:hAnsi="Garamond"/>
                <w:i w:val="0"/>
                <w:iCs w:val="0"/>
                <w:lang w:val="en-US"/>
              </w:rPr>
              <w:t>Art. 4 DPR 56/2022</w:t>
            </w:r>
          </w:p>
        </w:tc>
      </w:tr>
      <w:tr w:rsidR="001508D4" w:rsidRPr="005C7E67" w14:paraId="4792E30C" w14:textId="77777777" w:rsidTr="00A026B9">
        <w:trPr>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83B614" w14:textId="77777777" w:rsidR="001508D4" w:rsidRPr="005C7E67" w:rsidRDefault="001508D4" w:rsidP="00A026B9">
            <w:pPr>
              <w:pStyle w:val="Introduzione"/>
              <w:ind w:firstLine="0"/>
              <w:rPr>
                <w:rFonts w:ascii="Garamond" w:hAnsi="Garamond"/>
                <w:b/>
                <w:bCs/>
                <w:i w:val="0"/>
              </w:rPr>
            </w:pPr>
            <w:r>
              <w:rPr>
                <w:rFonts w:ascii="Garamond" w:hAnsi="Garamond"/>
                <w:b/>
                <w:bCs/>
                <w:i w:val="0"/>
              </w:rPr>
              <w:t>I524</w:t>
            </w:r>
          </w:p>
        </w:tc>
        <w:tc>
          <w:tcPr>
            <w:tcW w:w="4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ECE340" w14:textId="77777777" w:rsidR="001508D4" w:rsidRPr="003D5232" w:rsidRDefault="001508D4" w:rsidP="00A026B9">
            <w:pPr>
              <w:pStyle w:val="Introduzione"/>
              <w:ind w:firstLine="0"/>
              <w:rPr>
                <w:rFonts w:ascii="Calibri" w:hAnsi="Calibri" w:cs="Calibri"/>
                <w:i w:val="0"/>
                <w:iCs w:val="0"/>
                <w:szCs w:val="22"/>
              </w:rPr>
            </w:pPr>
            <w:r w:rsidRPr="003D5232">
              <w:rPr>
                <w:rFonts w:ascii="Garamond" w:hAnsi="Garamond"/>
                <w:b/>
                <w:bCs/>
                <w:i w:val="0"/>
                <w:iCs w:val="0"/>
              </w:rPr>
              <w:t>Assegno pensionabile L.427/96, art.4, c.2</w:t>
            </w:r>
          </w:p>
        </w:tc>
        <w:tc>
          <w:tcPr>
            <w:tcW w:w="4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D6DAC0" w14:textId="77777777" w:rsidR="001508D4" w:rsidRPr="003D5232" w:rsidRDefault="001508D4" w:rsidP="00A026B9">
            <w:pPr>
              <w:pStyle w:val="Introduzione"/>
              <w:ind w:firstLine="0"/>
              <w:rPr>
                <w:rFonts w:ascii="Garamond" w:hAnsi="Garamond"/>
                <w:i w:val="0"/>
                <w:iCs w:val="0"/>
              </w:rPr>
            </w:pPr>
            <w:r w:rsidRPr="003D5232">
              <w:rPr>
                <w:rFonts w:ascii="Garamond" w:hAnsi="Garamond"/>
                <w:i w:val="0"/>
                <w:iCs w:val="0"/>
              </w:rPr>
              <w:t>Art.4 Legge 427/96</w:t>
            </w:r>
          </w:p>
        </w:tc>
      </w:tr>
      <w:tr w:rsidR="001508D4" w:rsidRPr="005C7E67" w14:paraId="504930F3" w14:textId="77777777" w:rsidTr="00A026B9">
        <w:trPr>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91D2164" w14:textId="77777777" w:rsidR="001508D4" w:rsidRPr="005C7E67" w:rsidRDefault="001508D4" w:rsidP="00A026B9">
            <w:pPr>
              <w:pStyle w:val="Introduzione"/>
              <w:ind w:firstLine="0"/>
              <w:rPr>
                <w:rFonts w:ascii="Garamond" w:hAnsi="Garamond"/>
                <w:b/>
                <w:bCs/>
                <w:i w:val="0"/>
              </w:rPr>
            </w:pPr>
            <w:r w:rsidRPr="005C7E67">
              <w:rPr>
                <w:rFonts w:ascii="Garamond" w:hAnsi="Garamond"/>
                <w:b/>
                <w:bCs/>
                <w:i w:val="0"/>
              </w:rPr>
              <w:t>I836</w:t>
            </w:r>
          </w:p>
        </w:tc>
        <w:tc>
          <w:tcPr>
            <w:tcW w:w="4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96F7F6" w14:textId="77777777" w:rsidR="001508D4" w:rsidRPr="003D5232" w:rsidRDefault="001508D4" w:rsidP="00A026B9">
            <w:pPr>
              <w:pStyle w:val="Introduzione"/>
              <w:ind w:firstLine="0"/>
              <w:rPr>
                <w:rFonts w:ascii="Garamond" w:hAnsi="Garamond"/>
                <w:b/>
                <w:bCs/>
                <w:i w:val="0"/>
                <w:iCs w:val="0"/>
              </w:rPr>
            </w:pPr>
            <w:r w:rsidRPr="003D5232">
              <w:rPr>
                <w:rFonts w:ascii="Garamond" w:hAnsi="Garamond"/>
                <w:b/>
                <w:bCs/>
                <w:i w:val="0"/>
                <w:iCs w:val="0"/>
              </w:rPr>
              <w:t>Indennità operative supplementari</w:t>
            </w:r>
          </w:p>
        </w:tc>
        <w:tc>
          <w:tcPr>
            <w:tcW w:w="4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B34ACB" w14:textId="77777777" w:rsidR="001508D4" w:rsidRPr="003D5232" w:rsidRDefault="001508D4" w:rsidP="00A026B9">
            <w:pPr>
              <w:pStyle w:val="Introduzione"/>
              <w:ind w:firstLine="0"/>
              <w:rPr>
                <w:rFonts w:ascii="Garamond" w:hAnsi="Garamond"/>
                <w:i w:val="0"/>
                <w:iCs w:val="0"/>
              </w:rPr>
            </w:pPr>
            <w:r w:rsidRPr="003D5232">
              <w:rPr>
                <w:rFonts w:ascii="Garamond" w:hAnsi="Garamond"/>
                <w:i w:val="0"/>
                <w:iCs w:val="0"/>
              </w:rPr>
              <w:t>Legge 78/83 e successive modificazioni ed integrazioni</w:t>
            </w:r>
          </w:p>
        </w:tc>
      </w:tr>
      <w:tr w:rsidR="001508D4" w:rsidRPr="005C7E67" w14:paraId="25442349" w14:textId="77777777" w:rsidTr="00A026B9">
        <w:trPr>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E7C700" w14:textId="77777777" w:rsidR="001508D4" w:rsidRPr="005C7E67" w:rsidRDefault="001508D4" w:rsidP="00A026B9">
            <w:pPr>
              <w:pStyle w:val="Introduzione"/>
              <w:ind w:firstLine="0"/>
              <w:rPr>
                <w:rFonts w:ascii="Garamond" w:hAnsi="Garamond"/>
                <w:b/>
                <w:bCs/>
                <w:i w:val="0"/>
              </w:rPr>
            </w:pPr>
            <w:r w:rsidRPr="005C7E67">
              <w:rPr>
                <w:rFonts w:ascii="Garamond" w:hAnsi="Garamond"/>
                <w:b/>
                <w:bCs/>
                <w:i w:val="0"/>
              </w:rPr>
              <w:t>I837</w:t>
            </w:r>
          </w:p>
        </w:tc>
        <w:tc>
          <w:tcPr>
            <w:tcW w:w="4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CA13FB" w14:textId="77777777" w:rsidR="001508D4" w:rsidRPr="003D5232" w:rsidRDefault="001508D4" w:rsidP="00A026B9">
            <w:pPr>
              <w:pStyle w:val="Introduzione"/>
              <w:ind w:firstLine="0"/>
              <w:rPr>
                <w:rFonts w:ascii="Garamond" w:hAnsi="Garamond"/>
                <w:b/>
                <w:bCs/>
                <w:i w:val="0"/>
                <w:iCs w:val="0"/>
              </w:rPr>
            </w:pPr>
            <w:r w:rsidRPr="003D5232">
              <w:rPr>
                <w:rFonts w:ascii="Garamond" w:hAnsi="Garamond"/>
                <w:b/>
                <w:bCs/>
                <w:i w:val="0"/>
                <w:iCs w:val="0"/>
              </w:rPr>
              <w:t>Indennità di posizione e perequativa</w:t>
            </w:r>
          </w:p>
        </w:tc>
        <w:tc>
          <w:tcPr>
            <w:tcW w:w="4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D5AE0" w14:textId="77777777" w:rsidR="001508D4" w:rsidRPr="003D5232" w:rsidRDefault="001508D4" w:rsidP="00A026B9">
            <w:pPr>
              <w:pStyle w:val="Introduzione"/>
              <w:ind w:firstLine="0"/>
              <w:rPr>
                <w:rFonts w:ascii="Garamond" w:hAnsi="Garamond"/>
                <w:i w:val="0"/>
                <w:iCs w:val="0"/>
              </w:rPr>
            </w:pPr>
            <w:r w:rsidRPr="003D5232">
              <w:rPr>
                <w:rFonts w:ascii="Garamond" w:hAnsi="Garamond"/>
                <w:i w:val="0"/>
                <w:iCs w:val="0"/>
              </w:rPr>
              <w:t xml:space="preserve">Artt. 1819 e 1820 d.lgs. </w:t>
            </w:r>
            <w:r>
              <w:rPr>
                <w:rFonts w:ascii="Garamond" w:hAnsi="Garamond"/>
                <w:i w:val="0"/>
                <w:iCs w:val="0"/>
              </w:rPr>
              <w:t>66/</w:t>
            </w:r>
            <w:r w:rsidRPr="003D5232">
              <w:rPr>
                <w:rFonts w:ascii="Garamond" w:hAnsi="Garamond"/>
                <w:i w:val="0"/>
                <w:iCs w:val="0"/>
              </w:rPr>
              <w:t>2010</w:t>
            </w:r>
          </w:p>
        </w:tc>
      </w:tr>
      <w:tr w:rsidR="001508D4" w:rsidRPr="005C7E67" w14:paraId="77F56E7C" w14:textId="77777777" w:rsidTr="00A026B9">
        <w:trPr>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0A6E2D" w14:textId="77777777" w:rsidR="001508D4" w:rsidRPr="005C7E67" w:rsidRDefault="001508D4" w:rsidP="00A026B9">
            <w:pPr>
              <w:pStyle w:val="Introduzione"/>
              <w:ind w:firstLine="0"/>
              <w:rPr>
                <w:rFonts w:ascii="Garamond" w:hAnsi="Garamond"/>
                <w:b/>
                <w:bCs/>
                <w:i w:val="0"/>
              </w:rPr>
            </w:pPr>
            <w:r>
              <w:rPr>
                <w:rFonts w:ascii="Garamond" w:hAnsi="Garamond"/>
                <w:b/>
                <w:bCs/>
                <w:i w:val="0"/>
              </w:rPr>
              <w:t>I841</w:t>
            </w:r>
          </w:p>
        </w:tc>
        <w:tc>
          <w:tcPr>
            <w:tcW w:w="4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319934" w14:textId="77777777" w:rsidR="001508D4" w:rsidRPr="003D5232" w:rsidRDefault="001508D4" w:rsidP="00A026B9">
            <w:pPr>
              <w:pStyle w:val="Introduzione"/>
              <w:ind w:firstLine="0"/>
              <w:rPr>
                <w:rFonts w:ascii="Garamond" w:hAnsi="Garamond"/>
                <w:b/>
                <w:bCs/>
                <w:i w:val="0"/>
                <w:iCs w:val="0"/>
              </w:rPr>
            </w:pPr>
            <w:r w:rsidRPr="003D5232">
              <w:rPr>
                <w:rFonts w:ascii="Garamond" w:hAnsi="Garamond"/>
                <w:b/>
                <w:bCs/>
                <w:i w:val="0"/>
                <w:iCs w:val="0"/>
              </w:rPr>
              <w:t>Indennità qualifiche professionali CYBER</w:t>
            </w:r>
          </w:p>
        </w:tc>
        <w:tc>
          <w:tcPr>
            <w:tcW w:w="4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CF2618" w14:textId="77777777" w:rsidR="001508D4" w:rsidRPr="003D5232" w:rsidRDefault="001508D4" w:rsidP="00A026B9">
            <w:pPr>
              <w:pStyle w:val="Introduzione"/>
              <w:ind w:firstLine="0"/>
              <w:rPr>
                <w:rFonts w:ascii="Garamond" w:hAnsi="Garamond"/>
                <w:i w:val="0"/>
                <w:iCs w:val="0"/>
              </w:rPr>
            </w:pPr>
            <w:r w:rsidRPr="003D5232">
              <w:rPr>
                <w:rFonts w:ascii="Garamond" w:hAnsi="Garamond"/>
                <w:i w:val="0"/>
                <w:iCs w:val="0"/>
              </w:rPr>
              <w:t>Art. 13, c.16 e 17 D.P.R. 56/22, triennio 2019-2021</w:t>
            </w:r>
          </w:p>
        </w:tc>
      </w:tr>
      <w:tr w:rsidR="001508D4" w:rsidRPr="005C7E67" w14:paraId="4B51AB87" w14:textId="77777777" w:rsidTr="00A026B9">
        <w:trPr>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9C9059" w14:textId="77777777" w:rsidR="001508D4" w:rsidRPr="005C7E67" w:rsidRDefault="001508D4" w:rsidP="00A026B9">
            <w:pPr>
              <w:pStyle w:val="Introduzione"/>
              <w:ind w:firstLine="0"/>
              <w:rPr>
                <w:rFonts w:ascii="Garamond" w:hAnsi="Garamond"/>
                <w:b/>
                <w:bCs/>
                <w:i w:val="0"/>
              </w:rPr>
            </w:pPr>
            <w:r w:rsidRPr="005C7E67">
              <w:rPr>
                <w:rFonts w:ascii="Garamond" w:hAnsi="Garamond"/>
                <w:b/>
                <w:bCs/>
                <w:i w:val="0"/>
              </w:rPr>
              <w:t>S309</w:t>
            </w:r>
          </w:p>
        </w:tc>
        <w:tc>
          <w:tcPr>
            <w:tcW w:w="4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A5A5F35" w14:textId="77777777" w:rsidR="001508D4" w:rsidRPr="003D5232" w:rsidRDefault="001508D4" w:rsidP="00A026B9">
            <w:pPr>
              <w:pStyle w:val="Introduzione"/>
              <w:ind w:firstLine="0"/>
              <w:rPr>
                <w:rFonts w:ascii="Garamond" w:hAnsi="Garamond"/>
                <w:b/>
                <w:bCs/>
                <w:i w:val="0"/>
                <w:iCs w:val="0"/>
              </w:rPr>
            </w:pPr>
            <w:r w:rsidRPr="003D5232">
              <w:rPr>
                <w:rFonts w:ascii="Garamond" w:hAnsi="Garamond"/>
                <w:b/>
                <w:bCs/>
                <w:i w:val="0"/>
                <w:iCs w:val="0"/>
              </w:rPr>
              <w:t>Indennità festiva</w:t>
            </w:r>
          </w:p>
        </w:tc>
        <w:tc>
          <w:tcPr>
            <w:tcW w:w="4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032290" w14:textId="77777777" w:rsidR="001508D4" w:rsidRPr="003D5232" w:rsidRDefault="001508D4" w:rsidP="00A026B9">
            <w:pPr>
              <w:pStyle w:val="Introduzione"/>
              <w:ind w:firstLine="0"/>
              <w:rPr>
                <w:rFonts w:ascii="Garamond" w:hAnsi="Garamond"/>
                <w:i w:val="0"/>
                <w:iCs w:val="0"/>
              </w:rPr>
            </w:pPr>
            <w:r w:rsidRPr="003D5232">
              <w:rPr>
                <w:rFonts w:ascii="Garamond" w:hAnsi="Garamond"/>
                <w:i w:val="0"/>
                <w:iCs w:val="0"/>
                <w:lang w:val="en-US"/>
              </w:rPr>
              <w:t>Art. 14 DPR 56/2022</w:t>
            </w:r>
          </w:p>
        </w:tc>
      </w:tr>
      <w:tr w:rsidR="001508D4" w:rsidRPr="005C7E67" w14:paraId="0FF90EDA" w14:textId="77777777" w:rsidTr="00A026B9">
        <w:trPr>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2E433F" w14:textId="77777777" w:rsidR="001508D4" w:rsidRPr="005C7E67" w:rsidRDefault="001508D4" w:rsidP="00A026B9">
            <w:pPr>
              <w:pStyle w:val="Introduzione"/>
              <w:ind w:firstLine="0"/>
              <w:rPr>
                <w:rFonts w:ascii="Garamond" w:hAnsi="Garamond"/>
                <w:b/>
                <w:bCs/>
                <w:i w:val="0"/>
              </w:rPr>
            </w:pPr>
            <w:r w:rsidRPr="005C7E67">
              <w:rPr>
                <w:rFonts w:ascii="Garamond" w:hAnsi="Garamond"/>
                <w:b/>
                <w:bCs/>
                <w:i w:val="0"/>
              </w:rPr>
              <w:t>S603</w:t>
            </w:r>
          </w:p>
        </w:tc>
        <w:tc>
          <w:tcPr>
            <w:tcW w:w="4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D67C42" w14:textId="77777777" w:rsidR="001508D4" w:rsidRPr="003D5232" w:rsidRDefault="001508D4" w:rsidP="00A026B9">
            <w:pPr>
              <w:pStyle w:val="Introduzione"/>
              <w:ind w:firstLine="0"/>
              <w:rPr>
                <w:rFonts w:ascii="Garamond" w:hAnsi="Garamond"/>
                <w:b/>
                <w:bCs/>
                <w:i w:val="0"/>
                <w:iCs w:val="0"/>
              </w:rPr>
            </w:pPr>
            <w:r w:rsidRPr="003D5232">
              <w:rPr>
                <w:rFonts w:ascii="Garamond" w:hAnsi="Garamond"/>
                <w:b/>
                <w:bCs/>
                <w:i w:val="0"/>
                <w:iCs w:val="0"/>
              </w:rPr>
              <w:t>Trattam. access. all’estero</w:t>
            </w:r>
          </w:p>
        </w:tc>
        <w:tc>
          <w:tcPr>
            <w:tcW w:w="4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69EEE8" w14:textId="77777777" w:rsidR="001508D4" w:rsidRPr="003D5232" w:rsidRDefault="001508D4" w:rsidP="00A026B9">
            <w:pPr>
              <w:spacing w:before="100" w:beforeAutospacing="1" w:after="100" w:afterAutospacing="1"/>
              <w:ind w:firstLine="0"/>
              <w:rPr>
                <w:rFonts w:ascii="Garamond" w:hAnsi="Garamond"/>
              </w:rPr>
            </w:pPr>
            <w:r w:rsidRPr="003D5232">
              <w:rPr>
                <w:rFonts w:ascii="Garamond" w:hAnsi="Garamond"/>
              </w:rPr>
              <w:t>Spese per le indennità corrisposte al personale in servizio presso le Addettanze Militari all’estero di cui al d.lgs. 15.03.2010, n. 66 articolo 1809.</w:t>
            </w:r>
          </w:p>
          <w:p w14:paraId="61FF0894" w14:textId="77777777" w:rsidR="001508D4" w:rsidRPr="003D5232" w:rsidRDefault="001508D4" w:rsidP="00A026B9">
            <w:pPr>
              <w:pStyle w:val="Introduzione"/>
              <w:ind w:firstLine="0"/>
              <w:rPr>
                <w:rFonts w:ascii="Garamond" w:hAnsi="Garamond"/>
                <w:i w:val="0"/>
                <w:iCs w:val="0"/>
              </w:rPr>
            </w:pPr>
            <w:r w:rsidRPr="003D5232">
              <w:rPr>
                <w:rFonts w:ascii="Garamond" w:hAnsi="Garamond"/>
                <w:b/>
                <w:i w:val="0"/>
                <w:iCs w:val="0"/>
              </w:rPr>
              <w:t>Sono esclusi</w:t>
            </w:r>
            <w:r w:rsidRPr="003D5232">
              <w:rPr>
                <w:rFonts w:ascii="Garamond" w:hAnsi="Garamond"/>
                <w:i w:val="0"/>
                <w:iCs w:val="0"/>
              </w:rPr>
              <w:t>: l’indennità di prima sistemazione, l’indennità di richiamo dal servizio all’estero, il rimborso per spese di trasporto (vanno rilevate nella tabella 14, nella voce cod. P030); gli aumenti per situazioni di famiglia (vanno rilevati nella tabella 14, nella voce cod. L005); il contributo spese abitazione, le provvidenze scolastiche, le spese di viaggio per congedo e ferie, le spese per assicurazioni (vanno riportate nella tabella 14, nella voce cod. L090).</w:t>
            </w:r>
          </w:p>
        </w:tc>
      </w:tr>
      <w:tr w:rsidR="001508D4" w:rsidRPr="005D3F72" w14:paraId="67D61A1C" w14:textId="77777777" w:rsidTr="00A026B9">
        <w:trPr>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0BB890D" w14:textId="77777777" w:rsidR="001508D4" w:rsidRPr="005C7E67" w:rsidRDefault="001508D4" w:rsidP="00A026B9">
            <w:pPr>
              <w:pStyle w:val="Introduzione"/>
              <w:ind w:firstLine="0"/>
              <w:rPr>
                <w:rFonts w:ascii="Garamond" w:hAnsi="Garamond"/>
                <w:b/>
                <w:bCs/>
                <w:i w:val="0"/>
              </w:rPr>
            </w:pPr>
            <w:r w:rsidRPr="005C7E67">
              <w:rPr>
                <w:rFonts w:ascii="Garamond" w:hAnsi="Garamond"/>
                <w:b/>
                <w:bCs/>
                <w:i w:val="0"/>
              </w:rPr>
              <w:t>S629</w:t>
            </w:r>
          </w:p>
        </w:tc>
        <w:tc>
          <w:tcPr>
            <w:tcW w:w="4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8598FC" w14:textId="77777777" w:rsidR="001508D4" w:rsidRPr="003D5232" w:rsidRDefault="001508D4" w:rsidP="00A026B9">
            <w:pPr>
              <w:pStyle w:val="Introduzione"/>
              <w:ind w:firstLine="0"/>
              <w:rPr>
                <w:rFonts w:ascii="Garamond" w:hAnsi="Garamond"/>
                <w:b/>
                <w:bCs/>
                <w:i w:val="0"/>
                <w:iCs w:val="0"/>
              </w:rPr>
            </w:pPr>
            <w:r w:rsidRPr="003D5232">
              <w:rPr>
                <w:rFonts w:ascii="Garamond" w:hAnsi="Garamond"/>
                <w:b/>
                <w:bCs/>
                <w:i w:val="0"/>
                <w:iCs w:val="0"/>
              </w:rPr>
              <w:t>Fondo efficienza servizi istituzionali</w:t>
            </w:r>
          </w:p>
        </w:tc>
        <w:tc>
          <w:tcPr>
            <w:tcW w:w="4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4AA62E" w14:textId="77777777" w:rsidR="001508D4" w:rsidRPr="003D5232" w:rsidRDefault="001508D4" w:rsidP="00A026B9">
            <w:pPr>
              <w:pStyle w:val="Introduzione"/>
              <w:ind w:firstLine="0"/>
              <w:jc w:val="left"/>
              <w:rPr>
                <w:rFonts w:ascii="Garamond" w:hAnsi="Garamond"/>
                <w:i w:val="0"/>
                <w:iCs w:val="0"/>
                <w:lang w:val="en-US"/>
              </w:rPr>
            </w:pPr>
            <w:r w:rsidRPr="003D5232">
              <w:rPr>
                <w:rFonts w:ascii="Garamond" w:hAnsi="Garamond"/>
                <w:i w:val="0"/>
                <w:iCs w:val="0"/>
                <w:lang w:val="en-US"/>
              </w:rPr>
              <w:t>Art.17 DPR 40/2018 e art.7 DPR 56/2022</w:t>
            </w:r>
          </w:p>
        </w:tc>
      </w:tr>
      <w:tr w:rsidR="001508D4" w:rsidRPr="005C7E67" w14:paraId="44F98EAD" w14:textId="77777777" w:rsidTr="00A026B9">
        <w:trPr>
          <w:jc w:val="center"/>
        </w:trPr>
        <w:tc>
          <w:tcPr>
            <w:tcW w:w="9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B4977D" w14:textId="77777777" w:rsidR="001508D4" w:rsidRPr="005C7E67" w:rsidRDefault="001508D4" w:rsidP="00A026B9">
            <w:pPr>
              <w:pStyle w:val="Introduzione"/>
              <w:ind w:firstLine="0"/>
              <w:rPr>
                <w:rFonts w:ascii="Garamond" w:hAnsi="Garamond"/>
                <w:b/>
                <w:bCs/>
                <w:i w:val="0"/>
              </w:rPr>
            </w:pPr>
            <w:r w:rsidRPr="005C7E67">
              <w:rPr>
                <w:rFonts w:ascii="Garamond" w:hAnsi="Garamond"/>
                <w:b/>
                <w:bCs/>
                <w:i w:val="0"/>
              </w:rPr>
              <w:t>S635</w:t>
            </w:r>
          </w:p>
        </w:tc>
        <w:tc>
          <w:tcPr>
            <w:tcW w:w="41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245ECA" w14:textId="77777777" w:rsidR="001508D4" w:rsidRPr="003D5232" w:rsidRDefault="001508D4" w:rsidP="00A026B9">
            <w:pPr>
              <w:pStyle w:val="Introduzione"/>
              <w:ind w:firstLine="0"/>
              <w:rPr>
                <w:rFonts w:ascii="Garamond" w:hAnsi="Garamond"/>
                <w:b/>
                <w:bCs/>
                <w:i w:val="0"/>
                <w:iCs w:val="0"/>
              </w:rPr>
            </w:pPr>
            <w:r w:rsidRPr="003D5232">
              <w:rPr>
                <w:rFonts w:ascii="Garamond" w:hAnsi="Garamond"/>
                <w:b/>
                <w:bCs/>
                <w:i w:val="0"/>
                <w:iCs w:val="0"/>
              </w:rPr>
              <w:t>Compenso forfettario di guardia e impiego</w:t>
            </w:r>
          </w:p>
        </w:tc>
        <w:tc>
          <w:tcPr>
            <w:tcW w:w="4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55570E" w14:textId="77777777" w:rsidR="001508D4" w:rsidRPr="003D5232" w:rsidRDefault="001508D4" w:rsidP="00A026B9">
            <w:pPr>
              <w:pStyle w:val="Introduzione"/>
              <w:ind w:firstLine="0"/>
              <w:jc w:val="left"/>
              <w:rPr>
                <w:rFonts w:ascii="Garamond" w:hAnsi="Garamond"/>
                <w:i w:val="0"/>
                <w:iCs w:val="0"/>
              </w:rPr>
            </w:pPr>
            <w:r w:rsidRPr="003D5232">
              <w:rPr>
                <w:rFonts w:ascii="Garamond" w:hAnsi="Garamond"/>
                <w:i w:val="0"/>
                <w:iCs w:val="0"/>
              </w:rPr>
              <w:t>Art.9 DPR 56/2022</w:t>
            </w:r>
          </w:p>
        </w:tc>
      </w:tr>
      <w:tr w:rsidR="001508D4" w:rsidRPr="005C7E67" w14:paraId="0F2017DE" w14:textId="77777777" w:rsidTr="00A026B9">
        <w:trPr>
          <w:jc w:val="center"/>
        </w:trPr>
        <w:tc>
          <w:tcPr>
            <w:tcW w:w="961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34D7A" w14:textId="77777777" w:rsidR="001508D4" w:rsidRPr="005C7E67" w:rsidRDefault="001508D4" w:rsidP="00A026B9">
            <w:pPr>
              <w:pStyle w:val="Introduzione"/>
              <w:ind w:firstLine="0"/>
              <w:rPr>
                <w:rFonts w:ascii="Garamond" w:hAnsi="Garamond"/>
                <w:i w:val="0"/>
              </w:rPr>
            </w:pPr>
            <w:r w:rsidRPr="005C7E67">
              <w:rPr>
                <w:rFonts w:ascii="Garamond" w:hAnsi="Garamond"/>
                <w:i w:val="0"/>
              </w:rPr>
              <w:t xml:space="preserve">Le indennità di missione, corrisposte al personale inviato all’estero per missioni di pace, vanno rilevate nell’apposita voce </w:t>
            </w:r>
            <w:r>
              <w:rPr>
                <w:rFonts w:ascii="Garamond" w:hAnsi="Garamond"/>
                <w:i w:val="0"/>
              </w:rPr>
              <w:t xml:space="preserve">cod. </w:t>
            </w:r>
            <w:r w:rsidRPr="005C7E67">
              <w:rPr>
                <w:rFonts w:ascii="Garamond" w:hAnsi="Garamond"/>
                <w:i w:val="0"/>
              </w:rPr>
              <w:t>P030 della tabella 14.</w:t>
            </w:r>
          </w:p>
        </w:tc>
      </w:tr>
    </w:tbl>
    <w:p w14:paraId="5D404B41" w14:textId="77777777" w:rsidR="001508D4" w:rsidRPr="005C7E67" w:rsidRDefault="001508D4" w:rsidP="001508D4">
      <w:pPr>
        <w:pStyle w:val="Introduzione"/>
        <w:ind w:firstLine="0"/>
        <w:rPr>
          <w:b/>
          <w:bCs/>
          <w:i w:val="0"/>
          <w:sz w:val="24"/>
        </w:rPr>
      </w:pPr>
      <w:r w:rsidRPr="005C7E67">
        <w:rPr>
          <w:b/>
          <w:bCs/>
          <w:i w:val="0"/>
          <w:sz w:val="24"/>
        </w:rPr>
        <w:t>Tabella 14 – Altri oneri che concorrono a formare il costo del lavoro</w:t>
      </w:r>
    </w:p>
    <w:p w14:paraId="0693F1E1" w14:textId="77777777" w:rsidR="001508D4" w:rsidRPr="005C7E67" w:rsidRDefault="001508D4" w:rsidP="001508D4">
      <w:pPr>
        <w:pStyle w:val="Introduzione"/>
        <w:spacing w:line="360" w:lineRule="auto"/>
        <w:ind w:firstLine="0"/>
        <w:rPr>
          <w:rFonts w:ascii="Garamond" w:hAnsi="Garamond"/>
          <w:i w:val="0"/>
          <w:sz w:val="24"/>
        </w:rPr>
      </w:pPr>
      <w:r w:rsidRPr="005C7E67">
        <w:rPr>
          <w:rFonts w:ascii="Garamond" w:hAnsi="Garamond"/>
          <w:i w:val="0"/>
          <w:sz w:val="24"/>
        </w:rPr>
        <w:t>Nel “Benessere del personale” (voce cod. L090) vanno indicati anche i rimborsi per gli asili nido, le borse di studio per i figli dei dipendenti e i sussidi a favore delle famiglie dei militari defunti.</w:t>
      </w:r>
    </w:p>
    <w:p w14:paraId="74B3027A" w14:textId="77777777" w:rsidR="001508D4" w:rsidRPr="005C7E67" w:rsidRDefault="001508D4" w:rsidP="001508D4">
      <w:pPr>
        <w:pStyle w:val="Introduzione"/>
        <w:spacing w:line="360" w:lineRule="auto"/>
        <w:ind w:firstLine="0"/>
        <w:rPr>
          <w:rFonts w:ascii="Garamond" w:hAnsi="Garamond"/>
          <w:i w:val="0"/>
          <w:sz w:val="24"/>
        </w:rPr>
      </w:pPr>
      <w:r w:rsidRPr="005C7E67">
        <w:rPr>
          <w:rFonts w:ascii="Garamond" w:hAnsi="Garamond"/>
          <w:i w:val="0"/>
          <w:sz w:val="24"/>
        </w:rPr>
        <w:t>Vanno indicate in questa voce anche le polizze assicurative aggiuntive rispetto alle obbligatorie che coprono i d</w:t>
      </w:r>
      <w:r>
        <w:rPr>
          <w:rFonts w:ascii="Garamond" w:hAnsi="Garamond"/>
          <w:i w:val="0"/>
          <w:sz w:val="24"/>
        </w:rPr>
        <w:t>anni</w:t>
      </w:r>
      <w:r w:rsidRPr="005C7E67">
        <w:rPr>
          <w:rFonts w:ascii="Garamond" w:hAnsi="Garamond"/>
          <w:i w:val="0"/>
          <w:sz w:val="24"/>
        </w:rPr>
        <w:t xml:space="preserve"> verso il proprio personale, per la sola quota a carico dell’Amministrazione, escludendo la quota a carico dei dipendenti</w:t>
      </w:r>
      <w:r>
        <w:rPr>
          <w:rFonts w:ascii="Garamond" w:hAnsi="Garamond"/>
          <w:i w:val="0"/>
          <w:sz w:val="24"/>
        </w:rPr>
        <w:t xml:space="preserve">, nonché la polizza </w:t>
      </w:r>
      <w:r w:rsidRPr="00220E3E">
        <w:rPr>
          <w:rFonts w:ascii="Garamond" w:hAnsi="Garamond"/>
          <w:i w:val="0"/>
          <w:sz w:val="24"/>
        </w:rPr>
        <w:t xml:space="preserve">sanitaria </w:t>
      </w:r>
      <w:r w:rsidRPr="00FF35FE">
        <w:rPr>
          <w:rFonts w:ascii="Garamond" w:hAnsi="Garamond"/>
          <w:i w:val="0"/>
          <w:sz w:val="24"/>
        </w:rPr>
        <w:t xml:space="preserve">integrativa annuale, stipulata dallo Stato Maggiore della Difesa nel corso del </w:t>
      </w:r>
      <w:r>
        <w:rPr>
          <w:rFonts w:ascii="Garamond" w:hAnsi="Garamond"/>
          <w:i w:val="0"/>
          <w:sz w:val="24"/>
        </w:rPr>
        <w:t>2023</w:t>
      </w:r>
      <w:r w:rsidRPr="00FF35FE">
        <w:rPr>
          <w:rFonts w:ascii="Garamond" w:hAnsi="Garamond"/>
          <w:i w:val="0"/>
          <w:sz w:val="24"/>
        </w:rPr>
        <w:t xml:space="preserve"> in favore di tutto il personale militare, con oneri a totale carico delle singole Forze armate.</w:t>
      </w:r>
    </w:p>
    <w:p w14:paraId="1272F5F0" w14:textId="77777777" w:rsidR="001508D4" w:rsidRPr="005C7E67" w:rsidRDefault="001508D4" w:rsidP="001508D4">
      <w:pPr>
        <w:pStyle w:val="Introduzione"/>
        <w:spacing w:line="360" w:lineRule="auto"/>
        <w:ind w:firstLine="0"/>
        <w:rPr>
          <w:rFonts w:ascii="Garamond" w:hAnsi="Garamond"/>
          <w:i w:val="0"/>
          <w:sz w:val="24"/>
        </w:rPr>
      </w:pPr>
      <w:r w:rsidRPr="005C7E67">
        <w:rPr>
          <w:rFonts w:ascii="Garamond" w:hAnsi="Garamond"/>
          <w:i w:val="0"/>
          <w:sz w:val="24"/>
        </w:rPr>
        <w:t>Nell</w:t>
      </w:r>
      <w:r>
        <w:rPr>
          <w:rFonts w:ascii="Garamond" w:hAnsi="Garamond"/>
          <w:i w:val="0"/>
          <w:sz w:val="24"/>
        </w:rPr>
        <w:t>e</w:t>
      </w:r>
      <w:r w:rsidRPr="005C7E67">
        <w:rPr>
          <w:rFonts w:ascii="Garamond" w:hAnsi="Garamond"/>
          <w:i w:val="0"/>
          <w:sz w:val="24"/>
        </w:rPr>
        <w:t xml:space="preserve"> “Coperture assicurative” (voce cod. L107) devono essere inserite anche le spese sostenute per coperture assicurative “Rischio vita e invalidità permanente” per il personale impiegato in contingenti fuori area.</w:t>
      </w:r>
    </w:p>
    <w:p w14:paraId="5F51B627" w14:textId="77777777" w:rsidR="001508D4" w:rsidRPr="005C7E67" w:rsidRDefault="001508D4" w:rsidP="001508D4">
      <w:pPr>
        <w:pStyle w:val="Introduzione"/>
        <w:spacing w:line="360" w:lineRule="auto"/>
        <w:ind w:firstLine="0"/>
        <w:rPr>
          <w:rFonts w:ascii="Garamond" w:hAnsi="Garamond"/>
          <w:i w:val="0"/>
          <w:sz w:val="24"/>
        </w:rPr>
      </w:pPr>
      <w:r w:rsidRPr="005C7E67">
        <w:rPr>
          <w:rFonts w:ascii="Garamond" w:hAnsi="Garamond"/>
          <w:i w:val="0"/>
          <w:sz w:val="24"/>
        </w:rPr>
        <w:lastRenderedPageBreak/>
        <w:t>Le spese per liti che comportano risarcimenti a terzi non vanno rilevate.</w:t>
      </w:r>
    </w:p>
    <w:p w14:paraId="5CC5D853" w14:textId="77777777" w:rsidR="001508D4" w:rsidRPr="005C7E67" w:rsidRDefault="001508D4" w:rsidP="001508D4">
      <w:pPr>
        <w:pStyle w:val="Introduzione"/>
        <w:spacing w:line="360" w:lineRule="auto"/>
        <w:ind w:firstLine="0"/>
        <w:rPr>
          <w:rFonts w:ascii="Garamond" w:hAnsi="Garamond"/>
          <w:i w:val="0"/>
          <w:sz w:val="24"/>
        </w:rPr>
      </w:pPr>
      <w:r w:rsidRPr="005C7E67">
        <w:rPr>
          <w:rFonts w:ascii="Garamond" w:hAnsi="Garamond"/>
          <w:i w:val="0"/>
          <w:sz w:val="24"/>
        </w:rPr>
        <w:t>Nell</w:t>
      </w:r>
      <w:r>
        <w:rPr>
          <w:rFonts w:ascii="Garamond" w:hAnsi="Garamond"/>
          <w:i w:val="0"/>
          <w:sz w:val="24"/>
        </w:rPr>
        <w:t>e</w:t>
      </w:r>
      <w:r w:rsidRPr="005C7E67">
        <w:rPr>
          <w:rFonts w:ascii="Garamond" w:hAnsi="Garamond"/>
          <w:i w:val="0"/>
          <w:sz w:val="24"/>
        </w:rPr>
        <w:t xml:space="preserve"> “Altre spese” (voce cod. L110) vanno rilevati anche gli arretrati erogati per emolumenti stipendiali e accessori al personale non più in servizio (non indicato nelle tabelle di organico). Non va rilevato il trattamento pensionistico.</w:t>
      </w:r>
    </w:p>
    <w:p w14:paraId="2D08C00B" w14:textId="77777777" w:rsidR="001508D4" w:rsidRPr="005C7E67" w:rsidRDefault="001508D4" w:rsidP="001508D4">
      <w:pPr>
        <w:pStyle w:val="Introduzione"/>
        <w:spacing w:line="360" w:lineRule="auto"/>
        <w:ind w:firstLine="0"/>
        <w:rPr>
          <w:rFonts w:ascii="Garamond" w:hAnsi="Garamond"/>
          <w:i w:val="0"/>
          <w:sz w:val="24"/>
        </w:rPr>
      </w:pPr>
      <w:r w:rsidRPr="005C7E67">
        <w:rPr>
          <w:rFonts w:ascii="Garamond" w:hAnsi="Garamond"/>
          <w:i w:val="0"/>
          <w:sz w:val="24"/>
        </w:rPr>
        <w:t xml:space="preserve">In considerazione del fatto che la rilevazione dei dati del </w:t>
      </w:r>
      <w:r>
        <w:rPr>
          <w:rFonts w:ascii="Garamond" w:hAnsi="Garamond"/>
          <w:i w:val="0"/>
          <w:sz w:val="24"/>
        </w:rPr>
        <w:t>C</w:t>
      </w:r>
      <w:r w:rsidRPr="00074510">
        <w:rPr>
          <w:rFonts w:ascii="Garamond" w:hAnsi="Garamond"/>
          <w:i w:val="0"/>
          <w:sz w:val="24"/>
        </w:rPr>
        <w:t>onto</w:t>
      </w:r>
      <w:r w:rsidRPr="005C7E67">
        <w:rPr>
          <w:rFonts w:ascii="Garamond" w:hAnsi="Garamond"/>
          <w:i w:val="0"/>
          <w:sz w:val="24"/>
        </w:rPr>
        <w:t xml:space="preserve"> annuale avviene per cassa, </w:t>
      </w:r>
      <w:r>
        <w:rPr>
          <w:rFonts w:ascii="Garamond" w:hAnsi="Garamond"/>
          <w:i w:val="0"/>
          <w:sz w:val="24"/>
        </w:rPr>
        <w:t xml:space="preserve">nei </w:t>
      </w:r>
      <w:r w:rsidRPr="005C7E67">
        <w:rPr>
          <w:rFonts w:ascii="Garamond" w:hAnsi="Garamond"/>
          <w:i w:val="0"/>
          <w:sz w:val="24"/>
        </w:rPr>
        <w:t>“Contributi a carico dell’Amministrazione su competenze fisse e accessorie” (voc</w:t>
      </w:r>
      <w:r>
        <w:rPr>
          <w:rFonts w:ascii="Garamond" w:hAnsi="Garamond"/>
          <w:i w:val="0"/>
          <w:sz w:val="24"/>
        </w:rPr>
        <w:t>e</w:t>
      </w:r>
      <w:r w:rsidRPr="005C7E67">
        <w:rPr>
          <w:rFonts w:ascii="Garamond" w:hAnsi="Garamond"/>
          <w:i w:val="0"/>
          <w:sz w:val="24"/>
        </w:rPr>
        <w:t xml:space="preserve"> cod. P055) e </w:t>
      </w:r>
      <w:r>
        <w:rPr>
          <w:rFonts w:ascii="Garamond" w:hAnsi="Garamond"/>
          <w:i w:val="0"/>
          <w:sz w:val="24"/>
        </w:rPr>
        <w:t>nell’</w:t>
      </w:r>
      <w:r w:rsidRPr="005C7E67">
        <w:rPr>
          <w:rFonts w:ascii="Garamond" w:hAnsi="Garamond"/>
          <w:i w:val="0"/>
          <w:sz w:val="24"/>
        </w:rPr>
        <w:t>“IRAP” (voc</w:t>
      </w:r>
      <w:r>
        <w:rPr>
          <w:rFonts w:ascii="Garamond" w:hAnsi="Garamond"/>
          <w:i w:val="0"/>
          <w:sz w:val="24"/>
        </w:rPr>
        <w:t>e</w:t>
      </w:r>
      <w:r w:rsidRPr="005C7E67">
        <w:rPr>
          <w:rFonts w:ascii="Garamond" w:hAnsi="Garamond"/>
          <w:i w:val="0"/>
          <w:sz w:val="24"/>
        </w:rPr>
        <w:t xml:space="preserve"> cod. P061) andranno inseriti i dati riferiti a tutti i pagamenti effettuati a tale titolo nel corso dell’anno, anche se riferiti ad esercizi precedenti.</w:t>
      </w:r>
    </w:p>
    <w:p w14:paraId="43BC424F" w14:textId="77777777" w:rsidR="001508D4" w:rsidRPr="005C7E67" w:rsidRDefault="001508D4" w:rsidP="001508D4">
      <w:pPr>
        <w:pStyle w:val="Introduzione"/>
        <w:spacing w:line="360" w:lineRule="auto"/>
        <w:ind w:firstLine="0"/>
        <w:rPr>
          <w:rFonts w:ascii="Garamond" w:hAnsi="Garamond"/>
          <w:b/>
          <w:i w:val="0"/>
          <w:sz w:val="24"/>
        </w:rPr>
      </w:pPr>
      <w:r w:rsidRPr="005C7E67">
        <w:rPr>
          <w:rFonts w:ascii="Garamond" w:hAnsi="Garamond"/>
          <w:i w:val="0"/>
          <w:sz w:val="24"/>
        </w:rPr>
        <w:t xml:space="preserve">Vanno rilevate anche le spese riferite al personale in ausiliaria </w:t>
      </w:r>
      <w:r w:rsidRPr="005C7E67">
        <w:rPr>
          <w:rFonts w:ascii="Garamond" w:hAnsi="Garamond"/>
          <w:b/>
          <w:i w:val="0"/>
          <w:sz w:val="24"/>
        </w:rPr>
        <w:t>richiamato in servizio con assegni,</w:t>
      </w:r>
      <w:r w:rsidRPr="005C7E67">
        <w:rPr>
          <w:rFonts w:ascii="Garamond" w:hAnsi="Garamond"/>
          <w:i w:val="0"/>
          <w:sz w:val="24"/>
        </w:rPr>
        <w:t xml:space="preserve"> quelle relative al</w:t>
      </w:r>
      <w:r w:rsidRPr="005C7E67">
        <w:rPr>
          <w:rFonts w:ascii="Garamond" w:hAnsi="Garamond"/>
          <w:b/>
          <w:i w:val="0"/>
          <w:sz w:val="24"/>
        </w:rPr>
        <w:t xml:space="preserve"> </w:t>
      </w:r>
      <w:r w:rsidRPr="005C7E67">
        <w:rPr>
          <w:rFonts w:ascii="Garamond" w:hAnsi="Garamond"/>
          <w:i w:val="0"/>
          <w:sz w:val="24"/>
        </w:rPr>
        <w:t xml:space="preserve">personale richiamato in servizio con assegni </w:t>
      </w:r>
      <w:r w:rsidRPr="005C7E67">
        <w:rPr>
          <w:rFonts w:ascii="Garamond" w:hAnsi="Garamond"/>
          <w:b/>
          <w:i w:val="0"/>
          <w:sz w:val="24"/>
        </w:rPr>
        <w:t xml:space="preserve">non proveniente dal personale in ausiliaria </w:t>
      </w:r>
      <w:r w:rsidRPr="005C7E67">
        <w:rPr>
          <w:rFonts w:ascii="Garamond" w:hAnsi="Garamond"/>
          <w:i w:val="0"/>
          <w:sz w:val="24"/>
        </w:rPr>
        <w:t xml:space="preserve">e quelle eventualmente sostenute per </w:t>
      </w:r>
      <w:r w:rsidRPr="00386675">
        <w:rPr>
          <w:rFonts w:ascii="Garamond" w:hAnsi="Garamond"/>
          <w:i w:val="0"/>
          <w:sz w:val="24"/>
        </w:rPr>
        <w:t>il p</w:t>
      </w:r>
      <w:r w:rsidRPr="005C7E67">
        <w:rPr>
          <w:rFonts w:ascii="Garamond" w:hAnsi="Garamond"/>
          <w:i w:val="0"/>
          <w:sz w:val="24"/>
        </w:rPr>
        <w:t xml:space="preserve">ersonale in ausiliaria </w:t>
      </w:r>
      <w:r w:rsidRPr="005C7E67">
        <w:rPr>
          <w:rFonts w:ascii="Garamond" w:hAnsi="Garamond"/>
          <w:b/>
          <w:i w:val="0"/>
          <w:sz w:val="24"/>
        </w:rPr>
        <w:t>richiamato in servizio senza assegni.</w:t>
      </w:r>
    </w:p>
    <w:p w14:paraId="2848A226" w14:textId="77777777" w:rsidR="001508D4" w:rsidRPr="005C7E67" w:rsidRDefault="001508D4" w:rsidP="001508D4">
      <w:pPr>
        <w:pStyle w:val="Introduzione"/>
        <w:ind w:firstLine="0"/>
        <w:rPr>
          <w:b/>
          <w:bCs/>
          <w:i w:val="0"/>
          <w:sz w:val="24"/>
        </w:rPr>
      </w:pPr>
      <w:r w:rsidRPr="005C7E67">
        <w:rPr>
          <w:b/>
          <w:bCs/>
          <w:i w:val="0"/>
          <w:sz w:val="24"/>
        </w:rPr>
        <w:t>Tabella TAUS – Personale in ausiliaria</w:t>
      </w:r>
    </w:p>
    <w:p w14:paraId="0581504B" w14:textId="77777777" w:rsidR="001508D4" w:rsidRPr="00386C6F" w:rsidRDefault="001508D4" w:rsidP="001508D4">
      <w:pPr>
        <w:pStyle w:val="Introduzione"/>
        <w:spacing w:line="360" w:lineRule="auto"/>
        <w:ind w:firstLine="0"/>
        <w:rPr>
          <w:rFonts w:ascii="Garamond" w:hAnsi="Garamond"/>
          <w:i w:val="0"/>
          <w:sz w:val="24"/>
        </w:rPr>
      </w:pPr>
      <w:r w:rsidRPr="00386C6F">
        <w:rPr>
          <w:rFonts w:ascii="Garamond" w:hAnsi="Garamond"/>
          <w:i w:val="0"/>
          <w:sz w:val="24"/>
        </w:rPr>
        <w:t>La tabella rileva il personale in ausiliaria al 31.12, il personale richiamato in servizio con e senza assegni, le spese per indennità di ausiliaria, le altre indennità pagate al personale richiamato con assegni, il trattamento pensionistico provvisorio, i contributi e l’IRAP a carico dell’amministrazione.</w:t>
      </w:r>
    </w:p>
    <w:p w14:paraId="4CF20178" w14:textId="77777777" w:rsidR="001508D4" w:rsidRPr="005C7E67" w:rsidRDefault="001508D4" w:rsidP="001508D4">
      <w:pPr>
        <w:pStyle w:val="Introduzione"/>
        <w:ind w:firstLine="0"/>
        <w:rPr>
          <w:b/>
          <w:bCs/>
          <w:i w:val="0"/>
          <w:sz w:val="24"/>
        </w:rPr>
      </w:pPr>
      <w:r w:rsidRPr="005C7E67">
        <w:rPr>
          <w:b/>
          <w:bCs/>
          <w:i w:val="0"/>
          <w:sz w:val="24"/>
        </w:rPr>
        <w:t>Tabella di riconciliazione</w:t>
      </w:r>
    </w:p>
    <w:p w14:paraId="7B2F4995" w14:textId="77777777" w:rsidR="001508D4" w:rsidRDefault="001508D4" w:rsidP="001508D4">
      <w:pPr>
        <w:pStyle w:val="Introduzione"/>
        <w:spacing w:line="360" w:lineRule="auto"/>
        <w:ind w:firstLine="0"/>
        <w:rPr>
          <w:rFonts w:ascii="Garamond" w:hAnsi="Garamond"/>
          <w:i w:val="0"/>
          <w:sz w:val="24"/>
        </w:rPr>
      </w:pPr>
      <w:r w:rsidRPr="005C7E67">
        <w:rPr>
          <w:rFonts w:ascii="Garamond" w:hAnsi="Garamond"/>
          <w:i w:val="0"/>
          <w:sz w:val="24"/>
        </w:rPr>
        <w:t>Le informazioni richieste dalla tabella di riconciliazione dovranno essere trasmesse nella colonna “Bilancio” e nei campi testo della colonna “Note”. Il salvataggio on-line della tabella sarà possibile solo se oltre ai dati provenienti da SICO, saranno presenti dati nella colonna “Bilancio” o nei campi note. Nell’invio con modalità kit/FTP il mancato rispetto di questa condizione produrrà uno scarto parziale della tabella e il modello resterà in “acquisizione attiva” con necessità di integrazioni da parte dell’ente.</w:t>
      </w:r>
    </w:p>
    <w:p w14:paraId="6026D608" w14:textId="77777777" w:rsidR="001508D4" w:rsidRDefault="001508D4" w:rsidP="001508D4">
      <w:pPr>
        <w:pStyle w:val="Introduzione"/>
        <w:spacing w:line="360" w:lineRule="auto"/>
        <w:ind w:firstLine="0"/>
        <w:rPr>
          <w:rFonts w:ascii="Garamond" w:hAnsi="Garamond"/>
          <w:i w:val="0"/>
          <w:sz w:val="24"/>
        </w:rPr>
      </w:pPr>
    </w:p>
    <w:p w14:paraId="4CEDE951" w14:textId="77777777" w:rsidR="001508D4" w:rsidRPr="00523D09" w:rsidRDefault="001508D4" w:rsidP="001508D4">
      <w:pPr>
        <w:pStyle w:val="Titolo2"/>
      </w:pPr>
      <w:bookmarkStart w:id="18" w:name="_Toc169797176"/>
      <w:bookmarkStart w:id="19" w:name="_Toc5792037"/>
      <w:bookmarkStart w:id="20" w:name="_Toc7166552"/>
      <w:r w:rsidRPr="00523D09">
        <w:t>VIGILI DEL FUOCO</w:t>
      </w:r>
      <w:bookmarkEnd w:id="18"/>
    </w:p>
    <w:bookmarkEnd w:id="19"/>
    <w:bookmarkEnd w:id="20"/>
    <w:p w14:paraId="5E1C9E4B" w14:textId="77777777" w:rsidR="001508D4" w:rsidRPr="00203DD7" w:rsidRDefault="001508D4" w:rsidP="001508D4">
      <w:pPr>
        <w:pStyle w:val="Introduzione"/>
        <w:ind w:firstLine="0"/>
        <w:rPr>
          <w:b/>
          <w:bCs/>
          <w:i w:val="0"/>
          <w:sz w:val="24"/>
        </w:rPr>
      </w:pPr>
      <w:r w:rsidRPr="00203DD7">
        <w:rPr>
          <w:b/>
          <w:bCs/>
          <w:i w:val="0"/>
          <w:sz w:val="24"/>
        </w:rPr>
        <w:t>Tabella 1 - Personale dipendente a tempo indeterminato e personale dirigente in servizio al 31 dicembre</w:t>
      </w:r>
    </w:p>
    <w:p w14:paraId="0AF1833C" w14:textId="77777777" w:rsidR="001508D4" w:rsidRPr="00FF35FE" w:rsidRDefault="001508D4" w:rsidP="001508D4">
      <w:pPr>
        <w:pStyle w:val="Introduzione"/>
        <w:spacing w:line="360" w:lineRule="auto"/>
        <w:ind w:firstLine="0"/>
        <w:rPr>
          <w:rFonts w:ascii="Garamond" w:hAnsi="Garamond"/>
          <w:i w:val="0"/>
          <w:sz w:val="24"/>
        </w:rPr>
      </w:pPr>
      <w:r w:rsidRPr="00A20A4C">
        <w:rPr>
          <w:rFonts w:ascii="Garamond" w:hAnsi="Garamond"/>
          <w:i w:val="0"/>
          <w:sz w:val="24"/>
        </w:rPr>
        <w:lastRenderedPageBreak/>
        <w:t>Con il d.lgs. 97/2017 sono state apportate modifiche al d.lgs. 217/2005 concernente</w:t>
      </w:r>
      <w:r w:rsidRPr="00203DD7">
        <w:rPr>
          <w:rFonts w:ascii="Garamond" w:hAnsi="Garamond"/>
          <w:i w:val="0"/>
          <w:sz w:val="24"/>
        </w:rPr>
        <w:t xml:space="preserve"> l’ordinamento del personale del Corpo nazionale dei vigili del fuoco. Da ultimo il d.lgs. 127/2018 ha </w:t>
      </w:r>
      <w:r>
        <w:rPr>
          <w:rFonts w:ascii="Garamond" w:hAnsi="Garamond"/>
          <w:i w:val="0"/>
          <w:sz w:val="24"/>
        </w:rPr>
        <w:t xml:space="preserve">previsto delle disposizioni integrative e correttive </w:t>
      </w:r>
      <w:r w:rsidRPr="00203DD7">
        <w:rPr>
          <w:rFonts w:ascii="Garamond" w:hAnsi="Garamond"/>
          <w:i w:val="0"/>
          <w:sz w:val="24"/>
        </w:rPr>
        <w:t>al d.lgs. 97/2017.</w:t>
      </w:r>
      <w:r w:rsidRPr="00FF35FE">
        <w:rPr>
          <w:rFonts w:ascii="Garamond" w:hAnsi="Garamond"/>
          <w:i w:val="0"/>
          <w:sz w:val="24"/>
        </w:rPr>
        <w:t xml:space="preserve"> Inoltre il D.L. </w:t>
      </w:r>
      <w:r>
        <w:rPr>
          <w:rFonts w:ascii="Garamond" w:hAnsi="Garamond"/>
          <w:i w:val="0"/>
          <w:sz w:val="24"/>
        </w:rPr>
        <w:t>76/</w:t>
      </w:r>
      <w:r w:rsidRPr="00FF35FE">
        <w:rPr>
          <w:rFonts w:ascii="Garamond" w:hAnsi="Garamond"/>
          <w:i w:val="0"/>
          <w:sz w:val="24"/>
        </w:rPr>
        <w:t>2020, convertito con modificazioni dalla legge 1</w:t>
      </w:r>
      <w:r>
        <w:rPr>
          <w:rFonts w:ascii="Garamond" w:hAnsi="Garamond"/>
          <w:i w:val="0"/>
          <w:sz w:val="24"/>
        </w:rPr>
        <w:t>20/</w:t>
      </w:r>
      <w:r w:rsidRPr="00FF35FE">
        <w:rPr>
          <w:rFonts w:ascii="Garamond" w:hAnsi="Garamond"/>
          <w:i w:val="0"/>
          <w:sz w:val="24"/>
        </w:rPr>
        <w:t xml:space="preserve">2020, ha sostituito la tabella C allegata al </w:t>
      </w:r>
      <w:r w:rsidRPr="00203DD7">
        <w:rPr>
          <w:rFonts w:ascii="Garamond" w:hAnsi="Garamond"/>
          <w:i w:val="0"/>
          <w:sz w:val="24"/>
        </w:rPr>
        <w:t xml:space="preserve">d.lgs. </w:t>
      </w:r>
      <w:r>
        <w:rPr>
          <w:rFonts w:ascii="Garamond" w:hAnsi="Garamond"/>
          <w:i w:val="0"/>
          <w:sz w:val="24"/>
        </w:rPr>
        <w:t>217/</w:t>
      </w:r>
      <w:r w:rsidRPr="00FF35FE">
        <w:rPr>
          <w:rFonts w:ascii="Garamond" w:hAnsi="Garamond"/>
          <w:i w:val="0"/>
          <w:sz w:val="24"/>
        </w:rPr>
        <w:t>2005, la quale reca gli allegati n. 1, n. 2 e n. 3, rispettivamente disciplinanti, a far data dal 1° gennaio 2020, dal 1° gennaio 2021 e dal 1° gennaio 2022 le misure dello stipendio tabellare, delle indennità di rischio e mensile, dell</w:t>
      </w:r>
      <w:r>
        <w:rPr>
          <w:rFonts w:ascii="Garamond" w:hAnsi="Garamond"/>
          <w:i w:val="0"/>
          <w:sz w:val="24"/>
        </w:rPr>
        <w:t>’</w:t>
      </w:r>
      <w:r w:rsidRPr="00FF35FE">
        <w:rPr>
          <w:rFonts w:ascii="Garamond" w:hAnsi="Garamond"/>
          <w:i w:val="0"/>
          <w:sz w:val="24"/>
        </w:rPr>
        <w:t>assegno di specificità e della retribuzione di rischio e di posizione quota fissa del personale del Corpo nazionale dei vigili del fuoco.</w:t>
      </w:r>
      <w:r>
        <w:rPr>
          <w:rFonts w:ascii="Garamond" w:hAnsi="Garamond"/>
          <w:i w:val="0"/>
          <w:sz w:val="24"/>
        </w:rPr>
        <w:t xml:space="preserve"> I DPR del 17 giugno 2022, nn. 120 e 121, hanno recepito gli accordi sindacali relativi al triennio 2019-2021, rispettivamente per il personale direttivo e dirigente e</w:t>
      </w:r>
      <w:r w:rsidRPr="006D1CCC">
        <w:rPr>
          <w:rFonts w:ascii="Garamond" w:hAnsi="Garamond"/>
          <w:i w:val="0"/>
          <w:sz w:val="24"/>
        </w:rPr>
        <w:t xml:space="preserve"> </w:t>
      </w:r>
      <w:r>
        <w:rPr>
          <w:rFonts w:ascii="Garamond" w:hAnsi="Garamond"/>
          <w:i w:val="0"/>
          <w:sz w:val="24"/>
        </w:rPr>
        <w:t>per il personale non direttivo e non dirigente.</w:t>
      </w:r>
    </w:p>
    <w:p w14:paraId="6E443C0F" w14:textId="77777777" w:rsidR="001508D4" w:rsidRPr="00203DD7" w:rsidRDefault="001508D4" w:rsidP="001508D4">
      <w:pPr>
        <w:pStyle w:val="Introduzione"/>
        <w:rPr>
          <w:rFonts w:ascii="Garamond" w:hAnsi="Garamond"/>
          <w:b/>
          <w:bCs/>
          <w:i w:val="0"/>
          <w:sz w:val="24"/>
        </w:rPr>
      </w:pPr>
      <w:r w:rsidRPr="00203DD7">
        <w:rPr>
          <w:rFonts w:ascii="Garamond" w:hAnsi="Garamond"/>
          <w:b/>
          <w:bCs/>
          <w:i w:val="0"/>
          <w:sz w:val="24"/>
        </w:rPr>
        <w:t>Quadro sinottico delle qualifiche, categorie e macrocategorie di personale</w:t>
      </w:r>
    </w:p>
    <w:tbl>
      <w:tblPr>
        <w:tblW w:w="9357" w:type="dxa"/>
        <w:tblInd w:w="250" w:type="dxa"/>
        <w:tblCellMar>
          <w:top w:w="28" w:type="dxa"/>
          <w:left w:w="0" w:type="dxa"/>
          <w:bottom w:w="28" w:type="dxa"/>
          <w:right w:w="0" w:type="dxa"/>
        </w:tblCellMar>
        <w:tblLook w:val="0000" w:firstRow="0" w:lastRow="0" w:firstColumn="0" w:lastColumn="0" w:noHBand="0" w:noVBand="0"/>
      </w:tblPr>
      <w:tblGrid>
        <w:gridCol w:w="1674"/>
        <w:gridCol w:w="1626"/>
        <w:gridCol w:w="3898"/>
        <w:gridCol w:w="2159"/>
      </w:tblGrid>
      <w:tr w:rsidR="001508D4" w:rsidRPr="006925A3" w14:paraId="6769FC43" w14:textId="77777777" w:rsidTr="00A026B9">
        <w:trPr>
          <w:trHeight w:val="20"/>
          <w:tblHeader/>
        </w:trPr>
        <w:tc>
          <w:tcPr>
            <w:tcW w:w="1674" w:type="dxa"/>
            <w:tcBorders>
              <w:top w:val="single" w:sz="2" w:space="0" w:color="000000"/>
              <w:left w:val="single" w:sz="2" w:space="0" w:color="000000"/>
              <w:bottom w:val="single" w:sz="2" w:space="0" w:color="000000"/>
            </w:tcBorders>
            <w:shd w:val="clear" w:color="auto" w:fill="E6E6FF"/>
            <w:tcMar>
              <w:top w:w="28" w:type="dxa"/>
              <w:left w:w="108" w:type="dxa"/>
              <w:bottom w:w="28" w:type="dxa"/>
              <w:right w:w="108" w:type="dxa"/>
            </w:tcMar>
            <w:vAlign w:val="center"/>
          </w:tcPr>
          <w:p w14:paraId="4AC0EC2E" w14:textId="77777777" w:rsidR="001508D4" w:rsidRPr="00203DD7" w:rsidRDefault="001508D4" w:rsidP="00A026B9">
            <w:pPr>
              <w:pStyle w:val="Introduzione"/>
              <w:ind w:firstLine="0"/>
              <w:rPr>
                <w:rFonts w:ascii="Garamond" w:hAnsi="Garamond"/>
                <w:b/>
                <w:bCs/>
                <w:i w:val="0"/>
              </w:rPr>
            </w:pPr>
            <w:r w:rsidRPr="00203DD7">
              <w:rPr>
                <w:rFonts w:ascii="Garamond" w:hAnsi="Garamond"/>
                <w:b/>
                <w:bCs/>
                <w:i w:val="0"/>
              </w:rPr>
              <w:t>Macrocategoria</w:t>
            </w:r>
          </w:p>
        </w:tc>
        <w:tc>
          <w:tcPr>
            <w:tcW w:w="1626" w:type="dxa"/>
            <w:tcBorders>
              <w:top w:val="single" w:sz="2" w:space="0" w:color="000000"/>
              <w:left w:val="single" w:sz="2" w:space="0" w:color="000000"/>
              <w:bottom w:val="single" w:sz="2" w:space="0" w:color="000000"/>
            </w:tcBorders>
            <w:shd w:val="clear" w:color="auto" w:fill="E6E6FF"/>
            <w:tcMar>
              <w:top w:w="28" w:type="dxa"/>
              <w:left w:w="108" w:type="dxa"/>
              <w:bottom w:w="28" w:type="dxa"/>
              <w:right w:w="108" w:type="dxa"/>
            </w:tcMar>
            <w:vAlign w:val="center"/>
          </w:tcPr>
          <w:p w14:paraId="66318DBB" w14:textId="77777777" w:rsidR="001508D4" w:rsidRPr="00203DD7" w:rsidRDefault="001508D4" w:rsidP="00A026B9">
            <w:pPr>
              <w:pStyle w:val="Introduzione"/>
              <w:ind w:firstLine="0"/>
              <w:rPr>
                <w:rFonts w:ascii="Garamond" w:hAnsi="Garamond"/>
                <w:b/>
                <w:bCs/>
                <w:i w:val="0"/>
              </w:rPr>
            </w:pPr>
            <w:r w:rsidRPr="00203DD7">
              <w:rPr>
                <w:rFonts w:ascii="Garamond" w:hAnsi="Garamond"/>
                <w:b/>
                <w:bCs/>
                <w:i w:val="0"/>
              </w:rPr>
              <w:t>Categoria</w:t>
            </w:r>
          </w:p>
        </w:tc>
        <w:tc>
          <w:tcPr>
            <w:tcW w:w="3898" w:type="dxa"/>
            <w:tcBorders>
              <w:top w:val="single" w:sz="2" w:space="0" w:color="000000"/>
              <w:left w:val="single" w:sz="2" w:space="0" w:color="000000"/>
              <w:bottom w:val="single" w:sz="4" w:space="0" w:color="auto"/>
              <w:right w:val="single" w:sz="2" w:space="0" w:color="000000"/>
            </w:tcBorders>
            <w:shd w:val="clear" w:color="auto" w:fill="E6E6FF"/>
            <w:tcMar>
              <w:top w:w="28" w:type="dxa"/>
              <w:left w:w="108" w:type="dxa"/>
              <w:bottom w:w="28" w:type="dxa"/>
              <w:right w:w="108" w:type="dxa"/>
            </w:tcMar>
            <w:vAlign w:val="center"/>
          </w:tcPr>
          <w:p w14:paraId="161723CA" w14:textId="77777777" w:rsidR="001508D4" w:rsidRPr="00203DD7" w:rsidRDefault="001508D4" w:rsidP="00A026B9">
            <w:pPr>
              <w:pStyle w:val="Introduzione"/>
              <w:ind w:firstLine="0"/>
              <w:rPr>
                <w:rFonts w:ascii="Garamond" w:hAnsi="Garamond"/>
                <w:b/>
                <w:bCs/>
                <w:i w:val="0"/>
              </w:rPr>
            </w:pPr>
            <w:r w:rsidRPr="00203DD7">
              <w:rPr>
                <w:rFonts w:ascii="Garamond" w:hAnsi="Garamond"/>
                <w:b/>
                <w:bCs/>
                <w:i w:val="0"/>
              </w:rPr>
              <w:t>Qualifica</w:t>
            </w:r>
          </w:p>
        </w:tc>
        <w:tc>
          <w:tcPr>
            <w:tcW w:w="2159" w:type="dxa"/>
            <w:tcBorders>
              <w:top w:val="single" w:sz="2" w:space="0" w:color="000000"/>
              <w:left w:val="single" w:sz="2" w:space="0" w:color="000000"/>
              <w:bottom w:val="single" w:sz="2" w:space="0" w:color="000000"/>
              <w:right w:val="single" w:sz="2" w:space="0" w:color="000000"/>
            </w:tcBorders>
            <w:shd w:val="clear" w:color="auto" w:fill="E6E6FF"/>
            <w:tcMar>
              <w:top w:w="28" w:type="dxa"/>
              <w:left w:w="108" w:type="dxa"/>
              <w:bottom w:w="28" w:type="dxa"/>
              <w:right w:w="108" w:type="dxa"/>
            </w:tcMar>
            <w:vAlign w:val="center"/>
          </w:tcPr>
          <w:p w14:paraId="10C4C298" w14:textId="77777777" w:rsidR="001508D4" w:rsidRPr="00203DD7" w:rsidRDefault="001508D4" w:rsidP="00A026B9">
            <w:pPr>
              <w:pStyle w:val="Introduzione"/>
              <w:ind w:firstLine="0"/>
              <w:jc w:val="left"/>
              <w:rPr>
                <w:rFonts w:ascii="Garamond" w:hAnsi="Garamond"/>
                <w:b/>
                <w:bCs/>
                <w:i w:val="0"/>
              </w:rPr>
            </w:pPr>
            <w:r w:rsidRPr="00203DD7">
              <w:rPr>
                <w:rFonts w:ascii="Garamond" w:hAnsi="Garamond"/>
                <w:b/>
                <w:bCs/>
                <w:i w:val="0"/>
              </w:rPr>
              <w:t>Normativa di riferimento</w:t>
            </w:r>
          </w:p>
        </w:tc>
      </w:tr>
      <w:tr w:rsidR="001508D4" w:rsidRPr="006925A3" w14:paraId="63A65D4D" w14:textId="77777777" w:rsidTr="00A026B9">
        <w:trPr>
          <w:trHeight w:val="283"/>
        </w:trPr>
        <w:tc>
          <w:tcPr>
            <w:tcW w:w="1674" w:type="dxa"/>
            <w:vMerge w:val="restart"/>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67FF7546" w14:textId="77777777" w:rsidR="001508D4" w:rsidRPr="006925A3" w:rsidRDefault="001508D4" w:rsidP="00A026B9">
            <w:pPr>
              <w:pStyle w:val="Introduzione"/>
              <w:ind w:firstLine="0"/>
              <w:jc w:val="left"/>
              <w:rPr>
                <w:i w:val="0"/>
              </w:rPr>
            </w:pPr>
            <w:r w:rsidRPr="00203DD7">
              <w:rPr>
                <w:rFonts w:ascii="Garamond" w:hAnsi="Garamond"/>
                <w:i w:val="0"/>
              </w:rPr>
              <w:t>Dirigent</w:t>
            </w:r>
            <w:r w:rsidRPr="006925A3">
              <w:rPr>
                <w:i w:val="0"/>
              </w:rPr>
              <w:t>i</w:t>
            </w:r>
          </w:p>
        </w:tc>
        <w:tc>
          <w:tcPr>
            <w:tcW w:w="1626" w:type="dxa"/>
            <w:vMerge w:val="restart"/>
            <w:tcBorders>
              <w:left w:val="single" w:sz="2" w:space="0" w:color="000000"/>
              <w:right w:val="single" w:sz="4" w:space="0" w:color="auto"/>
            </w:tcBorders>
            <w:shd w:val="clear" w:color="auto" w:fill="auto"/>
            <w:tcMar>
              <w:top w:w="28" w:type="dxa"/>
              <w:left w:w="108" w:type="dxa"/>
              <w:bottom w:w="28" w:type="dxa"/>
              <w:right w:w="108" w:type="dxa"/>
            </w:tcMar>
            <w:vAlign w:val="center"/>
          </w:tcPr>
          <w:p w14:paraId="4E42DD97" w14:textId="77777777" w:rsidR="001508D4" w:rsidRPr="00203DD7" w:rsidRDefault="001508D4" w:rsidP="00A026B9">
            <w:pPr>
              <w:pStyle w:val="Introduzione"/>
              <w:ind w:firstLine="0"/>
              <w:rPr>
                <w:rFonts w:ascii="Garamond" w:hAnsi="Garamond"/>
                <w:i w:val="0"/>
              </w:rPr>
            </w:pPr>
            <w:r w:rsidRPr="00203DD7">
              <w:rPr>
                <w:rFonts w:ascii="Garamond" w:hAnsi="Garamond"/>
                <w:i w:val="0"/>
              </w:rPr>
              <w:t>Dirigenti</w:t>
            </w:r>
          </w:p>
        </w:tc>
        <w:tc>
          <w:tcPr>
            <w:tcW w:w="3898" w:type="dxa"/>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28" w:type="dxa"/>
              <w:right w:w="108" w:type="dxa"/>
            </w:tcMar>
          </w:tcPr>
          <w:p w14:paraId="763BB78E" w14:textId="77777777" w:rsidR="001508D4" w:rsidRPr="00203DD7" w:rsidRDefault="001508D4" w:rsidP="00A026B9">
            <w:pPr>
              <w:pStyle w:val="Introduzione"/>
              <w:ind w:firstLine="0"/>
              <w:rPr>
                <w:rFonts w:ascii="Garamond" w:hAnsi="Garamond"/>
                <w:i w:val="0"/>
              </w:rPr>
            </w:pPr>
            <w:r w:rsidRPr="00203DD7">
              <w:rPr>
                <w:rFonts w:ascii="Garamond" w:hAnsi="Garamond"/>
                <w:i w:val="0"/>
              </w:rPr>
              <w:t>Dirigente generale</w:t>
            </w:r>
          </w:p>
        </w:tc>
        <w:tc>
          <w:tcPr>
            <w:tcW w:w="2159" w:type="dxa"/>
            <w:vMerge w:val="restart"/>
            <w:tcBorders>
              <w:left w:val="single" w:sz="4" w:space="0" w:color="auto"/>
              <w:bottom w:val="single" w:sz="2" w:space="0" w:color="000000"/>
              <w:right w:val="single" w:sz="2" w:space="0" w:color="000000"/>
            </w:tcBorders>
            <w:shd w:val="clear" w:color="auto" w:fill="auto"/>
            <w:tcMar>
              <w:top w:w="28" w:type="dxa"/>
              <w:left w:w="108" w:type="dxa"/>
              <w:bottom w:w="28" w:type="dxa"/>
              <w:right w:w="108" w:type="dxa"/>
            </w:tcMar>
            <w:vAlign w:val="center"/>
          </w:tcPr>
          <w:p w14:paraId="6BFDAA49" w14:textId="77777777" w:rsidR="001508D4" w:rsidRPr="00EC3271" w:rsidRDefault="001508D4" w:rsidP="00A026B9">
            <w:pPr>
              <w:pStyle w:val="Introduzione"/>
              <w:ind w:firstLine="0"/>
              <w:rPr>
                <w:rFonts w:ascii="Garamond" w:hAnsi="Garamond"/>
                <w:i w:val="0"/>
              </w:rPr>
            </w:pPr>
            <w:r w:rsidRPr="00EC3271">
              <w:rPr>
                <w:rFonts w:ascii="Garamond" w:hAnsi="Garamond"/>
                <w:i w:val="0"/>
              </w:rPr>
              <w:t>d.lgs. 97/2017 e d.lgs. 127/2018;</w:t>
            </w:r>
          </w:p>
          <w:p w14:paraId="7D7A9B57" w14:textId="77777777" w:rsidR="001508D4" w:rsidRPr="00EC3271" w:rsidRDefault="001508D4" w:rsidP="00A026B9">
            <w:pPr>
              <w:pStyle w:val="Introduzione"/>
              <w:ind w:firstLine="0"/>
              <w:rPr>
                <w:rFonts w:ascii="Garamond" w:hAnsi="Garamond"/>
                <w:i w:val="0"/>
              </w:rPr>
            </w:pPr>
            <w:r w:rsidRPr="00EC3271">
              <w:rPr>
                <w:rFonts w:ascii="Garamond" w:hAnsi="Garamond"/>
                <w:i w:val="0"/>
              </w:rPr>
              <w:t>DPR 17.06.2022 n. 120 recante: “Recepimento dell</w:t>
            </w:r>
            <w:r>
              <w:rPr>
                <w:rFonts w:ascii="Garamond" w:hAnsi="Garamond"/>
                <w:i w:val="0"/>
              </w:rPr>
              <w:t>’</w:t>
            </w:r>
            <w:r w:rsidRPr="00EC3271">
              <w:rPr>
                <w:rFonts w:ascii="Garamond" w:hAnsi="Garamond"/>
                <w:i w:val="0"/>
              </w:rPr>
              <w:t>accordo sindacale per il personale direttivo e dirigente del Corpo nazionale dei vigili del fuoco, per il triennio 2019-2021”.</w:t>
            </w:r>
          </w:p>
        </w:tc>
      </w:tr>
      <w:tr w:rsidR="001508D4" w:rsidRPr="006925A3" w14:paraId="3406418E" w14:textId="77777777" w:rsidTr="00A026B9">
        <w:trPr>
          <w:trHeight w:val="262"/>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00564731" w14:textId="77777777" w:rsidR="001508D4" w:rsidRPr="006925A3" w:rsidRDefault="001508D4" w:rsidP="00A026B9">
            <w:pPr>
              <w:pStyle w:val="Introduzione"/>
              <w:rPr>
                <w:i w:val="0"/>
              </w:rPr>
            </w:pPr>
          </w:p>
        </w:tc>
        <w:tc>
          <w:tcPr>
            <w:tcW w:w="1626" w:type="dxa"/>
            <w:vMerge/>
            <w:tcBorders>
              <w:left w:val="single" w:sz="2" w:space="0" w:color="000000"/>
              <w:right w:val="single" w:sz="4" w:space="0" w:color="auto"/>
            </w:tcBorders>
            <w:shd w:val="clear" w:color="auto" w:fill="auto"/>
            <w:tcMar>
              <w:top w:w="28" w:type="dxa"/>
              <w:left w:w="108" w:type="dxa"/>
              <w:bottom w:w="28" w:type="dxa"/>
              <w:right w:w="108" w:type="dxa"/>
            </w:tcMar>
            <w:vAlign w:val="center"/>
          </w:tcPr>
          <w:p w14:paraId="08F5CBB7" w14:textId="77777777" w:rsidR="001508D4" w:rsidRPr="006925A3" w:rsidRDefault="001508D4" w:rsidP="00A026B9">
            <w:pPr>
              <w:pStyle w:val="Introduzione"/>
              <w:rPr>
                <w:i w:val="0"/>
              </w:rPr>
            </w:pPr>
          </w:p>
        </w:tc>
        <w:tc>
          <w:tcPr>
            <w:tcW w:w="3898" w:type="dxa"/>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28" w:type="dxa"/>
              <w:right w:w="108" w:type="dxa"/>
            </w:tcMar>
          </w:tcPr>
          <w:p w14:paraId="5894E5B3" w14:textId="77777777" w:rsidR="001508D4" w:rsidRPr="00203DD7" w:rsidRDefault="001508D4" w:rsidP="00A026B9">
            <w:pPr>
              <w:pStyle w:val="Introduzione"/>
              <w:ind w:firstLine="0"/>
              <w:rPr>
                <w:rFonts w:ascii="Garamond" w:hAnsi="Garamond"/>
                <w:i w:val="0"/>
              </w:rPr>
            </w:pPr>
            <w:r w:rsidRPr="00203DD7">
              <w:rPr>
                <w:rFonts w:ascii="Garamond" w:hAnsi="Garamond"/>
                <w:i w:val="0"/>
              </w:rPr>
              <w:t>Dirigente superiore</w:t>
            </w:r>
            <w:r>
              <w:rPr>
                <w:rFonts w:ascii="Garamond" w:hAnsi="Garamond"/>
                <w:i w:val="0"/>
              </w:rPr>
              <w:t xml:space="preserve"> funzioni operative</w:t>
            </w:r>
          </w:p>
        </w:tc>
        <w:tc>
          <w:tcPr>
            <w:tcW w:w="2159" w:type="dxa"/>
            <w:vMerge/>
            <w:tcBorders>
              <w:left w:val="single" w:sz="4" w:space="0" w:color="auto"/>
              <w:bottom w:val="single" w:sz="2" w:space="0" w:color="000000"/>
              <w:right w:val="single" w:sz="2" w:space="0" w:color="000000"/>
            </w:tcBorders>
            <w:shd w:val="clear" w:color="auto" w:fill="auto"/>
            <w:tcMar>
              <w:top w:w="28" w:type="dxa"/>
              <w:left w:w="108" w:type="dxa"/>
              <w:bottom w:w="28" w:type="dxa"/>
              <w:right w:w="108" w:type="dxa"/>
            </w:tcMar>
            <w:vAlign w:val="center"/>
          </w:tcPr>
          <w:p w14:paraId="633CF169" w14:textId="77777777" w:rsidR="001508D4" w:rsidRPr="006925A3" w:rsidRDefault="001508D4" w:rsidP="00A026B9">
            <w:pPr>
              <w:pStyle w:val="Introduzione"/>
              <w:rPr>
                <w:i w:val="0"/>
              </w:rPr>
            </w:pPr>
          </w:p>
        </w:tc>
      </w:tr>
      <w:tr w:rsidR="001508D4" w:rsidRPr="006925A3" w14:paraId="1D4753E5"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6F0DBA74" w14:textId="77777777" w:rsidR="001508D4" w:rsidRPr="006925A3" w:rsidRDefault="001508D4" w:rsidP="00A026B9">
            <w:pPr>
              <w:pStyle w:val="Introduzione"/>
              <w:rPr>
                <w:i w:val="0"/>
              </w:rPr>
            </w:pPr>
          </w:p>
        </w:tc>
        <w:tc>
          <w:tcPr>
            <w:tcW w:w="1626" w:type="dxa"/>
            <w:vMerge/>
            <w:tcBorders>
              <w:left w:val="single" w:sz="2" w:space="0" w:color="000000"/>
              <w:right w:val="single" w:sz="4" w:space="0" w:color="auto"/>
            </w:tcBorders>
            <w:shd w:val="clear" w:color="auto" w:fill="auto"/>
            <w:tcMar>
              <w:top w:w="28" w:type="dxa"/>
              <w:left w:w="108" w:type="dxa"/>
              <w:bottom w:w="28" w:type="dxa"/>
              <w:right w:w="108" w:type="dxa"/>
            </w:tcMar>
            <w:vAlign w:val="center"/>
          </w:tcPr>
          <w:p w14:paraId="7CB6D41F" w14:textId="77777777" w:rsidR="001508D4" w:rsidRPr="006925A3" w:rsidRDefault="001508D4" w:rsidP="00A026B9">
            <w:pPr>
              <w:pStyle w:val="Introduzione"/>
              <w:rPr>
                <w:i w:val="0"/>
              </w:rPr>
            </w:pPr>
          </w:p>
        </w:tc>
        <w:tc>
          <w:tcPr>
            <w:tcW w:w="3898" w:type="dxa"/>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28" w:type="dxa"/>
              <w:right w:w="108" w:type="dxa"/>
            </w:tcMar>
          </w:tcPr>
          <w:p w14:paraId="0CF49D54" w14:textId="77777777" w:rsidR="001508D4" w:rsidRPr="00203DD7" w:rsidRDefault="001508D4" w:rsidP="00A026B9">
            <w:pPr>
              <w:pStyle w:val="Introduzione"/>
              <w:ind w:firstLine="0"/>
              <w:rPr>
                <w:rFonts w:ascii="Garamond" w:hAnsi="Garamond"/>
                <w:i w:val="0"/>
              </w:rPr>
            </w:pPr>
            <w:r w:rsidRPr="00203DD7">
              <w:rPr>
                <w:rFonts w:ascii="Garamond" w:hAnsi="Garamond"/>
                <w:i w:val="0"/>
              </w:rPr>
              <w:t xml:space="preserve">Primo dirigente </w:t>
            </w:r>
            <w:r>
              <w:rPr>
                <w:rFonts w:ascii="Garamond" w:hAnsi="Garamond"/>
                <w:i w:val="0"/>
              </w:rPr>
              <w:t xml:space="preserve">funzioni operative </w:t>
            </w:r>
            <w:r w:rsidRPr="00203DD7">
              <w:rPr>
                <w:rFonts w:ascii="Garamond" w:hAnsi="Garamond"/>
                <w:i w:val="0"/>
              </w:rPr>
              <w:t xml:space="preserve">con scatto 26 </w:t>
            </w:r>
            <w:r>
              <w:rPr>
                <w:rFonts w:ascii="Garamond" w:hAnsi="Garamond"/>
                <w:i w:val="0"/>
              </w:rPr>
              <w:t>anni</w:t>
            </w:r>
          </w:p>
        </w:tc>
        <w:tc>
          <w:tcPr>
            <w:tcW w:w="2159" w:type="dxa"/>
            <w:vMerge/>
            <w:tcBorders>
              <w:left w:val="single" w:sz="4" w:space="0" w:color="auto"/>
              <w:bottom w:val="single" w:sz="2" w:space="0" w:color="000000"/>
              <w:right w:val="single" w:sz="2" w:space="0" w:color="000000"/>
            </w:tcBorders>
            <w:shd w:val="clear" w:color="auto" w:fill="auto"/>
            <w:tcMar>
              <w:top w:w="28" w:type="dxa"/>
              <w:left w:w="108" w:type="dxa"/>
              <w:bottom w:w="28" w:type="dxa"/>
              <w:right w:w="108" w:type="dxa"/>
            </w:tcMar>
            <w:vAlign w:val="center"/>
          </w:tcPr>
          <w:p w14:paraId="1F4460EE" w14:textId="77777777" w:rsidR="001508D4" w:rsidRPr="006925A3" w:rsidRDefault="001508D4" w:rsidP="00A026B9">
            <w:pPr>
              <w:pStyle w:val="Introduzione"/>
              <w:rPr>
                <w:i w:val="0"/>
              </w:rPr>
            </w:pPr>
          </w:p>
        </w:tc>
      </w:tr>
      <w:tr w:rsidR="001508D4" w:rsidRPr="006925A3" w14:paraId="2FF71FC8" w14:textId="77777777" w:rsidTr="00A026B9">
        <w:trPr>
          <w:trHeight w:val="246"/>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546A2BF7" w14:textId="77777777" w:rsidR="001508D4" w:rsidRPr="006925A3" w:rsidRDefault="001508D4" w:rsidP="00A026B9">
            <w:pPr>
              <w:pStyle w:val="Introduzione"/>
              <w:rPr>
                <w:i w:val="0"/>
              </w:rPr>
            </w:pPr>
          </w:p>
        </w:tc>
        <w:tc>
          <w:tcPr>
            <w:tcW w:w="1626" w:type="dxa"/>
            <w:vMerge/>
            <w:tcBorders>
              <w:left w:val="single" w:sz="2" w:space="0" w:color="000000"/>
              <w:bottom w:val="single" w:sz="2" w:space="0" w:color="000000"/>
              <w:right w:val="single" w:sz="4" w:space="0" w:color="auto"/>
            </w:tcBorders>
            <w:shd w:val="clear" w:color="auto" w:fill="auto"/>
            <w:tcMar>
              <w:top w:w="28" w:type="dxa"/>
              <w:left w:w="108" w:type="dxa"/>
              <w:bottom w:w="28" w:type="dxa"/>
              <w:right w:w="108" w:type="dxa"/>
            </w:tcMar>
            <w:vAlign w:val="center"/>
          </w:tcPr>
          <w:p w14:paraId="08259048" w14:textId="77777777" w:rsidR="001508D4" w:rsidRPr="006925A3" w:rsidRDefault="001508D4" w:rsidP="00A026B9">
            <w:pPr>
              <w:pStyle w:val="Introduzione"/>
              <w:rPr>
                <w:i w:val="0"/>
              </w:rPr>
            </w:pPr>
          </w:p>
        </w:tc>
        <w:tc>
          <w:tcPr>
            <w:tcW w:w="3898" w:type="dxa"/>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28" w:type="dxa"/>
              <w:right w:w="108" w:type="dxa"/>
            </w:tcMar>
          </w:tcPr>
          <w:p w14:paraId="241CBCB3" w14:textId="77777777" w:rsidR="001508D4" w:rsidRPr="00203DD7" w:rsidRDefault="001508D4" w:rsidP="00A026B9">
            <w:pPr>
              <w:pStyle w:val="Introduzione"/>
              <w:ind w:firstLine="0"/>
              <w:jc w:val="left"/>
              <w:rPr>
                <w:rFonts w:ascii="Garamond" w:hAnsi="Garamond"/>
                <w:i w:val="0"/>
              </w:rPr>
            </w:pPr>
            <w:r w:rsidRPr="00203DD7">
              <w:rPr>
                <w:rFonts w:ascii="Garamond" w:hAnsi="Garamond"/>
                <w:i w:val="0"/>
              </w:rPr>
              <w:t>Primo dirigente</w:t>
            </w:r>
            <w:r>
              <w:rPr>
                <w:rFonts w:ascii="Garamond" w:hAnsi="Garamond"/>
                <w:i w:val="0"/>
              </w:rPr>
              <w:t xml:space="preserve"> funzioni operative</w:t>
            </w:r>
          </w:p>
        </w:tc>
        <w:tc>
          <w:tcPr>
            <w:tcW w:w="2159" w:type="dxa"/>
            <w:vMerge/>
            <w:tcBorders>
              <w:left w:val="single" w:sz="4" w:space="0" w:color="auto"/>
              <w:bottom w:val="single" w:sz="2" w:space="0" w:color="000000"/>
              <w:right w:val="single" w:sz="2" w:space="0" w:color="000000"/>
            </w:tcBorders>
            <w:shd w:val="clear" w:color="auto" w:fill="auto"/>
            <w:tcMar>
              <w:top w:w="28" w:type="dxa"/>
              <w:left w:w="108" w:type="dxa"/>
              <w:bottom w:w="28" w:type="dxa"/>
              <w:right w:w="108" w:type="dxa"/>
            </w:tcMar>
            <w:vAlign w:val="center"/>
          </w:tcPr>
          <w:p w14:paraId="7D7FEEBF" w14:textId="77777777" w:rsidR="001508D4" w:rsidRPr="006925A3" w:rsidRDefault="001508D4" w:rsidP="00A026B9">
            <w:pPr>
              <w:pStyle w:val="Introduzione"/>
              <w:rPr>
                <w:i w:val="0"/>
              </w:rPr>
            </w:pPr>
          </w:p>
        </w:tc>
      </w:tr>
      <w:tr w:rsidR="001508D4" w:rsidRPr="006925A3" w14:paraId="398C3871"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368B0204" w14:textId="77777777" w:rsidR="001508D4" w:rsidRPr="006925A3" w:rsidRDefault="001508D4" w:rsidP="00A026B9">
            <w:pPr>
              <w:pStyle w:val="Introduzione"/>
              <w:rPr>
                <w:i w:val="0"/>
              </w:rPr>
            </w:pPr>
          </w:p>
        </w:tc>
        <w:tc>
          <w:tcPr>
            <w:tcW w:w="1626" w:type="dxa"/>
            <w:vMerge w:val="restart"/>
            <w:tcBorders>
              <w:left w:val="single" w:sz="2" w:space="0" w:color="000000"/>
              <w:right w:val="single" w:sz="4" w:space="0" w:color="auto"/>
            </w:tcBorders>
            <w:shd w:val="clear" w:color="auto" w:fill="auto"/>
            <w:tcMar>
              <w:top w:w="28" w:type="dxa"/>
              <w:left w:w="108" w:type="dxa"/>
              <w:bottom w:w="28" w:type="dxa"/>
              <w:right w:w="108" w:type="dxa"/>
            </w:tcMar>
            <w:vAlign w:val="center"/>
          </w:tcPr>
          <w:p w14:paraId="0DD91C70" w14:textId="77777777" w:rsidR="001508D4" w:rsidRPr="005B1FDB" w:rsidRDefault="001508D4" w:rsidP="00A026B9">
            <w:pPr>
              <w:pStyle w:val="Introduzione"/>
              <w:ind w:firstLine="0"/>
              <w:rPr>
                <w:rFonts w:ascii="Garamond" w:hAnsi="Garamond"/>
                <w:i w:val="0"/>
              </w:rPr>
            </w:pPr>
            <w:r w:rsidRPr="005B1FDB">
              <w:rPr>
                <w:rFonts w:ascii="Garamond" w:hAnsi="Garamond"/>
                <w:i w:val="0"/>
              </w:rPr>
              <w:t>Dirigenti funzioni tecnico-professionali</w:t>
            </w:r>
          </w:p>
        </w:tc>
        <w:tc>
          <w:tcPr>
            <w:tcW w:w="3898" w:type="dxa"/>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28" w:type="dxa"/>
              <w:right w:w="108" w:type="dxa"/>
            </w:tcMar>
          </w:tcPr>
          <w:p w14:paraId="5D24A504" w14:textId="77777777" w:rsidR="001508D4" w:rsidRPr="00203DD7" w:rsidRDefault="001508D4" w:rsidP="00A026B9">
            <w:pPr>
              <w:pStyle w:val="Introduzione"/>
              <w:ind w:firstLine="0"/>
              <w:rPr>
                <w:rFonts w:ascii="Garamond" w:hAnsi="Garamond"/>
                <w:i w:val="0"/>
              </w:rPr>
            </w:pPr>
            <w:r w:rsidRPr="00203DD7">
              <w:rPr>
                <w:rFonts w:ascii="Garamond" w:hAnsi="Garamond"/>
                <w:i w:val="0"/>
              </w:rPr>
              <w:t>Dirigente superiore</w:t>
            </w:r>
            <w:r>
              <w:rPr>
                <w:rFonts w:ascii="Garamond" w:hAnsi="Garamond"/>
                <w:i w:val="0"/>
              </w:rPr>
              <w:t xml:space="preserve"> funzioni tecnico-professionali</w:t>
            </w:r>
          </w:p>
        </w:tc>
        <w:tc>
          <w:tcPr>
            <w:tcW w:w="2159" w:type="dxa"/>
            <w:vMerge/>
            <w:tcBorders>
              <w:left w:val="single" w:sz="4" w:space="0" w:color="auto"/>
              <w:bottom w:val="single" w:sz="2" w:space="0" w:color="000000"/>
              <w:right w:val="single" w:sz="2" w:space="0" w:color="000000"/>
            </w:tcBorders>
            <w:shd w:val="clear" w:color="auto" w:fill="auto"/>
            <w:tcMar>
              <w:top w:w="28" w:type="dxa"/>
              <w:left w:w="108" w:type="dxa"/>
              <w:bottom w:w="28" w:type="dxa"/>
              <w:right w:w="108" w:type="dxa"/>
            </w:tcMar>
            <w:vAlign w:val="center"/>
          </w:tcPr>
          <w:p w14:paraId="61DB6A5C" w14:textId="77777777" w:rsidR="001508D4" w:rsidRPr="006925A3" w:rsidRDefault="001508D4" w:rsidP="00A026B9">
            <w:pPr>
              <w:pStyle w:val="Introduzione"/>
              <w:rPr>
                <w:i w:val="0"/>
              </w:rPr>
            </w:pPr>
          </w:p>
        </w:tc>
      </w:tr>
      <w:tr w:rsidR="001508D4" w:rsidRPr="006925A3" w14:paraId="4C449015"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535E2BE7" w14:textId="77777777" w:rsidR="001508D4" w:rsidRPr="006925A3" w:rsidRDefault="001508D4" w:rsidP="00A026B9">
            <w:pPr>
              <w:pStyle w:val="Introduzione"/>
              <w:rPr>
                <w:i w:val="0"/>
              </w:rPr>
            </w:pPr>
          </w:p>
        </w:tc>
        <w:tc>
          <w:tcPr>
            <w:tcW w:w="1626" w:type="dxa"/>
            <w:vMerge/>
            <w:tcBorders>
              <w:left w:val="single" w:sz="2" w:space="0" w:color="000000"/>
              <w:right w:val="single" w:sz="4" w:space="0" w:color="auto"/>
            </w:tcBorders>
            <w:shd w:val="clear" w:color="auto" w:fill="auto"/>
            <w:tcMar>
              <w:top w:w="28" w:type="dxa"/>
              <w:left w:w="108" w:type="dxa"/>
              <w:bottom w:w="28" w:type="dxa"/>
              <w:right w:w="108" w:type="dxa"/>
            </w:tcMar>
            <w:vAlign w:val="center"/>
          </w:tcPr>
          <w:p w14:paraId="5EC7297D" w14:textId="77777777" w:rsidR="001508D4" w:rsidRPr="006925A3" w:rsidRDefault="001508D4" w:rsidP="00A026B9">
            <w:pPr>
              <w:pStyle w:val="Introduzione"/>
              <w:rPr>
                <w:i w:val="0"/>
              </w:rPr>
            </w:pPr>
          </w:p>
        </w:tc>
        <w:tc>
          <w:tcPr>
            <w:tcW w:w="3898" w:type="dxa"/>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28" w:type="dxa"/>
              <w:right w:w="108" w:type="dxa"/>
            </w:tcMar>
          </w:tcPr>
          <w:p w14:paraId="198F81D2" w14:textId="77777777" w:rsidR="001508D4" w:rsidRPr="00203DD7" w:rsidRDefault="001508D4" w:rsidP="00A026B9">
            <w:pPr>
              <w:pStyle w:val="Introduzione"/>
              <w:ind w:firstLine="0"/>
              <w:rPr>
                <w:rFonts w:ascii="Garamond" w:hAnsi="Garamond"/>
                <w:i w:val="0"/>
              </w:rPr>
            </w:pPr>
            <w:r w:rsidRPr="00203DD7">
              <w:rPr>
                <w:rFonts w:ascii="Garamond" w:hAnsi="Garamond"/>
                <w:i w:val="0"/>
              </w:rPr>
              <w:t xml:space="preserve">Primo dirigente </w:t>
            </w:r>
            <w:r>
              <w:rPr>
                <w:rFonts w:ascii="Garamond" w:hAnsi="Garamond"/>
                <w:i w:val="0"/>
              </w:rPr>
              <w:t xml:space="preserve">funzioni tecnico-professionali </w:t>
            </w:r>
            <w:r w:rsidRPr="00203DD7">
              <w:rPr>
                <w:rFonts w:ascii="Garamond" w:hAnsi="Garamond"/>
                <w:i w:val="0"/>
              </w:rPr>
              <w:t xml:space="preserve">con scatto 26 </w:t>
            </w:r>
            <w:r>
              <w:rPr>
                <w:rFonts w:ascii="Garamond" w:hAnsi="Garamond"/>
                <w:i w:val="0"/>
              </w:rPr>
              <w:t>anni</w:t>
            </w:r>
          </w:p>
        </w:tc>
        <w:tc>
          <w:tcPr>
            <w:tcW w:w="2159" w:type="dxa"/>
            <w:vMerge/>
            <w:tcBorders>
              <w:left w:val="single" w:sz="4" w:space="0" w:color="auto"/>
              <w:bottom w:val="single" w:sz="2" w:space="0" w:color="000000"/>
              <w:right w:val="single" w:sz="2" w:space="0" w:color="000000"/>
            </w:tcBorders>
            <w:shd w:val="clear" w:color="auto" w:fill="auto"/>
            <w:tcMar>
              <w:top w:w="28" w:type="dxa"/>
              <w:left w:w="108" w:type="dxa"/>
              <w:bottom w:w="28" w:type="dxa"/>
              <w:right w:w="108" w:type="dxa"/>
            </w:tcMar>
            <w:vAlign w:val="center"/>
          </w:tcPr>
          <w:p w14:paraId="31740DDC" w14:textId="77777777" w:rsidR="001508D4" w:rsidRPr="006925A3" w:rsidRDefault="001508D4" w:rsidP="00A026B9">
            <w:pPr>
              <w:pStyle w:val="Introduzione"/>
              <w:rPr>
                <w:i w:val="0"/>
              </w:rPr>
            </w:pPr>
          </w:p>
        </w:tc>
      </w:tr>
      <w:tr w:rsidR="001508D4" w:rsidRPr="006925A3" w14:paraId="369E2DE4" w14:textId="77777777" w:rsidTr="00A026B9">
        <w:trPr>
          <w:trHeight w:val="549"/>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7D584353" w14:textId="77777777" w:rsidR="001508D4" w:rsidRPr="006925A3" w:rsidRDefault="001508D4" w:rsidP="00A026B9">
            <w:pPr>
              <w:pStyle w:val="Introduzione"/>
              <w:rPr>
                <w:i w:val="0"/>
              </w:rPr>
            </w:pPr>
          </w:p>
        </w:tc>
        <w:tc>
          <w:tcPr>
            <w:tcW w:w="1626" w:type="dxa"/>
            <w:vMerge/>
            <w:tcBorders>
              <w:left w:val="single" w:sz="2" w:space="0" w:color="000000"/>
              <w:bottom w:val="single" w:sz="2" w:space="0" w:color="000000"/>
              <w:right w:val="single" w:sz="4" w:space="0" w:color="auto"/>
            </w:tcBorders>
            <w:shd w:val="clear" w:color="auto" w:fill="auto"/>
            <w:tcMar>
              <w:top w:w="28" w:type="dxa"/>
              <w:left w:w="108" w:type="dxa"/>
              <w:bottom w:w="28" w:type="dxa"/>
              <w:right w:w="108" w:type="dxa"/>
            </w:tcMar>
            <w:vAlign w:val="center"/>
          </w:tcPr>
          <w:p w14:paraId="3E1BD538" w14:textId="77777777" w:rsidR="001508D4" w:rsidRPr="006925A3" w:rsidRDefault="001508D4" w:rsidP="00A026B9">
            <w:pPr>
              <w:pStyle w:val="Introduzione"/>
              <w:rPr>
                <w:i w:val="0"/>
              </w:rPr>
            </w:pPr>
          </w:p>
        </w:tc>
        <w:tc>
          <w:tcPr>
            <w:tcW w:w="3898" w:type="dxa"/>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28" w:type="dxa"/>
              <w:right w:w="108" w:type="dxa"/>
            </w:tcMar>
          </w:tcPr>
          <w:p w14:paraId="4CCF87CE" w14:textId="77777777" w:rsidR="001508D4" w:rsidRPr="00203DD7" w:rsidRDefault="001508D4" w:rsidP="00A026B9">
            <w:pPr>
              <w:pStyle w:val="Introduzione"/>
              <w:ind w:firstLine="0"/>
              <w:rPr>
                <w:rFonts w:ascii="Garamond" w:hAnsi="Garamond"/>
                <w:i w:val="0"/>
              </w:rPr>
            </w:pPr>
            <w:r w:rsidRPr="00203DD7">
              <w:rPr>
                <w:rFonts w:ascii="Garamond" w:hAnsi="Garamond"/>
                <w:i w:val="0"/>
              </w:rPr>
              <w:t xml:space="preserve">Primo dirigente </w:t>
            </w:r>
            <w:r>
              <w:rPr>
                <w:rFonts w:ascii="Garamond" w:hAnsi="Garamond"/>
                <w:i w:val="0"/>
              </w:rPr>
              <w:t>funzioni tecnico-professionali</w:t>
            </w:r>
          </w:p>
        </w:tc>
        <w:tc>
          <w:tcPr>
            <w:tcW w:w="2159" w:type="dxa"/>
            <w:vMerge/>
            <w:tcBorders>
              <w:left w:val="single" w:sz="4" w:space="0" w:color="auto"/>
              <w:bottom w:val="single" w:sz="2" w:space="0" w:color="000000"/>
              <w:right w:val="single" w:sz="2" w:space="0" w:color="000000"/>
            </w:tcBorders>
            <w:shd w:val="clear" w:color="auto" w:fill="auto"/>
            <w:tcMar>
              <w:top w:w="28" w:type="dxa"/>
              <w:left w:w="108" w:type="dxa"/>
              <w:bottom w:w="28" w:type="dxa"/>
              <w:right w:w="108" w:type="dxa"/>
            </w:tcMar>
            <w:vAlign w:val="center"/>
          </w:tcPr>
          <w:p w14:paraId="5099C818" w14:textId="77777777" w:rsidR="001508D4" w:rsidRPr="006925A3" w:rsidRDefault="001508D4" w:rsidP="00A026B9">
            <w:pPr>
              <w:pStyle w:val="Introduzione"/>
              <w:rPr>
                <w:i w:val="0"/>
              </w:rPr>
            </w:pPr>
          </w:p>
        </w:tc>
      </w:tr>
      <w:tr w:rsidR="001508D4" w:rsidRPr="006925A3" w14:paraId="4AC36725" w14:textId="77777777" w:rsidTr="00A026B9">
        <w:trPr>
          <w:trHeight w:val="283"/>
        </w:trPr>
        <w:tc>
          <w:tcPr>
            <w:tcW w:w="1674" w:type="dxa"/>
            <w:vMerge w:val="restart"/>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6D535041" w14:textId="77777777" w:rsidR="001508D4" w:rsidRPr="00203DD7" w:rsidRDefault="001508D4" w:rsidP="00A026B9">
            <w:pPr>
              <w:pStyle w:val="Introduzione"/>
              <w:ind w:firstLine="0"/>
              <w:rPr>
                <w:rFonts w:ascii="Garamond" w:hAnsi="Garamond"/>
                <w:i w:val="0"/>
              </w:rPr>
            </w:pPr>
            <w:r w:rsidRPr="00203DD7">
              <w:rPr>
                <w:rFonts w:ascii="Garamond" w:hAnsi="Garamond"/>
                <w:i w:val="0"/>
              </w:rPr>
              <w:t>Direttivi</w:t>
            </w:r>
          </w:p>
        </w:tc>
        <w:tc>
          <w:tcPr>
            <w:tcW w:w="1626" w:type="dxa"/>
            <w:vMerge w:val="restart"/>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303AB1F2" w14:textId="77777777" w:rsidR="001508D4" w:rsidRPr="00203DD7" w:rsidRDefault="001508D4" w:rsidP="00A026B9">
            <w:pPr>
              <w:pStyle w:val="Introduzione"/>
              <w:ind w:firstLine="0"/>
              <w:rPr>
                <w:rFonts w:ascii="Garamond" w:hAnsi="Garamond"/>
                <w:i w:val="0"/>
              </w:rPr>
            </w:pPr>
            <w:r w:rsidRPr="00203DD7">
              <w:rPr>
                <w:rFonts w:ascii="Garamond" w:hAnsi="Garamond"/>
                <w:i w:val="0"/>
              </w:rPr>
              <w:t>Direttivi</w:t>
            </w:r>
          </w:p>
        </w:tc>
        <w:tc>
          <w:tcPr>
            <w:tcW w:w="3898" w:type="dxa"/>
            <w:tcBorders>
              <w:top w:val="single" w:sz="4" w:space="0" w:color="auto"/>
              <w:left w:val="single" w:sz="2" w:space="0" w:color="000000"/>
              <w:bottom w:val="single" w:sz="2" w:space="0" w:color="000000"/>
              <w:right w:val="single" w:sz="2" w:space="0" w:color="000000"/>
            </w:tcBorders>
            <w:shd w:val="clear" w:color="auto" w:fill="auto"/>
            <w:tcMar>
              <w:top w:w="28" w:type="dxa"/>
              <w:left w:w="108" w:type="dxa"/>
              <w:bottom w:w="28" w:type="dxa"/>
              <w:right w:w="108" w:type="dxa"/>
            </w:tcMar>
          </w:tcPr>
          <w:p w14:paraId="56C94CC8" w14:textId="77777777" w:rsidR="001508D4" w:rsidRPr="00203DD7" w:rsidRDefault="001508D4" w:rsidP="00A026B9">
            <w:pPr>
              <w:pStyle w:val="Introduzione"/>
              <w:ind w:firstLine="0"/>
              <w:rPr>
                <w:rFonts w:ascii="Garamond" w:hAnsi="Garamond"/>
                <w:i w:val="0"/>
              </w:rPr>
            </w:pPr>
            <w:r w:rsidRPr="00203DD7">
              <w:rPr>
                <w:rFonts w:ascii="Garamond" w:hAnsi="Garamond"/>
                <w:i w:val="0"/>
              </w:rPr>
              <w:t xml:space="preserve">Direttore vicedirigente </w:t>
            </w:r>
            <w:r>
              <w:rPr>
                <w:rFonts w:ascii="Garamond" w:hAnsi="Garamond"/>
                <w:i w:val="0"/>
              </w:rPr>
              <w:t xml:space="preserve">funzioni operative </w:t>
            </w:r>
            <w:r w:rsidRPr="00203DD7">
              <w:rPr>
                <w:rFonts w:ascii="Garamond" w:hAnsi="Garamond"/>
                <w:i w:val="0"/>
              </w:rPr>
              <w:t xml:space="preserve">con scatto 26 </w:t>
            </w:r>
            <w:r>
              <w:rPr>
                <w:rFonts w:ascii="Garamond" w:hAnsi="Garamond"/>
                <w:i w:val="0"/>
              </w:rPr>
              <w:t>anni</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03937385" w14:textId="77777777" w:rsidR="001508D4" w:rsidRPr="006925A3" w:rsidRDefault="001508D4" w:rsidP="00A026B9">
            <w:pPr>
              <w:pStyle w:val="Introduzione"/>
              <w:rPr>
                <w:i w:val="0"/>
              </w:rPr>
            </w:pPr>
          </w:p>
        </w:tc>
      </w:tr>
      <w:tr w:rsidR="001508D4" w:rsidRPr="006925A3" w14:paraId="216F0CBD"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4558C843" w14:textId="77777777" w:rsidR="001508D4" w:rsidRPr="006925A3" w:rsidRDefault="001508D4" w:rsidP="00A026B9">
            <w:pPr>
              <w:pStyle w:val="Introduzione"/>
              <w:rPr>
                <w:i w:val="0"/>
              </w:rPr>
            </w:pPr>
          </w:p>
        </w:tc>
        <w:tc>
          <w:tcPr>
            <w:tcW w:w="1626"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7A0799AA" w14:textId="77777777" w:rsidR="001508D4" w:rsidRPr="00203DD7" w:rsidRDefault="001508D4" w:rsidP="00A026B9">
            <w:pPr>
              <w:pStyle w:val="Introduzione"/>
              <w:rPr>
                <w:rFonts w:ascii="Garamond" w:hAnsi="Garamond"/>
                <w:i w:val="0"/>
              </w:rPr>
            </w:pPr>
          </w:p>
        </w:tc>
        <w:tc>
          <w:tcPr>
            <w:tcW w:w="3898" w:type="dxa"/>
            <w:tcBorders>
              <w:left w:val="single" w:sz="2" w:space="0" w:color="000000"/>
              <w:bottom w:val="single" w:sz="4" w:space="0" w:color="auto"/>
              <w:right w:val="single" w:sz="2" w:space="0" w:color="000000"/>
            </w:tcBorders>
            <w:shd w:val="clear" w:color="auto" w:fill="auto"/>
            <w:tcMar>
              <w:top w:w="28" w:type="dxa"/>
              <w:left w:w="108" w:type="dxa"/>
              <w:bottom w:w="28" w:type="dxa"/>
              <w:right w:w="108" w:type="dxa"/>
            </w:tcMar>
          </w:tcPr>
          <w:p w14:paraId="109EFB1B" w14:textId="77777777" w:rsidR="001508D4" w:rsidRPr="00203DD7" w:rsidRDefault="001508D4" w:rsidP="00A026B9">
            <w:pPr>
              <w:pStyle w:val="Introduzione"/>
              <w:ind w:firstLine="0"/>
              <w:rPr>
                <w:rFonts w:ascii="Garamond" w:hAnsi="Garamond"/>
                <w:i w:val="0"/>
              </w:rPr>
            </w:pPr>
            <w:r w:rsidRPr="00203DD7">
              <w:rPr>
                <w:rFonts w:ascii="Garamond" w:hAnsi="Garamond"/>
                <w:i w:val="0"/>
              </w:rPr>
              <w:t xml:space="preserve">Direttore vicedirigente </w:t>
            </w:r>
            <w:r>
              <w:rPr>
                <w:rFonts w:ascii="Garamond" w:hAnsi="Garamond"/>
                <w:i w:val="0"/>
              </w:rPr>
              <w:t xml:space="preserve">funzioni operative </w:t>
            </w:r>
            <w:r w:rsidRPr="00203DD7">
              <w:rPr>
                <w:rFonts w:ascii="Garamond" w:hAnsi="Garamond"/>
                <w:i w:val="0"/>
              </w:rPr>
              <w:t xml:space="preserve">con scatto 16 </w:t>
            </w:r>
            <w:r>
              <w:rPr>
                <w:rFonts w:ascii="Garamond" w:hAnsi="Garamond"/>
                <w:i w:val="0"/>
              </w:rPr>
              <w:t>anni</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3E140776" w14:textId="77777777" w:rsidR="001508D4" w:rsidRPr="006925A3" w:rsidRDefault="001508D4" w:rsidP="00A026B9">
            <w:pPr>
              <w:pStyle w:val="Introduzione"/>
              <w:rPr>
                <w:i w:val="0"/>
              </w:rPr>
            </w:pPr>
          </w:p>
        </w:tc>
      </w:tr>
      <w:tr w:rsidR="001508D4" w:rsidRPr="006925A3" w14:paraId="7089D145" w14:textId="77777777" w:rsidTr="00A026B9">
        <w:trPr>
          <w:trHeight w:val="319"/>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3C488474" w14:textId="77777777" w:rsidR="001508D4" w:rsidRPr="006925A3" w:rsidRDefault="001508D4" w:rsidP="00A026B9">
            <w:pPr>
              <w:pStyle w:val="Introduzione"/>
              <w:rPr>
                <w:i w:val="0"/>
              </w:rPr>
            </w:pPr>
          </w:p>
        </w:tc>
        <w:tc>
          <w:tcPr>
            <w:tcW w:w="1626" w:type="dxa"/>
            <w:vMerge/>
            <w:tcBorders>
              <w:left w:val="single" w:sz="2" w:space="0" w:color="000000"/>
              <w:bottom w:val="single" w:sz="2" w:space="0" w:color="000000"/>
              <w:right w:val="single" w:sz="4" w:space="0" w:color="auto"/>
            </w:tcBorders>
            <w:shd w:val="clear" w:color="auto" w:fill="auto"/>
            <w:tcMar>
              <w:top w:w="28" w:type="dxa"/>
              <w:left w:w="108" w:type="dxa"/>
              <w:bottom w:w="28" w:type="dxa"/>
              <w:right w:w="108" w:type="dxa"/>
            </w:tcMar>
            <w:vAlign w:val="center"/>
          </w:tcPr>
          <w:p w14:paraId="450E2F28" w14:textId="77777777" w:rsidR="001508D4" w:rsidRPr="00203DD7" w:rsidRDefault="001508D4" w:rsidP="00A026B9">
            <w:pPr>
              <w:pStyle w:val="Introduzione"/>
              <w:rPr>
                <w:rFonts w:ascii="Garamond" w:hAnsi="Garamond"/>
                <w:i w:val="0"/>
              </w:rPr>
            </w:pPr>
          </w:p>
        </w:tc>
        <w:tc>
          <w:tcPr>
            <w:tcW w:w="3898" w:type="dxa"/>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28" w:type="dxa"/>
              <w:right w:w="108" w:type="dxa"/>
            </w:tcMar>
          </w:tcPr>
          <w:p w14:paraId="4C33E347" w14:textId="77777777" w:rsidR="001508D4" w:rsidRPr="00203DD7" w:rsidRDefault="001508D4" w:rsidP="00A026B9">
            <w:pPr>
              <w:pStyle w:val="Introduzione"/>
              <w:ind w:firstLine="0"/>
              <w:rPr>
                <w:rFonts w:ascii="Garamond" w:hAnsi="Garamond"/>
                <w:i w:val="0"/>
              </w:rPr>
            </w:pPr>
            <w:r w:rsidRPr="00203DD7">
              <w:rPr>
                <w:rFonts w:ascii="Garamond" w:hAnsi="Garamond"/>
                <w:i w:val="0"/>
              </w:rPr>
              <w:t>Direttore vicedirigente</w:t>
            </w:r>
            <w:r>
              <w:rPr>
                <w:rFonts w:ascii="Garamond" w:hAnsi="Garamond"/>
                <w:i w:val="0"/>
              </w:rPr>
              <w:t xml:space="preserve"> funzioni operative</w:t>
            </w:r>
          </w:p>
        </w:tc>
        <w:tc>
          <w:tcPr>
            <w:tcW w:w="2159" w:type="dxa"/>
            <w:vMerge/>
            <w:tcBorders>
              <w:left w:val="single" w:sz="4" w:space="0" w:color="auto"/>
              <w:bottom w:val="single" w:sz="2" w:space="0" w:color="000000"/>
              <w:right w:val="single" w:sz="2" w:space="0" w:color="000000"/>
            </w:tcBorders>
            <w:shd w:val="clear" w:color="auto" w:fill="auto"/>
            <w:tcMar>
              <w:top w:w="28" w:type="dxa"/>
              <w:left w:w="108" w:type="dxa"/>
              <w:bottom w:w="28" w:type="dxa"/>
              <w:right w:w="108" w:type="dxa"/>
            </w:tcMar>
            <w:vAlign w:val="center"/>
          </w:tcPr>
          <w:p w14:paraId="7DA2FB26" w14:textId="77777777" w:rsidR="001508D4" w:rsidRPr="006925A3" w:rsidRDefault="001508D4" w:rsidP="00A026B9">
            <w:pPr>
              <w:pStyle w:val="Introduzione"/>
              <w:rPr>
                <w:i w:val="0"/>
              </w:rPr>
            </w:pPr>
          </w:p>
        </w:tc>
      </w:tr>
      <w:tr w:rsidR="001508D4" w:rsidRPr="006925A3" w14:paraId="53EE4AD6"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722E36A1" w14:textId="77777777" w:rsidR="001508D4" w:rsidRPr="006925A3" w:rsidRDefault="001508D4" w:rsidP="00A026B9">
            <w:pPr>
              <w:pStyle w:val="Introduzione"/>
              <w:rPr>
                <w:i w:val="0"/>
              </w:rPr>
            </w:pPr>
          </w:p>
        </w:tc>
        <w:tc>
          <w:tcPr>
            <w:tcW w:w="1626"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71F2B459" w14:textId="77777777" w:rsidR="001508D4" w:rsidRPr="00203DD7" w:rsidRDefault="001508D4" w:rsidP="00A026B9">
            <w:pPr>
              <w:pStyle w:val="Introduzione"/>
              <w:rPr>
                <w:rFonts w:ascii="Garamond" w:hAnsi="Garamond"/>
                <w:i w:val="0"/>
              </w:rPr>
            </w:pPr>
          </w:p>
        </w:tc>
        <w:tc>
          <w:tcPr>
            <w:tcW w:w="3898" w:type="dxa"/>
            <w:tcBorders>
              <w:top w:val="single" w:sz="4" w:space="0" w:color="auto"/>
              <w:left w:val="single" w:sz="2" w:space="0" w:color="000000"/>
              <w:bottom w:val="single" w:sz="2" w:space="0" w:color="000000"/>
              <w:right w:val="single" w:sz="2" w:space="0" w:color="000000"/>
            </w:tcBorders>
            <w:shd w:val="clear" w:color="auto" w:fill="auto"/>
            <w:tcMar>
              <w:top w:w="28" w:type="dxa"/>
              <w:left w:w="108" w:type="dxa"/>
              <w:bottom w:w="28" w:type="dxa"/>
              <w:right w:w="108" w:type="dxa"/>
            </w:tcMar>
          </w:tcPr>
          <w:p w14:paraId="06FDAFE6" w14:textId="77777777" w:rsidR="001508D4" w:rsidRPr="00203DD7" w:rsidRDefault="001508D4" w:rsidP="00A026B9">
            <w:pPr>
              <w:pStyle w:val="Introduzione"/>
              <w:ind w:firstLine="0"/>
              <w:rPr>
                <w:rFonts w:ascii="Garamond" w:hAnsi="Garamond"/>
                <w:i w:val="0"/>
              </w:rPr>
            </w:pPr>
            <w:r w:rsidRPr="00203DD7">
              <w:rPr>
                <w:rFonts w:ascii="Garamond" w:hAnsi="Garamond"/>
                <w:i w:val="0"/>
              </w:rPr>
              <w:t>Direttore</w:t>
            </w:r>
            <w:r>
              <w:rPr>
                <w:rFonts w:ascii="Garamond" w:hAnsi="Garamond"/>
                <w:i w:val="0"/>
              </w:rPr>
              <w:t xml:space="preserve"> funzioni operative</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4D51BDE1" w14:textId="77777777" w:rsidR="001508D4" w:rsidRPr="006925A3" w:rsidRDefault="001508D4" w:rsidP="00A026B9">
            <w:pPr>
              <w:pStyle w:val="Introduzione"/>
              <w:rPr>
                <w:i w:val="0"/>
              </w:rPr>
            </w:pPr>
          </w:p>
        </w:tc>
      </w:tr>
      <w:tr w:rsidR="001508D4" w:rsidRPr="006925A3" w14:paraId="23C06A80"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77B9D55F" w14:textId="77777777" w:rsidR="001508D4" w:rsidRPr="006925A3" w:rsidRDefault="001508D4" w:rsidP="00A026B9">
            <w:pPr>
              <w:pStyle w:val="Introduzione"/>
              <w:rPr>
                <w:i w:val="0"/>
              </w:rPr>
            </w:pPr>
          </w:p>
        </w:tc>
        <w:tc>
          <w:tcPr>
            <w:tcW w:w="1626"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2F3B915A" w14:textId="77777777" w:rsidR="001508D4" w:rsidRPr="00203DD7" w:rsidRDefault="001508D4" w:rsidP="00A026B9">
            <w:pPr>
              <w:pStyle w:val="Introduzione"/>
              <w:rPr>
                <w:rFonts w:ascii="Garamond" w:hAnsi="Garamond"/>
                <w:i w:val="0"/>
              </w:rPr>
            </w:pPr>
          </w:p>
        </w:tc>
        <w:tc>
          <w:tcPr>
            <w:tcW w:w="3898" w:type="dxa"/>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tcPr>
          <w:p w14:paraId="1B43FCA5" w14:textId="77777777" w:rsidR="001508D4" w:rsidRPr="00203DD7" w:rsidRDefault="001508D4" w:rsidP="00A026B9">
            <w:pPr>
              <w:pStyle w:val="Introduzione"/>
              <w:ind w:firstLine="0"/>
              <w:rPr>
                <w:rFonts w:ascii="Garamond" w:hAnsi="Garamond"/>
                <w:i w:val="0"/>
              </w:rPr>
            </w:pPr>
            <w:r>
              <w:rPr>
                <w:rFonts w:ascii="Garamond" w:hAnsi="Garamond"/>
                <w:i w:val="0"/>
              </w:rPr>
              <w:t>Vice direttore funzioni operative</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1A3FFC58" w14:textId="77777777" w:rsidR="001508D4" w:rsidRPr="006925A3" w:rsidRDefault="001508D4" w:rsidP="00A026B9">
            <w:pPr>
              <w:pStyle w:val="Introduzione"/>
              <w:rPr>
                <w:i w:val="0"/>
              </w:rPr>
            </w:pPr>
          </w:p>
        </w:tc>
      </w:tr>
      <w:tr w:rsidR="001508D4" w:rsidRPr="006925A3" w14:paraId="4F7F5976"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27C282A0" w14:textId="77777777" w:rsidR="001508D4" w:rsidRPr="006925A3" w:rsidRDefault="001508D4" w:rsidP="00A026B9">
            <w:pPr>
              <w:pStyle w:val="Introduzione"/>
              <w:rPr>
                <w:i w:val="0"/>
              </w:rPr>
            </w:pPr>
          </w:p>
        </w:tc>
        <w:tc>
          <w:tcPr>
            <w:tcW w:w="1626" w:type="dxa"/>
            <w:vMerge w:val="restart"/>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6C19EA98" w14:textId="77777777" w:rsidR="001508D4" w:rsidRPr="00203DD7" w:rsidRDefault="001508D4" w:rsidP="00A026B9">
            <w:pPr>
              <w:pStyle w:val="Introduzione"/>
              <w:ind w:firstLine="0"/>
              <w:rPr>
                <w:rFonts w:ascii="Garamond" w:hAnsi="Garamond"/>
                <w:i w:val="0"/>
              </w:rPr>
            </w:pPr>
            <w:r>
              <w:rPr>
                <w:rFonts w:ascii="Garamond" w:hAnsi="Garamond"/>
                <w:i w:val="0"/>
              </w:rPr>
              <w:t>Direttivi funzioni tecnico-professionali</w:t>
            </w:r>
          </w:p>
        </w:tc>
        <w:tc>
          <w:tcPr>
            <w:tcW w:w="3898" w:type="dxa"/>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tcPr>
          <w:p w14:paraId="3949CB72" w14:textId="77777777" w:rsidR="001508D4" w:rsidRPr="00203DD7" w:rsidRDefault="001508D4" w:rsidP="00A026B9">
            <w:pPr>
              <w:pStyle w:val="Introduzione"/>
              <w:ind w:firstLine="0"/>
              <w:rPr>
                <w:rFonts w:ascii="Garamond" w:hAnsi="Garamond"/>
                <w:i w:val="0"/>
              </w:rPr>
            </w:pPr>
            <w:r w:rsidRPr="00203DD7">
              <w:rPr>
                <w:rFonts w:ascii="Garamond" w:hAnsi="Garamond"/>
                <w:i w:val="0"/>
              </w:rPr>
              <w:t xml:space="preserve">Direttore vicedirigente </w:t>
            </w:r>
            <w:r>
              <w:rPr>
                <w:rFonts w:ascii="Garamond" w:hAnsi="Garamond"/>
                <w:i w:val="0"/>
              </w:rPr>
              <w:t xml:space="preserve">funzioni tecnico-professionali </w:t>
            </w:r>
            <w:r w:rsidRPr="00203DD7">
              <w:rPr>
                <w:rFonts w:ascii="Garamond" w:hAnsi="Garamond"/>
                <w:i w:val="0"/>
              </w:rPr>
              <w:t xml:space="preserve">con scatto 26 </w:t>
            </w:r>
            <w:r>
              <w:rPr>
                <w:rFonts w:ascii="Garamond" w:hAnsi="Garamond"/>
                <w:i w:val="0"/>
              </w:rPr>
              <w:t>anni</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5F0EA290" w14:textId="77777777" w:rsidR="001508D4" w:rsidRPr="006925A3" w:rsidRDefault="001508D4" w:rsidP="00A026B9">
            <w:pPr>
              <w:pStyle w:val="Introduzione"/>
              <w:rPr>
                <w:i w:val="0"/>
              </w:rPr>
            </w:pPr>
          </w:p>
        </w:tc>
      </w:tr>
      <w:tr w:rsidR="001508D4" w:rsidRPr="006925A3" w14:paraId="34F6C480"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6397D3F7" w14:textId="77777777" w:rsidR="001508D4" w:rsidRPr="006925A3" w:rsidRDefault="001508D4" w:rsidP="00A026B9">
            <w:pPr>
              <w:pStyle w:val="Introduzione"/>
              <w:rPr>
                <w:i w:val="0"/>
              </w:rPr>
            </w:pPr>
          </w:p>
        </w:tc>
        <w:tc>
          <w:tcPr>
            <w:tcW w:w="1626"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52AB8B3D" w14:textId="77777777" w:rsidR="001508D4" w:rsidRPr="00203DD7" w:rsidRDefault="001508D4" w:rsidP="00A026B9">
            <w:pPr>
              <w:pStyle w:val="Introduzione"/>
              <w:rPr>
                <w:rFonts w:ascii="Garamond" w:hAnsi="Garamond"/>
                <w:i w:val="0"/>
              </w:rPr>
            </w:pPr>
          </w:p>
        </w:tc>
        <w:tc>
          <w:tcPr>
            <w:tcW w:w="3898" w:type="dxa"/>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tcPr>
          <w:p w14:paraId="1A097B34" w14:textId="77777777" w:rsidR="001508D4" w:rsidRPr="00203DD7" w:rsidRDefault="001508D4" w:rsidP="00A026B9">
            <w:pPr>
              <w:pStyle w:val="Introduzione"/>
              <w:ind w:firstLine="0"/>
              <w:rPr>
                <w:rFonts w:ascii="Garamond" w:hAnsi="Garamond"/>
                <w:i w:val="0"/>
              </w:rPr>
            </w:pPr>
            <w:r w:rsidRPr="00203DD7">
              <w:rPr>
                <w:rFonts w:ascii="Garamond" w:hAnsi="Garamond"/>
                <w:i w:val="0"/>
              </w:rPr>
              <w:t xml:space="preserve">Direttore vicedirigente </w:t>
            </w:r>
            <w:r>
              <w:rPr>
                <w:rFonts w:ascii="Garamond" w:hAnsi="Garamond"/>
                <w:i w:val="0"/>
              </w:rPr>
              <w:t xml:space="preserve">funzioni tecnico-professionali </w:t>
            </w:r>
            <w:r w:rsidRPr="00203DD7">
              <w:rPr>
                <w:rFonts w:ascii="Garamond" w:hAnsi="Garamond"/>
                <w:i w:val="0"/>
              </w:rPr>
              <w:t xml:space="preserve">con scatto </w:t>
            </w:r>
            <w:r>
              <w:rPr>
                <w:rFonts w:ascii="Garamond" w:hAnsi="Garamond"/>
                <w:i w:val="0"/>
              </w:rPr>
              <w:t>1</w:t>
            </w:r>
            <w:r w:rsidRPr="00203DD7">
              <w:rPr>
                <w:rFonts w:ascii="Garamond" w:hAnsi="Garamond"/>
                <w:i w:val="0"/>
              </w:rPr>
              <w:t xml:space="preserve">6 </w:t>
            </w:r>
            <w:r>
              <w:rPr>
                <w:rFonts w:ascii="Garamond" w:hAnsi="Garamond"/>
                <w:i w:val="0"/>
              </w:rPr>
              <w:t>anni</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78C83DC6" w14:textId="77777777" w:rsidR="001508D4" w:rsidRPr="006925A3" w:rsidRDefault="001508D4" w:rsidP="00A026B9">
            <w:pPr>
              <w:pStyle w:val="Introduzione"/>
              <w:rPr>
                <w:i w:val="0"/>
              </w:rPr>
            </w:pPr>
          </w:p>
        </w:tc>
      </w:tr>
      <w:tr w:rsidR="001508D4" w:rsidRPr="006925A3" w14:paraId="67730F9E"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79DD27CE" w14:textId="77777777" w:rsidR="001508D4" w:rsidRPr="006925A3" w:rsidRDefault="001508D4" w:rsidP="00A026B9">
            <w:pPr>
              <w:pStyle w:val="Introduzione"/>
              <w:rPr>
                <w:i w:val="0"/>
              </w:rPr>
            </w:pPr>
          </w:p>
        </w:tc>
        <w:tc>
          <w:tcPr>
            <w:tcW w:w="1626"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344D0AB7" w14:textId="77777777" w:rsidR="001508D4" w:rsidRPr="00203DD7" w:rsidRDefault="001508D4" w:rsidP="00A026B9">
            <w:pPr>
              <w:pStyle w:val="Introduzione"/>
              <w:rPr>
                <w:rFonts w:ascii="Garamond" w:hAnsi="Garamond"/>
                <w:i w:val="0"/>
              </w:rPr>
            </w:pPr>
          </w:p>
        </w:tc>
        <w:tc>
          <w:tcPr>
            <w:tcW w:w="3898" w:type="dxa"/>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tcPr>
          <w:p w14:paraId="0AA0D225" w14:textId="77777777" w:rsidR="001508D4" w:rsidRPr="00203DD7" w:rsidRDefault="001508D4" w:rsidP="00A026B9">
            <w:pPr>
              <w:pStyle w:val="Introduzione"/>
              <w:ind w:firstLine="0"/>
              <w:rPr>
                <w:rFonts w:ascii="Garamond" w:hAnsi="Garamond"/>
                <w:i w:val="0"/>
              </w:rPr>
            </w:pPr>
            <w:r w:rsidRPr="00203DD7">
              <w:rPr>
                <w:rFonts w:ascii="Garamond" w:hAnsi="Garamond"/>
                <w:i w:val="0"/>
              </w:rPr>
              <w:t xml:space="preserve">Direttore vicedirigente </w:t>
            </w:r>
            <w:r>
              <w:rPr>
                <w:rFonts w:ascii="Garamond" w:hAnsi="Garamond"/>
                <w:i w:val="0"/>
              </w:rPr>
              <w:t>funzioni tecnico-professionali</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56AA89BE" w14:textId="77777777" w:rsidR="001508D4" w:rsidRPr="006925A3" w:rsidRDefault="001508D4" w:rsidP="00A026B9">
            <w:pPr>
              <w:pStyle w:val="Introduzione"/>
              <w:rPr>
                <w:i w:val="0"/>
              </w:rPr>
            </w:pPr>
          </w:p>
        </w:tc>
      </w:tr>
      <w:tr w:rsidR="001508D4" w:rsidRPr="006925A3" w14:paraId="61B498E4"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442B192F" w14:textId="77777777" w:rsidR="001508D4" w:rsidRPr="006925A3" w:rsidRDefault="001508D4" w:rsidP="00A026B9">
            <w:pPr>
              <w:pStyle w:val="Introduzione"/>
              <w:rPr>
                <w:i w:val="0"/>
              </w:rPr>
            </w:pPr>
          </w:p>
        </w:tc>
        <w:tc>
          <w:tcPr>
            <w:tcW w:w="1626"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4471F26C" w14:textId="77777777" w:rsidR="001508D4" w:rsidRPr="00203DD7" w:rsidRDefault="001508D4" w:rsidP="00A026B9">
            <w:pPr>
              <w:pStyle w:val="Introduzione"/>
              <w:rPr>
                <w:rFonts w:ascii="Garamond" w:hAnsi="Garamond"/>
                <w:i w:val="0"/>
              </w:rPr>
            </w:pPr>
          </w:p>
        </w:tc>
        <w:tc>
          <w:tcPr>
            <w:tcW w:w="3898" w:type="dxa"/>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tcPr>
          <w:p w14:paraId="626DE49C" w14:textId="77777777" w:rsidR="001508D4" w:rsidRPr="00203DD7" w:rsidRDefault="001508D4" w:rsidP="00A026B9">
            <w:pPr>
              <w:pStyle w:val="Introduzione"/>
              <w:ind w:firstLine="0"/>
              <w:rPr>
                <w:rFonts w:ascii="Garamond" w:hAnsi="Garamond"/>
                <w:i w:val="0"/>
              </w:rPr>
            </w:pPr>
            <w:r w:rsidRPr="00203DD7">
              <w:rPr>
                <w:rFonts w:ascii="Garamond" w:hAnsi="Garamond"/>
                <w:i w:val="0"/>
              </w:rPr>
              <w:t xml:space="preserve">Direttore </w:t>
            </w:r>
            <w:r>
              <w:rPr>
                <w:rFonts w:ascii="Garamond" w:hAnsi="Garamond"/>
                <w:i w:val="0"/>
              </w:rPr>
              <w:t>funzioni tecnico-professionali</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2CE82A89" w14:textId="77777777" w:rsidR="001508D4" w:rsidRPr="006925A3" w:rsidRDefault="001508D4" w:rsidP="00A026B9">
            <w:pPr>
              <w:pStyle w:val="Introduzione"/>
              <w:rPr>
                <w:i w:val="0"/>
              </w:rPr>
            </w:pPr>
          </w:p>
        </w:tc>
      </w:tr>
      <w:tr w:rsidR="001508D4" w:rsidRPr="006925A3" w14:paraId="58A97CAD"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685A5BD6" w14:textId="77777777" w:rsidR="001508D4" w:rsidRPr="006925A3" w:rsidRDefault="001508D4" w:rsidP="00A026B9">
            <w:pPr>
              <w:pStyle w:val="Introduzione"/>
              <w:rPr>
                <w:i w:val="0"/>
              </w:rPr>
            </w:pPr>
          </w:p>
        </w:tc>
        <w:tc>
          <w:tcPr>
            <w:tcW w:w="1626"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6D8207FE" w14:textId="77777777" w:rsidR="001508D4" w:rsidRPr="00203DD7" w:rsidRDefault="001508D4" w:rsidP="00A026B9">
            <w:pPr>
              <w:pStyle w:val="Introduzione"/>
              <w:rPr>
                <w:rFonts w:ascii="Garamond" w:hAnsi="Garamond"/>
                <w:i w:val="0"/>
              </w:rPr>
            </w:pPr>
          </w:p>
        </w:tc>
        <w:tc>
          <w:tcPr>
            <w:tcW w:w="3898" w:type="dxa"/>
            <w:tcBorders>
              <w:left w:val="single" w:sz="2" w:space="0" w:color="000000"/>
              <w:bottom w:val="single" w:sz="4" w:space="0" w:color="auto"/>
              <w:right w:val="single" w:sz="2" w:space="0" w:color="000000"/>
            </w:tcBorders>
            <w:shd w:val="clear" w:color="auto" w:fill="auto"/>
            <w:tcMar>
              <w:top w:w="28" w:type="dxa"/>
              <w:left w:w="108" w:type="dxa"/>
              <w:bottom w:w="28" w:type="dxa"/>
              <w:right w:w="108" w:type="dxa"/>
            </w:tcMar>
          </w:tcPr>
          <w:p w14:paraId="307980A7" w14:textId="77777777" w:rsidR="001508D4" w:rsidRPr="00203DD7" w:rsidRDefault="001508D4" w:rsidP="00A026B9">
            <w:pPr>
              <w:pStyle w:val="Introduzione"/>
              <w:ind w:firstLine="0"/>
              <w:rPr>
                <w:rFonts w:ascii="Garamond" w:hAnsi="Garamond"/>
                <w:i w:val="0"/>
              </w:rPr>
            </w:pPr>
            <w:r w:rsidRPr="00203DD7">
              <w:rPr>
                <w:rFonts w:ascii="Garamond" w:hAnsi="Garamond"/>
                <w:i w:val="0"/>
              </w:rPr>
              <w:t>Vice direttore</w:t>
            </w:r>
            <w:r>
              <w:rPr>
                <w:rFonts w:ascii="Garamond" w:hAnsi="Garamond"/>
                <w:i w:val="0"/>
              </w:rPr>
              <w:t xml:space="preserve"> funzioni tecnico-professionali</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4049575E" w14:textId="77777777" w:rsidR="001508D4" w:rsidRPr="006925A3" w:rsidRDefault="001508D4" w:rsidP="00A026B9">
            <w:pPr>
              <w:pStyle w:val="Introduzione"/>
              <w:rPr>
                <w:i w:val="0"/>
              </w:rPr>
            </w:pPr>
          </w:p>
        </w:tc>
      </w:tr>
      <w:tr w:rsidR="001508D4" w:rsidRPr="006925A3" w14:paraId="735F0BAD" w14:textId="77777777" w:rsidTr="00A026B9">
        <w:trPr>
          <w:trHeight w:val="545"/>
        </w:trPr>
        <w:tc>
          <w:tcPr>
            <w:tcW w:w="1674" w:type="dxa"/>
            <w:vMerge w:val="restart"/>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7920D648" w14:textId="77777777" w:rsidR="001508D4" w:rsidRPr="00203DD7" w:rsidRDefault="001508D4" w:rsidP="00A026B9">
            <w:pPr>
              <w:pStyle w:val="Introduzione"/>
              <w:ind w:firstLine="0"/>
              <w:jc w:val="left"/>
              <w:rPr>
                <w:rFonts w:ascii="Garamond" w:hAnsi="Garamond"/>
                <w:i w:val="0"/>
              </w:rPr>
            </w:pPr>
            <w:r>
              <w:rPr>
                <w:rFonts w:ascii="Garamond" w:hAnsi="Garamond"/>
                <w:i w:val="0"/>
              </w:rPr>
              <w:lastRenderedPageBreak/>
              <w:t>P</w:t>
            </w:r>
            <w:r w:rsidRPr="00203DD7">
              <w:rPr>
                <w:rFonts w:ascii="Garamond" w:hAnsi="Garamond"/>
                <w:i w:val="0"/>
              </w:rPr>
              <w:t>ersonale non dirigente</w:t>
            </w:r>
          </w:p>
        </w:tc>
        <w:tc>
          <w:tcPr>
            <w:tcW w:w="1626" w:type="dxa"/>
            <w:vMerge w:val="restart"/>
            <w:tcBorders>
              <w:left w:val="single" w:sz="2" w:space="0" w:color="000000"/>
              <w:right w:val="single" w:sz="4" w:space="0" w:color="auto"/>
            </w:tcBorders>
            <w:shd w:val="clear" w:color="auto" w:fill="auto"/>
            <w:tcMar>
              <w:top w:w="28" w:type="dxa"/>
              <w:left w:w="108" w:type="dxa"/>
              <w:bottom w:w="28" w:type="dxa"/>
              <w:right w:w="108" w:type="dxa"/>
            </w:tcMar>
            <w:vAlign w:val="center"/>
          </w:tcPr>
          <w:p w14:paraId="7BC97566" w14:textId="77777777" w:rsidR="001508D4" w:rsidRPr="00203DD7" w:rsidRDefault="001508D4" w:rsidP="00A026B9">
            <w:pPr>
              <w:pStyle w:val="Introduzione"/>
              <w:ind w:firstLine="0"/>
              <w:jc w:val="left"/>
              <w:rPr>
                <w:rFonts w:ascii="Garamond" w:hAnsi="Garamond"/>
                <w:i w:val="0"/>
              </w:rPr>
            </w:pPr>
            <w:r w:rsidRPr="00203DD7">
              <w:rPr>
                <w:rFonts w:ascii="Garamond" w:hAnsi="Garamond"/>
                <w:i w:val="0"/>
              </w:rPr>
              <w:t xml:space="preserve">Ispettori </w:t>
            </w:r>
          </w:p>
        </w:tc>
        <w:tc>
          <w:tcPr>
            <w:tcW w:w="3898" w:type="dxa"/>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28" w:type="dxa"/>
              <w:right w:w="108" w:type="dxa"/>
            </w:tcMar>
          </w:tcPr>
          <w:p w14:paraId="7AA9C3F6" w14:textId="77777777" w:rsidR="001508D4" w:rsidRPr="00203DD7" w:rsidRDefault="001508D4" w:rsidP="00A026B9">
            <w:pPr>
              <w:pStyle w:val="Introduzione"/>
              <w:ind w:hanging="6"/>
              <w:rPr>
                <w:rFonts w:ascii="Garamond" w:hAnsi="Garamond"/>
                <w:i w:val="0"/>
              </w:rPr>
            </w:pPr>
            <w:r w:rsidRPr="00203DD7">
              <w:rPr>
                <w:rFonts w:ascii="Garamond" w:hAnsi="Garamond"/>
                <w:i w:val="0"/>
              </w:rPr>
              <w:t xml:space="preserve">Ispettore antincendi </w:t>
            </w:r>
            <w:r>
              <w:rPr>
                <w:rFonts w:ascii="Garamond" w:hAnsi="Garamond"/>
                <w:i w:val="0"/>
              </w:rPr>
              <w:t>coordinatore funzioni operative</w:t>
            </w:r>
            <w:r w:rsidRPr="00203DD7">
              <w:rPr>
                <w:rFonts w:ascii="Garamond" w:hAnsi="Garamond"/>
                <w:i w:val="0"/>
              </w:rPr>
              <w:t xml:space="preserve"> con scatto convenzionale</w:t>
            </w:r>
          </w:p>
        </w:tc>
        <w:tc>
          <w:tcPr>
            <w:tcW w:w="2159" w:type="dxa"/>
            <w:vMerge w:val="restart"/>
            <w:tcBorders>
              <w:left w:val="single" w:sz="4" w:space="0" w:color="auto"/>
              <w:bottom w:val="single" w:sz="2" w:space="0" w:color="000000"/>
              <w:right w:val="single" w:sz="2" w:space="0" w:color="000000"/>
            </w:tcBorders>
            <w:shd w:val="clear" w:color="auto" w:fill="auto"/>
            <w:tcMar>
              <w:top w:w="28" w:type="dxa"/>
              <w:left w:w="108" w:type="dxa"/>
              <w:bottom w:w="28" w:type="dxa"/>
              <w:right w:w="108" w:type="dxa"/>
            </w:tcMar>
            <w:vAlign w:val="center"/>
          </w:tcPr>
          <w:p w14:paraId="5DCFA296" w14:textId="77777777" w:rsidR="001508D4" w:rsidRPr="00EC3271" w:rsidRDefault="001508D4" w:rsidP="00A026B9">
            <w:pPr>
              <w:pStyle w:val="Introduzione"/>
              <w:ind w:firstLine="0"/>
              <w:jc w:val="left"/>
              <w:rPr>
                <w:rFonts w:ascii="Garamond" w:hAnsi="Garamond"/>
                <w:i w:val="0"/>
              </w:rPr>
            </w:pPr>
            <w:r w:rsidRPr="00EC3271">
              <w:rPr>
                <w:rFonts w:ascii="Garamond" w:hAnsi="Garamond"/>
                <w:i w:val="0"/>
              </w:rPr>
              <w:t>d.lgs. 97/2017 e d.lgs. 127/2018</w:t>
            </w:r>
          </w:p>
          <w:p w14:paraId="019D35D4" w14:textId="77777777" w:rsidR="001508D4" w:rsidRPr="00EC3271" w:rsidRDefault="001508D4" w:rsidP="00A026B9">
            <w:pPr>
              <w:pStyle w:val="Introduzione"/>
              <w:ind w:firstLine="0"/>
              <w:jc w:val="left"/>
              <w:rPr>
                <w:rFonts w:ascii="Garamond" w:hAnsi="Garamond"/>
                <w:i w:val="0"/>
              </w:rPr>
            </w:pPr>
            <w:r w:rsidRPr="00EC3271">
              <w:rPr>
                <w:rFonts w:ascii="Garamond" w:hAnsi="Garamond"/>
                <w:i w:val="0"/>
              </w:rPr>
              <w:t>DPR 17.06.2022 n. 121 recante: “Recepimento dell’accordo sindacale per il personale non direttivo e non dirigente del Corpo nazionale dei vigili del fuoco, per il triennio 2019-2021”.</w:t>
            </w:r>
          </w:p>
          <w:p w14:paraId="0726B79F" w14:textId="77777777" w:rsidR="001508D4" w:rsidRPr="00EC3271" w:rsidRDefault="001508D4" w:rsidP="00A026B9">
            <w:pPr>
              <w:pStyle w:val="Introduzione"/>
              <w:ind w:firstLine="0"/>
              <w:jc w:val="left"/>
              <w:rPr>
                <w:i w:val="0"/>
              </w:rPr>
            </w:pPr>
            <w:r w:rsidRPr="00EC3271">
              <w:rPr>
                <w:rFonts w:ascii="Garamond" w:hAnsi="Garamond"/>
                <w:i w:val="0"/>
              </w:rPr>
              <w:t>Art. 20 del D.L. 16.07.2020, n. 76 recante “Misure urgenti per la semplificazione e l’innovazione digitale”.</w:t>
            </w:r>
          </w:p>
        </w:tc>
      </w:tr>
      <w:tr w:rsidR="001508D4" w:rsidRPr="006925A3" w14:paraId="51D80CEE"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204FEB0A" w14:textId="77777777" w:rsidR="001508D4" w:rsidRPr="006925A3" w:rsidRDefault="001508D4" w:rsidP="00A026B9">
            <w:pPr>
              <w:pStyle w:val="Introduzione"/>
              <w:rPr>
                <w:i w:val="0"/>
              </w:rPr>
            </w:pPr>
          </w:p>
        </w:tc>
        <w:tc>
          <w:tcPr>
            <w:tcW w:w="1626" w:type="dxa"/>
            <w:vMerge/>
            <w:tcBorders>
              <w:left w:val="single" w:sz="2" w:space="0" w:color="000000"/>
              <w:right w:val="single" w:sz="4" w:space="0" w:color="auto"/>
            </w:tcBorders>
            <w:shd w:val="clear" w:color="auto" w:fill="auto"/>
            <w:tcMar>
              <w:top w:w="28" w:type="dxa"/>
              <w:left w:w="108" w:type="dxa"/>
              <w:bottom w:w="28" w:type="dxa"/>
              <w:right w:w="108" w:type="dxa"/>
            </w:tcMar>
            <w:vAlign w:val="center"/>
          </w:tcPr>
          <w:p w14:paraId="34F8B22E" w14:textId="77777777" w:rsidR="001508D4" w:rsidRPr="00203DD7" w:rsidRDefault="001508D4" w:rsidP="00A026B9">
            <w:pPr>
              <w:pStyle w:val="Introduzione"/>
              <w:rPr>
                <w:rFonts w:ascii="Garamond" w:hAnsi="Garamond"/>
                <w:i w:val="0"/>
              </w:rPr>
            </w:pPr>
          </w:p>
        </w:tc>
        <w:tc>
          <w:tcPr>
            <w:tcW w:w="3898" w:type="dxa"/>
            <w:tcBorders>
              <w:top w:val="single" w:sz="4" w:space="0" w:color="auto"/>
              <w:left w:val="single" w:sz="4" w:space="0" w:color="auto"/>
              <w:bottom w:val="single" w:sz="2" w:space="0" w:color="000000"/>
              <w:right w:val="single" w:sz="2" w:space="0" w:color="000000"/>
            </w:tcBorders>
            <w:shd w:val="clear" w:color="auto" w:fill="auto"/>
            <w:tcMar>
              <w:top w:w="28" w:type="dxa"/>
              <w:left w:w="108" w:type="dxa"/>
              <w:bottom w:w="28" w:type="dxa"/>
              <w:right w:w="108" w:type="dxa"/>
            </w:tcMar>
          </w:tcPr>
          <w:p w14:paraId="43D8567E" w14:textId="77777777" w:rsidR="001508D4" w:rsidRPr="00203DD7" w:rsidRDefault="001508D4" w:rsidP="00A026B9">
            <w:pPr>
              <w:pStyle w:val="Introduzione"/>
              <w:ind w:firstLine="0"/>
              <w:rPr>
                <w:rFonts w:ascii="Garamond" w:hAnsi="Garamond"/>
                <w:i w:val="0"/>
              </w:rPr>
            </w:pPr>
            <w:r w:rsidRPr="00203DD7">
              <w:rPr>
                <w:rFonts w:ascii="Garamond" w:hAnsi="Garamond"/>
                <w:i w:val="0"/>
              </w:rPr>
              <w:t xml:space="preserve">Ispettore antincendi </w:t>
            </w:r>
            <w:r>
              <w:rPr>
                <w:rFonts w:ascii="Garamond" w:hAnsi="Garamond"/>
                <w:i w:val="0"/>
              </w:rPr>
              <w:t>coordinatore funzioni operative</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5D7AFA10" w14:textId="77777777" w:rsidR="001508D4" w:rsidRPr="006925A3" w:rsidRDefault="001508D4" w:rsidP="00A026B9">
            <w:pPr>
              <w:pStyle w:val="Introduzione"/>
              <w:rPr>
                <w:i w:val="0"/>
              </w:rPr>
            </w:pPr>
          </w:p>
        </w:tc>
      </w:tr>
      <w:tr w:rsidR="001508D4" w:rsidRPr="006925A3" w14:paraId="64B27981"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6874ED7C" w14:textId="77777777" w:rsidR="001508D4" w:rsidRPr="006925A3" w:rsidRDefault="001508D4" w:rsidP="00A026B9">
            <w:pPr>
              <w:pStyle w:val="Introduzione"/>
              <w:rPr>
                <w:i w:val="0"/>
              </w:rPr>
            </w:pPr>
          </w:p>
        </w:tc>
        <w:tc>
          <w:tcPr>
            <w:tcW w:w="1626" w:type="dxa"/>
            <w:vMerge/>
            <w:tcBorders>
              <w:left w:val="single" w:sz="2" w:space="0" w:color="000000"/>
              <w:right w:val="single" w:sz="4" w:space="0" w:color="auto"/>
            </w:tcBorders>
            <w:shd w:val="clear" w:color="auto" w:fill="auto"/>
            <w:tcMar>
              <w:top w:w="28" w:type="dxa"/>
              <w:left w:w="108" w:type="dxa"/>
              <w:bottom w:w="28" w:type="dxa"/>
              <w:right w:w="108" w:type="dxa"/>
            </w:tcMar>
            <w:vAlign w:val="center"/>
          </w:tcPr>
          <w:p w14:paraId="68C7A4E2" w14:textId="77777777" w:rsidR="001508D4" w:rsidRPr="00203DD7" w:rsidRDefault="001508D4" w:rsidP="00A026B9">
            <w:pPr>
              <w:pStyle w:val="Introduzione"/>
              <w:rPr>
                <w:rFonts w:ascii="Garamond" w:hAnsi="Garamond"/>
                <w:i w:val="0"/>
              </w:rPr>
            </w:pPr>
          </w:p>
        </w:tc>
        <w:tc>
          <w:tcPr>
            <w:tcW w:w="3898" w:type="dxa"/>
            <w:tcBorders>
              <w:left w:val="single" w:sz="4" w:space="0" w:color="auto"/>
              <w:bottom w:val="single" w:sz="2" w:space="0" w:color="000000"/>
              <w:right w:val="single" w:sz="2" w:space="0" w:color="000000"/>
            </w:tcBorders>
            <w:shd w:val="clear" w:color="auto" w:fill="auto"/>
            <w:tcMar>
              <w:top w:w="28" w:type="dxa"/>
              <w:left w:w="108" w:type="dxa"/>
              <w:bottom w:w="28" w:type="dxa"/>
              <w:right w:w="108" w:type="dxa"/>
            </w:tcMar>
          </w:tcPr>
          <w:p w14:paraId="4E0D4F16" w14:textId="77777777" w:rsidR="001508D4" w:rsidRPr="00203DD7" w:rsidRDefault="001508D4" w:rsidP="00A026B9">
            <w:pPr>
              <w:pStyle w:val="Introduzione"/>
              <w:ind w:firstLine="0"/>
              <w:rPr>
                <w:rFonts w:ascii="Garamond" w:hAnsi="Garamond"/>
                <w:i w:val="0"/>
              </w:rPr>
            </w:pPr>
            <w:r w:rsidRPr="00203DD7">
              <w:rPr>
                <w:rFonts w:ascii="Garamond" w:hAnsi="Garamond"/>
                <w:i w:val="0"/>
              </w:rPr>
              <w:t xml:space="preserve">Ispettore antincendi esperto </w:t>
            </w:r>
            <w:r>
              <w:rPr>
                <w:rFonts w:ascii="Garamond" w:hAnsi="Garamond"/>
                <w:i w:val="0"/>
              </w:rPr>
              <w:t xml:space="preserve">funzioni operative </w:t>
            </w:r>
            <w:r w:rsidRPr="00203DD7">
              <w:rPr>
                <w:rFonts w:ascii="Garamond" w:hAnsi="Garamond"/>
                <w:i w:val="0"/>
              </w:rPr>
              <w:t>con scatto convenzionale</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6F9FE8CA" w14:textId="77777777" w:rsidR="001508D4" w:rsidRPr="006925A3" w:rsidRDefault="001508D4" w:rsidP="00A026B9">
            <w:pPr>
              <w:pStyle w:val="Introduzione"/>
              <w:rPr>
                <w:i w:val="0"/>
              </w:rPr>
            </w:pPr>
          </w:p>
        </w:tc>
      </w:tr>
      <w:tr w:rsidR="001508D4" w:rsidRPr="006925A3" w14:paraId="4429FD51" w14:textId="77777777" w:rsidTr="00A026B9">
        <w:trPr>
          <w:trHeight w:val="454"/>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2DEC27E6" w14:textId="77777777" w:rsidR="001508D4" w:rsidRPr="006925A3" w:rsidRDefault="001508D4" w:rsidP="00A026B9">
            <w:pPr>
              <w:pStyle w:val="Introduzione"/>
              <w:rPr>
                <w:i w:val="0"/>
              </w:rPr>
            </w:pPr>
          </w:p>
        </w:tc>
        <w:tc>
          <w:tcPr>
            <w:tcW w:w="1626" w:type="dxa"/>
            <w:vMerge/>
            <w:tcBorders>
              <w:left w:val="single" w:sz="2" w:space="0" w:color="000000"/>
              <w:right w:val="single" w:sz="4" w:space="0" w:color="auto"/>
            </w:tcBorders>
            <w:shd w:val="clear" w:color="auto" w:fill="auto"/>
            <w:tcMar>
              <w:top w:w="28" w:type="dxa"/>
              <w:left w:w="108" w:type="dxa"/>
              <w:bottom w:w="28" w:type="dxa"/>
              <w:right w:w="108" w:type="dxa"/>
            </w:tcMar>
            <w:vAlign w:val="center"/>
          </w:tcPr>
          <w:p w14:paraId="57C37AD2" w14:textId="77777777" w:rsidR="001508D4" w:rsidRPr="00203DD7" w:rsidRDefault="001508D4" w:rsidP="00A026B9">
            <w:pPr>
              <w:pStyle w:val="Introduzione"/>
              <w:rPr>
                <w:rFonts w:ascii="Garamond" w:hAnsi="Garamond"/>
                <w:i w:val="0"/>
              </w:rPr>
            </w:pPr>
          </w:p>
        </w:tc>
        <w:tc>
          <w:tcPr>
            <w:tcW w:w="3898" w:type="dxa"/>
            <w:tcBorders>
              <w:top w:val="single" w:sz="2" w:space="0" w:color="000000"/>
              <w:left w:val="single" w:sz="4" w:space="0" w:color="auto"/>
              <w:bottom w:val="single" w:sz="4" w:space="0" w:color="auto"/>
              <w:right w:val="single" w:sz="2" w:space="0" w:color="000000"/>
            </w:tcBorders>
            <w:shd w:val="clear" w:color="auto" w:fill="auto"/>
            <w:tcMar>
              <w:top w:w="28" w:type="dxa"/>
              <w:left w:w="108" w:type="dxa"/>
              <w:bottom w:w="28" w:type="dxa"/>
              <w:right w:w="108" w:type="dxa"/>
            </w:tcMar>
          </w:tcPr>
          <w:p w14:paraId="014BA315" w14:textId="77777777" w:rsidR="001508D4" w:rsidRPr="00203DD7" w:rsidRDefault="001508D4" w:rsidP="00A026B9">
            <w:pPr>
              <w:pStyle w:val="Introduzione"/>
              <w:ind w:firstLine="0"/>
              <w:rPr>
                <w:rFonts w:ascii="Garamond" w:hAnsi="Garamond"/>
                <w:i w:val="0"/>
              </w:rPr>
            </w:pPr>
            <w:r w:rsidRPr="00203DD7">
              <w:rPr>
                <w:rFonts w:ascii="Garamond" w:hAnsi="Garamond"/>
                <w:i w:val="0"/>
              </w:rPr>
              <w:t>Ispettore antincendi esperto</w:t>
            </w:r>
            <w:r>
              <w:rPr>
                <w:rFonts w:ascii="Garamond" w:hAnsi="Garamond"/>
                <w:i w:val="0"/>
              </w:rPr>
              <w:t xml:space="preserve"> funzioni operative</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4DBC1978" w14:textId="77777777" w:rsidR="001508D4" w:rsidRPr="006925A3" w:rsidRDefault="001508D4" w:rsidP="00A026B9">
            <w:pPr>
              <w:pStyle w:val="Introduzione"/>
              <w:rPr>
                <w:i w:val="0"/>
              </w:rPr>
            </w:pPr>
          </w:p>
        </w:tc>
      </w:tr>
      <w:tr w:rsidR="001508D4" w:rsidRPr="006925A3" w14:paraId="0192F598"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19E7E0DF" w14:textId="77777777" w:rsidR="001508D4" w:rsidRPr="006925A3" w:rsidRDefault="001508D4" w:rsidP="00A026B9">
            <w:pPr>
              <w:pStyle w:val="Introduzione"/>
              <w:rPr>
                <w:i w:val="0"/>
              </w:rPr>
            </w:pPr>
          </w:p>
        </w:tc>
        <w:tc>
          <w:tcPr>
            <w:tcW w:w="1626" w:type="dxa"/>
            <w:vMerge/>
            <w:tcBorders>
              <w:left w:val="single" w:sz="2" w:space="0" w:color="000000"/>
              <w:bottom w:val="single" w:sz="2" w:space="0" w:color="000000"/>
              <w:right w:val="single" w:sz="4" w:space="0" w:color="auto"/>
            </w:tcBorders>
            <w:shd w:val="clear" w:color="auto" w:fill="auto"/>
            <w:tcMar>
              <w:top w:w="28" w:type="dxa"/>
              <w:left w:w="108" w:type="dxa"/>
              <w:bottom w:w="28" w:type="dxa"/>
              <w:right w:w="108" w:type="dxa"/>
            </w:tcMar>
            <w:vAlign w:val="center"/>
          </w:tcPr>
          <w:p w14:paraId="6FAA99AF" w14:textId="77777777" w:rsidR="001508D4" w:rsidRPr="00203DD7" w:rsidRDefault="001508D4" w:rsidP="00A026B9">
            <w:pPr>
              <w:pStyle w:val="Introduzione"/>
              <w:rPr>
                <w:rFonts w:ascii="Garamond" w:hAnsi="Garamond"/>
                <w:i w:val="0"/>
              </w:rPr>
            </w:pPr>
          </w:p>
        </w:tc>
        <w:tc>
          <w:tcPr>
            <w:tcW w:w="3898" w:type="dxa"/>
            <w:tcBorders>
              <w:top w:val="single" w:sz="4" w:space="0" w:color="auto"/>
              <w:left w:val="single" w:sz="4" w:space="0" w:color="auto"/>
              <w:bottom w:val="single" w:sz="2" w:space="0" w:color="000000"/>
              <w:right w:val="single" w:sz="2" w:space="0" w:color="000000"/>
            </w:tcBorders>
            <w:shd w:val="clear" w:color="auto" w:fill="auto"/>
            <w:tcMar>
              <w:top w:w="28" w:type="dxa"/>
              <w:left w:w="108" w:type="dxa"/>
              <w:bottom w:w="28" w:type="dxa"/>
              <w:right w:w="108" w:type="dxa"/>
            </w:tcMar>
          </w:tcPr>
          <w:p w14:paraId="7ED6C422" w14:textId="77777777" w:rsidR="001508D4" w:rsidRPr="00203DD7" w:rsidRDefault="001508D4" w:rsidP="00A026B9">
            <w:pPr>
              <w:pStyle w:val="Introduzione"/>
              <w:ind w:firstLine="0"/>
              <w:rPr>
                <w:rFonts w:ascii="Garamond" w:hAnsi="Garamond"/>
                <w:i w:val="0"/>
              </w:rPr>
            </w:pPr>
            <w:r w:rsidRPr="00203DD7">
              <w:rPr>
                <w:rFonts w:ascii="Garamond" w:hAnsi="Garamond"/>
                <w:i w:val="0"/>
              </w:rPr>
              <w:t>Ispettore antincendi</w:t>
            </w:r>
            <w:r>
              <w:rPr>
                <w:rFonts w:ascii="Garamond" w:hAnsi="Garamond"/>
                <w:i w:val="0"/>
              </w:rPr>
              <w:t xml:space="preserve"> funzioni operative</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102F4C68" w14:textId="77777777" w:rsidR="001508D4" w:rsidRPr="006925A3" w:rsidRDefault="001508D4" w:rsidP="00A026B9">
            <w:pPr>
              <w:pStyle w:val="Introduzione"/>
              <w:rPr>
                <w:i w:val="0"/>
              </w:rPr>
            </w:pPr>
          </w:p>
        </w:tc>
      </w:tr>
      <w:tr w:rsidR="001508D4" w:rsidRPr="006925A3" w14:paraId="3349C1C4"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7DE48A74" w14:textId="77777777" w:rsidR="001508D4" w:rsidRPr="006925A3" w:rsidRDefault="001508D4" w:rsidP="00A026B9">
            <w:pPr>
              <w:pStyle w:val="Introduzione"/>
              <w:rPr>
                <w:i w:val="0"/>
              </w:rPr>
            </w:pPr>
          </w:p>
        </w:tc>
        <w:tc>
          <w:tcPr>
            <w:tcW w:w="1626" w:type="dxa"/>
            <w:vMerge w:val="restart"/>
            <w:tcBorders>
              <w:left w:val="single" w:sz="2" w:space="0" w:color="000000"/>
            </w:tcBorders>
            <w:shd w:val="clear" w:color="auto" w:fill="auto"/>
            <w:tcMar>
              <w:top w:w="28" w:type="dxa"/>
              <w:left w:w="108" w:type="dxa"/>
              <w:bottom w:w="28" w:type="dxa"/>
              <w:right w:w="108" w:type="dxa"/>
            </w:tcMar>
            <w:vAlign w:val="center"/>
          </w:tcPr>
          <w:p w14:paraId="43A073DC" w14:textId="77777777" w:rsidR="001508D4" w:rsidRPr="00203DD7" w:rsidRDefault="001508D4" w:rsidP="00A026B9">
            <w:pPr>
              <w:pStyle w:val="Introduzione"/>
              <w:ind w:firstLine="0"/>
              <w:jc w:val="left"/>
              <w:rPr>
                <w:rFonts w:ascii="Garamond" w:hAnsi="Garamond"/>
                <w:i w:val="0"/>
              </w:rPr>
            </w:pPr>
            <w:r>
              <w:rPr>
                <w:rFonts w:ascii="Garamond" w:hAnsi="Garamond"/>
                <w:i w:val="0"/>
              </w:rPr>
              <w:t>Ispettori funzioni tecnico-professionali</w:t>
            </w:r>
          </w:p>
        </w:tc>
        <w:tc>
          <w:tcPr>
            <w:tcW w:w="3898" w:type="dxa"/>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tcPr>
          <w:p w14:paraId="7D899DB4" w14:textId="77777777" w:rsidR="001508D4" w:rsidRPr="00203DD7" w:rsidRDefault="001508D4" w:rsidP="00A026B9">
            <w:pPr>
              <w:pStyle w:val="Introduzione"/>
              <w:ind w:firstLine="0"/>
              <w:rPr>
                <w:rFonts w:ascii="Garamond" w:hAnsi="Garamond"/>
                <w:i w:val="0"/>
              </w:rPr>
            </w:pPr>
            <w:r w:rsidRPr="00203DD7">
              <w:rPr>
                <w:rFonts w:ascii="Garamond" w:hAnsi="Garamond"/>
                <w:i w:val="0"/>
              </w:rPr>
              <w:t xml:space="preserve">Ispettore antincendi </w:t>
            </w:r>
            <w:r>
              <w:rPr>
                <w:rFonts w:ascii="Garamond" w:hAnsi="Garamond"/>
                <w:i w:val="0"/>
              </w:rPr>
              <w:t xml:space="preserve">coordinatore funzioni tecnico-professionali </w:t>
            </w:r>
            <w:r w:rsidRPr="00203DD7">
              <w:rPr>
                <w:rFonts w:ascii="Garamond" w:hAnsi="Garamond"/>
                <w:i w:val="0"/>
              </w:rPr>
              <w:t>con scatto convenzionale</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2373F9FA" w14:textId="77777777" w:rsidR="001508D4" w:rsidRPr="006925A3" w:rsidRDefault="001508D4" w:rsidP="00A026B9">
            <w:pPr>
              <w:pStyle w:val="Introduzione"/>
              <w:rPr>
                <w:i w:val="0"/>
              </w:rPr>
            </w:pPr>
          </w:p>
        </w:tc>
      </w:tr>
      <w:tr w:rsidR="001508D4" w:rsidRPr="006925A3" w14:paraId="12E87754"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2F9B3CCB" w14:textId="77777777" w:rsidR="001508D4" w:rsidRPr="006925A3" w:rsidRDefault="001508D4" w:rsidP="00A026B9">
            <w:pPr>
              <w:pStyle w:val="Introduzione"/>
              <w:rPr>
                <w:i w:val="0"/>
              </w:rPr>
            </w:pPr>
          </w:p>
        </w:tc>
        <w:tc>
          <w:tcPr>
            <w:tcW w:w="1626" w:type="dxa"/>
            <w:vMerge/>
            <w:tcBorders>
              <w:left w:val="single" w:sz="2" w:space="0" w:color="000000"/>
            </w:tcBorders>
            <w:shd w:val="clear" w:color="auto" w:fill="auto"/>
            <w:tcMar>
              <w:top w:w="28" w:type="dxa"/>
              <w:left w:w="108" w:type="dxa"/>
              <w:bottom w:w="28" w:type="dxa"/>
              <w:right w:w="108" w:type="dxa"/>
            </w:tcMar>
            <w:vAlign w:val="center"/>
          </w:tcPr>
          <w:p w14:paraId="71780140" w14:textId="77777777" w:rsidR="001508D4" w:rsidRPr="00203DD7" w:rsidRDefault="001508D4" w:rsidP="00A026B9">
            <w:pPr>
              <w:pStyle w:val="Introduzione"/>
              <w:rPr>
                <w:rFonts w:ascii="Garamond" w:hAnsi="Garamond"/>
                <w:i w:val="0"/>
              </w:rPr>
            </w:pPr>
          </w:p>
        </w:tc>
        <w:tc>
          <w:tcPr>
            <w:tcW w:w="3898" w:type="dxa"/>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tcPr>
          <w:p w14:paraId="23D4D55C" w14:textId="77777777" w:rsidR="001508D4" w:rsidRPr="00203DD7" w:rsidRDefault="001508D4" w:rsidP="00A026B9">
            <w:pPr>
              <w:pStyle w:val="Introduzione"/>
              <w:ind w:firstLine="0"/>
              <w:rPr>
                <w:rFonts w:ascii="Garamond" w:hAnsi="Garamond"/>
                <w:i w:val="0"/>
              </w:rPr>
            </w:pPr>
            <w:r w:rsidRPr="00203DD7">
              <w:rPr>
                <w:rFonts w:ascii="Garamond" w:hAnsi="Garamond"/>
                <w:i w:val="0"/>
              </w:rPr>
              <w:t xml:space="preserve">Ispettore antincendi </w:t>
            </w:r>
            <w:r>
              <w:rPr>
                <w:rFonts w:ascii="Garamond" w:hAnsi="Garamond"/>
                <w:i w:val="0"/>
              </w:rPr>
              <w:t>coordinatore funzioni tecnico-professionali</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3709ED7C" w14:textId="77777777" w:rsidR="001508D4" w:rsidRPr="006925A3" w:rsidRDefault="001508D4" w:rsidP="00A026B9">
            <w:pPr>
              <w:pStyle w:val="Introduzione"/>
              <w:rPr>
                <w:i w:val="0"/>
              </w:rPr>
            </w:pPr>
          </w:p>
        </w:tc>
      </w:tr>
      <w:tr w:rsidR="001508D4" w:rsidRPr="006925A3" w14:paraId="217193B5"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7B369DB7" w14:textId="77777777" w:rsidR="001508D4" w:rsidRPr="006925A3" w:rsidRDefault="001508D4" w:rsidP="00A026B9">
            <w:pPr>
              <w:pStyle w:val="Introduzione"/>
              <w:rPr>
                <w:i w:val="0"/>
              </w:rPr>
            </w:pPr>
          </w:p>
        </w:tc>
        <w:tc>
          <w:tcPr>
            <w:tcW w:w="1626" w:type="dxa"/>
            <w:vMerge/>
            <w:tcBorders>
              <w:left w:val="single" w:sz="2" w:space="0" w:color="000000"/>
            </w:tcBorders>
            <w:shd w:val="clear" w:color="auto" w:fill="auto"/>
            <w:tcMar>
              <w:top w:w="28" w:type="dxa"/>
              <w:left w:w="108" w:type="dxa"/>
              <w:bottom w:w="28" w:type="dxa"/>
              <w:right w:w="108" w:type="dxa"/>
            </w:tcMar>
            <w:vAlign w:val="center"/>
          </w:tcPr>
          <w:p w14:paraId="794D6B44" w14:textId="77777777" w:rsidR="001508D4" w:rsidRPr="00203DD7" w:rsidRDefault="001508D4" w:rsidP="00A026B9">
            <w:pPr>
              <w:pStyle w:val="Introduzione"/>
              <w:rPr>
                <w:rFonts w:ascii="Garamond" w:hAnsi="Garamond"/>
                <w:i w:val="0"/>
              </w:rPr>
            </w:pPr>
          </w:p>
        </w:tc>
        <w:tc>
          <w:tcPr>
            <w:tcW w:w="3898" w:type="dxa"/>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tcPr>
          <w:p w14:paraId="2A18FE39" w14:textId="77777777" w:rsidR="001508D4" w:rsidRPr="00203DD7" w:rsidRDefault="001508D4" w:rsidP="00A026B9">
            <w:pPr>
              <w:pStyle w:val="Introduzione"/>
              <w:ind w:firstLine="0"/>
              <w:rPr>
                <w:rFonts w:ascii="Garamond" w:hAnsi="Garamond"/>
                <w:i w:val="0"/>
              </w:rPr>
            </w:pPr>
            <w:r w:rsidRPr="00203DD7">
              <w:rPr>
                <w:rFonts w:ascii="Garamond" w:hAnsi="Garamond"/>
                <w:i w:val="0"/>
              </w:rPr>
              <w:t xml:space="preserve">Ispettore antincendi </w:t>
            </w:r>
            <w:r>
              <w:rPr>
                <w:rFonts w:ascii="Garamond" w:hAnsi="Garamond"/>
                <w:i w:val="0"/>
              </w:rPr>
              <w:t>esperto funzioni tecnico-professionali con scatto convenzionale</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1BDDA78D" w14:textId="77777777" w:rsidR="001508D4" w:rsidRPr="006925A3" w:rsidRDefault="001508D4" w:rsidP="00A026B9">
            <w:pPr>
              <w:pStyle w:val="Introduzione"/>
              <w:rPr>
                <w:i w:val="0"/>
              </w:rPr>
            </w:pPr>
          </w:p>
        </w:tc>
      </w:tr>
      <w:tr w:rsidR="001508D4" w:rsidRPr="006925A3" w14:paraId="6E8869BD"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1D3C452C" w14:textId="77777777" w:rsidR="001508D4" w:rsidRPr="006925A3" w:rsidRDefault="001508D4" w:rsidP="00A026B9">
            <w:pPr>
              <w:pStyle w:val="Introduzione"/>
              <w:rPr>
                <w:i w:val="0"/>
              </w:rPr>
            </w:pPr>
          </w:p>
        </w:tc>
        <w:tc>
          <w:tcPr>
            <w:tcW w:w="1626" w:type="dxa"/>
            <w:vMerge/>
            <w:tcBorders>
              <w:left w:val="single" w:sz="2" w:space="0" w:color="000000"/>
            </w:tcBorders>
            <w:shd w:val="clear" w:color="auto" w:fill="auto"/>
            <w:tcMar>
              <w:top w:w="28" w:type="dxa"/>
              <w:left w:w="108" w:type="dxa"/>
              <w:bottom w:w="28" w:type="dxa"/>
              <w:right w:w="108" w:type="dxa"/>
            </w:tcMar>
            <w:vAlign w:val="center"/>
          </w:tcPr>
          <w:p w14:paraId="2C36683A" w14:textId="77777777" w:rsidR="001508D4" w:rsidRPr="00203DD7" w:rsidRDefault="001508D4" w:rsidP="00A026B9">
            <w:pPr>
              <w:pStyle w:val="Introduzione"/>
              <w:rPr>
                <w:rFonts w:ascii="Garamond" w:hAnsi="Garamond"/>
                <w:i w:val="0"/>
              </w:rPr>
            </w:pPr>
          </w:p>
        </w:tc>
        <w:tc>
          <w:tcPr>
            <w:tcW w:w="3898" w:type="dxa"/>
            <w:tcBorders>
              <w:left w:val="single" w:sz="2" w:space="0" w:color="000000"/>
              <w:bottom w:val="single" w:sz="4" w:space="0" w:color="auto"/>
              <w:right w:val="single" w:sz="2" w:space="0" w:color="000000"/>
            </w:tcBorders>
            <w:shd w:val="clear" w:color="auto" w:fill="auto"/>
            <w:tcMar>
              <w:top w:w="28" w:type="dxa"/>
              <w:left w:w="108" w:type="dxa"/>
              <w:bottom w:w="28" w:type="dxa"/>
              <w:right w:w="108" w:type="dxa"/>
            </w:tcMar>
          </w:tcPr>
          <w:p w14:paraId="3E49383C" w14:textId="77777777" w:rsidR="001508D4" w:rsidRPr="00203DD7" w:rsidRDefault="001508D4" w:rsidP="00A026B9">
            <w:pPr>
              <w:pStyle w:val="Introduzione"/>
              <w:ind w:firstLine="0"/>
              <w:rPr>
                <w:rFonts w:ascii="Garamond" w:hAnsi="Garamond"/>
                <w:i w:val="0"/>
              </w:rPr>
            </w:pPr>
            <w:r w:rsidRPr="00203DD7">
              <w:rPr>
                <w:rFonts w:ascii="Garamond" w:hAnsi="Garamond"/>
                <w:i w:val="0"/>
              </w:rPr>
              <w:t xml:space="preserve">Ispettore antincendi </w:t>
            </w:r>
            <w:r>
              <w:rPr>
                <w:rFonts w:ascii="Garamond" w:hAnsi="Garamond"/>
                <w:i w:val="0"/>
              </w:rPr>
              <w:t>esperto funzioni tecnico-professionali</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19FF345C" w14:textId="77777777" w:rsidR="001508D4" w:rsidRPr="006925A3" w:rsidRDefault="001508D4" w:rsidP="00A026B9">
            <w:pPr>
              <w:pStyle w:val="Introduzione"/>
              <w:rPr>
                <w:i w:val="0"/>
              </w:rPr>
            </w:pPr>
          </w:p>
        </w:tc>
      </w:tr>
      <w:tr w:rsidR="001508D4" w:rsidRPr="006925A3" w14:paraId="7DB2C10F" w14:textId="77777777" w:rsidTr="00A026B9">
        <w:trPr>
          <w:trHeight w:val="479"/>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024D59F8" w14:textId="77777777" w:rsidR="001508D4" w:rsidRPr="006925A3" w:rsidRDefault="001508D4" w:rsidP="00A026B9">
            <w:pPr>
              <w:pStyle w:val="Introduzione"/>
              <w:rPr>
                <w:i w:val="0"/>
              </w:rPr>
            </w:pPr>
          </w:p>
        </w:tc>
        <w:tc>
          <w:tcPr>
            <w:tcW w:w="1626" w:type="dxa"/>
            <w:vMerge/>
            <w:tcBorders>
              <w:left w:val="single" w:sz="2" w:space="0" w:color="000000"/>
              <w:bottom w:val="single" w:sz="2" w:space="0" w:color="000000"/>
              <w:right w:val="single" w:sz="4" w:space="0" w:color="auto"/>
            </w:tcBorders>
            <w:shd w:val="clear" w:color="auto" w:fill="auto"/>
            <w:tcMar>
              <w:top w:w="28" w:type="dxa"/>
              <w:left w:w="108" w:type="dxa"/>
              <w:bottom w:w="28" w:type="dxa"/>
              <w:right w:w="108" w:type="dxa"/>
            </w:tcMar>
            <w:vAlign w:val="center"/>
          </w:tcPr>
          <w:p w14:paraId="6C813E8E" w14:textId="77777777" w:rsidR="001508D4" w:rsidRPr="00203DD7" w:rsidRDefault="001508D4" w:rsidP="00A026B9">
            <w:pPr>
              <w:pStyle w:val="Introduzione"/>
              <w:rPr>
                <w:rFonts w:ascii="Garamond" w:hAnsi="Garamond"/>
                <w:i w:val="0"/>
              </w:rPr>
            </w:pPr>
          </w:p>
        </w:tc>
        <w:tc>
          <w:tcPr>
            <w:tcW w:w="3898" w:type="dxa"/>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28" w:type="dxa"/>
              <w:right w:w="108" w:type="dxa"/>
            </w:tcMar>
          </w:tcPr>
          <w:p w14:paraId="3549C806" w14:textId="77777777" w:rsidR="001508D4" w:rsidRPr="00203DD7" w:rsidRDefault="001508D4" w:rsidP="00A026B9">
            <w:pPr>
              <w:pStyle w:val="Introduzione"/>
              <w:ind w:firstLine="0"/>
              <w:rPr>
                <w:rFonts w:ascii="Garamond" w:hAnsi="Garamond"/>
                <w:i w:val="0"/>
              </w:rPr>
            </w:pPr>
            <w:r w:rsidRPr="00203DD7">
              <w:rPr>
                <w:rFonts w:ascii="Garamond" w:hAnsi="Garamond"/>
                <w:i w:val="0"/>
              </w:rPr>
              <w:t xml:space="preserve">Ispettore antincendi </w:t>
            </w:r>
            <w:r>
              <w:rPr>
                <w:rFonts w:ascii="Garamond" w:hAnsi="Garamond"/>
                <w:i w:val="0"/>
              </w:rPr>
              <w:t>funzioni tecnico-professionali</w:t>
            </w:r>
          </w:p>
        </w:tc>
        <w:tc>
          <w:tcPr>
            <w:tcW w:w="2159" w:type="dxa"/>
            <w:vMerge/>
            <w:tcBorders>
              <w:left w:val="single" w:sz="4" w:space="0" w:color="auto"/>
              <w:bottom w:val="single" w:sz="2" w:space="0" w:color="000000"/>
              <w:right w:val="single" w:sz="2" w:space="0" w:color="000000"/>
            </w:tcBorders>
            <w:shd w:val="clear" w:color="auto" w:fill="auto"/>
            <w:tcMar>
              <w:top w:w="28" w:type="dxa"/>
              <w:left w:w="108" w:type="dxa"/>
              <w:bottom w:w="28" w:type="dxa"/>
              <w:right w:w="108" w:type="dxa"/>
            </w:tcMar>
            <w:vAlign w:val="center"/>
          </w:tcPr>
          <w:p w14:paraId="6A8B5117" w14:textId="77777777" w:rsidR="001508D4" w:rsidRPr="006925A3" w:rsidRDefault="001508D4" w:rsidP="00A026B9">
            <w:pPr>
              <w:pStyle w:val="Introduzione"/>
              <w:rPr>
                <w:i w:val="0"/>
              </w:rPr>
            </w:pPr>
          </w:p>
        </w:tc>
      </w:tr>
      <w:tr w:rsidR="001508D4" w:rsidRPr="006925A3" w14:paraId="430BE1AC" w14:textId="77777777" w:rsidTr="00A026B9">
        <w:trPr>
          <w:trHeight w:val="204"/>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4DA55742" w14:textId="77777777" w:rsidR="001508D4" w:rsidRPr="006925A3" w:rsidRDefault="001508D4" w:rsidP="00A026B9">
            <w:pPr>
              <w:pStyle w:val="Introduzione"/>
              <w:rPr>
                <w:i w:val="0"/>
              </w:rPr>
            </w:pPr>
          </w:p>
        </w:tc>
        <w:tc>
          <w:tcPr>
            <w:tcW w:w="1626" w:type="dxa"/>
            <w:vMerge w:val="restart"/>
            <w:tcBorders>
              <w:left w:val="single" w:sz="2" w:space="0" w:color="000000"/>
              <w:right w:val="single" w:sz="4" w:space="0" w:color="auto"/>
            </w:tcBorders>
            <w:shd w:val="clear" w:color="auto" w:fill="auto"/>
            <w:tcMar>
              <w:top w:w="28" w:type="dxa"/>
              <w:left w:w="108" w:type="dxa"/>
              <w:bottom w:w="28" w:type="dxa"/>
              <w:right w:w="108" w:type="dxa"/>
            </w:tcMar>
            <w:vAlign w:val="center"/>
          </w:tcPr>
          <w:p w14:paraId="5B114DBA" w14:textId="77777777" w:rsidR="001508D4" w:rsidRPr="00203DD7" w:rsidRDefault="001508D4" w:rsidP="00A026B9">
            <w:pPr>
              <w:pStyle w:val="Introduzione"/>
              <w:ind w:firstLine="0"/>
              <w:jc w:val="left"/>
              <w:rPr>
                <w:rFonts w:ascii="Garamond" w:hAnsi="Garamond"/>
                <w:i w:val="0"/>
              </w:rPr>
            </w:pPr>
            <w:r w:rsidRPr="00203DD7">
              <w:rPr>
                <w:rFonts w:ascii="Garamond" w:hAnsi="Garamond"/>
                <w:i w:val="0"/>
              </w:rPr>
              <w:t>Vigili, Capi squadra, Capi reparto</w:t>
            </w:r>
          </w:p>
        </w:tc>
        <w:tc>
          <w:tcPr>
            <w:tcW w:w="3898" w:type="dxa"/>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28" w:type="dxa"/>
              <w:right w:w="108" w:type="dxa"/>
            </w:tcMar>
          </w:tcPr>
          <w:p w14:paraId="41DFAEBD" w14:textId="77777777" w:rsidR="001508D4" w:rsidRPr="00A368C8" w:rsidRDefault="001508D4" w:rsidP="00A026B9">
            <w:pPr>
              <w:pStyle w:val="Introduzione"/>
              <w:ind w:hanging="6"/>
              <w:jc w:val="left"/>
              <w:rPr>
                <w:rFonts w:ascii="Garamond" w:hAnsi="Garamond"/>
                <w:i w:val="0"/>
              </w:rPr>
            </w:pPr>
            <w:r w:rsidRPr="00203DD7">
              <w:rPr>
                <w:rFonts w:ascii="Garamond" w:hAnsi="Garamond"/>
                <w:i w:val="0"/>
              </w:rPr>
              <w:t>Capo reparto con scatto convenzionale</w:t>
            </w:r>
          </w:p>
        </w:tc>
        <w:tc>
          <w:tcPr>
            <w:tcW w:w="2159" w:type="dxa"/>
            <w:vMerge/>
            <w:tcBorders>
              <w:left w:val="single" w:sz="4" w:space="0" w:color="auto"/>
              <w:bottom w:val="single" w:sz="2" w:space="0" w:color="000000"/>
              <w:right w:val="single" w:sz="2" w:space="0" w:color="000000"/>
            </w:tcBorders>
            <w:shd w:val="clear" w:color="auto" w:fill="auto"/>
            <w:tcMar>
              <w:top w:w="28" w:type="dxa"/>
              <w:left w:w="108" w:type="dxa"/>
              <w:bottom w:w="28" w:type="dxa"/>
              <w:right w:w="108" w:type="dxa"/>
            </w:tcMar>
            <w:vAlign w:val="center"/>
          </w:tcPr>
          <w:p w14:paraId="3D3F5E27" w14:textId="77777777" w:rsidR="001508D4" w:rsidRPr="006925A3" w:rsidRDefault="001508D4" w:rsidP="00A026B9">
            <w:pPr>
              <w:pStyle w:val="Introduzione"/>
              <w:rPr>
                <w:i w:val="0"/>
              </w:rPr>
            </w:pPr>
          </w:p>
        </w:tc>
      </w:tr>
      <w:tr w:rsidR="001508D4" w:rsidRPr="006925A3" w14:paraId="70DAFDA8"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39DD65B7" w14:textId="77777777" w:rsidR="001508D4" w:rsidRPr="006925A3" w:rsidRDefault="001508D4" w:rsidP="00A026B9">
            <w:pPr>
              <w:pStyle w:val="Introduzione"/>
              <w:rPr>
                <w:i w:val="0"/>
              </w:rPr>
            </w:pPr>
          </w:p>
        </w:tc>
        <w:tc>
          <w:tcPr>
            <w:tcW w:w="1626" w:type="dxa"/>
            <w:vMerge/>
            <w:tcBorders>
              <w:left w:val="single" w:sz="2" w:space="0" w:color="000000"/>
            </w:tcBorders>
            <w:shd w:val="clear" w:color="auto" w:fill="auto"/>
            <w:tcMar>
              <w:top w:w="28" w:type="dxa"/>
              <w:left w:w="108" w:type="dxa"/>
              <w:bottom w:w="28" w:type="dxa"/>
              <w:right w:w="108" w:type="dxa"/>
            </w:tcMar>
            <w:vAlign w:val="center"/>
          </w:tcPr>
          <w:p w14:paraId="7D93FC56" w14:textId="77777777" w:rsidR="001508D4" w:rsidRPr="006925A3" w:rsidRDefault="001508D4" w:rsidP="00A026B9">
            <w:pPr>
              <w:pStyle w:val="Introduzione"/>
              <w:rPr>
                <w:i w:val="0"/>
              </w:rPr>
            </w:pPr>
          </w:p>
        </w:tc>
        <w:tc>
          <w:tcPr>
            <w:tcW w:w="3898" w:type="dxa"/>
            <w:tcBorders>
              <w:top w:val="single" w:sz="4" w:space="0" w:color="auto"/>
              <w:left w:val="single" w:sz="2" w:space="0" w:color="000000"/>
              <w:bottom w:val="single" w:sz="2" w:space="0" w:color="000000"/>
              <w:right w:val="single" w:sz="2" w:space="0" w:color="000000"/>
            </w:tcBorders>
            <w:shd w:val="clear" w:color="auto" w:fill="auto"/>
            <w:tcMar>
              <w:top w:w="28" w:type="dxa"/>
              <w:left w:w="108" w:type="dxa"/>
              <w:bottom w:w="28" w:type="dxa"/>
              <w:right w:w="108" w:type="dxa"/>
            </w:tcMar>
          </w:tcPr>
          <w:p w14:paraId="31446DCC" w14:textId="77777777" w:rsidR="001508D4" w:rsidRPr="00203DD7" w:rsidRDefault="001508D4" w:rsidP="00A026B9">
            <w:pPr>
              <w:pStyle w:val="Introduzione"/>
              <w:ind w:firstLine="0"/>
              <w:jc w:val="left"/>
              <w:rPr>
                <w:rFonts w:ascii="Garamond" w:hAnsi="Garamond"/>
                <w:i w:val="0"/>
              </w:rPr>
            </w:pPr>
            <w:r w:rsidRPr="00203DD7">
              <w:rPr>
                <w:rFonts w:ascii="Garamond" w:hAnsi="Garamond"/>
                <w:i w:val="0"/>
              </w:rPr>
              <w:t>Capo reparto</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2934FD02" w14:textId="77777777" w:rsidR="001508D4" w:rsidRPr="006925A3" w:rsidRDefault="001508D4" w:rsidP="00A026B9">
            <w:pPr>
              <w:pStyle w:val="Introduzione"/>
              <w:rPr>
                <w:i w:val="0"/>
              </w:rPr>
            </w:pPr>
          </w:p>
        </w:tc>
      </w:tr>
      <w:tr w:rsidR="001508D4" w:rsidRPr="006925A3" w14:paraId="08F9B3CF"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1C41FE42" w14:textId="77777777" w:rsidR="001508D4" w:rsidRPr="006925A3" w:rsidRDefault="001508D4" w:rsidP="00A026B9">
            <w:pPr>
              <w:pStyle w:val="Introduzione"/>
              <w:rPr>
                <w:i w:val="0"/>
              </w:rPr>
            </w:pPr>
          </w:p>
        </w:tc>
        <w:tc>
          <w:tcPr>
            <w:tcW w:w="1626" w:type="dxa"/>
            <w:vMerge/>
            <w:tcBorders>
              <w:left w:val="single" w:sz="2" w:space="0" w:color="000000"/>
            </w:tcBorders>
            <w:shd w:val="clear" w:color="auto" w:fill="auto"/>
            <w:tcMar>
              <w:top w:w="28" w:type="dxa"/>
              <w:left w:w="108" w:type="dxa"/>
              <w:bottom w:w="28" w:type="dxa"/>
              <w:right w:w="108" w:type="dxa"/>
            </w:tcMar>
            <w:vAlign w:val="center"/>
          </w:tcPr>
          <w:p w14:paraId="2AC3F6EE" w14:textId="77777777" w:rsidR="001508D4" w:rsidRPr="006925A3" w:rsidRDefault="001508D4" w:rsidP="00A026B9">
            <w:pPr>
              <w:pStyle w:val="Introduzione"/>
              <w:rPr>
                <w:i w:val="0"/>
              </w:rPr>
            </w:pPr>
          </w:p>
        </w:tc>
        <w:tc>
          <w:tcPr>
            <w:tcW w:w="3898" w:type="dxa"/>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tcPr>
          <w:p w14:paraId="3AE4D0D8" w14:textId="77777777" w:rsidR="001508D4" w:rsidRPr="00203DD7" w:rsidRDefault="001508D4" w:rsidP="00A026B9">
            <w:pPr>
              <w:pStyle w:val="Introduzione"/>
              <w:ind w:firstLine="0"/>
              <w:jc w:val="left"/>
              <w:rPr>
                <w:rFonts w:ascii="Garamond" w:hAnsi="Garamond"/>
                <w:i w:val="0"/>
              </w:rPr>
            </w:pPr>
            <w:r w:rsidRPr="00203DD7">
              <w:rPr>
                <w:rFonts w:ascii="Garamond" w:hAnsi="Garamond"/>
                <w:i w:val="0"/>
              </w:rPr>
              <w:t>Capo squadra esperto</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772CB3C6" w14:textId="77777777" w:rsidR="001508D4" w:rsidRPr="006925A3" w:rsidRDefault="001508D4" w:rsidP="00A026B9">
            <w:pPr>
              <w:pStyle w:val="Introduzione"/>
              <w:rPr>
                <w:i w:val="0"/>
              </w:rPr>
            </w:pPr>
          </w:p>
        </w:tc>
      </w:tr>
      <w:tr w:rsidR="001508D4" w:rsidRPr="006925A3" w14:paraId="5757D15D"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6E73CFDB" w14:textId="77777777" w:rsidR="001508D4" w:rsidRPr="006925A3" w:rsidRDefault="001508D4" w:rsidP="00A026B9">
            <w:pPr>
              <w:pStyle w:val="Introduzione"/>
              <w:rPr>
                <w:i w:val="0"/>
              </w:rPr>
            </w:pPr>
          </w:p>
        </w:tc>
        <w:tc>
          <w:tcPr>
            <w:tcW w:w="1626" w:type="dxa"/>
            <w:vMerge/>
            <w:tcBorders>
              <w:left w:val="single" w:sz="2" w:space="0" w:color="000000"/>
            </w:tcBorders>
            <w:shd w:val="clear" w:color="auto" w:fill="auto"/>
            <w:tcMar>
              <w:top w:w="28" w:type="dxa"/>
              <w:left w:w="108" w:type="dxa"/>
              <w:bottom w:w="28" w:type="dxa"/>
              <w:right w:w="108" w:type="dxa"/>
            </w:tcMar>
            <w:vAlign w:val="center"/>
          </w:tcPr>
          <w:p w14:paraId="6BFA0595" w14:textId="77777777" w:rsidR="001508D4" w:rsidRPr="006925A3" w:rsidRDefault="001508D4" w:rsidP="00A026B9">
            <w:pPr>
              <w:pStyle w:val="Introduzione"/>
              <w:rPr>
                <w:i w:val="0"/>
              </w:rPr>
            </w:pPr>
          </w:p>
        </w:tc>
        <w:tc>
          <w:tcPr>
            <w:tcW w:w="3898" w:type="dxa"/>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tcPr>
          <w:p w14:paraId="71B51D3C" w14:textId="77777777" w:rsidR="001508D4" w:rsidRPr="00203DD7" w:rsidRDefault="001508D4" w:rsidP="00A026B9">
            <w:pPr>
              <w:pStyle w:val="Introduzione"/>
              <w:ind w:firstLine="0"/>
              <w:jc w:val="left"/>
              <w:rPr>
                <w:rFonts w:ascii="Garamond" w:hAnsi="Garamond"/>
                <w:i w:val="0"/>
              </w:rPr>
            </w:pPr>
            <w:r w:rsidRPr="00203DD7">
              <w:rPr>
                <w:rFonts w:ascii="Garamond" w:hAnsi="Garamond"/>
                <w:i w:val="0"/>
              </w:rPr>
              <w:t>Capo squadra</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4C2F8D98" w14:textId="77777777" w:rsidR="001508D4" w:rsidRPr="006925A3" w:rsidRDefault="001508D4" w:rsidP="00A026B9">
            <w:pPr>
              <w:pStyle w:val="Introduzione"/>
              <w:rPr>
                <w:i w:val="0"/>
              </w:rPr>
            </w:pPr>
          </w:p>
        </w:tc>
      </w:tr>
      <w:tr w:rsidR="001508D4" w:rsidRPr="006925A3" w14:paraId="74AF87BE"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5F07D21F" w14:textId="77777777" w:rsidR="001508D4" w:rsidRPr="006925A3" w:rsidRDefault="001508D4" w:rsidP="00A026B9">
            <w:pPr>
              <w:pStyle w:val="Introduzione"/>
              <w:rPr>
                <w:i w:val="0"/>
              </w:rPr>
            </w:pPr>
          </w:p>
        </w:tc>
        <w:tc>
          <w:tcPr>
            <w:tcW w:w="1626" w:type="dxa"/>
            <w:vMerge/>
            <w:tcBorders>
              <w:left w:val="single" w:sz="2" w:space="0" w:color="000000"/>
            </w:tcBorders>
            <w:shd w:val="clear" w:color="auto" w:fill="auto"/>
            <w:tcMar>
              <w:top w:w="28" w:type="dxa"/>
              <w:left w:w="108" w:type="dxa"/>
              <w:bottom w:w="28" w:type="dxa"/>
              <w:right w:w="108" w:type="dxa"/>
            </w:tcMar>
            <w:vAlign w:val="center"/>
          </w:tcPr>
          <w:p w14:paraId="4A14DA55" w14:textId="77777777" w:rsidR="001508D4" w:rsidRPr="006925A3" w:rsidRDefault="001508D4" w:rsidP="00A026B9">
            <w:pPr>
              <w:pStyle w:val="Introduzione"/>
              <w:rPr>
                <w:i w:val="0"/>
              </w:rPr>
            </w:pPr>
          </w:p>
        </w:tc>
        <w:tc>
          <w:tcPr>
            <w:tcW w:w="3898" w:type="dxa"/>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tcPr>
          <w:p w14:paraId="1D08DE60" w14:textId="77777777" w:rsidR="001508D4" w:rsidRPr="00203DD7" w:rsidRDefault="001508D4" w:rsidP="00A026B9">
            <w:pPr>
              <w:pStyle w:val="Introduzione"/>
              <w:ind w:firstLine="0"/>
              <w:jc w:val="left"/>
              <w:rPr>
                <w:rFonts w:ascii="Garamond" w:hAnsi="Garamond"/>
                <w:i w:val="0"/>
              </w:rPr>
            </w:pPr>
            <w:r w:rsidRPr="00203DD7">
              <w:rPr>
                <w:rFonts w:ascii="Garamond" w:hAnsi="Garamond"/>
                <w:i w:val="0"/>
              </w:rPr>
              <w:t>Vigile del fuoco coordinatore con scatto convenzionale</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7847C723" w14:textId="77777777" w:rsidR="001508D4" w:rsidRPr="006925A3" w:rsidRDefault="001508D4" w:rsidP="00A026B9">
            <w:pPr>
              <w:pStyle w:val="Introduzione"/>
              <w:rPr>
                <w:i w:val="0"/>
              </w:rPr>
            </w:pPr>
          </w:p>
        </w:tc>
      </w:tr>
      <w:tr w:rsidR="001508D4" w:rsidRPr="006925A3" w14:paraId="12D9A24C"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0CF771F2" w14:textId="77777777" w:rsidR="001508D4" w:rsidRPr="006925A3" w:rsidRDefault="001508D4" w:rsidP="00A026B9">
            <w:pPr>
              <w:pStyle w:val="Introduzione"/>
              <w:rPr>
                <w:i w:val="0"/>
              </w:rPr>
            </w:pPr>
          </w:p>
        </w:tc>
        <w:tc>
          <w:tcPr>
            <w:tcW w:w="1626" w:type="dxa"/>
            <w:vMerge/>
            <w:tcBorders>
              <w:left w:val="single" w:sz="2" w:space="0" w:color="000000"/>
            </w:tcBorders>
            <w:shd w:val="clear" w:color="auto" w:fill="auto"/>
            <w:tcMar>
              <w:top w:w="28" w:type="dxa"/>
              <w:left w:w="108" w:type="dxa"/>
              <w:bottom w:w="28" w:type="dxa"/>
              <w:right w:w="108" w:type="dxa"/>
            </w:tcMar>
            <w:vAlign w:val="center"/>
          </w:tcPr>
          <w:p w14:paraId="0BDB1660" w14:textId="77777777" w:rsidR="001508D4" w:rsidRPr="006925A3" w:rsidRDefault="001508D4" w:rsidP="00A026B9">
            <w:pPr>
              <w:pStyle w:val="Introduzione"/>
              <w:rPr>
                <w:i w:val="0"/>
              </w:rPr>
            </w:pPr>
          </w:p>
        </w:tc>
        <w:tc>
          <w:tcPr>
            <w:tcW w:w="3898" w:type="dxa"/>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tcPr>
          <w:p w14:paraId="6EF622F6" w14:textId="77777777" w:rsidR="001508D4" w:rsidRPr="00203DD7" w:rsidRDefault="001508D4" w:rsidP="00A026B9">
            <w:pPr>
              <w:pStyle w:val="Introduzione"/>
              <w:ind w:firstLine="0"/>
              <w:jc w:val="left"/>
              <w:rPr>
                <w:rFonts w:ascii="Garamond" w:hAnsi="Garamond"/>
                <w:i w:val="0"/>
              </w:rPr>
            </w:pPr>
            <w:r w:rsidRPr="00203DD7">
              <w:rPr>
                <w:rFonts w:ascii="Garamond" w:hAnsi="Garamond"/>
                <w:i w:val="0"/>
              </w:rPr>
              <w:t>Vigile del fuoco coordinatore</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73A81925" w14:textId="77777777" w:rsidR="001508D4" w:rsidRPr="006925A3" w:rsidRDefault="001508D4" w:rsidP="00A026B9">
            <w:pPr>
              <w:pStyle w:val="Introduzione"/>
              <w:rPr>
                <w:i w:val="0"/>
              </w:rPr>
            </w:pPr>
          </w:p>
        </w:tc>
      </w:tr>
      <w:tr w:rsidR="001508D4" w:rsidRPr="006925A3" w14:paraId="775F7111"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4233E8D8" w14:textId="77777777" w:rsidR="001508D4" w:rsidRPr="006925A3" w:rsidRDefault="001508D4" w:rsidP="00A026B9">
            <w:pPr>
              <w:pStyle w:val="Introduzione"/>
              <w:rPr>
                <w:i w:val="0"/>
              </w:rPr>
            </w:pPr>
          </w:p>
        </w:tc>
        <w:tc>
          <w:tcPr>
            <w:tcW w:w="1626" w:type="dxa"/>
            <w:vMerge/>
            <w:tcBorders>
              <w:left w:val="single" w:sz="2" w:space="0" w:color="000000"/>
            </w:tcBorders>
            <w:shd w:val="clear" w:color="auto" w:fill="auto"/>
            <w:tcMar>
              <w:top w:w="28" w:type="dxa"/>
              <w:left w:w="108" w:type="dxa"/>
              <w:bottom w:w="28" w:type="dxa"/>
              <w:right w:w="108" w:type="dxa"/>
            </w:tcMar>
            <w:vAlign w:val="center"/>
          </w:tcPr>
          <w:p w14:paraId="5C7878E3" w14:textId="77777777" w:rsidR="001508D4" w:rsidRPr="006925A3" w:rsidRDefault="001508D4" w:rsidP="00A026B9">
            <w:pPr>
              <w:pStyle w:val="Introduzione"/>
              <w:rPr>
                <w:i w:val="0"/>
              </w:rPr>
            </w:pPr>
          </w:p>
        </w:tc>
        <w:tc>
          <w:tcPr>
            <w:tcW w:w="3898" w:type="dxa"/>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tcPr>
          <w:p w14:paraId="14C2952D" w14:textId="77777777" w:rsidR="001508D4" w:rsidRPr="00203DD7" w:rsidRDefault="001508D4" w:rsidP="00A026B9">
            <w:pPr>
              <w:pStyle w:val="Introduzione"/>
              <w:ind w:firstLine="0"/>
              <w:jc w:val="left"/>
              <w:rPr>
                <w:rFonts w:ascii="Garamond" w:hAnsi="Garamond"/>
                <w:i w:val="0"/>
              </w:rPr>
            </w:pPr>
            <w:r w:rsidRPr="00203DD7">
              <w:rPr>
                <w:rFonts w:ascii="Garamond" w:hAnsi="Garamond"/>
                <w:i w:val="0"/>
              </w:rPr>
              <w:t>Vigile del fuoco esperto</w:t>
            </w:r>
            <w:r>
              <w:rPr>
                <w:rFonts w:ascii="Garamond" w:hAnsi="Garamond"/>
                <w:i w:val="0"/>
              </w:rPr>
              <w:t xml:space="preserve"> con scatto convenzionale</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07E1AABB" w14:textId="77777777" w:rsidR="001508D4" w:rsidRPr="006925A3" w:rsidRDefault="001508D4" w:rsidP="00A026B9">
            <w:pPr>
              <w:pStyle w:val="Introduzione"/>
              <w:rPr>
                <w:i w:val="0"/>
              </w:rPr>
            </w:pPr>
          </w:p>
        </w:tc>
      </w:tr>
      <w:tr w:rsidR="001508D4" w:rsidRPr="006925A3" w14:paraId="02A04020"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23818EAA" w14:textId="77777777" w:rsidR="001508D4" w:rsidRPr="006925A3" w:rsidRDefault="001508D4" w:rsidP="00A026B9">
            <w:pPr>
              <w:pStyle w:val="Introduzione"/>
              <w:rPr>
                <w:i w:val="0"/>
              </w:rPr>
            </w:pPr>
          </w:p>
        </w:tc>
        <w:tc>
          <w:tcPr>
            <w:tcW w:w="1626" w:type="dxa"/>
            <w:vMerge/>
            <w:tcBorders>
              <w:left w:val="single" w:sz="2" w:space="0" w:color="000000"/>
            </w:tcBorders>
            <w:shd w:val="clear" w:color="auto" w:fill="auto"/>
            <w:tcMar>
              <w:top w:w="28" w:type="dxa"/>
              <w:left w:w="108" w:type="dxa"/>
              <w:bottom w:w="28" w:type="dxa"/>
              <w:right w:w="108" w:type="dxa"/>
            </w:tcMar>
            <w:vAlign w:val="center"/>
          </w:tcPr>
          <w:p w14:paraId="3C4AE267" w14:textId="77777777" w:rsidR="001508D4" w:rsidRPr="006925A3" w:rsidRDefault="001508D4" w:rsidP="00A026B9">
            <w:pPr>
              <w:pStyle w:val="Introduzione"/>
              <w:rPr>
                <w:i w:val="0"/>
              </w:rPr>
            </w:pPr>
          </w:p>
        </w:tc>
        <w:tc>
          <w:tcPr>
            <w:tcW w:w="3898" w:type="dxa"/>
            <w:tcBorders>
              <w:left w:val="single" w:sz="2" w:space="0" w:color="000000"/>
              <w:bottom w:val="single" w:sz="4" w:space="0" w:color="auto"/>
              <w:right w:val="single" w:sz="2" w:space="0" w:color="000000"/>
            </w:tcBorders>
            <w:shd w:val="clear" w:color="auto" w:fill="auto"/>
            <w:tcMar>
              <w:top w:w="28" w:type="dxa"/>
              <w:left w:w="108" w:type="dxa"/>
              <w:bottom w:w="28" w:type="dxa"/>
              <w:right w:w="108" w:type="dxa"/>
            </w:tcMar>
          </w:tcPr>
          <w:p w14:paraId="1FDC70AC" w14:textId="77777777" w:rsidR="001508D4" w:rsidRPr="00203DD7" w:rsidRDefault="001508D4" w:rsidP="00A026B9">
            <w:pPr>
              <w:pStyle w:val="Introduzione"/>
              <w:ind w:firstLine="0"/>
              <w:jc w:val="left"/>
              <w:rPr>
                <w:rFonts w:ascii="Garamond" w:hAnsi="Garamond"/>
                <w:i w:val="0"/>
              </w:rPr>
            </w:pPr>
            <w:r w:rsidRPr="00203DD7">
              <w:rPr>
                <w:rFonts w:ascii="Garamond" w:hAnsi="Garamond"/>
                <w:i w:val="0"/>
              </w:rPr>
              <w:t>Vigile del fuoco esperto</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66DB357F" w14:textId="77777777" w:rsidR="001508D4" w:rsidRPr="006925A3" w:rsidRDefault="001508D4" w:rsidP="00A026B9">
            <w:pPr>
              <w:pStyle w:val="Introduzione"/>
              <w:rPr>
                <w:i w:val="0"/>
              </w:rPr>
            </w:pPr>
          </w:p>
        </w:tc>
      </w:tr>
      <w:tr w:rsidR="001508D4" w:rsidRPr="006925A3" w14:paraId="670C957D" w14:textId="77777777" w:rsidTr="00A026B9">
        <w:trPr>
          <w:trHeight w:val="262"/>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58C8D02F" w14:textId="77777777" w:rsidR="001508D4" w:rsidRPr="006925A3" w:rsidRDefault="001508D4" w:rsidP="00A026B9">
            <w:pPr>
              <w:pStyle w:val="Introduzione"/>
              <w:rPr>
                <w:i w:val="0"/>
              </w:rPr>
            </w:pPr>
          </w:p>
        </w:tc>
        <w:tc>
          <w:tcPr>
            <w:tcW w:w="1626" w:type="dxa"/>
            <w:vMerge/>
            <w:tcBorders>
              <w:left w:val="single" w:sz="2" w:space="0" w:color="000000"/>
              <w:bottom w:val="single" w:sz="2" w:space="0" w:color="000000"/>
              <w:right w:val="single" w:sz="4" w:space="0" w:color="auto"/>
            </w:tcBorders>
            <w:shd w:val="clear" w:color="auto" w:fill="auto"/>
            <w:tcMar>
              <w:top w:w="28" w:type="dxa"/>
              <w:left w:w="108" w:type="dxa"/>
              <w:bottom w:w="28" w:type="dxa"/>
              <w:right w:w="108" w:type="dxa"/>
            </w:tcMar>
            <w:vAlign w:val="center"/>
          </w:tcPr>
          <w:p w14:paraId="2AE77CA3" w14:textId="77777777" w:rsidR="001508D4" w:rsidRPr="006925A3" w:rsidRDefault="001508D4" w:rsidP="00A026B9">
            <w:pPr>
              <w:pStyle w:val="Introduzione"/>
              <w:rPr>
                <w:i w:val="0"/>
              </w:rPr>
            </w:pPr>
          </w:p>
        </w:tc>
        <w:tc>
          <w:tcPr>
            <w:tcW w:w="3898" w:type="dxa"/>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28" w:type="dxa"/>
              <w:right w:w="108" w:type="dxa"/>
            </w:tcMar>
          </w:tcPr>
          <w:p w14:paraId="0DA5305E" w14:textId="77777777" w:rsidR="001508D4" w:rsidRPr="00203DD7" w:rsidRDefault="001508D4" w:rsidP="00A026B9">
            <w:pPr>
              <w:pStyle w:val="Introduzione"/>
              <w:ind w:firstLine="0"/>
              <w:jc w:val="left"/>
              <w:rPr>
                <w:rFonts w:ascii="Garamond" w:hAnsi="Garamond"/>
                <w:i w:val="0"/>
              </w:rPr>
            </w:pPr>
            <w:r>
              <w:rPr>
                <w:rFonts w:ascii="Garamond" w:hAnsi="Garamond"/>
                <w:i w:val="0"/>
              </w:rPr>
              <w:t>Vigile del fuoco</w:t>
            </w:r>
          </w:p>
        </w:tc>
        <w:tc>
          <w:tcPr>
            <w:tcW w:w="2159" w:type="dxa"/>
            <w:vMerge/>
            <w:tcBorders>
              <w:left w:val="single" w:sz="4" w:space="0" w:color="auto"/>
              <w:bottom w:val="single" w:sz="2" w:space="0" w:color="000000"/>
              <w:right w:val="single" w:sz="2" w:space="0" w:color="000000"/>
            </w:tcBorders>
            <w:shd w:val="clear" w:color="auto" w:fill="auto"/>
            <w:tcMar>
              <w:top w:w="28" w:type="dxa"/>
              <w:left w:w="108" w:type="dxa"/>
              <w:bottom w:w="28" w:type="dxa"/>
              <w:right w:w="108" w:type="dxa"/>
            </w:tcMar>
            <w:vAlign w:val="center"/>
          </w:tcPr>
          <w:p w14:paraId="153D2DA3" w14:textId="77777777" w:rsidR="001508D4" w:rsidRPr="006925A3" w:rsidRDefault="001508D4" w:rsidP="00A026B9">
            <w:pPr>
              <w:pStyle w:val="Introduzione"/>
              <w:rPr>
                <w:i w:val="0"/>
              </w:rPr>
            </w:pPr>
          </w:p>
        </w:tc>
      </w:tr>
      <w:tr w:rsidR="001508D4" w:rsidRPr="006925A3" w14:paraId="00C79050"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68CFBCFE" w14:textId="77777777" w:rsidR="001508D4" w:rsidRPr="006925A3" w:rsidRDefault="001508D4" w:rsidP="00A026B9">
            <w:pPr>
              <w:pStyle w:val="Introduzione"/>
              <w:rPr>
                <w:i w:val="0"/>
              </w:rPr>
            </w:pPr>
          </w:p>
        </w:tc>
        <w:tc>
          <w:tcPr>
            <w:tcW w:w="1626" w:type="dxa"/>
            <w:vMerge w:val="restart"/>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04923B49" w14:textId="77777777" w:rsidR="001508D4" w:rsidRPr="00203DD7" w:rsidRDefault="001508D4" w:rsidP="00A026B9">
            <w:pPr>
              <w:pStyle w:val="Introduzione"/>
              <w:ind w:firstLine="0"/>
              <w:rPr>
                <w:rFonts w:ascii="Garamond" w:hAnsi="Garamond"/>
                <w:i w:val="0"/>
              </w:rPr>
            </w:pPr>
            <w:r w:rsidRPr="00203DD7">
              <w:rPr>
                <w:rFonts w:ascii="Garamond" w:hAnsi="Garamond"/>
                <w:i w:val="0"/>
              </w:rPr>
              <w:t>Assistenti</w:t>
            </w:r>
          </w:p>
        </w:tc>
        <w:tc>
          <w:tcPr>
            <w:tcW w:w="3898" w:type="dxa"/>
            <w:tcBorders>
              <w:top w:val="single" w:sz="4" w:space="0" w:color="auto"/>
              <w:left w:val="single" w:sz="2" w:space="0" w:color="000000"/>
              <w:bottom w:val="single" w:sz="4" w:space="0" w:color="auto"/>
              <w:right w:val="single" w:sz="2" w:space="0" w:color="000000"/>
            </w:tcBorders>
            <w:shd w:val="clear" w:color="auto" w:fill="auto"/>
            <w:tcMar>
              <w:top w:w="28" w:type="dxa"/>
              <w:left w:w="108" w:type="dxa"/>
              <w:bottom w:w="28" w:type="dxa"/>
              <w:right w:w="108" w:type="dxa"/>
            </w:tcMar>
          </w:tcPr>
          <w:p w14:paraId="78F91F48" w14:textId="77777777" w:rsidR="001508D4" w:rsidRPr="00203DD7" w:rsidRDefault="001508D4" w:rsidP="00A026B9">
            <w:pPr>
              <w:pStyle w:val="Introduzione"/>
              <w:ind w:firstLine="0"/>
              <w:jc w:val="left"/>
              <w:rPr>
                <w:rFonts w:ascii="Garamond" w:hAnsi="Garamond"/>
                <w:i w:val="0"/>
              </w:rPr>
            </w:pPr>
            <w:r w:rsidRPr="00203DD7">
              <w:rPr>
                <w:rFonts w:ascii="Garamond" w:hAnsi="Garamond"/>
                <w:i w:val="0"/>
              </w:rPr>
              <w:t>Assistente con scatto convenzionale</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0831FD1A" w14:textId="77777777" w:rsidR="001508D4" w:rsidRPr="006925A3" w:rsidRDefault="001508D4" w:rsidP="00A026B9">
            <w:pPr>
              <w:pStyle w:val="Introduzione"/>
              <w:rPr>
                <w:i w:val="0"/>
              </w:rPr>
            </w:pPr>
          </w:p>
        </w:tc>
      </w:tr>
      <w:tr w:rsidR="001508D4" w:rsidRPr="006925A3" w14:paraId="3C5D1041" w14:textId="77777777" w:rsidTr="00A026B9">
        <w:trPr>
          <w:trHeight w:val="271"/>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02F7F394" w14:textId="77777777" w:rsidR="001508D4" w:rsidRPr="006925A3" w:rsidRDefault="001508D4" w:rsidP="00A026B9">
            <w:pPr>
              <w:pStyle w:val="Introduzione"/>
              <w:rPr>
                <w:i w:val="0"/>
              </w:rPr>
            </w:pPr>
          </w:p>
        </w:tc>
        <w:tc>
          <w:tcPr>
            <w:tcW w:w="1626" w:type="dxa"/>
            <w:vMerge/>
            <w:tcBorders>
              <w:left w:val="single" w:sz="2" w:space="0" w:color="000000"/>
              <w:bottom w:val="single" w:sz="2" w:space="0" w:color="000000"/>
              <w:right w:val="single" w:sz="4" w:space="0" w:color="auto"/>
            </w:tcBorders>
            <w:shd w:val="clear" w:color="auto" w:fill="auto"/>
            <w:tcMar>
              <w:top w:w="28" w:type="dxa"/>
              <w:left w:w="108" w:type="dxa"/>
              <w:bottom w:w="28" w:type="dxa"/>
              <w:right w:w="108" w:type="dxa"/>
            </w:tcMar>
            <w:vAlign w:val="center"/>
          </w:tcPr>
          <w:p w14:paraId="7D48362D" w14:textId="77777777" w:rsidR="001508D4" w:rsidRPr="00203DD7" w:rsidRDefault="001508D4" w:rsidP="00A026B9">
            <w:pPr>
              <w:pStyle w:val="Introduzione"/>
              <w:rPr>
                <w:rFonts w:ascii="Garamond" w:hAnsi="Garamond"/>
                <w:i w:val="0"/>
              </w:rPr>
            </w:pPr>
          </w:p>
        </w:tc>
        <w:tc>
          <w:tcPr>
            <w:tcW w:w="3898" w:type="dxa"/>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28" w:type="dxa"/>
              <w:right w:w="108" w:type="dxa"/>
            </w:tcMar>
          </w:tcPr>
          <w:p w14:paraId="565357A4" w14:textId="77777777" w:rsidR="001508D4" w:rsidRPr="00203DD7" w:rsidRDefault="001508D4" w:rsidP="00A026B9">
            <w:pPr>
              <w:pStyle w:val="Introduzione"/>
              <w:ind w:hanging="6"/>
              <w:jc w:val="left"/>
              <w:rPr>
                <w:rFonts w:ascii="Garamond" w:hAnsi="Garamond"/>
                <w:i w:val="0"/>
              </w:rPr>
            </w:pPr>
            <w:r w:rsidRPr="00203DD7">
              <w:rPr>
                <w:rFonts w:ascii="Garamond" w:hAnsi="Garamond"/>
                <w:i w:val="0"/>
              </w:rPr>
              <w:t>Assistente</w:t>
            </w:r>
          </w:p>
        </w:tc>
        <w:tc>
          <w:tcPr>
            <w:tcW w:w="2159" w:type="dxa"/>
            <w:vMerge/>
            <w:tcBorders>
              <w:left w:val="single" w:sz="4" w:space="0" w:color="auto"/>
              <w:bottom w:val="single" w:sz="2" w:space="0" w:color="000000"/>
              <w:right w:val="single" w:sz="2" w:space="0" w:color="000000"/>
            </w:tcBorders>
            <w:shd w:val="clear" w:color="auto" w:fill="auto"/>
            <w:tcMar>
              <w:top w:w="28" w:type="dxa"/>
              <w:left w:w="108" w:type="dxa"/>
              <w:bottom w:w="28" w:type="dxa"/>
              <w:right w:w="108" w:type="dxa"/>
            </w:tcMar>
            <w:vAlign w:val="center"/>
          </w:tcPr>
          <w:p w14:paraId="56560079" w14:textId="77777777" w:rsidR="001508D4" w:rsidRPr="006925A3" w:rsidRDefault="001508D4" w:rsidP="00A026B9">
            <w:pPr>
              <w:pStyle w:val="Introduzione"/>
              <w:rPr>
                <w:i w:val="0"/>
              </w:rPr>
            </w:pPr>
          </w:p>
        </w:tc>
      </w:tr>
      <w:tr w:rsidR="001508D4" w:rsidRPr="006925A3" w14:paraId="2E103A53"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59454F79" w14:textId="77777777" w:rsidR="001508D4" w:rsidRPr="006925A3" w:rsidRDefault="001508D4" w:rsidP="00A026B9">
            <w:pPr>
              <w:pStyle w:val="Introduzione"/>
              <w:rPr>
                <w:i w:val="0"/>
              </w:rPr>
            </w:pPr>
          </w:p>
        </w:tc>
        <w:tc>
          <w:tcPr>
            <w:tcW w:w="1626" w:type="dxa"/>
            <w:vMerge w:val="restart"/>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5306C832" w14:textId="77777777" w:rsidR="001508D4" w:rsidRPr="00203DD7" w:rsidRDefault="001508D4" w:rsidP="00A026B9">
            <w:pPr>
              <w:pStyle w:val="Introduzione"/>
              <w:ind w:firstLine="0"/>
              <w:jc w:val="left"/>
              <w:rPr>
                <w:rFonts w:ascii="Garamond" w:hAnsi="Garamond"/>
                <w:i w:val="0"/>
              </w:rPr>
            </w:pPr>
            <w:r w:rsidRPr="00203DD7">
              <w:rPr>
                <w:rFonts w:ascii="Garamond" w:hAnsi="Garamond"/>
                <w:i w:val="0"/>
              </w:rPr>
              <w:t>Operatori</w:t>
            </w:r>
          </w:p>
        </w:tc>
        <w:tc>
          <w:tcPr>
            <w:tcW w:w="3898" w:type="dxa"/>
            <w:tcBorders>
              <w:top w:val="single" w:sz="4" w:space="0" w:color="auto"/>
              <w:left w:val="single" w:sz="2" w:space="0" w:color="000000"/>
              <w:bottom w:val="single" w:sz="2" w:space="0" w:color="000000"/>
              <w:right w:val="single" w:sz="2" w:space="0" w:color="000000"/>
            </w:tcBorders>
            <w:shd w:val="clear" w:color="auto" w:fill="auto"/>
            <w:tcMar>
              <w:top w:w="28" w:type="dxa"/>
              <w:left w:w="108" w:type="dxa"/>
              <w:bottom w:w="28" w:type="dxa"/>
              <w:right w:w="108" w:type="dxa"/>
            </w:tcMar>
          </w:tcPr>
          <w:p w14:paraId="463B0DF1" w14:textId="77777777" w:rsidR="001508D4" w:rsidRPr="00203DD7" w:rsidRDefault="001508D4" w:rsidP="00A026B9">
            <w:pPr>
              <w:pStyle w:val="Introduzione"/>
              <w:ind w:firstLine="0"/>
              <w:jc w:val="left"/>
              <w:rPr>
                <w:rFonts w:ascii="Garamond" w:hAnsi="Garamond"/>
                <w:i w:val="0"/>
              </w:rPr>
            </w:pPr>
            <w:r w:rsidRPr="00203DD7">
              <w:rPr>
                <w:rFonts w:ascii="Garamond" w:hAnsi="Garamond"/>
                <w:i w:val="0"/>
              </w:rPr>
              <w:t>Operatore esperto</w:t>
            </w:r>
            <w:r>
              <w:rPr>
                <w:rFonts w:ascii="Garamond" w:hAnsi="Garamond"/>
                <w:i w:val="0"/>
              </w:rPr>
              <w:t xml:space="preserve"> con scatto convenzionale</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62929FFB" w14:textId="77777777" w:rsidR="001508D4" w:rsidRPr="006925A3" w:rsidRDefault="001508D4" w:rsidP="00A026B9">
            <w:pPr>
              <w:pStyle w:val="Introduzione"/>
              <w:rPr>
                <w:i w:val="0"/>
              </w:rPr>
            </w:pPr>
          </w:p>
        </w:tc>
      </w:tr>
      <w:tr w:rsidR="001508D4" w:rsidRPr="006925A3" w14:paraId="04AB2030"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3F9A4956" w14:textId="77777777" w:rsidR="001508D4" w:rsidRPr="006925A3" w:rsidRDefault="001508D4" w:rsidP="00A026B9">
            <w:pPr>
              <w:pStyle w:val="Introduzione"/>
              <w:rPr>
                <w:i w:val="0"/>
              </w:rPr>
            </w:pPr>
          </w:p>
        </w:tc>
        <w:tc>
          <w:tcPr>
            <w:tcW w:w="1626"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1CFC3126" w14:textId="77777777" w:rsidR="001508D4" w:rsidRPr="006925A3" w:rsidRDefault="001508D4" w:rsidP="00A026B9">
            <w:pPr>
              <w:pStyle w:val="Introduzione"/>
              <w:rPr>
                <w:i w:val="0"/>
              </w:rPr>
            </w:pPr>
          </w:p>
        </w:tc>
        <w:tc>
          <w:tcPr>
            <w:tcW w:w="3898" w:type="dxa"/>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tcPr>
          <w:p w14:paraId="11F64E88" w14:textId="77777777" w:rsidR="001508D4" w:rsidRPr="00203DD7" w:rsidRDefault="001508D4" w:rsidP="00A026B9">
            <w:pPr>
              <w:pStyle w:val="Introduzione"/>
              <w:ind w:firstLine="0"/>
              <w:jc w:val="left"/>
              <w:rPr>
                <w:rFonts w:ascii="Garamond" w:hAnsi="Garamond"/>
                <w:i w:val="0"/>
              </w:rPr>
            </w:pPr>
            <w:r w:rsidRPr="00203DD7">
              <w:rPr>
                <w:rFonts w:ascii="Garamond" w:hAnsi="Garamond"/>
                <w:i w:val="0"/>
              </w:rPr>
              <w:t xml:space="preserve">Operatore </w:t>
            </w:r>
            <w:r>
              <w:rPr>
                <w:rFonts w:ascii="Garamond" w:hAnsi="Garamond"/>
                <w:i w:val="0"/>
              </w:rPr>
              <w:t>esperto</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312F7513" w14:textId="77777777" w:rsidR="001508D4" w:rsidRPr="006925A3" w:rsidRDefault="001508D4" w:rsidP="00A026B9">
            <w:pPr>
              <w:pStyle w:val="Introduzione"/>
              <w:rPr>
                <w:i w:val="0"/>
              </w:rPr>
            </w:pPr>
          </w:p>
        </w:tc>
      </w:tr>
      <w:tr w:rsidR="001508D4" w:rsidRPr="006925A3" w14:paraId="02BC2D53" w14:textId="77777777" w:rsidTr="00A026B9">
        <w:trPr>
          <w:trHeight w:val="251"/>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33FE9373" w14:textId="77777777" w:rsidR="001508D4" w:rsidRPr="006925A3" w:rsidRDefault="001508D4" w:rsidP="00A026B9">
            <w:pPr>
              <w:pStyle w:val="Introduzione"/>
              <w:rPr>
                <w:i w:val="0"/>
              </w:rPr>
            </w:pPr>
          </w:p>
        </w:tc>
        <w:tc>
          <w:tcPr>
            <w:tcW w:w="1626"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486B7D97" w14:textId="77777777" w:rsidR="001508D4" w:rsidRPr="006925A3" w:rsidRDefault="001508D4" w:rsidP="00A026B9">
            <w:pPr>
              <w:pStyle w:val="Introduzione"/>
              <w:rPr>
                <w:i w:val="0"/>
              </w:rPr>
            </w:pPr>
          </w:p>
        </w:tc>
        <w:tc>
          <w:tcPr>
            <w:tcW w:w="3898" w:type="dxa"/>
            <w:tcBorders>
              <w:left w:val="single" w:sz="2" w:space="0" w:color="000000"/>
              <w:right w:val="single" w:sz="2" w:space="0" w:color="000000"/>
            </w:tcBorders>
            <w:shd w:val="clear" w:color="auto" w:fill="auto"/>
            <w:tcMar>
              <w:top w:w="28" w:type="dxa"/>
              <w:left w:w="108" w:type="dxa"/>
              <w:bottom w:w="28" w:type="dxa"/>
              <w:right w:w="108" w:type="dxa"/>
            </w:tcMar>
          </w:tcPr>
          <w:p w14:paraId="5EBDE963" w14:textId="77777777" w:rsidR="001508D4" w:rsidRPr="00203DD7" w:rsidRDefault="001508D4" w:rsidP="00A026B9">
            <w:pPr>
              <w:pStyle w:val="Introduzione"/>
              <w:ind w:hanging="6"/>
              <w:jc w:val="left"/>
              <w:rPr>
                <w:rFonts w:ascii="Garamond" w:hAnsi="Garamond"/>
                <w:i w:val="0"/>
              </w:rPr>
            </w:pPr>
            <w:r w:rsidRPr="00203DD7">
              <w:rPr>
                <w:rFonts w:ascii="Garamond" w:hAnsi="Garamond"/>
                <w:i w:val="0"/>
              </w:rPr>
              <w:t>Operatore</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36AF6B82" w14:textId="77777777" w:rsidR="001508D4" w:rsidRPr="006925A3" w:rsidRDefault="001508D4" w:rsidP="00A026B9">
            <w:pPr>
              <w:pStyle w:val="Introduzione"/>
              <w:rPr>
                <w:i w:val="0"/>
              </w:rPr>
            </w:pPr>
          </w:p>
        </w:tc>
      </w:tr>
      <w:tr w:rsidR="001508D4" w:rsidRPr="001D1971" w14:paraId="0D163A6A" w14:textId="77777777" w:rsidTr="00A026B9">
        <w:trPr>
          <w:trHeight w:val="283"/>
        </w:trPr>
        <w:tc>
          <w:tcPr>
            <w:tcW w:w="1674" w:type="dxa"/>
            <w:vMerge w:val="restart"/>
            <w:tcBorders>
              <w:top w:val="single" w:sz="4" w:space="0" w:color="auto"/>
              <w:left w:val="single" w:sz="2" w:space="0" w:color="000000"/>
            </w:tcBorders>
            <w:shd w:val="clear" w:color="auto" w:fill="auto"/>
            <w:tcMar>
              <w:top w:w="28" w:type="dxa"/>
              <w:left w:w="108" w:type="dxa"/>
              <w:bottom w:w="28" w:type="dxa"/>
              <w:right w:w="108" w:type="dxa"/>
            </w:tcMar>
            <w:vAlign w:val="center"/>
          </w:tcPr>
          <w:p w14:paraId="08238D7E" w14:textId="77777777" w:rsidR="001508D4" w:rsidRPr="001D1971" w:rsidRDefault="001508D4" w:rsidP="00A026B9">
            <w:pPr>
              <w:pStyle w:val="Introduzione"/>
              <w:ind w:firstLine="0"/>
              <w:rPr>
                <w:rFonts w:ascii="Garamond" w:hAnsi="Garamond"/>
                <w:i w:val="0"/>
              </w:rPr>
            </w:pPr>
          </w:p>
        </w:tc>
        <w:tc>
          <w:tcPr>
            <w:tcW w:w="1626" w:type="dxa"/>
            <w:vMerge w:val="restart"/>
            <w:tcBorders>
              <w:top w:val="single" w:sz="4" w:space="0" w:color="auto"/>
              <w:left w:val="single" w:sz="2" w:space="0" w:color="000000"/>
            </w:tcBorders>
            <w:shd w:val="clear" w:color="auto" w:fill="auto"/>
            <w:tcMar>
              <w:top w:w="28" w:type="dxa"/>
              <w:left w:w="108" w:type="dxa"/>
              <w:bottom w:w="28" w:type="dxa"/>
              <w:right w:w="108" w:type="dxa"/>
            </w:tcMar>
            <w:vAlign w:val="center"/>
          </w:tcPr>
          <w:p w14:paraId="56F7C110" w14:textId="77777777" w:rsidR="001508D4" w:rsidRPr="001D1971" w:rsidRDefault="001508D4" w:rsidP="00A026B9">
            <w:pPr>
              <w:pStyle w:val="Introduzione"/>
              <w:ind w:firstLine="0"/>
              <w:rPr>
                <w:rFonts w:ascii="Garamond" w:hAnsi="Garamond"/>
                <w:i w:val="0"/>
              </w:rPr>
            </w:pPr>
            <w:r>
              <w:rPr>
                <w:rFonts w:ascii="Garamond" w:hAnsi="Garamond"/>
                <w:i w:val="0"/>
              </w:rPr>
              <w:t>Orchestrali</w:t>
            </w:r>
          </w:p>
        </w:tc>
        <w:tc>
          <w:tcPr>
            <w:tcW w:w="3898" w:type="dxa"/>
            <w:tcBorders>
              <w:top w:val="single" w:sz="4" w:space="0" w:color="auto"/>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79B66CAC" w14:textId="77777777" w:rsidR="001508D4" w:rsidRPr="001D1971" w:rsidRDefault="001508D4" w:rsidP="00A026B9">
            <w:pPr>
              <w:pStyle w:val="Introduzione"/>
              <w:ind w:firstLine="0"/>
              <w:jc w:val="left"/>
              <w:rPr>
                <w:rFonts w:ascii="Garamond" w:hAnsi="Garamond"/>
                <w:i w:val="0"/>
              </w:rPr>
            </w:pPr>
            <w:r>
              <w:rPr>
                <w:rFonts w:ascii="Garamond" w:hAnsi="Garamond"/>
                <w:i w:val="0"/>
              </w:rPr>
              <w:t>Maestro direttore con quarto scatto convenzionale</w:t>
            </w:r>
          </w:p>
        </w:tc>
        <w:tc>
          <w:tcPr>
            <w:tcW w:w="2159" w:type="dxa"/>
            <w:vMerge w:val="restart"/>
            <w:tcBorders>
              <w:top w:val="single" w:sz="4" w:space="0" w:color="auto"/>
              <w:left w:val="single" w:sz="2" w:space="0" w:color="000000"/>
              <w:right w:val="single" w:sz="2" w:space="0" w:color="000000"/>
            </w:tcBorders>
            <w:shd w:val="clear" w:color="auto" w:fill="auto"/>
            <w:tcMar>
              <w:top w:w="28" w:type="dxa"/>
              <w:left w:w="108" w:type="dxa"/>
              <w:bottom w:w="28" w:type="dxa"/>
              <w:right w:w="108" w:type="dxa"/>
            </w:tcMar>
            <w:vAlign w:val="center"/>
          </w:tcPr>
          <w:p w14:paraId="66740CA6" w14:textId="77777777" w:rsidR="001508D4" w:rsidRPr="000E6FE1" w:rsidRDefault="001508D4" w:rsidP="00A026B9">
            <w:pPr>
              <w:pStyle w:val="Introduzione"/>
              <w:rPr>
                <w:i w:val="0"/>
              </w:rPr>
            </w:pPr>
          </w:p>
        </w:tc>
      </w:tr>
      <w:tr w:rsidR="001508D4" w:rsidRPr="001D1971" w14:paraId="068E1FFB" w14:textId="77777777" w:rsidTr="00A026B9">
        <w:trPr>
          <w:trHeight w:val="283"/>
        </w:trPr>
        <w:tc>
          <w:tcPr>
            <w:tcW w:w="1674" w:type="dxa"/>
            <w:vMerge/>
            <w:tcBorders>
              <w:left w:val="single" w:sz="2" w:space="0" w:color="000000"/>
            </w:tcBorders>
            <w:shd w:val="clear" w:color="auto" w:fill="auto"/>
            <w:tcMar>
              <w:top w:w="28" w:type="dxa"/>
              <w:left w:w="108" w:type="dxa"/>
              <w:bottom w:w="28" w:type="dxa"/>
              <w:right w:w="108" w:type="dxa"/>
            </w:tcMar>
            <w:vAlign w:val="center"/>
          </w:tcPr>
          <w:p w14:paraId="28CB9C85" w14:textId="77777777" w:rsidR="001508D4" w:rsidRPr="001D1971" w:rsidRDefault="001508D4" w:rsidP="00A026B9">
            <w:pPr>
              <w:pStyle w:val="Introduzione"/>
              <w:ind w:firstLine="0"/>
              <w:rPr>
                <w:rFonts w:ascii="Garamond" w:hAnsi="Garamond"/>
                <w:i w:val="0"/>
              </w:rPr>
            </w:pPr>
          </w:p>
        </w:tc>
        <w:tc>
          <w:tcPr>
            <w:tcW w:w="1626" w:type="dxa"/>
            <w:vMerge/>
            <w:tcBorders>
              <w:left w:val="single" w:sz="2" w:space="0" w:color="000000"/>
            </w:tcBorders>
            <w:shd w:val="clear" w:color="auto" w:fill="auto"/>
            <w:tcMar>
              <w:top w:w="28" w:type="dxa"/>
              <w:left w:w="108" w:type="dxa"/>
              <w:bottom w:w="28" w:type="dxa"/>
              <w:right w:w="108" w:type="dxa"/>
            </w:tcMar>
            <w:vAlign w:val="center"/>
          </w:tcPr>
          <w:p w14:paraId="26407402" w14:textId="77777777" w:rsidR="001508D4" w:rsidRDefault="001508D4" w:rsidP="00A026B9">
            <w:pPr>
              <w:pStyle w:val="Introduzione"/>
              <w:ind w:firstLine="0"/>
              <w:rPr>
                <w:rFonts w:ascii="Garamond" w:hAnsi="Garamond"/>
                <w:i w:val="0"/>
              </w:rPr>
            </w:pPr>
          </w:p>
        </w:tc>
        <w:tc>
          <w:tcPr>
            <w:tcW w:w="3898" w:type="dxa"/>
            <w:tcBorders>
              <w:top w:val="single" w:sz="4" w:space="0" w:color="auto"/>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11AF3477" w14:textId="77777777" w:rsidR="001508D4" w:rsidRPr="001D1971" w:rsidRDefault="001508D4" w:rsidP="00A026B9">
            <w:pPr>
              <w:pStyle w:val="Introduzione"/>
              <w:ind w:firstLine="0"/>
              <w:jc w:val="left"/>
              <w:rPr>
                <w:rFonts w:ascii="Garamond" w:hAnsi="Garamond"/>
                <w:i w:val="0"/>
              </w:rPr>
            </w:pPr>
            <w:r>
              <w:rPr>
                <w:rFonts w:ascii="Garamond" w:hAnsi="Garamond"/>
                <w:i w:val="0"/>
              </w:rPr>
              <w:t>Maestro direttore con terzo scatto convenzionale</w:t>
            </w:r>
          </w:p>
        </w:tc>
        <w:tc>
          <w:tcPr>
            <w:tcW w:w="2159" w:type="dxa"/>
            <w:vMerge/>
            <w:tcBorders>
              <w:left w:val="single" w:sz="2" w:space="0" w:color="000000"/>
              <w:right w:val="single" w:sz="2" w:space="0" w:color="000000"/>
            </w:tcBorders>
            <w:shd w:val="clear" w:color="auto" w:fill="auto"/>
            <w:tcMar>
              <w:top w:w="28" w:type="dxa"/>
              <w:left w:w="108" w:type="dxa"/>
              <w:bottom w:w="28" w:type="dxa"/>
              <w:right w:w="108" w:type="dxa"/>
            </w:tcMar>
            <w:vAlign w:val="center"/>
          </w:tcPr>
          <w:p w14:paraId="097C7481" w14:textId="77777777" w:rsidR="001508D4" w:rsidRPr="001D1971" w:rsidRDefault="001508D4" w:rsidP="00A026B9">
            <w:pPr>
              <w:pStyle w:val="Introduzione"/>
              <w:rPr>
                <w:i w:val="0"/>
              </w:rPr>
            </w:pPr>
          </w:p>
        </w:tc>
      </w:tr>
      <w:tr w:rsidR="001508D4" w:rsidRPr="001D1971" w14:paraId="67C3C5FC" w14:textId="77777777" w:rsidTr="00A026B9">
        <w:trPr>
          <w:trHeight w:val="283"/>
        </w:trPr>
        <w:tc>
          <w:tcPr>
            <w:tcW w:w="1674" w:type="dxa"/>
            <w:vMerge/>
            <w:tcBorders>
              <w:left w:val="single" w:sz="2" w:space="0" w:color="000000"/>
            </w:tcBorders>
            <w:shd w:val="clear" w:color="auto" w:fill="auto"/>
            <w:tcMar>
              <w:top w:w="28" w:type="dxa"/>
              <w:left w:w="108" w:type="dxa"/>
              <w:bottom w:w="28" w:type="dxa"/>
              <w:right w:w="108" w:type="dxa"/>
            </w:tcMar>
            <w:vAlign w:val="center"/>
          </w:tcPr>
          <w:p w14:paraId="156D8C9E" w14:textId="77777777" w:rsidR="001508D4" w:rsidRPr="001D1971" w:rsidRDefault="001508D4" w:rsidP="00A026B9">
            <w:pPr>
              <w:pStyle w:val="Introduzione"/>
              <w:ind w:firstLine="0"/>
              <w:rPr>
                <w:rFonts w:ascii="Garamond" w:hAnsi="Garamond"/>
                <w:i w:val="0"/>
              </w:rPr>
            </w:pPr>
          </w:p>
        </w:tc>
        <w:tc>
          <w:tcPr>
            <w:tcW w:w="1626" w:type="dxa"/>
            <w:vMerge/>
            <w:tcBorders>
              <w:left w:val="single" w:sz="2" w:space="0" w:color="000000"/>
            </w:tcBorders>
            <w:shd w:val="clear" w:color="auto" w:fill="auto"/>
            <w:tcMar>
              <w:top w:w="28" w:type="dxa"/>
              <w:left w:w="108" w:type="dxa"/>
              <w:bottom w:w="28" w:type="dxa"/>
              <w:right w:w="108" w:type="dxa"/>
            </w:tcMar>
            <w:vAlign w:val="center"/>
          </w:tcPr>
          <w:p w14:paraId="26B8583A" w14:textId="77777777" w:rsidR="001508D4" w:rsidRDefault="001508D4" w:rsidP="00A026B9">
            <w:pPr>
              <w:pStyle w:val="Introduzione"/>
              <w:ind w:firstLine="0"/>
              <w:rPr>
                <w:rFonts w:ascii="Garamond" w:hAnsi="Garamond"/>
                <w:i w:val="0"/>
              </w:rPr>
            </w:pPr>
          </w:p>
        </w:tc>
        <w:tc>
          <w:tcPr>
            <w:tcW w:w="3898" w:type="dxa"/>
            <w:tcBorders>
              <w:top w:val="single" w:sz="4" w:space="0" w:color="auto"/>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091D5FD9" w14:textId="77777777" w:rsidR="001508D4" w:rsidRPr="001D1971" w:rsidRDefault="001508D4" w:rsidP="00A026B9">
            <w:pPr>
              <w:pStyle w:val="Introduzione"/>
              <w:ind w:firstLine="0"/>
              <w:jc w:val="left"/>
              <w:rPr>
                <w:rFonts w:ascii="Garamond" w:hAnsi="Garamond"/>
                <w:i w:val="0"/>
              </w:rPr>
            </w:pPr>
            <w:r>
              <w:rPr>
                <w:rFonts w:ascii="Garamond" w:hAnsi="Garamond"/>
                <w:i w:val="0"/>
              </w:rPr>
              <w:t xml:space="preserve">Maestro direttore con secondo scatto </w:t>
            </w:r>
            <w:r>
              <w:rPr>
                <w:rFonts w:ascii="Garamond" w:hAnsi="Garamond"/>
                <w:i w:val="0"/>
              </w:rPr>
              <w:lastRenderedPageBreak/>
              <w:t>convenzionale</w:t>
            </w:r>
          </w:p>
        </w:tc>
        <w:tc>
          <w:tcPr>
            <w:tcW w:w="2159" w:type="dxa"/>
            <w:vMerge/>
            <w:tcBorders>
              <w:left w:val="single" w:sz="2" w:space="0" w:color="000000"/>
              <w:right w:val="single" w:sz="2" w:space="0" w:color="000000"/>
            </w:tcBorders>
            <w:shd w:val="clear" w:color="auto" w:fill="auto"/>
            <w:tcMar>
              <w:top w:w="28" w:type="dxa"/>
              <w:left w:w="108" w:type="dxa"/>
              <w:bottom w:w="28" w:type="dxa"/>
              <w:right w:w="108" w:type="dxa"/>
            </w:tcMar>
            <w:vAlign w:val="center"/>
          </w:tcPr>
          <w:p w14:paraId="46F2B2D7" w14:textId="77777777" w:rsidR="001508D4" w:rsidRPr="001D1971" w:rsidRDefault="001508D4" w:rsidP="00A026B9">
            <w:pPr>
              <w:pStyle w:val="Introduzione"/>
              <w:rPr>
                <w:i w:val="0"/>
              </w:rPr>
            </w:pPr>
          </w:p>
        </w:tc>
      </w:tr>
      <w:tr w:rsidR="001508D4" w:rsidRPr="001D1971" w14:paraId="419F7140" w14:textId="77777777" w:rsidTr="00A026B9">
        <w:trPr>
          <w:trHeight w:val="283"/>
        </w:trPr>
        <w:tc>
          <w:tcPr>
            <w:tcW w:w="1674" w:type="dxa"/>
            <w:vMerge/>
            <w:tcBorders>
              <w:left w:val="single" w:sz="2" w:space="0" w:color="000000"/>
            </w:tcBorders>
            <w:shd w:val="clear" w:color="auto" w:fill="auto"/>
            <w:tcMar>
              <w:top w:w="28" w:type="dxa"/>
              <w:left w:w="108" w:type="dxa"/>
              <w:bottom w:w="28" w:type="dxa"/>
              <w:right w:w="108" w:type="dxa"/>
            </w:tcMar>
            <w:vAlign w:val="center"/>
          </w:tcPr>
          <w:p w14:paraId="5C8F3341" w14:textId="77777777" w:rsidR="001508D4" w:rsidRPr="001D1971" w:rsidRDefault="001508D4" w:rsidP="00A026B9">
            <w:pPr>
              <w:pStyle w:val="Introduzione"/>
              <w:ind w:firstLine="0"/>
              <w:rPr>
                <w:rFonts w:ascii="Garamond" w:hAnsi="Garamond"/>
                <w:i w:val="0"/>
              </w:rPr>
            </w:pPr>
          </w:p>
        </w:tc>
        <w:tc>
          <w:tcPr>
            <w:tcW w:w="1626" w:type="dxa"/>
            <w:vMerge/>
            <w:tcBorders>
              <w:left w:val="single" w:sz="2" w:space="0" w:color="000000"/>
            </w:tcBorders>
            <w:shd w:val="clear" w:color="auto" w:fill="auto"/>
            <w:tcMar>
              <w:top w:w="28" w:type="dxa"/>
              <w:left w:w="108" w:type="dxa"/>
              <w:bottom w:w="28" w:type="dxa"/>
              <w:right w:w="108" w:type="dxa"/>
            </w:tcMar>
            <w:vAlign w:val="center"/>
          </w:tcPr>
          <w:p w14:paraId="7CAE353A" w14:textId="77777777" w:rsidR="001508D4" w:rsidRDefault="001508D4" w:rsidP="00A026B9">
            <w:pPr>
              <w:pStyle w:val="Introduzione"/>
              <w:ind w:firstLine="0"/>
              <w:rPr>
                <w:rFonts w:ascii="Garamond" w:hAnsi="Garamond"/>
                <w:i w:val="0"/>
              </w:rPr>
            </w:pPr>
          </w:p>
        </w:tc>
        <w:tc>
          <w:tcPr>
            <w:tcW w:w="3898" w:type="dxa"/>
            <w:tcBorders>
              <w:top w:val="single" w:sz="4" w:space="0" w:color="auto"/>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423CF27F" w14:textId="77777777" w:rsidR="001508D4" w:rsidRPr="001D1971" w:rsidRDefault="001508D4" w:rsidP="00A026B9">
            <w:pPr>
              <w:pStyle w:val="Introduzione"/>
              <w:ind w:firstLine="0"/>
              <w:jc w:val="left"/>
              <w:rPr>
                <w:rFonts w:ascii="Garamond" w:hAnsi="Garamond"/>
                <w:i w:val="0"/>
              </w:rPr>
            </w:pPr>
            <w:r>
              <w:rPr>
                <w:rFonts w:ascii="Garamond" w:hAnsi="Garamond"/>
                <w:i w:val="0"/>
              </w:rPr>
              <w:t>Maestro direttore con primo scatto convenzionale</w:t>
            </w:r>
          </w:p>
        </w:tc>
        <w:tc>
          <w:tcPr>
            <w:tcW w:w="2159" w:type="dxa"/>
            <w:vMerge/>
            <w:tcBorders>
              <w:left w:val="single" w:sz="2" w:space="0" w:color="000000"/>
              <w:right w:val="single" w:sz="2" w:space="0" w:color="000000"/>
            </w:tcBorders>
            <w:shd w:val="clear" w:color="auto" w:fill="auto"/>
            <w:tcMar>
              <w:top w:w="28" w:type="dxa"/>
              <w:left w:w="108" w:type="dxa"/>
              <w:bottom w:w="28" w:type="dxa"/>
              <w:right w:w="108" w:type="dxa"/>
            </w:tcMar>
            <w:vAlign w:val="center"/>
          </w:tcPr>
          <w:p w14:paraId="372FD8DD" w14:textId="77777777" w:rsidR="001508D4" w:rsidRPr="001D1971" w:rsidRDefault="001508D4" w:rsidP="00A026B9">
            <w:pPr>
              <w:pStyle w:val="Introduzione"/>
              <w:rPr>
                <w:i w:val="0"/>
              </w:rPr>
            </w:pPr>
          </w:p>
        </w:tc>
      </w:tr>
      <w:tr w:rsidR="001508D4" w:rsidRPr="001D1971" w14:paraId="480C2E3A" w14:textId="77777777" w:rsidTr="00A026B9">
        <w:trPr>
          <w:trHeight w:val="283"/>
        </w:trPr>
        <w:tc>
          <w:tcPr>
            <w:tcW w:w="1674" w:type="dxa"/>
            <w:vMerge/>
            <w:tcBorders>
              <w:left w:val="single" w:sz="2" w:space="0" w:color="000000"/>
            </w:tcBorders>
            <w:shd w:val="clear" w:color="auto" w:fill="auto"/>
            <w:tcMar>
              <w:top w:w="28" w:type="dxa"/>
              <w:left w:w="108" w:type="dxa"/>
              <w:bottom w:w="28" w:type="dxa"/>
              <w:right w:w="108" w:type="dxa"/>
            </w:tcMar>
            <w:vAlign w:val="center"/>
          </w:tcPr>
          <w:p w14:paraId="1CC86B5C" w14:textId="77777777" w:rsidR="001508D4" w:rsidRPr="001D1971" w:rsidRDefault="001508D4" w:rsidP="00A026B9">
            <w:pPr>
              <w:pStyle w:val="Introduzione"/>
              <w:ind w:firstLine="0"/>
              <w:rPr>
                <w:rFonts w:ascii="Garamond" w:hAnsi="Garamond"/>
                <w:i w:val="0"/>
              </w:rPr>
            </w:pPr>
          </w:p>
        </w:tc>
        <w:tc>
          <w:tcPr>
            <w:tcW w:w="1626" w:type="dxa"/>
            <w:vMerge/>
            <w:tcBorders>
              <w:left w:val="single" w:sz="2" w:space="0" w:color="000000"/>
            </w:tcBorders>
            <w:shd w:val="clear" w:color="auto" w:fill="auto"/>
            <w:tcMar>
              <w:top w:w="28" w:type="dxa"/>
              <w:left w:w="108" w:type="dxa"/>
              <w:bottom w:w="28" w:type="dxa"/>
              <w:right w:w="108" w:type="dxa"/>
            </w:tcMar>
            <w:vAlign w:val="center"/>
          </w:tcPr>
          <w:p w14:paraId="4FCB6A5C" w14:textId="77777777" w:rsidR="001508D4" w:rsidRDefault="001508D4" w:rsidP="00A026B9">
            <w:pPr>
              <w:pStyle w:val="Introduzione"/>
              <w:ind w:firstLine="0"/>
              <w:rPr>
                <w:rFonts w:ascii="Garamond" w:hAnsi="Garamond"/>
                <w:i w:val="0"/>
              </w:rPr>
            </w:pPr>
          </w:p>
        </w:tc>
        <w:tc>
          <w:tcPr>
            <w:tcW w:w="3898" w:type="dxa"/>
            <w:tcBorders>
              <w:top w:val="single" w:sz="4" w:space="0" w:color="auto"/>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49BC1F44" w14:textId="77777777" w:rsidR="001508D4" w:rsidRPr="001D1971" w:rsidRDefault="001508D4" w:rsidP="00A026B9">
            <w:pPr>
              <w:pStyle w:val="Introduzione"/>
              <w:ind w:firstLine="0"/>
              <w:jc w:val="left"/>
              <w:rPr>
                <w:rFonts w:ascii="Garamond" w:hAnsi="Garamond"/>
                <w:i w:val="0"/>
              </w:rPr>
            </w:pPr>
            <w:r>
              <w:rPr>
                <w:rFonts w:ascii="Garamond" w:hAnsi="Garamond"/>
                <w:i w:val="0"/>
              </w:rPr>
              <w:t>Maestro direttore</w:t>
            </w:r>
          </w:p>
        </w:tc>
        <w:tc>
          <w:tcPr>
            <w:tcW w:w="2159" w:type="dxa"/>
            <w:vMerge/>
            <w:tcBorders>
              <w:left w:val="single" w:sz="2" w:space="0" w:color="000000"/>
              <w:right w:val="single" w:sz="2" w:space="0" w:color="000000"/>
            </w:tcBorders>
            <w:shd w:val="clear" w:color="auto" w:fill="auto"/>
            <w:tcMar>
              <w:top w:w="28" w:type="dxa"/>
              <w:left w:w="108" w:type="dxa"/>
              <w:bottom w:w="28" w:type="dxa"/>
              <w:right w:w="108" w:type="dxa"/>
            </w:tcMar>
            <w:vAlign w:val="center"/>
          </w:tcPr>
          <w:p w14:paraId="5108575B" w14:textId="77777777" w:rsidR="001508D4" w:rsidRPr="001D1971" w:rsidRDefault="001508D4" w:rsidP="00A026B9">
            <w:pPr>
              <w:pStyle w:val="Introduzione"/>
              <w:rPr>
                <w:i w:val="0"/>
              </w:rPr>
            </w:pPr>
          </w:p>
        </w:tc>
      </w:tr>
      <w:tr w:rsidR="001508D4" w:rsidRPr="001D1971" w14:paraId="5D78DF0E" w14:textId="77777777" w:rsidTr="00A026B9">
        <w:trPr>
          <w:trHeight w:val="283"/>
        </w:trPr>
        <w:tc>
          <w:tcPr>
            <w:tcW w:w="1674" w:type="dxa"/>
            <w:vMerge/>
            <w:tcBorders>
              <w:left w:val="single" w:sz="2" w:space="0" w:color="000000"/>
            </w:tcBorders>
            <w:shd w:val="clear" w:color="auto" w:fill="auto"/>
            <w:tcMar>
              <w:top w:w="28" w:type="dxa"/>
              <w:left w:w="108" w:type="dxa"/>
              <w:bottom w:w="28" w:type="dxa"/>
              <w:right w:w="108" w:type="dxa"/>
            </w:tcMar>
            <w:vAlign w:val="center"/>
          </w:tcPr>
          <w:p w14:paraId="16563DB1" w14:textId="77777777" w:rsidR="001508D4" w:rsidRPr="001D1971" w:rsidRDefault="001508D4" w:rsidP="00A026B9">
            <w:pPr>
              <w:pStyle w:val="Introduzione"/>
              <w:ind w:firstLine="0"/>
              <w:rPr>
                <w:rFonts w:ascii="Garamond" w:hAnsi="Garamond"/>
                <w:i w:val="0"/>
              </w:rPr>
            </w:pPr>
          </w:p>
        </w:tc>
        <w:tc>
          <w:tcPr>
            <w:tcW w:w="1626" w:type="dxa"/>
            <w:vMerge/>
            <w:tcBorders>
              <w:left w:val="single" w:sz="2" w:space="0" w:color="000000"/>
            </w:tcBorders>
            <w:shd w:val="clear" w:color="auto" w:fill="auto"/>
            <w:tcMar>
              <w:top w:w="28" w:type="dxa"/>
              <w:left w:w="108" w:type="dxa"/>
              <w:bottom w:w="28" w:type="dxa"/>
              <w:right w:w="108" w:type="dxa"/>
            </w:tcMar>
            <w:vAlign w:val="center"/>
          </w:tcPr>
          <w:p w14:paraId="058961E2" w14:textId="77777777" w:rsidR="001508D4" w:rsidRDefault="001508D4" w:rsidP="00A026B9">
            <w:pPr>
              <w:pStyle w:val="Introduzione"/>
              <w:ind w:firstLine="0"/>
              <w:rPr>
                <w:rFonts w:ascii="Garamond" w:hAnsi="Garamond"/>
                <w:i w:val="0"/>
              </w:rPr>
            </w:pPr>
          </w:p>
        </w:tc>
        <w:tc>
          <w:tcPr>
            <w:tcW w:w="3898" w:type="dxa"/>
            <w:tcBorders>
              <w:top w:val="single" w:sz="4" w:space="0" w:color="auto"/>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027CBF85" w14:textId="77777777" w:rsidR="001508D4" w:rsidRPr="001D1971" w:rsidRDefault="001508D4" w:rsidP="00A026B9">
            <w:pPr>
              <w:pStyle w:val="Introduzione"/>
              <w:ind w:firstLine="0"/>
              <w:jc w:val="left"/>
              <w:rPr>
                <w:rFonts w:ascii="Garamond" w:hAnsi="Garamond"/>
                <w:i w:val="0"/>
              </w:rPr>
            </w:pPr>
            <w:r>
              <w:rPr>
                <w:rFonts w:ascii="Garamond" w:hAnsi="Garamond"/>
                <w:i w:val="0"/>
              </w:rPr>
              <w:t>Orchestrale superiore con scatto convenzionale</w:t>
            </w:r>
          </w:p>
        </w:tc>
        <w:tc>
          <w:tcPr>
            <w:tcW w:w="2159" w:type="dxa"/>
            <w:vMerge/>
            <w:tcBorders>
              <w:left w:val="single" w:sz="2" w:space="0" w:color="000000"/>
              <w:right w:val="single" w:sz="2" w:space="0" w:color="000000"/>
            </w:tcBorders>
            <w:shd w:val="clear" w:color="auto" w:fill="auto"/>
            <w:tcMar>
              <w:top w:w="28" w:type="dxa"/>
              <w:left w:w="108" w:type="dxa"/>
              <w:bottom w:w="28" w:type="dxa"/>
              <w:right w:w="108" w:type="dxa"/>
            </w:tcMar>
            <w:vAlign w:val="center"/>
          </w:tcPr>
          <w:p w14:paraId="06CC0F70" w14:textId="77777777" w:rsidR="001508D4" w:rsidRPr="001D1971" w:rsidRDefault="001508D4" w:rsidP="00A026B9">
            <w:pPr>
              <w:pStyle w:val="Introduzione"/>
              <w:rPr>
                <w:i w:val="0"/>
              </w:rPr>
            </w:pPr>
          </w:p>
        </w:tc>
      </w:tr>
      <w:tr w:rsidR="001508D4" w:rsidRPr="001D1971" w14:paraId="4328CF70" w14:textId="77777777" w:rsidTr="00A026B9">
        <w:trPr>
          <w:trHeight w:val="283"/>
        </w:trPr>
        <w:tc>
          <w:tcPr>
            <w:tcW w:w="1674" w:type="dxa"/>
            <w:vMerge/>
            <w:tcBorders>
              <w:left w:val="single" w:sz="2" w:space="0" w:color="000000"/>
            </w:tcBorders>
            <w:shd w:val="clear" w:color="auto" w:fill="auto"/>
            <w:tcMar>
              <w:top w:w="28" w:type="dxa"/>
              <w:left w:w="108" w:type="dxa"/>
              <w:bottom w:w="28" w:type="dxa"/>
              <w:right w:w="108" w:type="dxa"/>
            </w:tcMar>
            <w:vAlign w:val="center"/>
          </w:tcPr>
          <w:p w14:paraId="011202BC" w14:textId="77777777" w:rsidR="001508D4" w:rsidRPr="001D1971" w:rsidRDefault="001508D4" w:rsidP="00A026B9">
            <w:pPr>
              <w:pStyle w:val="Introduzione"/>
              <w:ind w:firstLine="0"/>
              <w:rPr>
                <w:rFonts w:ascii="Garamond" w:hAnsi="Garamond"/>
                <w:i w:val="0"/>
              </w:rPr>
            </w:pPr>
          </w:p>
        </w:tc>
        <w:tc>
          <w:tcPr>
            <w:tcW w:w="1626" w:type="dxa"/>
            <w:vMerge/>
            <w:tcBorders>
              <w:left w:val="single" w:sz="2" w:space="0" w:color="000000"/>
            </w:tcBorders>
            <w:shd w:val="clear" w:color="auto" w:fill="auto"/>
            <w:tcMar>
              <w:top w:w="28" w:type="dxa"/>
              <w:left w:w="108" w:type="dxa"/>
              <w:bottom w:w="28" w:type="dxa"/>
              <w:right w:w="108" w:type="dxa"/>
            </w:tcMar>
            <w:vAlign w:val="center"/>
          </w:tcPr>
          <w:p w14:paraId="2AFF84A5" w14:textId="77777777" w:rsidR="001508D4" w:rsidRDefault="001508D4" w:rsidP="00A026B9">
            <w:pPr>
              <w:pStyle w:val="Introduzione"/>
              <w:ind w:firstLine="0"/>
              <w:rPr>
                <w:rFonts w:ascii="Garamond" w:hAnsi="Garamond"/>
                <w:i w:val="0"/>
              </w:rPr>
            </w:pPr>
          </w:p>
        </w:tc>
        <w:tc>
          <w:tcPr>
            <w:tcW w:w="3898" w:type="dxa"/>
            <w:tcBorders>
              <w:top w:val="single" w:sz="4" w:space="0" w:color="auto"/>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27907713" w14:textId="77777777" w:rsidR="001508D4" w:rsidRPr="001D1971" w:rsidRDefault="001508D4" w:rsidP="00A026B9">
            <w:pPr>
              <w:pStyle w:val="Introduzione"/>
              <w:ind w:firstLine="0"/>
              <w:jc w:val="left"/>
              <w:rPr>
                <w:rFonts w:ascii="Garamond" w:hAnsi="Garamond"/>
                <w:i w:val="0"/>
              </w:rPr>
            </w:pPr>
            <w:r>
              <w:rPr>
                <w:rFonts w:ascii="Garamond" w:hAnsi="Garamond"/>
                <w:i w:val="0"/>
              </w:rPr>
              <w:t>Orchestrale superiore</w:t>
            </w:r>
          </w:p>
        </w:tc>
        <w:tc>
          <w:tcPr>
            <w:tcW w:w="2159" w:type="dxa"/>
            <w:vMerge/>
            <w:tcBorders>
              <w:left w:val="single" w:sz="2" w:space="0" w:color="000000"/>
              <w:right w:val="single" w:sz="2" w:space="0" w:color="000000"/>
            </w:tcBorders>
            <w:shd w:val="clear" w:color="auto" w:fill="auto"/>
            <w:tcMar>
              <w:top w:w="28" w:type="dxa"/>
              <w:left w:w="108" w:type="dxa"/>
              <w:bottom w:w="28" w:type="dxa"/>
              <w:right w:w="108" w:type="dxa"/>
            </w:tcMar>
            <w:vAlign w:val="center"/>
          </w:tcPr>
          <w:p w14:paraId="6C34DDAB" w14:textId="77777777" w:rsidR="001508D4" w:rsidRPr="001D1971" w:rsidRDefault="001508D4" w:rsidP="00A026B9">
            <w:pPr>
              <w:pStyle w:val="Introduzione"/>
              <w:rPr>
                <w:i w:val="0"/>
              </w:rPr>
            </w:pPr>
          </w:p>
        </w:tc>
      </w:tr>
      <w:tr w:rsidR="001508D4" w:rsidRPr="001D1971" w14:paraId="0C4C0A5B" w14:textId="77777777" w:rsidTr="00A026B9">
        <w:trPr>
          <w:trHeight w:val="283"/>
        </w:trPr>
        <w:tc>
          <w:tcPr>
            <w:tcW w:w="1674" w:type="dxa"/>
            <w:vMerge/>
            <w:tcBorders>
              <w:left w:val="single" w:sz="2" w:space="0" w:color="000000"/>
            </w:tcBorders>
            <w:shd w:val="clear" w:color="auto" w:fill="auto"/>
            <w:tcMar>
              <w:top w:w="28" w:type="dxa"/>
              <w:left w:w="108" w:type="dxa"/>
              <w:bottom w:w="28" w:type="dxa"/>
              <w:right w:w="108" w:type="dxa"/>
            </w:tcMar>
            <w:vAlign w:val="center"/>
          </w:tcPr>
          <w:p w14:paraId="0FAAC38C" w14:textId="77777777" w:rsidR="001508D4" w:rsidRPr="001D1971" w:rsidRDefault="001508D4" w:rsidP="00A026B9">
            <w:pPr>
              <w:pStyle w:val="Introduzione"/>
              <w:ind w:firstLine="0"/>
              <w:rPr>
                <w:rFonts w:ascii="Garamond" w:hAnsi="Garamond"/>
                <w:i w:val="0"/>
              </w:rPr>
            </w:pPr>
          </w:p>
        </w:tc>
        <w:tc>
          <w:tcPr>
            <w:tcW w:w="1626" w:type="dxa"/>
            <w:vMerge/>
            <w:tcBorders>
              <w:left w:val="single" w:sz="2" w:space="0" w:color="000000"/>
            </w:tcBorders>
            <w:shd w:val="clear" w:color="auto" w:fill="auto"/>
            <w:tcMar>
              <w:top w:w="28" w:type="dxa"/>
              <w:left w:w="108" w:type="dxa"/>
              <w:bottom w:w="28" w:type="dxa"/>
              <w:right w:w="108" w:type="dxa"/>
            </w:tcMar>
            <w:vAlign w:val="center"/>
          </w:tcPr>
          <w:p w14:paraId="251C8CC1" w14:textId="77777777" w:rsidR="001508D4" w:rsidRDefault="001508D4" w:rsidP="00A026B9">
            <w:pPr>
              <w:pStyle w:val="Introduzione"/>
              <w:ind w:firstLine="0"/>
              <w:rPr>
                <w:rFonts w:ascii="Garamond" w:hAnsi="Garamond"/>
                <w:i w:val="0"/>
              </w:rPr>
            </w:pPr>
          </w:p>
        </w:tc>
        <w:tc>
          <w:tcPr>
            <w:tcW w:w="3898" w:type="dxa"/>
            <w:tcBorders>
              <w:top w:val="single" w:sz="4" w:space="0" w:color="auto"/>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5350991C" w14:textId="77777777" w:rsidR="001508D4" w:rsidRPr="001D1971" w:rsidRDefault="001508D4" w:rsidP="00A026B9">
            <w:pPr>
              <w:pStyle w:val="Introduzione"/>
              <w:ind w:firstLine="0"/>
              <w:jc w:val="left"/>
              <w:rPr>
                <w:rFonts w:ascii="Garamond" w:hAnsi="Garamond"/>
                <w:i w:val="0"/>
              </w:rPr>
            </w:pPr>
            <w:r>
              <w:rPr>
                <w:rFonts w:ascii="Garamond" w:hAnsi="Garamond"/>
                <w:i w:val="0"/>
              </w:rPr>
              <w:t>Orchestrale esperto con scatto convenzionale</w:t>
            </w:r>
          </w:p>
        </w:tc>
        <w:tc>
          <w:tcPr>
            <w:tcW w:w="2159" w:type="dxa"/>
            <w:vMerge/>
            <w:tcBorders>
              <w:left w:val="single" w:sz="2" w:space="0" w:color="000000"/>
              <w:right w:val="single" w:sz="2" w:space="0" w:color="000000"/>
            </w:tcBorders>
            <w:shd w:val="clear" w:color="auto" w:fill="auto"/>
            <w:tcMar>
              <w:top w:w="28" w:type="dxa"/>
              <w:left w:w="108" w:type="dxa"/>
              <w:bottom w:w="28" w:type="dxa"/>
              <w:right w:w="108" w:type="dxa"/>
            </w:tcMar>
            <w:vAlign w:val="center"/>
          </w:tcPr>
          <w:p w14:paraId="560EAE92" w14:textId="77777777" w:rsidR="001508D4" w:rsidRPr="001D1971" w:rsidRDefault="001508D4" w:rsidP="00A026B9">
            <w:pPr>
              <w:pStyle w:val="Introduzione"/>
              <w:rPr>
                <w:i w:val="0"/>
              </w:rPr>
            </w:pPr>
          </w:p>
        </w:tc>
      </w:tr>
      <w:tr w:rsidR="001508D4" w:rsidRPr="001D1971" w14:paraId="064E0D80" w14:textId="77777777" w:rsidTr="00A026B9">
        <w:trPr>
          <w:trHeight w:val="283"/>
        </w:trPr>
        <w:tc>
          <w:tcPr>
            <w:tcW w:w="1674" w:type="dxa"/>
            <w:vMerge/>
            <w:tcBorders>
              <w:left w:val="single" w:sz="2" w:space="0" w:color="000000"/>
            </w:tcBorders>
            <w:shd w:val="clear" w:color="auto" w:fill="auto"/>
            <w:tcMar>
              <w:top w:w="28" w:type="dxa"/>
              <w:left w:w="108" w:type="dxa"/>
              <w:bottom w:w="28" w:type="dxa"/>
              <w:right w:w="108" w:type="dxa"/>
            </w:tcMar>
            <w:vAlign w:val="center"/>
          </w:tcPr>
          <w:p w14:paraId="5C360D70" w14:textId="77777777" w:rsidR="001508D4" w:rsidRPr="001D1971" w:rsidRDefault="001508D4" w:rsidP="00A026B9">
            <w:pPr>
              <w:pStyle w:val="Introduzione"/>
              <w:ind w:firstLine="0"/>
              <w:rPr>
                <w:rFonts w:ascii="Garamond" w:hAnsi="Garamond"/>
                <w:i w:val="0"/>
              </w:rPr>
            </w:pPr>
          </w:p>
        </w:tc>
        <w:tc>
          <w:tcPr>
            <w:tcW w:w="1626" w:type="dxa"/>
            <w:vMerge/>
            <w:tcBorders>
              <w:left w:val="single" w:sz="2" w:space="0" w:color="000000"/>
            </w:tcBorders>
            <w:shd w:val="clear" w:color="auto" w:fill="auto"/>
            <w:tcMar>
              <w:top w:w="28" w:type="dxa"/>
              <w:left w:w="108" w:type="dxa"/>
              <w:bottom w:w="28" w:type="dxa"/>
              <w:right w:w="108" w:type="dxa"/>
            </w:tcMar>
            <w:vAlign w:val="center"/>
          </w:tcPr>
          <w:p w14:paraId="20AE6D5D" w14:textId="77777777" w:rsidR="001508D4" w:rsidRDefault="001508D4" w:rsidP="00A026B9">
            <w:pPr>
              <w:pStyle w:val="Introduzione"/>
              <w:ind w:firstLine="0"/>
              <w:rPr>
                <w:rFonts w:ascii="Garamond" w:hAnsi="Garamond"/>
                <w:i w:val="0"/>
              </w:rPr>
            </w:pPr>
          </w:p>
        </w:tc>
        <w:tc>
          <w:tcPr>
            <w:tcW w:w="3898" w:type="dxa"/>
            <w:tcBorders>
              <w:top w:val="single" w:sz="4" w:space="0" w:color="auto"/>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5EA63CEF" w14:textId="77777777" w:rsidR="001508D4" w:rsidRPr="001D1971" w:rsidRDefault="001508D4" w:rsidP="00A026B9">
            <w:pPr>
              <w:pStyle w:val="Introduzione"/>
              <w:ind w:firstLine="0"/>
              <w:jc w:val="left"/>
              <w:rPr>
                <w:rFonts w:ascii="Garamond" w:hAnsi="Garamond"/>
                <w:i w:val="0"/>
              </w:rPr>
            </w:pPr>
            <w:r>
              <w:rPr>
                <w:rFonts w:ascii="Garamond" w:hAnsi="Garamond"/>
                <w:i w:val="0"/>
              </w:rPr>
              <w:t>Orchestrale esperto</w:t>
            </w:r>
          </w:p>
        </w:tc>
        <w:tc>
          <w:tcPr>
            <w:tcW w:w="2159" w:type="dxa"/>
            <w:vMerge/>
            <w:tcBorders>
              <w:left w:val="single" w:sz="2" w:space="0" w:color="000000"/>
              <w:right w:val="single" w:sz="2" w:space="0" w:color="000000"/>
            </w:tcBorders>
            <w:shd w:val="clear" w:color="auto" w:fill="auto"/>
            <w:tcMar>
              <w:top w:w="28" w:type="dxa"/>
              <w:left w:w="108" w:type="dxa"/>
              <w:bottom w:w="28" w:type="dxa"/>
              <w:right w:w="108" w:type="dxa"/>
            </w:tcMar>
            <w:vAlign w:val="center"/>
          </w:tcPr>
          <w:p w14:paraId="2A7C86D9" w14:textId="77777777" w:rsidR="001508D4" w:rsidRPr="001D1971" w:rsidRDefault="001508D4" w:rsidP="00A026B9">
            <w:pPr>
              <w:pStyle w:val="Introduzione"/>
              <w:rPr>
                <w:i w:val="0"/>
              </w:rPr>
            </w:pPr>
          </w:p>
        </w:tc>
      </w:tr>
      <w:tr w:rsidR="001508D4" w:rsidRPr="001D1971" w14:paraId="6A3BC014" w14:textId="77777777" w:rsidTr="00A026B9">
        <w:trPr>
          <w:trHeight w:val="283"/>
        </w:trPr>
        <w:tc>
          <w:tcPr>
            <w:tcW w:w="1674" w:type="dxa"/>
            <w:vMerge/>
            <w:tcBorders>
              <w:left w:val="single" w:sz="2" w:space="0" w:color="000000"/>
            </w:tcBorders>
            <w:shd w:val="clear" w:color="auto" w:fill="auto"/>
            <w:tcMar>
              <w:top w:w="28" w:type="dxa"/>
              <w:left w:w="108" w:type="dxa"/>
              <w:bottom w:w="28" w:type="dxa"/>
              <w:right w:w="108" w:type="dxa"/>
            </w:tcMar>
            <w:vAlign w:val="center"/>
          </w:tcPr>
          <w:p w14:paraId="7B6892BB" w14:textId="77777777" w:rsidR="001508D4" w:rsidRPr="001D1971" w:rsidRDefault="001508D4" w:rsidP="00A026B9">
            <w:pPr>
              <w:pStyle w:val="Introduzione"/>
              <w:ind w:firstLine="0"/>
              <w:rPr>
                <w:rFonts w:ascii="Garamond" w:hAnsi="Garamond"/>
                <w:i w:val="0"/>
              </w:rPr>
            </w:pPr>
          </w:p>
        </w:tc>
        <w:tc>
          <w:tcPr>
            <w:tcW w:w="1626"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75D208B7" w14:textId="77777777" w:rsidR="001508D4" w:rsidRDefault="001508D4" w:rsidP="00A026B9">
            <w:pPr>
              <w:pStyle w:val="Introduzione"/>
              <w:ind w:firstLine="0"/>
              <w:rPr>
                <w:rFonts w:ascii="Garamond" w:hAnsi="Garamond"/>
                <w:i w:val="0"/>
              </w:rPr>
            </w:pPr>
          </w:p>
        </w:tc>
        <w:tc>
          <w:tcPr>
            <w:tcW w:w="3898" w:type="dxa"/>
            <w:tcBorders>
              <w:top w:val="single" w:sz="4" w:space="0" w:color="auto"/>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15A54D31" w14:textId="77777777" w:rsidR="001508D4" w:rsidRDefault="001508D4" w:rsidP="00A026B9">
            <w:pPr>
              <w:pStyle w:val="Introduzione"/>
              <w:ind w:firstLine="0"/>
              <w:jc w:val="left"/>
              <w:rPr>
                <w:rFonts w:ascii="Garamond" w:hAnsi="Garamond"/>
                <w:i w:val="0"/>
              </w:rPr>
            </w:pPr>
            <w:r>
              <w:rPr>
                <w:rFonts w:ascii="Garamond" w:hAnsi="Garamond"/>
                <w:i w:val="0"/>
              </w:rPr>
              <w:t>Orchestrale</w:t>
            </w:r>
          </w:p>
        </w:tc>
        <w:tc>
          <w:tcPr>
            <w:tcW w:w="2159" w:type="dxa"/>
            <w:vMerge/>
            <w:tcBorders>
              <w:left w:val="single" w:sz="2" w:space="0" w:color="000000"/>
              <w:right w:val="single" w:sz="2" w:space="0" w:color="000000"/>
            </w:tcBorders>
            <w:shd w:val="clear" w:color="auto" w:fill="auto"/>
            <w:tcMar>
              <w:top w:w="28" w:type="dxa"/>
              <w:left w:w="108" w:type="dxa"/>
              <w:bottom w:w="28" w:type="dxa"/>
              <w:right w:w="108" w:type="dxa"/>
            </w:tcMar>
            <w:vAlign w:val="center"/>
          </w:tcPr>
          <w:p w14:paraId="018F1C42" w14:textId="77777777" w:rsidR="001508D4" w:rsidRPr="001D1971" w:rsidRDefault="001508D4" w:rsidP="00A026B9">
            <w:pPr>
              <w:pStyle w:val="Introduzione"/>
              <w:rPr>
                <w:i w:val="0"/>
              </w:rPr>
            </w:pPr>
          </w:p>
        </w:tc>
      </w:tr>
      <w:tr w:rsidR="001508D4" w:rsidRPr="001D1971" w14:paraId="25B343A1" w14:textId="77777777" w:rsidTr="00A026B9">
        <w:trPr>
          <w:trHeight w:val="283"/>
        </w:trPr>
        <w:tc>
          <w:tcPr>
            <w:tcW w:w="1674" w:type="dxa"/>
            <w:vMerge/>
            <w:tcBorders>
              <w:left w:val="single" w:sz="2" w:space="0" w:color="000000"/>
            </w:tcBorders>
            <w:shd w:val="clear" w:color="auto" w:fill="auto"/>
            <w:tcMar>
              <w:top w:w="28" w:type="dxa"/>
              <w:left w:w="108" w:type="dxa"/>
              <w:bottom w:w="28" w:type="dxa"/>
              <w:right w:w="108" w:type="dxa"/>
            </w:tcMar>
            <w:vAlign w:val="center"/>
          </w:tcPr>
          <w:p w14:paraId="1144B0A3" w14:textId="77777777" w:rsidR="001508D4" w:rsidRPr="001D1971" w:rsidRDefault="001508D4" w:rsidP="00A026B9">
            <w:pPr>
              <w:pStyle w:val="Introduzione"/>
              <w:ind w:firstLine="0"/>
              <w:rPr>
                <w:rFonts w:ascii="Garamond" w:hAnsi="Garamond"/>
                <w:i w:val="0"/>
              </w:rPr>
            </w:pPr>
          </w:p>
        </w:tc>
        <w:tc>
          <w:tcPr>
            <w:tcW w:w="1626" w:type="dxa"/>
            <w:vMerge w:val="restart"/>
            <w:tcBorders>
              <w:top w:val="single" w:sz="4" w:space="0" w:color="auto"/>
              <w:left w:val="single" w:sz="2" w:space="0" w:color="000000"/>
            </w:tcBorders>
            <w:shd w:val="clear" w:color="auto" w:fill="auto"/>
            <w:tcMar>
              <w:top w:w="28" w:type="dxa"/>
              <w:left w:w="108" w:type="dxa"/>
              <w:bottom w:w="28" w:type="dxa"/>
              <w:right w:w="108" w:type="dxa"/>
            </w:tcMar>
            <w:vAlign w:val="center"/>
          </w:tcPr>
          <w:p w14:paraId="13391557" w14:textId="77777777" w:rsidR="001508D4" w:rsidRPr="001D1971" w:rsidRDefault="001508D4" w:rsidP="00A026B9">
            <w:pPr>
              <w:pStyle w:val="Introduzione"/>
              <w:ind w:firstLine="0"/>
              <w:rPr>
                <w:rFonts w:ascii="Garamond" w:hAnsi="Garamond"/>
                <w:i w:val="0"/>
              </w:rPr>
            </w:pPr>
            <w:r>
              <w:rPr>
                <w:rFonts w:ascii="Garamond" w:hAnsi="Garamond"/>
                <w:i w:val="0"/>
              </w:rPr>
              <w:t>Atleti</w:t>
            </w:r>
          </w:p>
        </w:tc>
        <w:tc>
          <w:tcPr>
            <w:tcW w:w="3898" w:type="dxa"/>
            <w:tcBorders>
              <w:top w:val="single" w:sz="4" w:space="0" w:color="auto"/>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0FF45FF5" w14:textId="77777777" w:rsidR="001508D4" w:rsidRPr="001D1971" w:rsidRDefault="001508D4" w:rsidP="00A026B9">
            <w:pPr>
              <w:pStyle w:val="Introduzione"/>
              <w:ind w:firstLine="0"/>
              <w:jc w:val="left"/>
              <w:rPr>
                <w:rFonts w:ascii="Garamond" w:hAnsi="Garamond"/>
                <w:i w:val="0"/>
              </w:rPr>
            </w:pPr>
            <w:r>
              <w:rPr>
                <w:rFonts w:ascii="Garamond" w:hAnsi="Garamond"/>
                <w:i w:val="0"/>
              </w:rPr>
              <w:t>Atleta con quarto scatto convenzionale</w:t>
            </w:r>
          </w:p>
        </w:tc>
        <w:tc>
          <w:tcPr>
            <w:tcW w:w="2159" w:type="dxa"/>
            <w:vMerge/>
            <w:tcBorders>
              <w:left w:val="single" w:sz="2" w:space="0" w:color="000000"/>
              <w:right w:val="single" w:sz="2" w:space="0" w:color="000000"/>
            </w:tcBorders>
            <w:shd w:val="clear" w:color="auto" w:fill="auto"/>
            <w:tcMar>
              <w:top w:w="28" w:type="dxa"/>
              <w:left w:w="108" w:type="dxa"/>
              <w:bottom w:w="28" w:type="dxa"/>
              <w:right w:w="108" w:type="dxa"/>
            </w:tcMar>
            <w:vAlign w:val="center"/>
          </w:tcPr>
          <w:p w14:paraId="2D11FA12" w14:textId="77777777" w:rsidR="001508D4" w:rsidRPr="001D1971" w:rsidRDefault="001508D4" w:rsidP="00A026B9">
            <w:pPr>
              <w:pStyle w:val="Introduzione"/>
              <w:rPr>
                <w:i w:val="0"/>
              </w:rPr>
            </w:pPr>
          </w:p>
        </w:tc>
      </w:tr>
      <w:tr w:rsidR="001508D4" w:rsidRPr="001D1971" w14:paraId="4E0C435B" w14:textId="77777777" w:rsidTr="00A026B9">
        <w:trPr>
          <w:trHeight w:val="283"/>
        </w:trPr>
        <w:tc>
          <w:tcPr>
            <w:tcW w:w="1674" w:type="dxa"/>
            <w:vMerge/>
            <w:tcBorders>
              <w:left w:val="single" w:sz="2" w:space="0" w:color="000000"/>
            </w:tcBorders>
            <w:shd w:val="clear" w:color="auto" w:fill="auto"/>
            <w:tcMar>
              <w:top w:w="28" w:type="dxa"/>
              <w:left w:w="108" w:type="dxa"/>
              <w:bottom w:w="28" w:type="dxa"/>
              <w:right w:w="108" w:type="dxa"/>
            </w:tcMar>
            <w:vAlign w:val="center"/>
          </w:tcPr>
          <w:p w14:paraId="69364F14" w14:textId="77777777" w:rsidR="001508D4" w:rsidRPr="001D1971" w:rsidRDefault="001508D4" w:rsidP="00A026B9">
            <w:pPr>
              <w:pStyle w:val="Introduzione"/>
              <w:ind w:firstLine="0"/>
              <w:rPr>
                <w:rFonts w:ascii="Garamond" w:hAnsi="Garamond"/>
                <w:i w:val="0"/>
              </w:rPr>
            </w:pPr>
          </w:p>
        </w:tc>
        <w:tc>
          <w:tcPr>
            <w:tcW w:w="1626" w:type="dxa"/>
            <w:vMerge/>
            <w:tcBorders>
              <w:left w:val="single" w:sz="2" w:space="0" w:color="000000"/>
            </w:tcBorders>
            <w:shd w:val="clear" w:color="auto" w:fill="auto"/>
            <w:tcMar>
              <w:top w:w="28" w:type="dxa"/>
              <w:left w:w="108" w:type="dxa"/>
              <w:bottom w:w="28" w:type="dxa"/>
              <w:right w:w="108" w:type="dxa"/>
            </w:tcMar>
            <w:vAlign w:val="center"/>
          </w:tcPr>
          <w:p w14:paraId="63849911" w14:textId="77777777" w:rsidR="001508D4" w:rsidRDefault="001508D4" w:rsidP="00A026B9">
            <w:pPr>
              <w:pStyle w:val="Introduzione"/>
              <w:ind w:firstLine="0"/>
              <w:rPr>
                <w:rFonts w:ascii="Garamond" w:hAnsi="Garamond"/>
                <w:i w:val="0"/>
              </w:rPr>
            </w:pPr>
          </w:p>
        </w:tc>
        <w:tc>
          <w:tcPr>
            <w:tcW w:w="3898" w:type="dxa"/>
            <w:tcBorders>
              <w:top w:val="single" w:sz="4" w:space="0" w:color="auto"/>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70F1031B" w14:textId="77777777" w:rsidR="001508D4" w:rsidRPr="001D1971" w:rsidRDefault="001508D4" w:rsidP="00A026B9">
            <w:pPr>
              <w:pStyle w:val="Introduzione"/>
              <w:ind w:firstLine="0"/>
              <w:jc w:val="left"/>
              <w:rPr>
                <w:rFonts w:ascii="Garamond" w:hAnsi="Garamond"/>
                <w:i w:val="0"/>
              </w:rPr>
            </w:pPr>
            <w:r>
              <w:rPr>
                <w:rFonts w:ascii="Garamond" w:hAnsi="Garamond"/>
                <w:i w:val="0"/>
              </w:rPr>
              <w:t>Atleta con terzo scatto convenzionale</w:t>
            </w:r>
          </w:p>
        </w:tc>
        <w:tc>
          <w:tcPr>
            <w:tcW w:w="2159" w:type="dxa"/>
            <w:vMerge/>
            <w:tcBorders>
              <w:left w:val="single" w:sz="2" w:space="0" w:color="000000"/>
              <w:right w:val="single" w:sz="2" w:space="0" w:color="000000"/>
            </w:tcBorders>
            <w:shd w:val="clear" w:color="auto" w:fill="auto"/>
            <w:tcMar>
              <w:top w:w="28" w:type="dxa"/>
              <w:left w:w="108" w:type="dxa"/>
              <w:bottom w:w="28" w:type="dxa"/>
              <w:right w:w="108" w:type="dxa"/>
            </w:tcMar>
            <w:vAlign w:val="center"/>
          </w:tcPr>
          <w:p w14:paraId="69110C28" w14:textId="77777777" w:rsidR="001508D4" w:rsidRPr="001D1971" w:rsidRDefault="001508D4" w:rsidP="00A026B9">
            <w:pPr>
              <w:pStyle w:val="Introduzione"/>
              <w:rPr>
                <w:i w:val="0"/>
              </w:rPr>
            </w:pPr>
          </w:p>
        </w:tc>
      </w:tr>
      <w:tr w:rsidR="001508D4" w:rsidRPr="001D1971" w14:paraId="5C947A3E" w14:textId="77777777" w:rsidTr="00A026B9">
        <w:trPr>
          <w:trHeight w:val="283"/>
        </w:trPr>
        <w:tc>
          <w:tcPr>
            <w:tcW w:w="1674" w:type="dxa"/>
            <w:vMerge/>
            <w:tcBorders>
              <w:left w:val="single" w:sz="2" w:space="0" w:color="000000"/>
            </w:tcBorders>
            <w:shd w:val="clear" w:color="auto" w:fill="auto"/>
            <w:tcMar>
              <w:top w:w="28" w:type="dxa"/>
              <w:left w:w="108" w:type="dxa"/>
              <w:bottom w:w="28" w:type="dxa"/>
              <w:right w:w="108" w:type="dxa"/>
            </w:tcMar>
            <w:vAlign w:val="center"/>
          </w:tcPr>
          <w:p w14:paraId="4780D851" w14:textId="77777777" w:rsidR="001508D4" w:rsidRPr="001D1971" w:rsidRDefault="001508D4" w:rsidP="00A026B9">
            <w:pPr>
              <w:pStyle w:val="Introduzione"/>
              <w:ind w:firstLine="0"/>
              <w:rPr>
                <w:rFonts w:ascii="Garamond" w:hAnsi="Garamond"/>
                <w:i w:val="0"/>
              </w:rPr>
            </w:pPr>
          </w:p>
        </w:tc>
        <w:tc>
          <w:tcPr>
            <w:tcW w:w="1626" w:type="dxa"/>
            <w:vMerge/>
            <w:tcBorders>
              <w:left w:val="single" w:sz="2" w:space="0" w:color="000000"/>
            </w:tcBorders>
            <w:shd w:val="clear" w:color="auto" w:fill="auto"/>
            <w:tcMar>
              <w:top w:w="28" w:type="dxa"/>
              <w:left w:w="108" w:type="dxa"/>
              <w:bottom w:w="28" w:type="dxa"/>
              <w:right w:w="108" w:type="dxa"/>
            </w:tcMar>
            <w:vAlign w:val="center"/>
          </w:tcPr>
          <w:p w14:paraId="34F78899" w14:textId="77777777" w:rsidR="001508D4" w:rsidRDefault="001508D4" w:rsidP="00A026B9">
            <w:pPr>
              <w:pStyle w:val="Introduzione"/>
              <w:ind w:firstLine="0"/>
              <w:rPr>
                <w:rFonts w:ascii="Garamond" w:hAnsi="Garamond"/>
                <w:i w:val="0"/>
              </w:rPr>
            </w:pPr>
          </w:p>
        </w:tc>
        <w:tc>
          <w:tcPr>
            <w:tcW w:w="3898" w:type="dxa"/>
            <w:tcBorders>
              <w:top w:val="single" w:sz="4" w:space="0" w:color="auto"/>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17402203" w14:textId="77777777" w:rsidR="001508D4" w:rsidRPr="001D1971" w:rsidRDefault="001508D4" w:rsidP="00A026B9">
            <w:pPr>
              <w:pStyle w:val="Introduzione"/>
              <w:ind w:firstLine="0"/>
              <w:jc w:val="left"/>
              <w:rPr>
                <w:rFonts w:ascii="Garamond" w:hAnsi="Garamond"/>
                <w:i w:val="0"/>
              </w:rPr>
            </w:pPr>
            <w:r>
              <w:rPr>
                <w:rFonts w:ascii="Garamond" w:hAnsi="Garamond"/>
                <w:i w:val="0"/>
              </w:rPr>
              <w:t>Atleta con secondo scatto convenzionale</w:t>
            </w:r>
          </w:p>
        </w:tc>
        <w:tc>
          <w:tcPr>
            <w:tcW w:w="2159" w:type="dxa"/>
            <w:vMerge/>
            <w:tcBorders>
              <w:left w:val="single" w:sz="2" w:space="0" w:color="000000"/>
              <w:right w:val="single" w:sz="2" w:space="0" w:color="000000"/>
            </w:tcBorders>
            <w:shd w:val="clear" w:color="auto" w:fill="auto"/>
            <w:tcMar>
              <w:top w:w="28" w:type="dxa"/>
              <w:left w:w="108" w:type="dxa"/>
              <w:bottom w:w="28" w:type="dxa"/>
              <w:right w:w="108" w:type="dxa"/>
            </w:tcMar>
            <w:vAlign w:val="center"/>
          </w:tcPr>
          <w:p w14:paraId="12658B0F" w14:textId="77777777" w:rsidR="001508D4" w:rsidRPr="001D1971" w:rsidRDefault="001508D4" w:rsidP="00A026B9">
            <w:pPr>
              <w:pStyle w:val="Introduzione"/>
              <w:rPr>
                <w:i w:val="0"/>
              </w:rPr>
            </w:pPr>
          </w:p>
        </w:tc>
      </w:tr>
      <w:tr w:rsidR="001508D4" w:rsidRPr="001D1971" w14:paraId="16E07C08" w14:textId="77777777" w:rsidTr="00A026B9">
        <w:trPr>
          <w:trHeight w:val="283"/>
        </w:trPr>
        <w:tc>
          <w:tcPr>
            <w:tcW w:w="1674" w:type="dxa"/>
            <w:vMerge/>
            <w:tcBorders>
              <w:left w:val="single" w:sz="2" w:space="0" w:color="000000"/>
            </w:tcBorders>
            <w:shd w:val="clear" w:color="auto" w:fill="auto"/>
            <w:tcMar>
              <w:top w:w="28" w:type="dxa"/>
              <w:left w:w="108" w:type="dxa"/>
              <w:bottom w:w="28" w:type="dxa"/>
              <w:right w:w="108" w:type="dxa"/>
            </w:tcMar>
            <w:vAlign w:val="center"/>
          </w:tcPr>
          <w:p w14:paraId="4722746A" w14:textId="77777777" w:rsidR="001508D4" w:rsidRPr="001D1971" w:rsidRDefault="001508D4" w:rsidP="00A026B9">
            <w:pPr>
              <w:pStyle w:val="Introduzione"/>
              <w:ind w:firstLine="0"/>
              <w:rPr>
                <w:rFonts w:ascii="Garamond" w:hAnsi="Garamond"/>
                <w:i w:val="0"/>
              </w:rPr>
            </w:pPr>
          </w:p>
        </w:tc>
        <w:tc>
          <w:tcPr>
            <w:tcW w:w="1626" w:type="dxa"/>
            <w:vMerge/>
            <w:tcBorders>
              <w:left w:val="single" w:sz="2" w:space="0" w:color="000000"/>
            </w:tcBorders>
            <w:shd w:val="clear" w:color="auto" w:fill="auto"/>
            <w:tcMar>
              <w:top w:w="28" w:type="dxa"/>
              <w:left w:w="108" w:type="dxa"/>
              <w:bottom w:w="28" w:type="dxa"/>
              <w:right w:w="108" w:type="dxa"/>
            </w:tcMar>
            <w:vAlign w:val="center"/>
          </w:tcPr>
          <w:p w14:paraId="0FD8E2D3" w14:textId="77777777" w:rsidR="001508D4" w:rsidRDefault="001508D4" w:rsidP="00A026B9">
            <w:pPr>
              <w:pStyle w:val="Introduzione"/>
              <w:ind w:firstLine="0"/>
              <w:rPr>
                <w:rFonts w:ascii="Garamond" w:hAnsi="Garamond"/>
                <w:i w:val="0"/>
              </w:rPr>
            </w:pPr>
          </w:p>
        </w:tc>
        <w:tc>
          <w:tcPr>
            <w:tcW w:w="3898" w:type="dxa"/>
            <w:tcBorders>
              <w:top w:val="single" w:sz="4" w:space="0" w:color="auto"/>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0E8263BD" w14:textId="77777777" w:rsidR="001508D4" w:rsidRPr="001D1971" w:rsidRDefault="001508D4" w:rsidP="00A026B9">
            <w:pPr>
              <w:pStyle w:val="Introduzione"/>
              <w:ind w:firstLine="0"/>
              <w:jc w:val="left"/>
              <w:rPr>
                <w:rFonts w:ascii="Garamond" w:hAnsi="Garamond"/>
                <w:i w:val="0"/>
              </w:rPr>
            </w:pPr>
            <w:r>
              <w:rPr>
                <w:rFonts w:ascii="Garamond" w:hAnsi="Garamond"/>
                <w:i w:val="0"/>
              </w:rPr>
              <w:t>Atleta con primo scatto convenzionale</w:t>
            </w:r>
          </w:p>
        </w:tc>
        <w:tc>
          <w:tcPr>
            <w:tcW w:w="2159" w:type="dxa"/>
            <w:vMerge/>
            <w:tcBorders>
              <w:left w:val="single" w:sz="2" w:space="0" w:color="000000"/>
              <w:right w:val="single" w:sz="2" w:space="0" w:color="000000"/>
            </w:tcBorders>
            <w:shd w:val="clear" w:color="auto" w:fill="auto"/>
            <w:tcMar>
              <w:top w:w="28" w:type="dxa"/>
              <w:left w:w="108" w:type="dxa"/>
              <w:bottom w:w="28" w:type="dxa"/>
              <w:right w:w="108" w:type="dxa"/>
            </w:tcMar>
            <w:vAlign w:val="center"/>
          </w:tcPr>
          <w:p w14:paraId="3B390E25" w14:textId="77777777" w:rsidR="001508D4" w:rsidRPr="001D1971" w:rsidRDefault="001508D4" w:rsidP="00A026B9">
            <w:pPr>
              <w:pStyle w:val="Introduzione"/>
              <w:rPr>
                <w:i w:val="0"/>
              </w:rPr>
            </w:pPr>
          </w:p>
        </w:tc>
      </w:tr>
      <w:tr w:rsidR="001508D4" w:rsidRPr="001D1971" w14:paraId="4CA593BA" w14:textId="77777777" w:rsidTr="00A026B9">
        <w:trPr>
          <w:trHeight w:val="283"/>
        </w:trPr>
        <w:tc>
          <w:tcPr>
            <w:tcW w:w="1674"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3D030989" w14:textId="77777777" w:rsidR="001508D4" w:rsidRPr="001D1971" w:rsidRDefault="001508D4" w:rsidP="00A026B9">
            <w:pPr>
              <w:pStyle w:val="Introduzione"/>
              <w:ind w:firstLine="0"/>
              <w:rPr>
                <w:rFonts w:ascii="Garamond" w:hAnsi="Garamond"/>
                <w:i w:val="0"/>
              </w:rPr>
            </w:pPr>
          </w:p>
        </w:tc>
        <w:tc>
          <w:tcPr>
            <w:tcW w:w="1626" w:type="dxa"/>
            <w:vMerge/>
            <w:tcBorders>
              <w:left w:val="single" w:sz="2" w:space="0" w:color="000000"/>
              <w:bottom w:val="single" w:sz="2" w:space="0" w:color="000000"/>
            </w:tcBorders>
            <w:shd w:val="clear" w:color="auto" w:fill="auto"/>
            <w:tcMar>
              <w:top w:w="28" w:type="dxa"/>
              <w:left w:w="108" w:type="dxa"/>
              <w:bottom w:w="28" w:type="dxa"/>
              <w:right w:w="108" w:type="dxa"/>
            </w:tcMar>
            <w:vAlign w:val="center"/>
          </w:tcPr>
          <w:p w14:paraId="3891A350" w14:textId="77777777" w:rsidR="001508D4" w:rsidRDefault="001508D4" w:rsidP="00A026B9">
            <w:pPr>
              <w:pStyle w:val="Introduzione"/>
              <w:ind w:firstLine="0"/>
              <w:rPr>
                <w:rFonts w:ascii="Garamond" w:hAnsi="Garamond"/>
                <w:i w:val="0"/>
              </w:rPr>
            </w:pPr>
          </w:p>
        </w:tc>
        <w:tc>
          <w:tcPr>
            <w:tcW w:w="3898" w:type="dxa"/>
            <w:tcBorders>
              <w:top w:val="single" w:sz="4" w:space="0" w:color="auto"/>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46330609" w14:textId="77777777" w:rsidR="001508D4" w:rsidRPr="001D1971" w:rsidRDefault="001508D4" w:rsidP="00A026B9">
            <w:pPr>
              <w:pStyle w:val="Introduzione"/>
              <w:ind w:firstLine="0"/>
              <w:jc w:val="left"/>
              <w:rPr>
                <w:rFonts w:ascii="Garamond" w:hAnsi="Garamond"/>
                <w:i w:val="0"/>
              </w:rPr>
            </w:pPr>
            <w:r>
              <w:rPr>
                <w:rFonts w:ascii="Garamond" w:hAnsi="Garamond"/>
                <w:i w:val="0"/>
              </w:rPr>
              <w:t>Atleta</w:t>
            </w:r>
          </w:p>
        </w:tc>
        <w:tc>
          <w:tcPr>
            <w:tcW w:w="2159" w:type="dxa"/>
            <w:vMerge/>
            <w:tcBorders>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2E7B562C" w14:textId="77777777" w:rsidR="001508D4" w:rsidRPr="001D1971" w:rsidRDefault="001508D4" w:rsidP="00A026B9">
            <w:pPr>
              <w:pStyle w:val="Introduzione"/>
              <w:rPr>
                <w:i w:val="0"/>
              </w:rPr>
            </w:pPr>
          </w:p>
        </w:tc>
      </w:tr>
      <w:tr w:rsidR="001508D4" w:rsidRPr="001D1971" w14:paraId="067CAD6F" w14:textId="77777777" w:rsidTr="00A026B9">
        <w:trPr>
          <w:trHeight w:val="283"/>
        </w:trPr>
        <w:tc>
          <w:tcPr>
            <w:tcW w:w="1674" w:type="dxa"/>
            <w:tcBorders>
              <w:top w:val="single" w:sz="4" w:space="0" w:color="auto"/>
              <w:left w:val="single" w:sz="2" w:space="0" w:color="000000"/>
              <w:bottom w:val="single" w:sz="2" w:space="0" w:color="000000"/>
            </w:tcBorders>
            <w:shd w:val="clear" w:color="auto" w:fill="auto"/>
            <w:tcMar>
              <w:top w:w="28" w:type="dxa"/>
              <w:left w:w="108" w:type="dxa"/>
              <w:bottom w:w="28" w:type="dxa"/>
              <w:right w:w="108" w:type="dxa"/>
            </w:tcMar>
            <w:vAlign w:val="center"/>
          </w:tcPr>
          <w:p w14:paraId="072113D3" w14:textId="77777777" w:rsidR="001508D4" w:rsidRPr="001D1971" w:rsidRDefault="001508D4" w:rsidP="00A026B9">
            <w:pPr>
              <w:pStyle w:val="Introduzione"/>
              <w:ind w:firstLine="0"/>
              <w:rPr>
                <w:rFonts w:ascii="Garamond" w:hAnsi="Garamond"/>
                <w:i w:val="0"/>
              </w:rPr>
            </w:pPr>
            <w:r w:rsidRPr="001D1971">
              <w:rPr>
                <w:rFonts w:ascii="Garamond" w:hAnsi="Garamond"/>
                <w:i w:val="0"/>
              </w:rPr>
              <w:t>Allievi</w:t>
            </w:r>
          </w:p>
        </w:tc>
        <w:tc>
          <w:tcPr>
            <w:tcW w:w="1626" w:type="dxa"/>
            <w:tcBorders>
              <w:top w:val="single" w:sz="4" w:space="0" w:color="auto"/>
              <w:left w:val="single" w:sz="2" w:space="0" w:color="000000"/>
              <w:bottom w:val="single" w:sz="2" w:space="0" w:color="000000"/>
            </w:tcBorders>
            <w:shd w:val="clear" w:color="auto" w:fill="auto"/>
            <w:tcMar>
              <w:top w:w="28" w:type="dxa"/>
              <w:left w:w="108" w:type="dxa"/>
              <w:bottom w:w="28" w:type="dxa"/>
              <w:right w:w="108" w:type="dxa"/>
            </w:tcMar>
            <w:vAlign w:val="center"/>
          </w:tcPr>
          <w:p w14:paraId="1B02438C" w14:textId="77777777" w:rsidR="001508D4" w:rsidRPr="001D1971" w:rsidRDefault="001508D4" w:rsidP="00A026B9">
            <w:pPr>
              <w:pStyle w:val="Introduzione"/>
              <w:ind w:firstLine="0"/>
              <w:rPr>
                <w:i w:val="0"/>
              </w:rPr>
            </w:pPr>
            <w:r w:rsidRPr="001D1971">
              <w:rPr>
                <w:rFonts w:ascii="Garamond" w:hAnsi="Garamond"/>
                <w:i w:val="0"/>
              </w:rPr>
              <w:t>Allievi</w:t>
            </w:r>
          </w:p>
        </w:tc>
        <w:tc>
          <w:tcPr>
            <w:tcW w:w="3898" w:type="dxa"/>
            <w:tcBorders>
              <w:top w:val="single" w:sz="4" w:space="0" w:color="auto"/>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40E606AF" w14:textId="77777777" w:rsidR="001508D4" w:rsidRPr="001D1971" w:rsidRDefault="001508D4" w:rsidP="00A026B9">
            <w:pPr>
              <w:pStyle w:val="Introduzione"/>
              <w:ind w:firstLine="0"/>
              <w:jc w:val="left"/>
              <w:rPr>
                <w:rFonts w:ascii="Garamond" w:hAnsi="Garamond"/>
                <w:i w:val="0"/>
              </w:rPr>
            </w:pPr>
            <w:r w:rsidRPr="001D1971">
              <w:rPr>
                <w:rFonts w:ascii="Garamond" w:hAnsi="Garamond"/>
                <w:i w:val="0"/>
              </w:rPr>
              <w:t>Allievi</w:t>
            </w:r>
          </w:p>
        </w:tc>
        <w:tc>
          <w:tcPr>
            <w:tcW w:w="2159" w:type="dxa"/>
            <w:tcBorders>
              <w:top w:val="single" w:sz="4" w:space="0" w:color="auto"/>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539B4396" w14:textId="77777777" w:rsidR="001508D4" w:rsidRPr="001D1971" w:rsidRDefault="001508D4" w:rsidP="00A026B9">
            <w:pPr>
              <w:pStyle w:val="Introduzione"/>
              <w:rPr>
                <w:i w:val="0"/>
              </w:rPr>
            </w:pPr>
          </w:p>
        </w:tc>
      </w:tr>
    </w:tbl>
    <w:p w14:paraId="781629ED" w14:textId="77777777" w:rsidR="001508D4" w:rsidRPr="00074510" w:rsidRDefault="001508D4" w:rsidP="001508D4">
      <w:pPr>
        <w:pStyle w:val="Introduzione"/>
        <w:ind w:firstLine="0"/>
        <w:rPr>
          <w:b/>
          <w:bCs/>
          <w:i w:val="0"/>
          <w:sz w:val="24"/>
        </w:rPr>
      </w:pPr>
      <w:r w:rsidRPr="00074510">
        <w:rPr>
          <w:b/>
          <w:bCs/>
          <w:i w:val="0"/>
          <w:sz w:val="24"/>
        </w:rPr>
        <w:t>Tabella 13 – Indennità e compensi accessori specifici del comparto, da integrare con quelli indicati nelle istruzioni generali</w:t>
      </w:r>
    </w:p>
    <w:p w14:paraId="0553688E" w14:textId="77777777" w:rsidR="001508D4" w:rsidRPr="00074510" w:rsidRDefault="001508D4" w:rsidP="001508D4">
      <w:pPr>
        <w:pStyle w:val="Introduzione"/>
        <w:spacing w:line="360" w:lineRule="auto"/>
        <w:ind w:firstLine="0"/>
        <w:rPr>
          <w:rFonts w:ascii="Garamond" w:hAnsi="Garamond"/>
          <w:i w:val="0"/>
          <w:sz w:val="24"/>
        </w:rPr>
      </w:pPr>
      <w:r>
        <w:rPr>
          <w:rFonts w:ascii="Garamond" w:hAnsi="Garamond"/>
          <w:i w:val="0"/>
          <w:sz w:val="24"/>
        </w:rPr>
        <w:t>Nell’</w:t>
      </w:r>
      <w:r w:rsidRPr="00074510">
        <w:rPr>
          <w:rFonts w:ascii="Garamond" w:hAnsi="Garamond"/>
          <w:i w:val="0"/>
          <w:sz w:val="24"/>
        </w:rPr>
        <w:t xml:space="preserve">“Assegno di specificità” </w:t>
      </w:r>
      <w:r>
        <w:rPr>
          <w:rFonts w:ascii="Garamond" w:hAnsi="Garamond"/>
          <w:i w:val="0"/>
          <w:sz w:val="24"/>
        </w:rPr>
        <w:t xml:space="preserve">(voce </w:t>
      </w:r>
      <w:r w:rsidRPr="00074510">
        <w:rPr>
          <w:rFonts w:ascii="Garamond" w:hAnsi="Garamond"/>
          <w:i w:val="0"/>
          <w:sz w:val="24"/>
        </w:rPr>
        <w:t>cod. I221</w:t>
      </w:r>
      <w:r>
        <w:rPr>
          <w:rFonts w:ascii="Garamond" w:hAnsi="Garamond"/>
          <w:i w:val="0"/>
          <w:sz w:val="24"/>
        </w:rPr>
        <w:t>)</w:t>
      </w:r>
      <w:r w:rsidRPr="00074510">
        <w:rPr>
          <w:rFonts w:ascii="Garamond" w:hAnsi="Garamond"/>
          <w:i w:val="0"/>
          <w:sz w:val="24"/>
        </w:rPr>
        <w:t xml:space="preserve"> </w:t>
      </w:r>
      <w:r>
        <w:rPr>
          <w:rFonts w:ascii="Garamond" w:hAnsi="Garamond"/>
          <w:i w:val="0"/>
          <w:sz w:val="24"/>
        </w:rPr>
        <w:t xml:space="preserve">vanno rilevate le somme erogate </w:t>
      </w:r>
      <w:r w:rsidRPr="00074510">
        <w:rPr>
          <w:rFonts w:ascii="Garamond" w:hAnsi="Garamond"/>
          <w:i w:val="0"/>
          <w:sz w:val="24"/>
        </w:rPr>
        <w:t xml:space="preserve">per la valorizzazione a livello retributivo delle peculiari condizioni di impiego per il personale </w:t>
      </w:r>
      <w:r>
        <w:rPr>
          <w:rFonts w:ascii="Garamond" w:hAnsi="Garamond"/>
          <w:i w:val="0"/>
          <w:sz w:val="24"/>
        </w:rPr>
        <w:t>n</w:t>
      </w:r>
      <w:r w:rsidRPr="00074510">
        <w:rPr>
          <w:rFonts w:ascii="Garamond" w:hAnsi="Garamond"/>
          <w:i w:val="0"/>
          <w:sz w:val="24"/>
        </w:rPr>
        <w:t xml:space="preserve">on </w:t>
      </w:r>
      <w:r>
        <w:rPr>
          <w:rFonts w:ascii="Garamond" w:hAnsi="Garamond"/>
          <w:i w:val="0"/>
          <w:sz w:val="24"/>
        </w:rPr>
        <w:t>D</w:t>
      </w:r>
      <w:r w:rsidRPr="00074510">
        <w:rPr>
          <w:rFonts w:ascii="Garamond" w:hAnsi="Garamond"/>
          <w:i w:val="0"/>
          <w:sz w:val="24"/>
        </w:rPr>
        <w:t>irettivo/</w:t>
      </w:r>
      <w:r>
        <w:rPr>
          <w:rFonts w:ascii="Garamond" w:hAnsi="Garamond"/>
          <w:i w:val="0"/>
          <w:sz w:val="24"/>
        </w:rPr>
        <w:t>n</w:t>
      </w:r>
      <w:r w:rsidRPr="00074510">
        <w:rPr>
          <w:rFonts w:ascii="Garamond" w:hAnsi="Garamond"/>
          <w:i w:val="0"/>
          <w:sz w:val="24"/>
        </w:rPr>
        <w:t>on Dirigente e Direttivo del Corpo nazionale dei vigili del fuoco (DD.P.R. 47 e 48 del 26 marzo 2018).</w:t>
      </w:r>
    </w:p>
    <w:p w14:paraId="6BDEC203" w14:textId="77777777" w:rsidR="001508D4" w:rsidRDefault="001508D4" w:rsidP="001508D4">
      <w:pPr>
        <w:pStyle w:val="Introduzione"/>
        <w:spacing w:line="360" w:lineRule="auto"/>
        <w:ind w:firstLine="0"/>
        <w:rPr>
          <w:rFonts w:ascii="Garamond" w:hAnsi="Garamond"/>
          <w:i w:val="0"/>
          <w:sz w:val="24"/>
        </w:rPr>
      </w:pPr>
      <w:r>
        <w:rPr>
          <w:rFonts w:ascii="Garamond" w:hAnsi="Garamond"/>
          <w:i w:val="0"/>
          <w:sz w:val="24"/>
        </w:rPr>
        <w:t>Nell’</w:t>
      </w:r>
      <w:r w:rsidRPr="005C7E67">
        <w:rPr>
          <w:rFonts w:ascii="Garamond" w:hAnsi="Garamond"/>
          <w:i w:val="0"/>
          <w:sz w:val="24"/>
        </w:rPr>
        <w:t>“Indennità provenienti da provvedimenti specifici” (voce cod. I517) andrà rilevata la spesa relativa a provvedimenti specifici indicati dalla normativa vigente; nel campo note presente nella scheda informativa 1 andrà indicata la composizione dell’indennità stessa.</w:t>
      </w:r>
      <w:r>
        <w:rPr>
          <w:rFonts w:ascii="Garamond" w:hAnsi="Garamond"/>
          <w:i w:val="0"/>
          <w:sz w:val="24"/>
        </w:rPr>
        <w:t xml:space="preserve"> In particolare, andranno rilevati in questa colonna l’una tantum previsto dal d.lgs. 172/2019 e quello previsto dall’art.13 del DPR 121 del 17 giugno 2022.</w:t>
      </w:r>
    </w:p>
    <w:p w14:paraId="5BC5D04B" w14:textId="77777777" w:rsidR="001508D4" w:rsidRDefault="001508D4" w:rsidP="001508D4">
      <w:pPr>
        <w:pStyle w:val="Introduzione"/>
        <w:spacing w:line="360" w:lineRule="auto"/>
        <w:ind w:firstLine="0"/>
        <w:rPr>
          <w:rFonts w:ascii="Garamond" w:hAnsi="Garamond"/>
          <w:i w:val="0"/>
          <w:sz w:val="24"/>
        </w:rPr>
      </w:pPr>
      <w:r>
        <w:rPr>
          <w:rFonts w:ascii="Garamond" w:hAnsi="Garamond"/>
          <w:i w:val="0"/>
          <w:sz w:val="24"/>
        </w:rPr>
        <w:t>Nello “Straordinario conto terzi” (voce cod. T117) andranno rilevate le somme pagate a seguito di accordi di programma e convenzioni con soggetti terzi, pubblici o privati.</w:t>
      </w:r>
    </w:p>
    <w:tbl>
      <w:tblPr>
        <w:tblW w:w="10732" w:type="dxa"/>
        <w:tblInd w:w="30" w:type="dxa"/>
        <w:tblCellMar>
          <w:left w:w="10" w:type="dxa"/>
          <w:right w:w="10" w:type="dxa"/>
        </w:tblCellMar>
        <w:tblLook w:val="0000" w:firstRow="0" w:lastRow="0" w:firstColumn="0" w:lastColumn="0" w:noHBand="0" w:noVBand="0"/>
      </w:tblPr>
      <w:tblGrid>
        <w:gridCol w:w="1134"/>
        <w:gridCol w:w="3577"/>
        <w:gridCol w:w="5006"/>
        <w:gridCol w:w="1015"/>
      </w:tblGrid>
      <w:tr w:rsidR="001508D4" w:rsidRPr="00074510" w14:paraId="011EA222" w14:textId="77777777" w:rsidTr="00A026B9">
        <w:trPr>
          <w:gridAfter w:val="1"/>
          <w:wAfter w:w="1015" w:type="dxa"/>
          <w:trHeight w:val="57"/>
          <w:tblHeader/>
        </w:trPr>
        <w:tc>
          <w:tcPr>
            <w:tcW w:w="1134" w:type="dxa"/>
            <w:tcBorders>
              <w:top w:val="single" w:sz="2" w:space="0" w:color="000000"/>
              <w:left w:val="single" w:sz="2" w:space="0" w:color="000000"/>
              <w:bottom w:val="single" w:sz="2" w:space="0" w:color="000000"/>
            </w:tcBorders>
            <w:shd w:val="clear" w:color="auto" w:fill="E6E6FF"/>
            <w:tcMar>
              <w:top w:w="6" w:type="dxa"/>
              <w:left w:w="108" w:type="dxa"/>
              <w:bottom w:w="6" w:type="dxa"/>
              <w:right w:w="108" w:type="dxa"/>
            </w:tcMar>
            <w:vAlign w:val="center"/>
          </w:tcPr>
          <w:p w14:paraId="4ED4B9F7"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Codice</w:t>
            </w:r>
          </w:p>
        </w:tc>
        <w:tc>
          <w:tcPr>
            <w:tcW w:w="3577" w:type="dxa"/>
            <w:tcBorders>
              <w:top w:val="single" w:sz="2" w:space="0" w:color="000000"/>
              <w:left w:val="single" w:sz="2" w:space="0" w:color="000000"/>
              <w:bottom w:val="single" w:sz="2" w:space="0" w:color="000000"/>
            </w:tcBorders>
            <w:shd w:val="clear" w:color="auto" w:fill="E6E6FF"/>
            <w:tcMar>
              <w:top w:w="6" w:type="dxa"/>
              <w:left w:w="108" w:type="dxa"/>
              <w:bottom w:w="6" w:type="dxa"/>
              <w:right w:w="108" w:type="dxa"/>
            </w:tcMar>
            <w:vAlign w:val="center"/>
          </w:tcPr>
          <w:p w14:paraId="51EF2813"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Voci di spesa</w:t>
            </w:r>
          </w:p>
        </w:tc>
        <w:tc>
          <w:tcPr>
            <w:tcW w:w="5006" w:type="dxa"/>
            <w:tcBorders>
              <w:top w:val="single" w:sz="2" w:space="0" w:color="000000"/>
              <w:left w:val="single" w:sz="2" w:space="0" w:color="000000"/>
              <w:bottom w:val="single" w:sz="2" w:space="0" w:color="000000"/>
              <w:right w:val="single" w:sz="2" w:space="0" w:color="000000"/>
            </w:tcBorders>
            <w:shd w:val="clear" w:color="auto" w:fill="E6E6FF"/>
            <w:tcMar>
              <w:top w:w="6" w:type="dxa"/>
              <w:left w:w="108" w:type="dxa"/>
              <w:bottom w:w="6" w:type="dxa"/>
              <w:right w:w="108" w:type="dxa"/>
            </w:tcMar>
            <w:vAlign w:val="center"/>
          </w:tcPr>
          <w:p w14:paraId="5EE13798"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Descrizione</w:t>
            </w:r>
          </w:p>
        </w:tc>
      </w:tr>
      <w:tr w:rsidR="001508D4" w:rsidRPr="00074510" w14:paraId="67192117" w14:textId="77777777" w:rsidTr="00A026B9">
        <w:trPr>
          <w:gridAfter w:val="1"/>
          <w:wAfter w:w="1015" w:type="dxa"/>
          <w:trHeight w:val="168"/>
        </w:trPr>
        <w:tc>
          <w:tcPr>
            <w:tcW w:w="1134"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0F3E92A6"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I207</w:t>
            </w:r>
          </w:p>
        </w:tc>
        <w:tc>
          <w:tcPr>
            <w:tcW w:w="3577"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6E8CA8CB" w14:textId="77777777" w:rsidR="001508D4" w:rsidRPr="004F49F8" w:rsidRDefault="001508D4" w:rsidP="00A026B9">
            <w:pPr>
              <w:pStyle w:val="Introduzione"/>
              <w:ind w:firstLine="0"/>
              <w:rPr>
                <w:rFonts w:ascii="Garamond" w:hAnsi="Garamond"/>
                <w:b/>
                <w:bCs/>
                <w:i w:val="0"/>
                <w:iCs w:val="0"/>
              </w:rPr>
            </w:pPr>
            <w:r w:rsidRPr="004F49F8">
              <w:rPr>
                <w:rFonts w:ascii="Garamond" w:hAnsi="Garamond"/>
                <w:b/>
                <w:bCs/>
                <w:i w:val="0"/>
                <w:iCs w:val="0"/>
              </w:rPr>
              <w:t>Retribuzione di posizione</w:t>
            </w:r>
          </w:p>
        </w:tc>
        <w:tc>
          <w:tcPr>
            <w:tcW w:w="5006" w:type="dxa"/>
            <w:tcBorders>
              <w:left w:val="single" w:sz="2" w:space="0" w:color="000000"/>
              <w:bottom w:val="single" w:sz="2" w:space="0" w:color="000000"/>
              <w:right w:val="single" w:sz="2" w:space="0" w:color="000000"/>
            </w:tcBorders>
            <w:shd w:val="clear" w:color="auto" w:fill="auto"/>
            <w:tcMar>
              <w:top w:w="6" w:type="dxa"/>
              <w:left w:w="108" w:type="dxa"/>
              <w:bottom w:w="6" w:type="dxa"/>
              <w:right w:w="108" w:type="dxa"/>
            </w:tcMar>
            <w:vAlign w:val="center"/>
          </w:tcPr>
          <w:p w14:paraId="25346BD2" w14:textId="77777777" w:rsidR="001508D4" w:rsidRPr="004F49F8" w:rsidRDefault="001508D4" w:rsidP="00A026B9">
            <w:pPr>
              <w:pStyle w:val="Introduzione"/>
              <w:ind w:firstLine="0"/>
              <w:jc w:val="left"/>
              <w:rPr>
                <w:rFonts w:ascii="Garamond" w:hAnsi="Garamond"/>
                <w:i w:val="0"/>
                <w:iCs w:val="0"/>
              </w:rPr>
            </w:pPr>
            <w:r w:rsidRPr="004F49F8">
              <w:rPr>
                <w:rFonts w:ascii="Garamond" w:hAnsi="Garamond"/>
                <w:i w:val="0"/>
                <w:iCs w:val="0"/>
              </w:rPr>
              <w:t>Art.13 DPR 120/2022 (personale dirigente)</w:t>
            </w:r>
          </w:p>
        </w:tc>
      </w:tr>
      <w:tr w:rsidR="001508D4" w:rsidRPr="00074510" w14:paraId="30D5A8D3" w14:textId="77777777" w:rsidTr="00A026B9">
        <w:trPr>
          <w:gridAfter w:val="1"/>
          <w:wAfter w:w="1015" w:type="dxa"/>
          <w:trHeight w:val="57"/>
        </w:trPr>
        <w:tc>
          <w:tcPr>
            <w:tcW w:w="1134"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4A176C56"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I507</w:t>
            </w:r>
          </w:p>
        </w:tc>
        <w:tc>
          <w:tcPr>
            <w:tcW w:w="3577"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7FA3F82E" w14:textId="77777777" w:rsidR="001508D4" w:rsidRPr="004F49F8" w:rsidRDefault="001508D4" w:rsidP="00A026B9">
            <w:pPr>
              <w:pStyle w:val="Introduzione"/>
              <w:ind w:firstLine="0"/>
              <w:rPr>
                <w:rFonts w:ascii="Garamond" w:hAnsi="Garamond"/>
                <w:b/>
                <w:bCs/>
                <w:i w:val="0"/>
                <w:iCs w:val="0"/>
              </w:rPr>
            </w:pPr>
            <w:r w:rsidRPr="004F49F8">
              <w:rPr>
                <w:rFonts w:ascii="Garamond" w:hAnsi="Garamond"/>
                <w:b/>
                <w:bCs/>
                <w:i w:val="0"/>
                <w:iCs w:val="0"/>
              </w:rPr>
              <w:t>Retribuzione di posizione – Quota variabile</w:t>
            </w:r>
          </w:p>
        </w:tc>
        <w:tc>
          <w:tcPr>
            <w:tcW w:w="5006" w:type="dxa"/>
            <w:tcBorders>
              <w:left w:val="single" w:sz="2" w:space="0" w:color="000000"/>
              <w:bottom w:val="single" w:sz="2" w:space="0" w:color="000000"/>
              <w:right w:val="single" w:sz="2" w:space="0" w:color="000000"/>
            </w:tcBorders>
            <w:shd w:val="clear" w:color="auto" w:fill="auto"/>
            <w:tcMar>
              <w:top w:w="6" w:type="dxa"/>
              <w:left w:w="108" w:type="dxa"/>
              <w:bottom w:w="6" w:type="dxa"/>
              <w:right w:w="108" w:type="dxa"/>
            </w:tcMar>
            <w:vAlign w:val="center"/>
          </w:tcPr>
          <w:p w14:paraId="5074EDDA" w14:textId="77777777" w:rsidR="001508D4" w:rsidRPr="004F49F8" w:rsidRDefault="001508D4" w:rsidP="00A026B9">
            <w:pPr>
              <w:pStyle w:val="Introduzione"/>
              <w:ind w:firstLine="0"/>
              <w:jc w:val="left"/>
              <w:rPr>
                <w:rFonts w:ascii="Garamond" w:hAnsi="Garamond"/>
                <w:i w:val="0"/>
                <w:iCs w:val="0"/>
              </w:rPr>
            </w:pPr>
            <w:r w:rsidRPr="004F49F8">
              <w:rPr>
                <w:rFonts w:ascii="Garamond" w:hAnsi="Garamond"/>
                <w:i w:val="0"/>
                <w:iCs w:val="0"/>
              </w:rPr>
              <w:t>Art.14 DPR 120/2022 (personale dirigente)</w:t>
            </w:r>
          </w:p>
        </w:tc>
      </w:tr>
      <w:tr w:rsidR="001508D4" w:rsidRPr="00074510" w14:paraId="4969182F" w14:textId="77777777" w:rsidTr="00A026B9">
        <w:trPr>
          <w:gridAfter w:val="1"/>
          <w:wAfter w:w="1015" w:type="dxa"/>
          <w:trHeight w:val="57"/>
        </w:trPr>
        <w:tc>
          <w:tcPr>
            <w:tcW w:w="1134"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0FBA7E52"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I209</w:t>
            </w:r>
          </w:p>
        </w:tc>
        <w:tc>
          <w:tcPr>
            <w:tcW w:w="3577"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008CD733" w14:textId="77777777" w:rsidR="001508D4" w:rsidRPr="004F49F8" w:rsidRDefault="001508D4" w:rsidP="00A026B9">
            <w:pPr>
              <w:pStyle w:val="Introduzione"/>
              <w:ind w:firstLine="0"/>
              <w:rPr>
                <w:rFonts w:ascii="Garamond" w:hAnsi="Garamond"/>
                <w:b/>
                <w:bCs/>
                <w:i w:val="0"/>
                <w:iCs w:val="0"/>
              </w:rPr>
            </w:pPr>
            <w:r w:rsidRPr="004F49F8">
              <w:rPr>
                <w:rFonts w:ascii="Garamond" w:hAnsi="Garamond"/>
                <w:b/>
                <w:bCs/>
                <w:i w:val="0"/>
                <w:iCs w:val="0"/>
              </w:rPr>
              <w:t>Indennità notturna e festiva</w:t>
            </w:r>
          </w:p>
        </w:tc>
        <w:tc>
          <w:tcPr>
            <w:tcW w:w="5006" w:type="dxa"/>
            <w:tcBorders>
              <w:left w:val="single" w:sz="2" w:space="0" w:color="000000"/>
              <w:bottom w:val="single" w:sz="2" w:space="0" w:color="000000"/>
              <w:right w:val="single" w:sz="2" w:space="0" w:color="000000"/>
            </w:tcBorders>
            <w:shd w:val="clear" w:color="auto" w:fill="auto"/>
            <w:tcMar>
              <w:top w:w="6" w:type="dxa"/>
              <w:left w:w="108" w:type="dxa"/>
              <w:bottom w:w="6" w:type="dxa"/>
              <w:right w:w="108" w:type="dxa"/>
            </w:tcMar>
            <w:vAlign w:val="center"/>
          </w:tcPr>
          <w:p w14:paraId="362876FA" w14:textId="77777777" w:rsidR="001508D4" w:rsidRPr="004F49F8" w:rsidRDefault="001508D4" w:rsidP="00A026B9">
            <w:pPr>
              <w:pStyle w:val="Introduzione"/>
              <w:ind w:firstLine="0"/>
              <w:rPr>
                <w:rFonts w:ascii="Garamond" w:hAnsi="Garamond"/>
                <w:i w:val="0"/>
                <w:iCs w:val="0"/>
              </w:rPr>
            </w:pPr>
            <w:r>
              <w:rPr>
                <w:rFonts w:ascii="Garamond" w:hAnsi="Garamond"/>
                <w:i w:val="0"/>
                <w:iCs w:val="0"/>
              </w:rPr>
              <w:t>Art.9 DPR 120/2022 (personale direttivo e dirigente) A</w:t>
            </w:r>
            <w:r w:rsidRPr="004F49F8">
              <w:rPr>
                <w:rFonts w:ascii="Garamond" w:hAnsi="Garamond"/>
                <w:i w:val="0"/>
                <w:iCs w:val="0"/>
              </w:rPr>
              <w:t>rt.1</w:t>
            </w:r>
            <w:r>
              <w:rPr>
                <w:rFonts w:ascii="Garamond" w:hAnsi="Garamond"/>
                <w:i w:val="0"/>
                <w:iCs w:val="0"/>
              </w:rPr>
              <w:t>2</w:t>
            </w:r>
            <w:r w:rsidRPr="004F49F8">
              <w:rPr>
                <w:rFonts w:ascii="Garamond" w:hAnsi="Garamond"/>
                <w:i w:val="0"/>
                <w:iCs w:val="0"/>
              </w:rPr>
              <w:t xml:space="preserve"> DPR 121/2022 (personale non </w:t>
            </w:r>
            <w:r>
              <w:rPr>
                <w:rFonts w:ascii="Garamond" w:hAnsi="Garamond"/>
                <w:i w:val="0"/>
                <w:iCs w:val="0"/>
              </w:rPr>
              <w:t>direttivo</w:t>
            </w:r>
            <w:r w:rsidRPr="004F49F8">
              <w:rPr>
                <w:rFonts w:ascii="Garamond" w:hAnsi="Garamond"/>
                <w:i w:val="0"/>
                <w:iCs w:val="0"/>
              </w:rPr>
              <w:t xml:space="preserve"> e non </w:t>
            </w:r>
            <w:r>
              <w:rPr>
                <w:rFonts w:ascii="Garamond" w:hAnsi="Garamond"/>
                <w:i w:val="0"/>
                <w:iCs w:val="0"/>
              </w:rPr>
              <w:lastRenderedPageBreak/>
              <w:t>dirigente</w:t>
            </w:r>
            <w:r w:rsidRPr="004F49F8">
              <w:rPr>
                <w:rFonts w:ascii="Garamond" w:hAnsi="Garamond"/>
                <w:i w:val="0"/>
                <w:iCs w:val="0"/>
              </w:rPr>
              <w:t>)</w:t>
            </w:r>
          </w:p>
        </w:tc>
      </w:tr>
      <w:tr w:rsidR="001508D4" w:rsidRPr="00074510" w14:paraId="16B8F1FF" w14:textId="77777777" w:rsidTr="00A026B9">
        <w:trPr>
          <w:gridAfter w:val="1"/>
          <w:wAfter w:w="1015" w:type="dxa"/>
          <w:trHeight w:val="57"/>
        </w:trPr>
        <w:tc>
          <w:tcPr>
            <w:tcW w:w="1134"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5FD18D54"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lastRenderedPageBreak/>
              <w:t>I210</w:t>
            </w:r>
          </w:p>
        </w:tc>
        <w:tc>
          <w:tcPr>
            <w:tcW w:w="3577"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0527A995" w14:textId="77777777" w:rsidR="001508D4" w:rsidRPr="004F49F8" w:rsidRDefault="001508D4" w:rsidP="00A026B9">
            <w:pPr>
              <w:pStyle w:val="Introduzione"/>
              <w:ind w:firstLine="0"/>
              <w:rPr>
                <w:rFonts w:ascii="Garamond" w:hAnsi="Garamond"/>
                <w:b/>
                <w:bCs/>
                <w:i w:val="0"/>
                <w:iCs w:val="0"/>
              </w:rPr>
            </w:pPr>
            <w:r w:rsidRPr="004F49F8">
              <w:rPr>
                <w:rFonts w:ascii="Garamond" w:hAnsi="Garamond"/>
                <w:b/>
                <w:bCs/>
                <w:i w:val="0"/>
                <w:iCs w:val="0"/>
              </w:rPr>
              <w:t>Indennità mensile di volo</w:t>
            </w:r>
          </w:p>
        </w:tc>
        <w:tc>
          <w:tcPr>
            <w:tcW w:w="5006" w:type="dxa"/>
            <w:tcBorders>
              <w:left w:val="single" w:sz="2" w:space="0" w:color="000000"/>
              <w:bottom w:val="single" w:sz="2" w:space="0" w:color="000000"/>
              <w:right w:val="single" w:sz="2" w:space="0" w:color="000000"/>
            </w:tcBorders>
            <w:shd w:val="clear" w:color="auto" w:fill="auto"/>
            <w:tcMar>
              <w:top w:w="6" w:type="dxa"/>
              <w:left w:w="108" w:type="dxa"/>
              <w:bottom w:w="6" w:type="dxa"/>
              <w:right w:w="108" w:type="dxa"/>
            </w:tcMar>
            <w:vAlign w:val="center"/>
          </w:tcPr>
          <w:p w14:paraId="5DA17957" w14:textId="77777777" w:rsidR="001508D4" w:rsidRPr="004F49F8" w:rsidRDefault="001508D4" w:rsidP="00A026B9">
            <w:pPr>
              <w:pStyle w:val="Introduzione"/>
              <w:ind w:firstLine="0"/>
              <w:rPr>
                <w:rFonts w:ascii="Garamond" w:hAnsi="Garamond"/>
                <w:i w:val="0"/>
                <w:iCs w:val="0"/>
              </w:rPr>
            </w:pPr>
            <w:r>
              <w:rPr>
                <w:rFonts w:ascii="Garamond" w:hAnsi="Garamond"/>
                <w:i w:val="0"/>
                <w:iCs w:val="0"/>
              </w:rPr>
              <w:t>Art.9 DPR 120/2022 (personale direttivo e dirigente) A</w:t>
            </w:r>
            <w:r w:rsidRPr="004F49F8">
              <w:rPr>
                <w:rFonts w:ascii="Garamond" w:hAnsi="Garamond"/>
                <w:i w:val="0"/>
                <w:iCs w:val="0"/>
              </w:rPr>
              <w:t>rt.1</w:t>
            </w:r>
            <w:r>
              <w:rPr>
                <w:rFonts w:ascii="Garamond" w:hAnsi="Garamond"/>
                <w:i w:val="0"/>
                <w:iCs w:val="0"/>
              </w:rPr>
              <w:t>2</w:t>
            </w:r>
            <w:r w:rsidRPr="004F49F8">
              <w:rPr>
                <w:rFonts w:ascii="Garamond" w:hAnsi="Garamond"/>
                <w:i w:val="0"/>
                <w:iCs w:val="0"/>
              </w:rPr>
              <w:t xml:space="preserve"> DPR 121/2022 (personale non </w:t>
            </w:r>
            <w:r>
              <w:rPr>
                <w:rFonts w:ascii="Garamond" w:hAnsi="Garamond"/>
                <w:i w:val="0"/>
                <w:iCs w:val="0"/>
              </w:rPr>
              <w:t>direttivo</w:t>
            </w:r>
            <w:r w:rsidRPr="004F49F8">
              <w:rPr>
                <w:rFonts w:ascii="Garamond" w:hAnsi="Garamond"/>
                <w:i w:val="0"/>
                <w:iCs w:val="0"/>
              </w:rPr>
              <w:t xml:space="preserve"> e non </w:t>
            </w:r>
            <w:r>
              <w:rPr>
                <w:rFonts w:ascii="Garamond" w:hAnsi="Garamond"/>
                <w:i w:val="0"/>
                <w:iCs w:val="0"/>
              </w:rPr>
              <w:t>dirigente</w:t>
            </w:r>
            <w:r w:rsidRPr="004F49F8">
              <w:rPr>
                <w:rFonts w:ascii="Garamond" w:hAnsi="Garamond"/>
                <w:i w:val="0"/>
                <w:iCs w:val="0"/>
              </w:rPr>
              <w:t>)</w:t>
            </w:r>
          </w:p>
        </w:tc>
      </w:tr>
      <w:tr w:rsidR="001508D4" w:rsidRPr="00074510" w14:paraId="57D1C298" w14:textId="77777777" w:rsidTr="00A026B9">
        <w:trPr>
          <w:gridAfter w:val="1"/>
          <w:wAfter w:w="1015" w:type="dxa"/>
          <w:trHeight w:val="57"/>
        </w:trPr>
        <w:tc>
          <w:tcPr>
            <w:tcW w:w="1134"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502892FC"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I211</w:t>
            </w:r>
          </w:p>
        </w:tc>
        <w:tc>
          <w:tcPr>
            <w:tcW w:w="3577"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3F9BB519" w14:textId="77777777" w:rsidR="001508D4" w:rsidRPr="004F49F8" w:rsidRDefault="001508D4" w:rsidP="00A026B9">
            <w:pPr>
              <w:pStyle w:val="Introduzione"/>
              <w:ind w:firstLine="0"/>
              <w:rPr>
                <w:rFonts w:ascii="Garamond" w:hAnsi="Garamond"/>
                <w:b/>
                <w:bCs/>
                <w:i w:val="0"/>
                <w:iCs w:val="0"/>
              </w:rPr>
            </w:pPr>
            <w:r w:rsidRPr="004F49F8">
              <w:rPr>
                <w:rFonts w:ascii="Garamond" w:hAnsi="Garamond"/>
                <w:b/>
                <w:bCs/>
                <w:i w:val="0"/>
                <w:iCs w:val="0"/>
              </w:rPr>
              <w:t>Indennità mensile operatori subacquei</w:t>
            </w:r>
          </w:p>
        </w:tc>
        <w:tc>
          <w:tcPr>
            <w:tcW w:w="5006" w:type="dxa"/>
            <w:tcBorders>
              <w:left w:val="single" w:sz="2" w:space="0" w:color="000000"/>
              <w:bottom w:val="single" w:sz="2" w:space="0" w:color="000000"/>
              <w:right w:val="single" w:sz="2" w:space="0" w:color="000000"/>
            </w:tcBorders>
            <w:shd w:val="clear" w:color="auto" w:fill="auto"/>
            <w:tcMar>
              <w:top w:w="6" w:type="dxa"/>
              <w:left w:w="108" w:type="dxa"/>
              <w:bottom w:w="6" w:type="dxa"/>
              <w:right w:w="108" w:type="dxa"/>
            </w:tcMar>
            <w:vAlign w:val="center"/>
          </w:tcPr>
          <w:p w14:paraId="537F5AF8" w14:textId="77777777" w:rsidR="001508D4" w:rsidRPr="004F49F8" w:rsidRDefault="001508D4" w:rsidP="00A026B9">
            <w:pPr>
              <w:pStyle w:val="Introduzione"/>
              <w:ind w:firstLine="0"/>
              <w:rPr>
                <w:rFonts w:ascii="Garamond" w:hAnsi="Garamond"/>
                <w:i w:val="0"/>
                <w:iCs w:val="0"/>
              </w:rPr>
            </w:pPr>
            <w:r>
              <w:rPr>
                <w:rFonts w:ascii="Garamond" w:hAnsi="Garamond"/>
                <w:i w:val="0"/>
                <w:iCs w:val="0"/>
              </w:rPr>
              <w:t>Art.9 DPR 120/2022 (personale direttivo e dirigente) A</w:t>
            </w:r>
            <w:r w:rsidRPr="004F49F8">
              <w:rPr>
                <w:rFonts w:ascii="Garamond" w:hAnsi="Garamond"/>
                <w:i w:val="0"/>
                <w:iCs w:val="0"/>
              </w:rPr>
              <w:t>rt.1</w:t>
            </w:r>
            <w:r>
              <w:rPr>
                <w:rFonts w:ascii="Garamond" w:hAnsi="Garamond"/>
                <w:i w:val="0"/>
                <w:iCs w:val="0"/>
              </w:rPr>
              <w:t>2</w:t>
            </w:r>
            <w:r w:rsidRPr="004F49F8">
              <w:rPr>
                <w:rFonts w:ascii="Garamond" w:hAnsi="Garamond"/>
                <w:i w:val="0"/>
                <w:iCs w:val="0"/>
              </w:rPr>
              <w:t xml:space="preserve"> DPR 121/2022 (personale non </w:t>
            </w:r>
            <w:r>
              <w:rPr>
                <w:rFonts w:ascii="Garamond" w:hAnsi="Garamond"/>
                <w:i w:val="0"/>
                <w:iCs w:val="0"/>
              </w:rPr>
              <w:t>direttivo</w:t>
            </w:r>
            <w:r w:rsidRPr="004F49F8">
              <w:rPr>
                <w:rFonts w:ascii="Garamond" w:hAnsi="Garamond"/>
                <w:i w:val="0"/>
                <w:iCs w:val="0"/>
              </w:rPr>
              <w:t xml:space="preserve"> e non </w:t>
            </w:r>
            <w:r>
              <w:rPr>
                <w:rFonts w:ascii="Garamond" w:hAnsi="Garamond"/>
                <w:i w:val="0"/>
                <w:iCs w:val="0"/>
              </w:rPr>
              <w:t>dirigente</w:t>
            </w:r>
            <w:r w:rsidRPr="004F49F8">
              <w:rPr>
                <w:rFonts w:ascii="Garamond" w:hAnsi="Garamond"/>
                <w:i w:val="0"/>
                <w:iCs w:val="0"/>
              </w:rPr>
              <w:t>)</w:t>
            </w:r>
          </w:p>
        </w:tc>
      </w:tr>
      <w:tr w:rsidR="001508D4" w:rsidRPr="00074510" w14:paraId="304B2D2E" w14:textId="77777777" w:rsidTr="00A026B9">
        <w:trPr>
          <w:gridAfter w:val="1"/>
          <w:wAfter w:w="1015" w:type="dxa"/>
          <w:trHeight w:val="57"/>
        </w:trPr>
        <w:tc>
          <w:tcPr>
            <w:tcW w:w="1134"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25232DA4"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I212</w:t>
            </w:r>
          </w:p>
        </w:tc>
        <w:tc>
          <w:tcPr>
            <w:tcW w:w="3577"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519AC00C" w14:textId="77777777" w:rsidR="001508D4" w:rsidRPr="004F49F8" w:rsidRDefault="001508D4" w:rsidP="00A026B9">
            <w:pPr>
              <w:pStyle w:val="Introduzione"/>
              <w:ind w:firstLine="0"/>
              <w:rPr>
                <w:rFonts w:ascii="Garamond" w:hAnsi="Garamond"/>
                <w:b/>
                <w:bCs/>
                <w:i w:val="0"/>
                <w:iCs w:val="0"/>
              </w:rPr>
            </w:pPr>
            <w:r w:rsidRPr="004F49F8">
              <w:rPr>
                <w:rFonts w:ascii="Garamond" w:hAnsi="Garamond"/>
                <w:b/>
                <w:bCs/>
                <w:i w:val="0"/>
                <w:iCs w:val="0"/>
              </w:rPr>
              <w:t>Retribuzione di risultato</w:t>
            </w:r>
          </w:p>
        </w:tc>
        <w:tc>
          <w:tcPr>
            <w:tcW w:w="5006" w:type="dxa"/>
            <w:tcBorders>
              <w:left w:val="single" w:sz="2" w:space="0" w:color="000000"/>
              <w:bottom w:val="single" w:sz="2" w:space="0" w:color="000000"/>
              <w:right w:val="single" w:sz="2" w:space="0" w:color="000000"/>
            </w:tcBorders>
            <w:shd w:val="clear" w:color="auto" w:fill="auto"/>
            <w:tcMar>
              <w:top w:w="6" w:type="dxa"/>
              <w:left w:w="108" w:type="dxa"/>
              <w:bottom w:w="6" w:type="dxa"/>
              <w:right w:w="108" w:type="dxa"/>
            </w:tcMar>
            <w:vAlign w:val="center"/>
          </w:tcPr>
          <w:p w14:paraId="38C67389" w14:textId="77777777" w:rsidR="001508D4" w:rsidRPr="004F49F8" w:rsidRDefault="001508D4" w:rsidP="00A026B9">
            <w:pPr>
              <w:pStyle w:val="Introduzione"/>
              <w:ind w:firstLine="0"/>
              <w:rPr>
                <w:rFonts w:ascii="Garamond" w:hAnsi="Garamond"/>
                <w:i w:val="0"/>
                <w:iCs w:val="0"/>
              </w:rPr>
            </w:pPr>
            <w:r w:rsidRPr="004F49F8">
              <w:rPr>
                <w:rFonts w:ascii="Garamond" w:hAnsi="Garamond"/>
                <w:i w:val="0"/>
                <w:iCs w:val="0"/>
              </w:rPr>
              <w:t>Art.8 e 9 DPR 42/2018 e artt. 16 e 17 DPR 120/2022 (personale dirigente)</w:t>
            </w:r>
          </w:p>
        </w:tc>
      </w:tr>
      <w:tr w:rsidR="001508D4" w:rsidRPr="00074510" w14:paraId="60DA8B90" w14:textId="77777777" w:rsidTr="00A026B9">
        <w:trPr>
          <w:gridAfter w:val="1"/>
          <w:wAfter w:w="1015" w:type="dxa"/>
          <w:trHeight w:val="57"/>
        </w:trPr>
        <w:tc>
          <w:tcPr>
            <w:tcW w:w="1134"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4F111274"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I221</w:t>
            </w:r>
          </w:p>
        </w:tc>
        <w:tc>
          <w:tcPr>
            <w:tcW w:w="3577"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5CFDD6B0" w14:textId="77777777" w:rsidR="001508D4" w:rsidRPr="004F49F8" w:rsidRDefault="001508D4" w:rsidP="00A026B9">
            <w:pPr>
              <w:pStyle w:val="Introduzione"/>
              <w:ind w:firstLine="0"/>
              <w:rPr>
                <w:rFonts w:ascii="Garamond" w:hAnsi="Garamond"/>
                <w:b/>
                <w:bCs/>
                <w:i w:val="0"/>
                <w:iCs w:val="0"/>
              </w:rPr>
            </w:pPr>
            <w:r w:rsidRPr="004F49F8">
              <w:rPr>
                <w:rFonts w:ascii="Garamond" w:hAnsi="Garamond"/>
                <w:b/>
                <w:bCs/>
                <w:i w:val="0"/>
                <w:iCs w:val="0"/>
              </w:rPr>
              <w:t>Assegno di specificità</w:t>
            </w:r>
          </w:p>
        </w:tc>
        <w:tc>
          <w:tcPr>
            <w:tcW w:w="5006" w:type="dxa"/>
            <w:tcBorders>
              <w:left w:val="single" w:sz="2" w:space="0" w:color="000000"/>
              <w:bottom w:val="single" w:sz="2" w:space="0" w:color="000000"/>
              <w:right w:val="single" w:sz="2" w:space="0" w:color="000000"/>
            </w:tcBorders>
            <w:shd w:val="clear" w:color="auto" w:fill="auto"/>
            <w:tcMar>
              <w:top w:w="6" w:type="dxa"/>
              <w:left w:w="108" w:type="dxa"/>
              <w:bottom w:w="6" w:type="dxa"/>
              <w:right w:w="108" w:type="dxa"/>
            </w:tcMar>
            <w:vAlign w:val="center"/>
          </w:tcPr>
          <w:p w14:paraId="11220305" w14:textId="77777777" w:rsidR="001508D4" w:rsidRPr="004F49F8" w:rsidRDefault="001508D4" w:rsidP="00A026B9">
            <w:pPr>
              <w:pStyle w:val="Introduzione"/>
              <w:ind w:firstLine="0"/>
              <w:rPr>
                <w:rFonts w:ascii="Garamond" w:hAnsi="Garamond"/>
                <w:i w:val="0"/>
                <w:iCs w:val="0"/>
              </w:rPr>
            </w:pPr>
            <w:r w:rsidRPr="004F49F8">
              <w:rPr>
                <w:rFonts w:ascii="Garamond" w:hAnsi="Garamond"/>
                <w:i w:val="0"/>
                <w:iCs w:val="0"/>
              </w:rPr>
              <w:t>Art. 3 DPR 26.03.2018 n.48 (personale direttivo); Art. 4 DPR 26.03.2018 n.47 (personale non direttivo e non dirigente)</w:t>
            </w:r>
          </w:p>
        </w:tc>
      </w:tr>
      <w:tr w:rsidR="001508D4" w:rsidRPr="00074510" w14:paraId="07F1B034" w14:textId="77777777" w:rsidTr="00A026B9">
        <w:trPr>
          <w:gridAfter w:val="1"/>
          <w:wAfter w:w="1015" w:type="dxa"/>
          <w:trHeight w:val="57"/>
        </w:trPr>
        <w:tc>
          <w:tcPr>
            <w:tcW w:w="1134"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3B290EB8"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I224</w:t>
            </w:r>
          </w:p>
        </w:tc>
        <w:tc>
          <w:tcPr>
            <w:tcW w:w="3577"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312688E7" w14:textId="77777777" w:rsidR="001508D4" w:rsidRPr="004F49F8" w:rsidRDefault="001508D4" w:rsidP="00A026B9">
            <w:pPr>
              <w:pStyle w:val="Introduzione"/>
              <w:ind w:firstLine="0"/>
              <w:rPr>
                <w:rFonts w:ascii="Garamond" w:hAnsi="Garamond"/>
                <w:b/>
                <w:bCs/>
                <w:i w:val="0"/>
                <w:iCs w:val="0"/>
              </w:rPr>
            </w:pPr>
            <w:r w:rsidRPr="004F49F8">
              <w:rPr>
                <w:rFonts w:ascii="Garamond" w:hAnsi="Garamond"/>
                <w:b/>
                <w:bCs/>
                <w:i w:val="0"/>
                <w:iCs w:val="0"/>
              </w:rPr>
              <w:t>Indennità mensile</w:t>
            </w:r>
          </w:p>
        </w:tc>
        <w:tc>
          <w:tcPr>
            <w:tcW w:w="5006" w:type="dxa"/>
            <w:tcBorders>
              <w:left w:val="single" w:sz="2" w:space="0" w:color="000000"/>
              <w:bottom w:val="single" w:sz="2" w:space="0" w:color="000000"/>
              <w:right w:val="single" w:sz="2" w:space="0" w:color="000000"/>
            </w:tcBorders>
            <w:shd w:val="clear" w:color="auto" w:fill="auto"/>
            <w:tcMar>
              <w:top w:w="6" w:type="dxa"/>
              <w:left w:w="108" w:type="dxa"/>
              <w:bottom w:w="6" w:type="dxa"/>
              <w:right w:w="108" w:type="dxa"/>
            </w:tcMar>
            <w:vAlign w:val="center"/>
          </w:tcPr>
          <w:p w14:paraId="2E5EDA83" w14:textId="77777777" w:rsidR="001508D4" w:rsidRPr="004F49F8" w:rsidRDefault="001508D4" w:rsidP="00A026B9">
            <w:pPr>
              <w:pStyle w:val="Introduzione"/>
              <w:ind w:firstLine="0"/>
              <w:rPr>
                <w:rFonts w:ascii="Garamond" w:hAnsi="Garamond"/>
                <w:i w:val="0"/>
                <w:iCs w:val="0"/>
              </w:rPr>
            </w:pPr>
            <w:r w:rsidRPr="004F49F8">
              <w:rPr>
                <w:rFonts w:ascii="Garamond" w:hAnsi="Garamond"/>
                <w:i w:val="0"/>
                <w:iCs w:val="0"/>
              </w:rPr>
              <w:t>Art. 5 DPR 121/2022 (personale non dirigente e non direttivo); Art.5 DPR 120/2022 (personale direttivo)</w:t>
            </w:r>
          </w:p>
        </w:tc>
      </w:tr>
      <w:tr w:rsidR="001508D4" w:rsidRPr="00074510" w14:paraId="0369483C" w14:textId="77777777" w:rsidTr="00A026B9">
        <w:trPr>
          <w:gridAfter w:val="1"/>
          <w:wAfter w:w="1015" w:type="dxa"/>
          <w:trHeight w:val="57"/>
        </w:trPr>
        <w:tc>
          <w:tcPr>
            <w:tcW w:w="1134"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5E0181D9"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I303</w:t>
            </w:r>
          </w:p>
        </w:tc>
        <w:tc>
          <w:tcPr>
            <w:tcW w:w="3577"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7ADF3C31" w14:textId="77777777" w:rsidR="001508D4" w:rsidRPr="004F49F8" w:rsidRDefault="001508D4" w:rsidP="00A026B9">
            <w:pPr>
              <w:pStyle w:val="Introduzione"/>
              <w:ind w:firstLine="0"/>
              <w:rPr>
                <w:rFonts w:ascii="Garamond" w:hAnsi="Garamond"/>
                <w:b/>
                <w:bCs/>
                <w:i w:val="0"/>
                <w:iCs w:val="0"/>
              </w:rPr>
            </w:pPr>
            <w:r w:rsidRPr="004F49F8">
              <w:rPr>
                <w:rFonts w:ascii="Garamond" w:hAnsi="Garamond"/>
                <w:b/>
                <w:bCs/>
                <w:i w:val="0"/>
                <w:iCs w:val="0"/>
              </w:rPr>
              <w:t>Indennità di rischio</w:t>
            </w:r>
          </w:p>
        </w:tc>
        <w:tc>
          <w:tcPr>
            <w:tcW w:w="5006" w:type="dxa"/>
            <w:tcBorders>
              <w:left w:val="single" w:sz="2" w:space="0" w:color="000000"/>
              <w:bottom w:val="single" w:sz="2" w:space="0" w:color="000000"/>
              <w:right w:val="single" w:sz="2" w:space="0" w:color="000000"/>
            </w:tcBorders>
            <w:shd w:val="clear" w:color="auto" w:fill="auto"/>
            <w:tcMar>
              <w:top w:w="6" w:type="dxa"/>
              <w:left w:w="108" w:type="dxa"/>
              <w:bottom w:w="6" w:type="dxa"/>
              <w:right w:w="108" w:type="dxa"/>
            </w:tcMar>
            <w:vAlign w:val="center"/>
          </w:tcPr>
          <w:p w14:paraId="61152640" w14:textId="77777777" w:rsidR="001508D4" w:rsidRPr="004F49F8" w:rsidRDefault="001508D4" w:rsidP="00A026B9">
            <w:pPr>
              <w:pStyle w:val="Introduzione"/>
              <w:ind w:firstLine="0"/>
              <w:rPr>
                <w:rFonts w:ascii="Garamond" w:hAnsi="Garamond"/>
                <w:i w:val="0"/>
                <w:iCs w:val="0"/>
              </w:rPr>
            </w:pPr>
            <w:r w:rsidRPr="004F49F8">
              <w:rPr>
                <w:rFonts w:ascii="Garamond" w:hAnsi="Garamond"/>
                <w:i w:val="0"/>
                <w:iCs w:val="0"/>
              </w:rPr>
              <w:t>Art. 4 DPR 121/2022 (personale non dirigente e non direttivo); Art. 4 DPR 120/2022 (personale direttivo)</w:t>
            </w:r>
          </w:p>
        </w:tc>
      </w:tr>
      <w:tr w:rsidR="001508D4" w:rsidRPr="00074510" w14:paraId="00AC945E" w14:textId="77777777" w:rsidTr="00A026B9">
        <w:trPr>
          <w:gridAfter w:val="1"/>
          <w:wAfter w:w="1015" w:type="dxa"/>
          <w:trHeight w:val="57"/>
        </w:trPr>
        <w:tc>
          <w:tcPr>
            <w:tcW w:w="1134"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7904D73F"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I320</w:t>
            </w:r>
          </w:p>
        </w:tc>
        <w:tc>
          <w:tcPr>
            <w:tcW w:w="3577"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49C28798" w14:textId="77777777" w:rsidR="001508D4" w:rsidRPr="004F49F8" w:rsidRDefault="001508D4" w:rsidP="00A026B9">
            <w:pPr>
              <w:pStyle w:val="Introduzione"/>
              <w:ind w:firstLine="0"/>
              <w:rPr>
                <w:rFonts w:ascii="Garamond" w:hAnsi="Garamond"/>
                <w:b/>
                <w:bCs/>
                <w:i w:val="0"/>
                <w:iCs w:val="0"/>
              </w:rPr>
            </w:pPr>
            <w:r w:rsidRPr="004F49F8">
              <w:rPr>
                <w:rFonts w:ascii="Garamond" w:hAnsi="Garamond"/>
                <w:b/>
                <w:bCs/>
                <w:i w:val="0"/>
                <w:iCs w:val="0"/>
              </w:rPr>
              <w:t>Maggiorazione indennità di rischio</w:t>
            </w:r>
          </w:p>
        </w:tc>
        <w:tc>
          <w:tcPr>
            <w:tcW w:w="5006" w:type="dxa"/>
            <w:tcBorders>
              <w:left w:val="single" w:sz="2" w:space="0" w:color="000000"/>
              <w:bottom w:val="single" w:sz="2" w:space="0" w:color="000000"/>
              <w:right w:val="single" w:sz="2" w:space="0" w:color="000000"/>
            </w:tcBorders>
            <w:shd w:val="clear" w:color="auto" w:fill="auto"/>
            <w:tcMar>
              <w:top w:w="6" w:type="dxa"/>
              <w:left w:w="108" w:type="dxa"/>
              <w:bottom w:w="6" w:type="dxa"/>
              <w:right w:w="108" w:type="dxa"/>
            </w:tcMar>
            <w:vAlign w:val="center"/>
          </w:tcPr>
          <w:p w14:paraId="46D8A7DD" w14:textId="77777777" w:rsidR="001508D4" w:rsidRPr="004F49F8" w:rsidRDefault="001508D4" w:rsidP="00A026B9">
            <w:pPr>
              <w:pStyle w:val="Introduzione"/>
              <w:ind w:firstLine="0"/>
              <w:rPr>
                <w:rFonts w:ascii="Garamond" w:hAnsi="Garamond"/>
                <w:i w:val="0"/>
                <w:iCs w:val="0"/>
              </w:rPr>
            </w:pPr>
            <w:r w:rsidRPr="004F49F8">
              <w:rPr>
                <w:rFonts w:ascii="Garamond" w:hAnsi="Garamond"/>
                <w:i w:val="0"/>
                <w:iCs w:val="0"/>
              </w:rPr>
              <w:t>Art. 4 DPR 251/2010 (personale non dirigente e non direttivo); Art. 4 DPR 250/2010 (personale direttivo)</w:t>
            </w:r>
          </w:p>
        </w:tc>
      </w:tr>
      <w:tr w:rsidR="001508D4" w:rsidRPr="00074510" w14:paraId="7EDC4C36" w14:textId="77777777" w:rsidTr="00A026B9">
        <w:trPr>
          <w:gridAfter w:val="1"/>
          <w:wAfter w:w="1015" w:type="dxa"/>
          <w:trHeight w:val="57"/>
        </w:trPr>
        <w:tc>
          <w:tcPr>
            <w:tcW w:w="1134"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77C48DC5"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I517</w:t>
            </w:r>
          </w:p>
        </w:tc>
        <w:tc>
          <w:tcPr>
            <w:tcW w:w="3577"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4A7FC48A" w14:textId="77777777" w:rsidR="001508D4" w:rsidRPr="004F49F8" w:rsidRDefault="001508D4" w:rsidP="00A026B9">
            <w:pPr>
              <w:pStyle w:val="Introduzione"/>
              <w:ind w:firstLine="0"/>
              <w:rPr>
                <w:rFonts w:ascii="Garamond" w:hAnsi="Garamond"/>
                <w:b/>
                <w:bCs/>
                <w:i w:val="0"/>
                <w:iCs w:val="0"/>
              </w:rPr>
            </w:pPr>
            <w:r w:rsidRPr="004F49F8">
              <w:rPr>
                <w:rFonts w:ascii="Garamond" w:hAnsi="Garamond"/>
                <w:b/>
                <w:bCs/>
                <w:i w:val="0"/>
                <w:iCs w:val="0"/>
              </w:rPr>
              <w:t>Indennità provenienti da provvedimenti specifici</w:t>
            </w:r>
          </w:p>
        </w:tc>
        <w:tc>
          <w:tcPr>
            <w:tcW w:w="5006" w:type="dxa"/>
            <w:tcBorders>
              <w:left w:val="single" w:sz="2" w:space="0" w:color="000000"/>
              <w:bottom w:val="single" w:sz="2" w:space="0" w:color="000000"/>
              <w:right w:val="single" w:sz="2" w:space="0" w:color="000000"/>
            </w:tcBorders>
            <w:shd w:val="clear" w:color="auto" w:fill="auto"/>
            <w:tcMar>
              <w:top w:w="6" w:type="dxa"/>
              <w:left w:w="108" w:type="dxa"/>
              <w:bottom w:w="6" w:type="dxa"/>
              <w:right w:w="108" w:type="dxa"/>
            </w:tcMar>
            <w:vAlign w:val="center"/>
          </w:tcPr>
          <w:p w14:paraId="22A3BED2" w14:textId="77777777" w:rsidR="001508D4" w:rsidRPr="004F49F8" w:rsidRDefault="001508D4" w:rsidP="00A026B9">
            <w:pPr>
              <w:pStyle w:val="Introduzione"/>
              <w:ind w:firstLine="0"/>
              <w:rPr>
                <w:rFonts w:ascii="Garamond" w:hAnsi="Garamond"/>
                <w:i w:val="0"/>
                <w:iCs w:val="0"/>
              </w:rPr>
            </w:pPr>
            <w:r w:rsidRPr="004F49F8">
              <w:rPr>
                <w:rFonts w:ascii="Garamond" w:hAnsi="Garamond"/>
                <w:i w:val="0"/>
                <w:iCs w:val="0"/>
              </w:rPr>
              <w:t>Indennità erogate per provvedimenti specifici indicati dalla normativa vigente</w:t>
            </w:r>
          </w:p>
        </w:tc>
      </w:tr>
      <w:tr w:rsidR="001508D4" w:rsidRPr="00074510" w14:paraId="56AE2EDC" w14:textId="77777777" w:rsidTr="00A026B9">
        <w:trPr>
          <w:gridAfter w:val="1"/>
          <w:wAfter w:w="1015" w:type="dxa"/>
          <w:trHeight w:val="57"/>
        </w:trPr>
        <w:tc>
          <w:tcPr>
            <w:tcW w:w="1134"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6464B039" w14:textId="77777777" w:rsidR="001508D4" w:rsidRPr="006B4625" w:rsidRDefault="001508D4" w:rsidP="00A026B9">
            <w:pPr>
              <w:pStyle w:val="Introduzione"/>
              <w:ind w:firstLine="0"/>
              <w:rPr>
                <w:rFonts w:ascii="Garamond" w:hAnsi="Garamond"/>
                <w:b/>
                <w:bCs/>
                <w:i w:val="0"/>
              </w:rPr>
            </w:pPr>
            <w:r>
              <w:rPr>
                <w:rFonts w:ascii="Garamond" w:hAnsi="Garamond"/>
                <w:b/>
                <w:bCs/>
                <w:i w:val="0"/>
              </w:rPr>
              <w:t>S191</w:t>
            </w:r>
          </w:p>
        </w:tc>
        <w:tc>
          <w:tcPr>
            <w:tcW w:w="3577"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05C9573F" w14:textId="77777777" w:rsidR="001508D4" w:rsidRPr="004F49F8" w:rsidRDefault="001508D4" w:rsidP="00A026B9">
            <w:pPr>
              <w:pStyle w:val="Introduzione"/>
              <w:ind w:firstLine="0"/>
              <w:rPr>
                <w:rFonts w:ascii="Garamond" w:hAnsi="Garamond"/>
                <w:b/>
                <w:bCs/>
                <w:i w:val="0"/>
                <w:iCs w:val="0"/>
              </w:rPr>
            </w:pPr>
            <w:r w:rsidRPr="004F49F8">
              <w:rPr>
                <w:rFonts w:ascii="Garamond" w:hAnsi="Garamond"/>
                <w:b/>
                <w:bCs/>
                <w:i w:val="0"/>
                <w:iCs w:val="0"/>
              </w:rPr>
              <w:t>Indennità di impiego operativo</w:t>
            </w:r>
          </w:p>
        </w:tc>
        <w:tc>
          <w:tcPr>
            <w:tcW w:w="5006" w:type="dxa"/>
            <w:tcBorders>
              <w:left w:val="single" w:sz="2" w:space="0" w:color="000000"/>
              <w:bottom w:val="single" w:sz="2" w:space="0" w:color="000000"/>
              <w:right w:val="single" w:sz="2" w:space="0" w:color="000000"/>
            </w:tcBorders>
            <w:shd w:val="clear" w:color="auto" w:fill="auto"/>
            <w:tcMar>
              <w:top w:w="6" w:type="dxa"/>
              <w:left w:w="108" w:type="dxa"/>
              <w:bottom w:w="6" w:type="dxa"/>
              <w:right w:w="108" w:type="dxa"/>
            </w:tcMar>
          </w:tcPr>
          <w:p w14:paraId="1824CBE1" w14:textId="77777777" w:rsidR="001508D4" w:rsidRPr="004F49F8" w:rsidRDefault="001508D4" w:rsidP="00A026B9">
            <w:pPr>
              <w:pStyle w:val="Introduzione"/>
              <w:ind w:firstLine="0"/>
              <w:rPr>
                <w:rFonts w:ascii="Garamond" w:hAnsi="Garamond"/>
                <w:i w:val="0"/>
                <w:iCs w:val="0"/>
              </w:rPr>
            </w:pPr>
            <w:r w:rsidRPr="004F49F8">
              <w:rPr>
                <w:rFonts w:ascii="Garamond" w:hAnsi="Garamond"/>
                <w:i w:val="0"/>
                <w:iCs w:val="0"/>
              </w:rPr>
              <w:t>Art.7 DPR 121/2022 (personale non dirigente e non direttivo)</w:t>
            </w:r>
          </w:p>
        </w:tc>
      </w:tr>
      <w:tr w:rsidR="001508D4" w:rsidRPr="00074510" w14:paraId="23060C04" w14:textId="77777777" w:rsidTr="00A026B9">
        <w:trPr>
          <w:trHeight w:val="57"/>
        </w:trPr>
        <w:tc>
          <w:tcPr>
            <w:tcW w:w="1134"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734889A2" w14:textId="77777777" w:rsidR="001508D4" w:rsidRPr="006B4625" w:rsidRDefault="001508D4" w:rsidP="00A026B9">
            <w:pPr>
              <w:pStyle w:val="Introduzione"/>
              <w:ind w:firstLine="0"/>
              <w:rPr>
                <w:rFonts w:ascii="Garamond" w:hAnsi="Garamond"/>
                <w:b/>
                <w:bCs/>
                <w:i w:val="0"/>
              </w:rPr>
            </w:pPr>
            <w:r>
              <w:rPr>
                <w:rFonts w:ascii="Garamond" w:hAnsi="Garamond"/>
                <w:b/>
                <w:bCs/>
                <w:i w:val="0"/>
              </w:rPr>
              <w:t>S192</w:t>
            </w:r>
          </w:p>
        </w:tc>
        <w:tc>
          <w:tcPr>
            <w:tcW w:w="3577"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40D4F247" w14:textId="77777777" w:rsidR="001508D4" w:rsidRPr="004F49F8" w:rsidRDefault="001508D4" w:rsidP="00A026B9">
            <w:pPr>
              <w:pStyle w:val="Introduzione"/>
              <w:ind w:firstLine="0"/>
              <w:rPr>
                <w:rFonts w:ascii="Garamond" w:hAnsi="Garamond"/>
                <w:b/>
                <w:bCs/>
                <w:i w:val="0"/>
                <w:iCs w:val="0"/>
              </w:rPr>
            </w:pPr>
            <w:r w:rsidRPr="004F49F8">
              <w:rPr>
                <w:rFonts w:ascii="Garamond" w:hAnsi="Garamond"/>
                <w:b/>
                <w:bCs/>
                <w:i w:val="0"/>
                <w:iCs w:val="0"/>
              </w:rPr>
              <w:t>Indennità di servizio operativo</w:t>
            </w:r>
          </w:p>
        </w:tc>
        <w:tc>
          <w:tcPr>
            <w:tcW w:w="5006" w:type="dxa"/>
            <w:tcBorders>
              <w:left w:val="single" w:sz="2" w:space="0" w:color="000000"/>
              <w:bottom w:val="single" w:sz="2" w:space="0" w:color="000000"/>
              <w:right w:val="single" w:sz="2" w:space="0" w:color="000000"/>
            </w:tcBorders>
            <w:shd w:val="clear" w:color="auto" w:fill="auto"/>
            <w:tcMar>
              <w:top w:w="6" w:type="dxa"/>
              <w:left w:w="108" w:type="dxa"/>
              <w:bottom w:w="6" w:type="dxa"/>
              <w:right w:w="108" w:type="dxa"/>
            </w:tcMar>
            <w:vAlign w:val="center"/>
          </w:tcPr>
          <w:p w14:paraId="445F7352" w14:textId="77777777" w:rsidR="001508D4" w:rsidRPr="004F49F8" w:rsidRDefault="001508D4" w:rsidP="00A026B9">
            <w:pPr>
              <w:pStyle w:val="Introduzione"/>
              <w:ind w:firstLine="0"/>
              <w:rPr>
                <w:rFonts w:ascii="Garamond" w:hAnsi="Garamond"/>
                <w:i w:val="0"/>
                <w:iCs w:val="0"/>
              </w:rPr>
            </w:pPr>
            <w:r w:rsidRPr="004F49F8">
              <w:rPr>
                <w:rFonts w:ascii="Garamond" w:hAnsi="Garamond"/>
                <w:i w:val="0"/>
                <w:iCs w:val="0"/>
              </w:rPr>
              <w:t>Art.8 DPR 121/2022 (personale non dirigente e non direttivo)</w:t>
            </w:r>
          </w:p>
        </w:tc>
        <w:tc>
          <w:tcPr>
            <w:tcW w:w="1015" w:type="dxa"/>
          </w:tcPr>
          <w:p w14:paraId="1CD7EF5A" w14:textId="77777777" w:rsidR="001508D4" w:rsidRPr="00074510" w:rsidRDefault="001508D4" w:rsidP="00A026B9">
            <w:pPr>
              <w:spacing w:after="0"/>
              <w:ind w:firstLine="0"/>
              <w:jc w:val="left"/>
            </w:pPr>
          </w:p>
        </w:tc>
      </w:tr>
      <w:tr w:rsidR="001508D4" w:rsidRPr="00074510" w14:paraId="4D26DF29" w14:textId="77777777" w:rsidTr="00A026B9">
        <w:trPr>
          <w:gridAfter w:val="1"/>
          <w:wAfter w:w="1015" w:type="dxa"/>
          <w:trHeight w:val="57"/>
        </w:trPr>
        <w:tc>
          <w:tcPr>
            <w:tcW w:w="1134"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3A07B165" w14:textId="77777777" w:rsidR="001508D4" w:rsidRPr="006B4625" w:rsidRDefault="001508D4" w:rsidP="00A026B9">
            <w:pPr>
              <w:pStyle w:val="Introduzione"/>
              <w:ind w:firstLine="0"/>
              <w:rPr>
                <w:rFonts w:ascii="Garamond" w:hAnsi="Garamond"/>
                <w:b/>
                <w:bCs/>
                <w:i w:val="0"/>
              </w:rPr>
            </w:pPr>
            <w:r>
              <w:rPr>
                <w:rFonts w:ascii="Garamond" w:hAnsi="Garamond"/>
                <w:b/>
                <w:bCs/>
                <w:i w:val="0"/>
              </w:rPr>
              <w:t>S193</w:t>
            </w:r>
          </w:p>
        </w:tc>
        <w:tc>
          <w:tcPr>
            <w:tcW w:w="3577"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542D5585" w14:textId="77777777" w:rsidR="001508D4" w:rsidRPr="004F49F8" w:rsidRDefault="001508D4" w:rsidP="00A026B9">
            <w:pPr>
              <w:pStyle w:val="Introduzione"/>
              <w:ind w:firstLine="0"/>
              <w:rPr>
                <w:rFonts w:ascii="Garamond" w:hAnsi="Garamond"/>
                <w:b/>
                <w:bCs/>
                <w:i w:val="0"/>
                <w:iCs w:val="0"/>
              </w:rPr>
            </w:pPr>
            <w:r w:rsidRPr="004F49F8">
              <w:rPr>
                <w:rFonts w:ascii="Garamond" w:hAnsi="Garamond"/>
                <w:b/>
                <w:bCs/>
                <w:i w:val="0"/>
                <w:iCs w:val="0"/>
              </w:rPr>
              <w:t>Indennità di funzione tecnica e professionale</w:t>
            </w:r>
          </w:p>
        </w:tc>
        <w:tc>
          <w:tcPr>
            <w:tcW w:w="5006" w:type="dxa"/>
            <w:tcBorders>
              <w:left w:val="single" w:sz="2" w:space="0" w:color="000000"/>
              <w:bottom w:val="single" w:sz="2" w:space="0" w:color="000000"/>
              <w:right w:val="single" w:sz="2" w:space="0" w:color="000000"/>
            </w:tcBorders>
            <w:shd w:val="clear" w:color="auto" w:fill="auto"/>
            <w:tcMar>
              <w:top w:w="6" w:type="dxa"/>
              <w:left w:w="108" w:type="dxa"/>
              <w:bottom w:w="6" w:type="dxa"/>
              <w:right w:w="108" w:type="dxa"/>
            </w:tcMar>
          </w:tcPr>
          <w:p w14:paraId="6A36A362" w14:textId="77777777" w:rsidR="001508D4" w:rsidRPr="004F49F8" w:rsidRDefault="001508D4" w:rsidP="00A026B9">
            <w:pPr>
              <w:pStyle w:val="Introduzione"/>
              <w:ind w:firstLine="0"/>
              <w:rPr>
                <w:rFonts w:ascii="Garamond" w:hAnsi="Garamond"/>
                <w:i w:val="0"/>
                <w:iCs w:val="0"/>
              </w:rPr>
            </w:pPr>
            <w:r w:rsidRPr="004F49F8">
              <w:rPr>
                <w:rFonts w:ascii="Garamond" w:hAnsi="Garamond"/>
                <w:i w:val="0"/>
                <w:iCs w:val="0"/>
              </w:rPr>
              <w:t>Art.9 DPR 121/2022 (personale non dirigente e non direttivo)</w:t>
            </w:r>
          </w:p>
        </w:tc>
      </w:tr>
      <w:tr w:rsidR="001508D4" w:rsidRPr="00074510" w14:paraId="309DCF64" w14:textId="77777777" w:rsidTr="00A026B9">
        <w:trPr>
          <w:gridAfter w:val="1"/>
          <w:wAfter w:w="1015" w:type="dxa"/>
          <w:trHeight w:val="57"/>
        </w:trPr>
        <w:tc>
          <w:tcPr>
            <w:tcW w:w="1134"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674C0BB2" w14:textId="77777777" w:rsidR="001508D4" w:rsidRDefault="001508D4" w:rsidP="00A026B9">
            <w:pPr>
              <w:pStyle w:val="Introduzione"/>
              <w:ind w:firstLine="0"/>
              <w:jc w:val="left"/>
              <w:rPr>
                <w:rFonts w:ascii="Garamond" w:hAnsi="Garamond"/>
                <w:b/>
                <w:bCs/>
                <w:i w:val="0"/>
              </w:rPr>
            </w:pPr>
            <w:r w:rsidRPr="000132DB">
              <w:rPr>
                <w:rFonts w:ascii="Garamond" w:hAnsi="Garamond"/>
                <w:b/>
                <w:bCs/>
                <w:i w:val="0"/>
              </w:rPr>
              <w:t>S194</w:t>
            </w:r>
          </w:p>
        </w:tc>
        <w:tc>
          <w:tcPr>
            <w:tcW w:w="3577"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6B69A9C4" w14:textId="77777777" w:rsidR="001508D4" w:rsidRPr="004F49F8" w:rsidRDefault="001508D4" w:rsidP="00A026B9">
            <w:pPr>
              <w:pStyle w:val="Introduzione"/>
              <w:ind w:firstLine="0"/>
              <w:jc w:val="left"/>
              <w:rPr>
                <w:rFonts w:ascii="Garamond" w:hAnsi="Garamond"/>
                <w:b/>
                <w:bCs/>
                <w:i w:val="0"/>
                <w:iCs w:val="0"/>
              </w:rPr>
            </w:pPr>
            <w:r w:rsidRPr="004F49F8">
              <w:rPr>
                <w:rFonts w:ascii="Garamond" w:hAnsi="Garamond"/>
                <w:b/>
                <w:bCs/>
                <w:i w:val="0"/>
                <w:iCs w:val="0"/>
              </w:rPr>
              <w:t>Fondo di amministrazione</w:t>
            </w:r>
          </w:p>
        </w:tc>
        <w:tc>
          <w:tcPr>
            <w:tcW w:w="5006" w:type="dxa"/>
            <w:tcBorders>
              <w:left w:val="single" w:sz="2" w:space="0" w:color="000000"/>
              <w:bottom w:val="single" w:sz="2" w:space="0" w:color="000000"/>
              <w:right w:val="single" w:sz="2" w:space="0" w:color="000000"/>
            </w:tcBorders>
            <w:shd w:val="clear" w:color="auto" w:fill="auto"/>
            <w:tcMar>
              <w:top w:w="6" w:type="dxa"/>
              <w:left w:w="108" w:type="dxa"/>
              <w:bottom w:w="6" w:type="dxa"/>
              <w:right w:w="108" w:type="dxa"/>
            </w:tcMar>
          </w:tcPr>
          <w:p w14:paraId="4FA2B8F1" w14:textId="77777777" w:rsidR="001508D4" w:rsidRPr="004F49F8" w:rsidRDefault="001508D4" w:rsidP="00A026B9">
            <w:pPr>
              <w:pStyle w:val="Introduzione"/>
              <w:ind w:firstLine="0"/>
              <w:jc w:val="left"/>
              <w:rPr>
                <w:rFonts w:ascii="Garamond" w:hAnsi="Garamond"/>
                <w:i w:val="0"/>
                <w:iCs w:val="0"/>
              </w:rPr>
            </w:pPr>
            <w:r w:rsidRPr="004F49F8">
              <w:rPr>
                <w:rFonts w:ascii="Garamond" w:hAnsi="Garamond"/>
                <w:i w:val="0"/>
                <w:iCs w:val="0"/>
              </w:rPr>
              <w:t>Art.6 DPR 29.11.2007 e art.11 DPR 121/2022 (personale non dirigente e non direttivo)</w:t>
            </w:r>
          </w:p>
        </w:tc>
      </w:tr>
      <w:tr w:rsidR="001508D4" w:rsidRPr="00074510" w14:paraId="4E1BDB57" w14:textId="77777777" w:rsidTr="00A026B9">
        <w:trPr>
          <w:gridAfter w:val="1"/>
          <w:wAfter w:w="1015" w:type="dxa"/>
          <w:trHeight w:val="57"/>
        </w:trPr>
        <w:tc>
          <w:tcPr>
            <w:tcW w:w="1134"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312A0100" w14:textId="77777777" w:rsidR="001508D4" w:rsidRDefault="001508D4" w:rsidP="00A026B9">
            <w:pPr>
              <w:pStyle w:val="Introduzione"/>
              <w:ind w:firstLine="0"/>
              <w:jc w:val="left"/>
              <w:rPr>
                <w:rFonts w:ascii="Garamond" w:hAnsi="Garamond"/>
                <w:b/>
                <w:bCs/>
                <w:i w:val="0"/>
              </w:rPr>
            </w:pPr>
            <w:r w:rsidRPr="000132DB">
              <w:rPr>
                <w:rFonts w:ascii="Garamond" w:hAnsi="Garamond"/>
                <w:b/>
                <w:bCs/>
                <w:i w:val="0"/>
              </w:rPr>
              <w:t>S195</w:t>
            </w:r>
          </w:p>
        </w:tc>
        <w:tc>
          <w:tcPr>
            <w:tcW w:w="3577"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33753664" w14:textId="77777777" w:rsidR="001508D4" w:rsidRPr="004F49F8" w:rsidRDefault="001508D4" w:rsidP="00A026B9">
            <w:pPr>
              <w:pStyle w:val="Introduzione"/>
              <w:ind w:firstLine="0"/>
              <w:jc w:val="left"/>
              <w:rPr>
                <w:rFonts w:ascii="Garamond" w:hAnsi="Garamond"/>
                <w:b/>
                <w:bCs/>
                <w:i w:val="0"/>
                <w:iCs w:val="0"/>
              </w:rPr>
            </w:pPr>
            <w:r w:rsidRPr="004F49F8">
              <w:rPr>
                <w:rFonts w:ascii="Garamond" w:hAnsi="Garamond"/>
                <w:b/>
                <w:bCs/>
                <w:i w:val="0"/>
                <w:iCs w:val="0"/>
              </w:rPr>
              <w:t>Fondo di produttività</w:t>
            </w:r>
          </w:p>
        </w:tc>
        <w:tc>
          <w:tcPr>
            <w:tcW w:w="5006" w:type="dxa"/>
            <w:tcBorders>
              <w:left w:val="single" w:sz="2" w:space="0" w:color="000000"/>
              <w:bottom w:val="single" w:sz="2" w:space="0" w:color="000000"/>
              <w:right w:val="single" w:sz="2" w:space="0" w:color="000000"/>
            </w:tcBorders>
            <w:shd w:val="clear" w:color="auto" w:fill="auto"/>
            <w:tcMar>
              <w:top w:w="6" w:type="dxa"/>
              <w:left w:w="108" w:type="dxa"/>
              <w:bottom w:w="6" w:type="dxa"/>
              <w:right w:w="108" w:type="dxa"/>
            </w:tcMar>
          </w:tcPr>
          <w:p w14:paraId="32B4688E" w14:textId="77777777" w:rsidR="001508D4" w:rsidRPr="004F49F8" w:rsidRDefault="001508D4" w:rsidP="00A026B9">
            <w:pPr>
              <w:pStyle w:val="Introduzione"/>
              <w:ind w:firstLine="0"/>
              <w:jc w:val="left"/>
              <w:rPr>
                <w:rFonts w:ascii="Garamond" w:hAnsi="Garamond"/>
                <w:i w:val="0"/>
                <w:iCs w:val="0"/>
              </w:rPr>
            </w:pPr>
            <w:r w:rsidRPr="004F49F8">
              <w:rPr>
                <w:rFonts w:ascii="Garamond" w:hAnsi="Garamond"/>
                <w:i w:val="0"/>
                <w:iCs w:val="0"/>
              </w:rPr>
              <w:t>Art.8 DPR 120/2022 (personale direttivo)</w:t>
            </w:r>
          </w:p>
        </w:tc>
      </w:tr>
      <w:tr w:rsidR="001508D4" w:rsidRPr="00074510" w14:paraId="5E0A9250" w14:textId="77777777" w:rsidTr="00A026B9">
        <w:trPr>
          <w:gridAfter w:val="1"/>
          <w:wAfter w:w="1015" w:type="dxa"/>
          <w:trHeight w:val="57"/>
        </w:trPr>
        <w:tc>
          <w:tcPr>
            <w:tcW w:w="1134"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1DBA6496" w14:textId="77777777" w:rsidR="001508D4" w:rsidRDefault="001508D4" w:rsidP="00A026B9">
            <w:pPr>
              <w:pStyle w:val="Introduzione"/>
              <w:ind w:firstLine="0"/>
              <w:jc w:val="left"/>
              <w:rPr>
                <w:rFonts w:ascii="Garamond" w:hAnsi="Garamond"/>
                <w:b/>
                <w:bCs/>
                <w:i w:val="0"/>
              </w:rPr>
            </w:pPr>
            <w:r w:rsidRPr="000132DB">
              <w:rPr>
                <w:rFonts w:ascii="Garamond" w:hAnsi="Garamond"/>
                <w:b/>
                <w:bCs/>
                <w:i w:val="0"/>
              </w:rPr>
              <w:t>S204</w:t>
            </w:r>
          </w:p>
        </w:tc>
        <w:tc>
          <w:tcPr>
            <w:tcW w:w="3577"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12B18904" w14:textId="77777777" w:rsidR="001508D4" w:rsidRPr="004F49F8" w:rsidRDefault="001508D4" w:rsidP="00A026B9">
            <w:pPr>
              <w:pStyle w:val="Introduzione"/>
              <w:ind w:firstLine="0"/>
              <w:jc w:val="left"/>
              <w:rPr>
                <w:rFonts w:ascii="Garamond" w:hAnsi="Garamond"/>
                <w:b/>
                <w:bCs/>
                <w:i w:val="0"/>
                <w:iCs w:val="0"/>
              </w:rPr>
            </w:pPr>
            <w:r w:rsidRPr="004F49F8">
              <w:rPr>
                <w:rFonts w:ascii="Garamond" w:hAnsi="Garamond"/>
                <w:b/>
                <w:bCs/>
                <w:i w:val="0"/>
                <w:iCs w:val="0"/>
              </w:rPr>
              <w:t>Pronta disponibilità</w:t>
            </w:r>
          </w:p>
        </w:tc>
        <w:tc>
          <w:tcPr>
            <w:tcW w:w="5006" w:type="dxa"/>
            <w:tcBorders>
              <w:left w:val="single" w:sz="2" w:space="0" w:color="000000"/>
              <w:bottom w:val="single" w:sz="2" w:space="0" w:color="000000"/>
              <w:right w:val="single" w:sz="2" w:space="0" w:color="000000"/>
            </w:tcBorders>
            <w:shd w:val="clear" w:color="auto" w:fill="auto"/>
            <w:tcMar>
              <w:top w:w="6" w:type="dxa"/>
              <w:left w:w="108" w:type="dxa"/>
              <w:bottom w:w="6" w:type="dxa"/>
              <w:right w:w="108" w:type="dxa"/>
            </w:tcMar>
          </w:tcPr>
          <w:p w14:paraId="3FE20C9C" w14:textId="77777777" w:rsidR="001508D4" w:rsidRPr="004F49F8" w:rsidRDefault="001508D4" w:rsidP="00A026B9">
            <w:pPr>
              <w:pStyle w:val="Introduzione"/>
              <w:ind w:firstLine="0"/>
              <w:jc w:val="left"/>
              <w:rPr>
                <w:rFonts w:ascii="Garamond" w:hAnsi="Garamond"/>
                <w:i w:val="0"/>
                <w:iCs w:val="0"/>
              </w:rPr>
            </w:pPr>
            <w:r w:rsidRPr="004F49F8">
              <w:rPr>
                <w:rFonts w:ascii="Garamond" w:hAnsi="Garamond"/>
                <w:i w:val="0"/>
                <w:iCs w:val="0"/>
              </w:rPr>
              <w:t>Art.10 DPR 121/2022 (personale non dirigente e non direttivo)</w:t>
            </w:r>
          </w:p>
        </w:tc>
      </w:tr>
      <w:tr w:rsidR="001508D4" w:rsidRPr="00074510" w14:paraId="1038C7FD" w14:textId="77777777" w:rsidTr="00A026B9">
        <w:trPr>
          <w:gridAfter w:val="1"/>
          <w:wAfter w:w="1015" w:type="dxa"/>
          <w:trHeight w:val="57"/>
        </w:trPr>
        <w:tc>
          <w:tcPr>
            <w:tcW w:w="1134"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569BF881" w14:textId="77777777" w:rsidR="001508D4" w:rsidRPr="00074510" w:rsidRDefault="001508D4" w:rsidP="00A026B9">
            <w:pPr>
              <w:pStyle w:val="Introduzione"/>
              <w:ind w:firstLine="0"/>
              <w:rPr>
                <w:rFonts w:ascii="Garamond" w:hAnsi="Garamond"/>
                <w:b/>
                <w:bCs/>
                <w:i w:val="0"/>
              </w:rPr>
            </w:pPr>
            <w:r w:rsidRPr="00074510">
              <w:rPr>
                <w:rFonts w:ascii="Garamond" w:hAnsi="Garamond"/>
                <w:b/>
                <w:bCs/>
                <w:i w:val="0"/>
              </w:rPr>
              <w:t>S616</w:t>
            </w:r>
          </w:p>
        </w:tc>
        <w:tc>
          <w:tcPr>
            <w:tcW w:w="3577"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389946DA" w14:textId="77777777" w:rsidR="001508D4" w:rsidRPr="004F49F8" w:rsidRDefault="001508D4" w:rsidP="00A026B9">
            <w:pPr>
              <w:pStyle w:val="Introduzione"/>
              <w:ind w:firstLine="0"/>
              <w:rPr>
                <w:rFonts w:ascii="Garamond" w:hAnsi="Garamond"/>
                <w:b/>
                <w:bCs/>
                <w:i w:val="0"/>
                <w:iCs w:val="0"/>
              </w:rPr>
            </w:pPr>
            <w:r w:rsidRPr="004F49F8">
              <w:rPr>
                <w:rFonts w:ascii="Garamond" w:hAnsi="Garamond"/>
                <w:b/>
                <w:bCs/>
                <w:i w:val="0"/>
                <w:iCs w:val="0"/>
              </w:rPr>
              <w:t>Indennità funzioni posizioni organizzative</w:t>
            </w:r>
          </w:p>
        </w:tc>
        <w:tc>
          <w:tcPr>
            <w:tcW w:w="5006" w:type="dxa"/>
            <w:tcBorders>
              <w:left w:val="single" w:sz="2" w:space="0" w:color="000000"/>
              <w:bottom w:val="single" w:sz="2" w:space="0" w:color="000000"/>
              <w:right w:val="single" w:sz="2" w:space="0" w:color="000000"/>
            </w:tcBorders>
            <w:shd w:val="clear" w:color="auto" w:fill="auto"/>
            <w:tcMar>
              <w:top w:w="6" w:type="dxa"/>
              <w:left w:w="108" w:type="dxa"/>
              <w:bottom w:w="6" w:type="dxa"/>
              <w:right w:w="108" w:type="dxa"/>
            </w:tcMar>
            <w:vAlign w:val="center"/>
          </w:tcPr>
          <w:p w14:paraId="6B3FF8CD" w14:textId="77777777" w:rsidR="001508D4" w:rsidRPr="004F49F8" w:rsidRDefault="001508D4" w:rsidP="00A026B9">
            <w:pPr>
              <w:pStyle w:val="Introduzione"/>
              <w:ind w:firstLine="0"/>
              <w:rPr>
                <w:rFonts w:ascii="Garamond" w:hAnsi="Garamond"/>
                <w:i w:val="0"/>
                <w:iCs w:val="0"/>
              </w:rPr>
            </w:pPr>
            <w:r w:rsidRPr="004F49F8">
              <w:rPr>
                <w:rFonts w:ascii="Garamond" w:hAnsi="Garamond"/>
                <w:i w:val="0"/>
                <w:iCs w:val="0"/>
              </w:rPr>
              <w:t>Art.7 DPR 120/2022 (personale direttivo); Art.6 DPR 29.11.2007 (personale non direttivo e non dirigente)</w:t>
            </w:r>
          </w:p>
        </w:tc>
      </w:tr>
      <w:tr w:rsidR="001508D4" w:rsidRPr="00A20A4C" w14:paraId="613CC013" w14:textId="77777777" w:rsidTr="00A026B9">
        <w:trPr>
          <w:gridAfter w:val="1"/>
          <w:wAfter w:w="1015" w:type="dxa"/>
          <w:trHeight w:val="57"/>
        </w:trPr>
        <w:tc>
          <w:tcPr>
            <w:tcW w:w="1134"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6D5CDD98" w14:textId="77777777" w:rsidR="001508D4" w:rsidRPr="00074510" w:rsidRDefault="001508D4" w:rsidP="00A026B9">
            <w:pPr>
              <w:pStyle w:val="Introduzione"/>
              <w:ind w:firstLine="0"/>
              <w:rPr>
                <w:rFonts w:ascii="Garamond" w:hAnsi="Garamond"/>
                <w:b/>
                <w:bCs/>
                <w:i w:val="0"/>
              </w:rPr>
            </w:pPr>
            <w:r>
              <w:rPr>
                <w:rFonts w:ascii="Garamond" w:hAnsi="Garamond"/>
                <w:b/>
                <w:bCs/>
                <w:i w:val="0"/>
              </w:rPr>
              <w:t>T117</w:t>
            </w:r>
          </w:p>
        </w:tc>
        <w:tc>
          <w:tcPr>
            <w:tcW w:w="3577" w:type="dxa"/>
            <w:tcBorders>
              <w:left w:val="single" w:sz="2" w:space="0" w:color="000000"/>
              <w:bottom w:val="single" w:sz="2" w:space="0" w:color="000000"/>
            </w:tcBorders>
            <w:shd w:val="clear" w:color="auto" w:fill="auto"/>
            <w:tcMar>
              <w:top w:w="6" w:type="dxa"/>
              <w:left w:w="108" w:type="dxa"/>
              <w:bottom w:w="6" w:type="dxa"/>
              <w:right w:w="108" w:type="dxa"/>
            </w:tcMar>
            <w:vAlign w:val="center"/>
          </w:tcPr>
          <w:p w14:paraId="1EAE0243" w14:textId="77777777" w:rsidR="001508D4" w:rsidRPr="004F49F8" w:rsidRDefault="001508D4" w:rsidP="00A026B9">
            <w:pPr>
              <w:pStyle w:val="Introduzione"/>
              <w:ind w:firstLine="0"/>
              <w:rPr>
                <w:rFonts w:ascii="Garamond" w:hAnsi="Garamond"/>
                <w:b/>
                <w:bCs/>
                <w:i w:val="0"/>
                <w:iCs w:val="0"/>
              </w:rPr>
            </w:pPr>
            <w:r w:rsidRPr="004F49F8">
              <w:rPr>
                <w:rFonts w:ascii="Garamond" w:hAnsi="Garamond"/>
                <w:b/>
                <w:bCs/>
                <w:i w:val="0"/>
                <w:iCs w:val="0"/>
              </w:rPr>
              <w:t>Straordinario conto terzi</w:t>
            </w:r>
          </w:p>
        </w:tc>
        <w:tc>
          <w:tcPr>
            <w:tcW w:w="5006" w:type="dxa"/>
            <w:tcBorders>
              <w:left w:val="single" w:sz="2" w:space="0" w:color="000000"/>
              <w:bottom w:val="single" w:sz="2" w:space="0" w:color="000000"/>
              <w:right w:val="single" w:sz="2" w:space="0" w:color="000000"/>
            </w:tcBorders>
            <w:shd w:val="clear" w:color="auto" w:fill="auto"/>
            <w:tcMar>
              <w:top w:w="6" w:type="dxa"/>
              <w:left w:w="108" w:type="dxa"/>
              <w:bottom w:w="6" w:type="dxa"/>
              <w:right w:w="108" w:type="dxa"/>
            </w:tcMar>
            <w:vAlign w:val="center"/>
          </w:tcPr>
          <w:p w14:paraId="14998980" w14:textId="77777777" w:rsidR="001508D4" w:rsidRPr="004F49F8" w:rsidRDefault="001508D4" w:rsidP="00A026B9">
            <w:pPr>
              <w:pStyle w:val="Introduzione"/>
              <w:ind w:firstLine="0"/>
              <w:rPr>
                <w:rFonts w:ascii="Garamond" w:hAnsi="Garamond"/>
                <w:i w:val="0"/>
                <w:iCs w:val="0"/>
                <w:lang w:val="en-US"/>
              </w:rPr>
            </w:pPr>
            <w:r w:rsidRPr="004F49F8">
              <w:rPr>
                <w:rFonts w:ascii="Garamond" w:hAnsi="Garamond"/>
                <w:i w:val="0"/>
                <w:iCs w:val="0"/>
                <w:lang w:val="en-US"/>
              </w:rPr>
              <w:t>Art. 24, c.7, 9 e 10, d.lgs. 139/2006 e art.17 legge 246/2000</w:t>
            </w:r>
          </w:p>
        </w:tc>
      </w:tr>
    </w:tbl>
    <w:p w14:paraId="72A18B2A" w14:textId="77777777" w:rsidR="001508D4" w:rsidRDefault="001508D4" w:rsidP="001508D4">
      <w:pPr>
        <w:pStyle w:val="Introduzione"/>
        <w:ind w:firstLine="0"/>
        <w:rPr>
          <w:b/>
          <w:bCs/>
          <w:i w:val="0"/>
          <w:sz w:val="24"/>
        </w:rPr>
      </w:pPr>
    </w:p>
    <w:p w14:paraId="3A64CA89" w14:textId="77777777" w:rsidR="001508D4" w:rsidRPr="005C7E67" w:rsidRDefault="001508D4" w:rsidP="001508D4">
      <w:pPr>
        <w:pStyle w:val="Introduzione"/>
        <w:ind w:firstLine="0"/>
        <w:rPr>
          <w:b/>
          <w:bCs/>
          <w:i w:val="0"/>
          <w:sz w:val="24"/>
        </w:rPr>
      </w:pPr>
      <w:r w:rsidRPr="005C7E67">
        <w:rPr>
          <w:b/>
          <w:bCs/>
          <w:i w:val="0"/>
          <w:sz w:val="24"/>
        </w:rPr>
        <w:t>Tabella 14 – Altri oneri che concorrono a formare il costo del lavoro</w:t>
      </w:r>
    </w:p>
    <w:p w14:paraId="47BAC269" w14:textId="77777777" w:rsidR="001508D4" w:rsidRPr="005C7E67" w:rsidRDefault="001508D4" w:rsidP="001508D4">
      <w:pPr>
        <w:pStyle w:val="Introduzione"/>
        <w:spacing w:line="360" w:lineRule="auto"/>
        <w:ind w:firstLine="0"/>
        <w:rPr>
          <w:rFonts w:ascii="Garamond" w:hAnsi="Garamond"/>
          <w:i w:val="0"/>
          <w:sz w:val="24"/>
        </w:rPr>
      </w:pPr>
      <w:r>
        <w:rPr>
          <w:rFonts w:ascii="Garamond" w:hAnsi="Garamond"/>
          <w:i w:val="0"/>
          <w:sz w:val="24"/>
        </w:rPr>
        <w:t>Poiché</w:t>
      </w:r>
      <w:r w:rsidRPr="005C7E67">
        <w:rPr>
          <w:rFonts w:ascii="Garamond" w:hAnsi="Garamond"/>
          <w:i w:val="0"/>
          <w:sz w:val="24"/>
        </w:rPr>
        <w:t xml:space="preserve"> la rilevazione dei dati del </w:t>
      </w:r>
      <w:r>
        <w:rPr>
          <w:rFonts w:ascii="Garamond" w:hAnsi="Garamond"/>
          <w:i w:val="0"/>
          <w:sz w:val="24"/>
        </w:rPr>
        <w:t>C</w:t>
      </w:r>
      <w:r w:rsidRPr="00074510">
        <w:rPr>
          <w:rFonts w:ascii="Garamond" w:hAnsi="Garamond"/>
          <w:i w:val="0"/>
          <w:sz w:val="24"/>
        </w:rPr>
        <w:t>onto</w:t>
      </w:r>
      <w:r w:rsidRPr="005C7E67">
        <w:rPr>
          <w:rFonts w:ascii="Garamond" w:hAnsi="Garamond"/>
          <w:i w:val="0"/>
          <w:sz w:val="24"/>
        </w:rPr>
        <w:t xml:space="preserve"> annuale avviene per cassa, ne</w:t>
      </w:r>
      <w:r>
        <w:rPr>
          <w:rFonts w:ascii="Garamond" w:hAnsi="Garamond"/>
          <w:i w:val="0"/>
          <w:sz w:val="24"/>
        </w:rPr>
        <w:t>i</w:t>
      </w:r>
      <w:r w:rsidRPr="005C7E67">
        <w:rPr>
          <w:rFonts w:ascii="Garamond" w:hAnsi="Garamond"/>
          <w:i w:val="0"/>
          <w:sz w:val="24"/>
        </w:rPr>
        <w:t xml:space="preserve"> “Contributi a carico dell’Amministrazione su competenze fisse e accessorie” (voc</w:t>
      </w:r>
      <w:r>
        <w:rPr>
          <w:rFonts w:ascii="Garamond" w:hAnsi="Garamond"/>
          <w:i w:val="0"/>
          <w:sz w:val="24"/>
        </w:rPr>
        <w:t>e</w:t>
      </w:r>
      <w:r w:rsidRPr="005C7E67">
        <w:rPr>
          <w:rFonts w:ascii="Garamond" w:hAnsi="Garamond"/>
          <w:i w:val="0"/>
          <w:sz w:val="24"/>
        </w:rPr>
        <w:t xml:space="preserve"> cod. P055) e </w:t>
      </w:r>
      <w:r>
        <w:rPr>
          <w:rFonts w:ascii="Garamond" w:hAnsi="Garamond"/>
          <w:i w:val="0"/>
          <w:sz w:val="24"/>
        </w:rPr>
        <w:t>nell’</w:t>
      </w:r>
      <w:r w:rsidRPr="005C7E67">
        <w:rPr>
          <w:rFonts w:ascii="Garamond" w:hAnsi="Garamond"/>
          <w:i w:val="0"/>
          <w:sz w:val="24"/>
        </w:rPr>
        <w:t>“IRAP” (voc</w:t>
      </w:r>
      <w:r>
        <w:rPr>
          <w:rFonts w:ascii="Garamond" w:hAnsi="Garamond"/>
          <w:i w:val="0"/>
          <w:sz w:val="24"/>
        </w:rPr>
        <w:t>e</w:t>
      </w:r>
      <w:r w:rsidRPr="005C7E67">
        <w:rPr>
          <w:rFonts w:ascii="Garamond" w:hAnsi="Garamond"/>
          <w:i w:val="0"/>
          <w:sz w:val="24"/>
        </w:rPr>
        <w:t xml:space="preserve"> cod. P061) andranno inseriti i dati riferiti a tutti i pagamenti effettuati a tale titolo nel corso dell’anno, anche se riferiti ad esercizi precedenti.</w:t>
      </w:r>
    </w:p>
    <w:p w14:paraId="693E8DC2" w14:textId="6420F154" w:rsidR="000046A8" w:rsidRPr="001508D4" w:rsidRDefault="001508D4" w:rsidP="001508D4">
      <w:pPr>
        <w:pStyle w:val="Introduzione"/>
        <w:spacing w:line="360" w:lineRule="auto"/>
        <w:ind w:firstLine="0"/>
        <w:rPr>
          <w:rFonts w:ascii="Garamond" w:hAnsi="Garamond"/>
          <w:i w:val="0"/>
          <w:sz w:val="24"/>
        </w:rPr>
      </w:pPr>
      <w:r w:rsidRPr="00FF35FE">
        <w:rPr>
          <w:rFonts w:ascii="Garamond" w:hAnsi="Garamond"/>
          <w:i w:val="0"/>
          <w:sz w:val="24"/>
        </w:rPr>
        <w:t>Nell</w:t>
      </w:r>
      <w:r>
        <w:rPr>
          <w:rFonts w:ascii="Garamond" w:hAnsi="Garamond"/>
          <w:i w:val="0"/>
          <w:sz w:val="24"/>
        </w:rPr>
        <w:t>’</w:t>
      </w:r>
      <w:r w:rsidRPr="00FF35FE">
        <w:rPr>
          <w:rFonts w:ascii="Garamond" w:hAnsi="Garamond"/>
          <w:i w:val="0"/>
          <w:sz w:val="24"/>
        </w:rPr>
        <w:t>“Indennità di missione e trasferimento” (voce cod.</w:t>
      </w:r>
      <w:r>
        <w:rPr>
          <w:rFonts w:ascii="Garamond" w:hAnsi="Garamond"/>
          <w:i w:val="0"/>
          <w:sz w:val="24"/>
        </w:rPr>
        <w:t xml:space="preserve"> </w:t>
      </w:r>
      <w:r w:rsidRPr="00FF35FE">
        <w:rPr>
          <w:rFonts w:ascii="Garamond" w:hAnsi="Garamond"/>
          <w:i w:val="0"/>
          <w:sz w:val="24"/>
        </w:rPr>
        <w:t>P030) andranno rilevate le indennità e le spese</w:t>
      </w:r>
      <w:r w:rsidRPr="009B45C2">
        <w:rPr>
          <w:rFonts w:ascii="Garamond" w:hAnsi="Garamond"/>
          <w:i w:val="0"/>
          <w:sz w:val="24"/>
        </w:rPr>
        <w:t xml:space="preserve"> previste dall’art.14 del D.P.R. 17</w:t>
      </w:r>
      <w:r>
        <w:rPr>
          <w:rFonts w:ascii="Garamond" w:hAnsi="Garamond"/>
          <w:i w:val="0"/>
          <w:sz w:val="24"/>
        </w:rPr>
        <w:t>.06.</w:t>
      </w:r>
      <w:r w:rsidRPr="009B45C2">
        <w:rPr>
          <w:rFonts w:ascii="Garamond" w:hAnsi="Garamond"/>
          <w:i w:val="0"/>
          <w:sz w:val="24"/>
        </w:rPr>
        <w:t>2022, n.</w:t>
      </w:r>
      <w:r>
        <w:rPr>
          <w:rFonts w:ascii="Garamond" w:hAnsi="Garamond"/>
          <w:i w:val="0"/>
          <w:sz w:val="24"/>
        </w:rPr>
        <w:t xml:space="preserve"> </w:t>
      </w:r>
      <w:r w:rsidRPr="009B45C2">
        <w:rPr>
          <w:rFonts w:ascii="Garamond" w:hAnsi="Garamond"/>
          <w:i w:val="0"/>
          <w:sz w:val="24"/>
        </w:rPr>
        <w:t>121 per il personale in trasferta.</w:t>
      </w:r>
    </w:p>
    <w:sectPr w:rsidR="000046A8" w:rsidRPr="001508D4" w:rsidSect="001508D4">
      <w:headerReference w:type="even" r:id="rId8"/>
      <w:headerReference w:type="default" r:id="rId9"/>
      <w:footerReference w:type="even" r:id="rId10"/>
      <w:footerReference w:type="default" r:id="rId11"/>
      <w:pgSz w:w="12240" w:h="15840"/>
      <w:pgMar w:top="851" w:right="1134"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1B61EA" w14:textId="77777777" w:rsidR="00FE7406" w:rsidRDefault="00FE7406">
      <w:r>
        <w:separator/>
      </w:r>
    </w:p>
  </w:endnote>
  <w:endnote w:type="continuationSeparator" w:id="0">
    <w:p w14:paraId="12EF1E33" w14:textId="77777777" w:rsidR="00FE7406" w:rsidRDefault="00FE7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utiger LT 45 Light">
    <w:altName w:val="Vrinda"/>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DA096" w14:textId="77777777" w:rsidR="001508D4" w:rsidRPr="00CD74EA" w:rsidRDefault="001508D4" w:rsidP="001508D4">
    <w:pPr>
      <w:pStyle w:val="Piedepaginapari"/>
    </w:pPr>
    <w:r>
      <w:fldChar w:fldCharType="begin"/>
    </w:r>
    <w:r>
      <w:instrText>PAGE   \* MERGEFORMAT</w:instrText>
    </w:r>
    <w:r>
      <w:fldChar w:fldCharType="separate"/>
    </w:r>
    <w:r>
      <w:t>436</w:t>
    </w:r>
    <w:r>
      <w:fldChar w:fldCharType="end"/>
    </w:r>
    <w:r w:rsidRPr="00DD5C22">
      <w:rPr>
        <w:rStyle w:val="Numeropagina"/>
      </w:rPr>
      <w:drawing>
        <wp:anchor distT="0" distB="0" distL="114300" distR="114300" simplePos="0" relativeHeight="251660288" behindDoc="0" locked="1" layoutInCell="1" allowOverlap="1" wp14:anchorId="35C69A9F" wp14:editId="1F26909E">
          <wp:simplePos x="0" y="0"/>
          <wp:positionH relativeFrom="column">
            <wp:posOffset>5448300</wp:posOffset>
          </wp:positionH>
          <wp:positionV relativeFrom="paragraph">
            <wp:posOffset>36195</wp:posOffset>
          </wp:positionV>
          <wp:extent cx="669290" cy="369570"/>
          <wp:effectExtent l="0" t="0" r="0" b="0"/>
          <wp:wrapNone/>
          <wp:docPr id="1021242119" name="Immagine 2" descr="NUOVO LOGO 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OVO LOGO RGS"/>
                  <pic:cNvPicPr>
                    <a:picLocks noChangeAspect="1" noChangeArrowheads="1"/>
                  </pic:cNvPicPr>
                </pic:nvPicPr>
                <pic:blipFill>
                  <a:blip r:embed="rId1"/>
                  <a:srcRect/>
                  <a:stretch>
                    <a:fillRect/>
                  </a:stretch>
                </pic:blipFill>
                <pic:spPr bwMode="auto">
                  <a:xfrm>
                    <a:off x="0" y="0"/>
                    <a:ext cx="669290" cy="369570"/>
                  </a:xfrm>
                  <a:prstGeom prst="rect">
                    <a:avLst/>
                  </a:prstGeom>
                  <a:noFill/>
                  <a:ln w="9525">
                    <a:noFill/>
                    <a:miter lim="800000"/>
                    <a:headEnd/>
                    <a:tailEnd/>
                  </a:ln>
                </pic:spPr>
              </pic:pic>
            </a:graphicData>
          </a:graphic>
        </wp:anchor>
      </w:drawing>
    </w:r>
  </w:p>
  <w:p w14:paraId="18A5F3E1" w14:textId="77777777" w:rsidR="001508D4" w:rsidRPr="001508D4" w:rsidRDefault="001508D4" w:rsidP="001508D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0CAC5" w14:textId="77777777" w:rsidR="001508D4" w:rsidRDefault="001508D4" w:rsidP="001508D4">
    <w:pPr>
      <w:pStyle w:val="piedepaginadispari"/>
    </w:pPr>
    <w:r>
      <w:fldChar w:fldCharType="begin"/>
    </w:r>
    <w:r>
      <w:instrText>PAGE   \* MERGEFORMAT</w:instrText>
    </w:r>
    <w:r>
      <w:fldChar w:fldCharType="separate"/>
    </w:r>
    <w:r>
      <w:t>435</w:t>
    </w:r>
    <w:r>
      <w:fldChar w:fldCharType="end"/>
    </w:r>
    <w:r w:rsidRPr="00DD5C22">
      <w:drawing>
        <wp:anchor distT="0" distB="0" distL="114300" distR="114300" simplePos="0" relativeHeight="251657216" behindDoc="0" locked="1" layoutInCell="1" allowOverlap="1" wp14:anchorId="0C8FB5F2" wp14:editId="0043B83F">
          <wp:simplePos x="0" y="0"/>
          <wp:positionH relativeFrom="column">
            <wp:posOffset>14605</wp:posOffset>
          </wp:positionH>
          <wp:positionV relativeFrom="paragraph">
            <wp:posOffset>36830</wp:posOffset>
          </wp:positionV>
          <wp:extent cx="669290" cy="369570"/>
          <wp:effectExtent l="19050" t="0" r="0" b="0"/>
          <wp:wrapNone/>
          <wp:docPr id="873313979" name="Immagine 2" descr="NUOVO LOGO 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OVO LOGO RGS"/>
                  <pic:cNvPicPr>
                    <a:picLocks noChangeAspect="1" noChangeArrowheads="1"/>
                  </pic:cNvPicPr>
                </pic:nvPicPr>
                <pic:blipFill>
                  <a:blip r:embed="rId1"/>
                  <a:srcRect/>
                  <a:stretch>
                    <a:fillRect/>
                  </a:stretch>
                </pic:blipFill>
                <pic:spPr bwMode="auto">
                  <a:xfrm>
                    <a:off x="0" y="0"/>
                    <a:ext cx="669290" cy="369570"/>
                  </a:xfrm>
                  <a:prstGeom prst="rect">
                    <a:avLst/>
                  </a:prstGeom>
                  <a:noFill/>
                  <a:ln w="9525">
                    <a:noFill/>
                    <a:miter lim="800000"/>
                    <a:headEnd/>
                    <a:tailEnd/>
                  </a:ln>
                </pic:spPr>
              </pic:pic>
            </a:graphicData>
          </a:graphic>
        </wp:anchor>
      </w:drawing>
    </w:r>
  </w:p>
  <w:p w14:paraId="0975A5F1" w14:textId="77777777" w:rsidR="001508D4" w:rsidRPr="001508D4" w:rsidRDefault="001508D4" w:rsidP="001508D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6BC9C3" w14:textId="77777777" w:rsidR="00FE7406" w:rsidRDefault="00FE7406"/>
    <w:p w14:paraId="0A28222C" w14:textId="77777777" w:rsidR="00FE7406" w:rsidRDefault="00FE7406">
      <w:pPr>
        <w:ind w:firstLine="0"/>
      </w:pPr>
      <w:r>
        <w:separator/>
      </w:r>
    </w:p>
  </w:footnote>
  <w:footnote w:type="continuationSeparator" w:id="0">
    <w:p w14:paraId="481E832F" w14:textId="77777777" w:rsidR="00FE7406" w:rsidRDefault="00FE7406">
      <w:pPr>
        <w:ind w:firstLine="0"/>
      </w:pPr>
    </w:p>
    <w:p w14:paraId="559B7E63" w14:textId="77777777" w:rsidR="00FE7406" w:rsidRDefault="00FE7406">
      <w:pPr>
        <w:ind w:firstLine="0"/>
      </w:pPr>
      <w:r>
        <w:continuationSeparator/>
      </w:r>
    </w:p>
  </w:footnote>
  <w:footnote w:type="continuationNotice" w:id="1">
    <w:p w14:paraId="140E3FFF" w14:textId="77777777" w:rsidR="00FE7406" w:rsidRDefault="00FE74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41017" w14:textId="7C45B649" w:rsidR="001508D4" w:rsidRPr="001508D4" w:rsidRDefault="00BD3746" w:rsidP="001508D4">
    <w:pPr>
      <w:pStyle w:val="Intestazionedispari"/>
      <w:ind w:firstLine="0"/>
      <w:rPr>
        <w:szCs w:val="16"/>
      </w:rPr>
    </w:pPr>
    <w:r>
      <w:rPr>
        <w:smallCaps w:val="0"/>
        <w:szCs w:val="16"/>
      </w:rPr>
      <w:t xml:space="preserve">CAPITOLO 10 - </w:t>
    </w:r>
    <w:r w:rsidR="005D3F72">
      <w:rPr>
        <w:smallCaps w:val="0"/>
        <w:szCs w:val="16"/>
      </w:rPr>
      <w:t xml:space="preserve">Istruzioni specifiche di comparto PERSONALE IN REGIME DI DIRITTO PUBBLICO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42D6B6" w14:textId="36ECE1B6" w:rsidR="001508D4" w:rsidRPr="001508D4" w:rsidRDefault="001508D4" w:rsidP="001508D4">
    <w:pPr>
      <w:pStyle w:val="Intestazionedispari"/>
      <w:ind w:firstLine="0"/>
      <w:jc w:val="left"/>
      <w:rPr>
        <w:szCs w:val="16"/>
      </w:rPr>
    </w:pPr>
    <w:r>
      <w:rPr>
        <w:szCs w:val="16"/>
      </w:rPr>
      <w:fldChar w:fldCharType="begin"/>
    </w:r>
    <w:r>
      <w:rPr>
        <w:szCs w:val="16"/>
      </w:rPr>
      <w:instrText xml:space="preserve"> TITLE  "Il Conto Annuale 2023" \* Caps  \* MERGEFORMAT </w:instrText>
    </w:r>
    <w:r>
      <w:rPr>
        <w:szCs w:val="16"/>
      </w:rPr>
      <w:fldChar w:fldCharType="separate"/>
    </w:r>
    <w:r>
      <w:rPr>
        <w:szCs w:val="16"/>
      </w:rPr>
      <w:t>Il Conto Annuale 2023</w:t>
    </w:r>
    <w:r>
      <w:rPr>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7"/>
    <w:multiLevelType w:val="multilevel"/>
    <w:tmpl w:val="52A84E56"/>
    <w:name w:val="WWNum6"/>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Wingdings 2" w:hAnsi="Wingdings 2"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Wingdings 2" w:hAnsi="Wingdings 2"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2" w15:restartNumberingAfterBreak="0">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9"/>
    <w:multiLevelType w:val="multilevel"/>
    <w:tmpl w:val="00000009"/>
    <w:name w:val="WW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D"/>
    <w:multiLevelType w:val="multilevel"/>
    <w:tmpl w:val="0000000D"/>
    <w:name w:val="WWNum1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E"/>
    <w:multiLevelType w:val="multilevel"/>
    <w:tmpl w:val="0000000E"/>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F"/>
    <w:multiLevelType w:val="multilevel"/>
    <w:tmpl w:val="0000000F"/>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10"/>
    <w:multiLevelType w:val="multilevel"/>
    <w:tmpl w:val="00000010"/>
    <w:name w:val="WWNum1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11"/>
    <w:multiLevelType w:val="multilevel"/>
    <w:tmpl w:val="00000011"/>
    <w:name w:val="WWNum1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12"/>
    <w:multiLevelType w:val="multilevel"/>
    <w:tmpl w:val="00000012"/>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13"/>
    <w:multiLevelType w:val="multilevel"/>
    <w:tmpl w:val="00000013"/>
    <w:name w:val="WW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283E69"/>
    <w:multiLevelType w:val="multilevel"/>
    <w:tmpl w:val="23747AA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4" w15:restartNumberingAfterBreak="0">
    <w:nsid w:val="00BD7083"/>
    <w:multiLevelType w:val="hybridMultilevel"/>
    <w:tmpl w:val="46AA7C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00CF2547"/>
    <w:multiLevelType w:val="hybridMultilevel"/>
    <w:tmpl w:val="BB82DEF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 w15:restartNumberingAfterBreak="0">
    <w:nsid w:val="01E437DB"/>
    <w:multiLevelType w:val="hybridMultilevel"/>
    <w:tmpl w:val="16D8E1B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37B3A84"/>
    <w:multiLevelType w:val="hybridMultilevel"/>
    <w:tmpl w:val="21E24D9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 w15:restartNumberingAfterBreak="0">
    <w:nsid w:val="043F1B3E"/>
    <w:multiLevelType w:val="hybridMultilevel"/>
    <w:tmpl w:val="7E0E5358"/>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044D1DE7"/>
    <w:multiLevelType w:val="hybridMultilevel"/>
    <w:tmpl w:val="D406A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059375A2"/>
    <w:multiLevelType w:val="hybridMultilevel"/>
    <w:tmpl w:val="6778D86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1" w15:restartNumberingAfterBreak="0">
    <w:nsid w:val="06174AE8"/>
    <w:multiLevelType w:val="hybridMultilevel"/>
    <w:tmpl w:val="D9D8C1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062B43FD"/>
    <w:multiLevelType w:val="hybridMultilevel"/>
    <w:tmpl w:val="05806E7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3" w15:restartNumberingAfterBreak="0">
    <w:nsid w:val="063B280B"/>
    <w:multiLevelType w:val="hybridMultilevel"/>
    <w:tmpl w:val="C64602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067D26F5"/>
    <w:multiLevelType w:val="hybridMultilevel"/>
    <w:tmpl w:val="71AA084E"/>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5" w15:restartNumberingAfterBreak="0">
    <w:nsid w:val="06CD0D6E"/>
    <w:multiLevelType w:val="hybridMultilevel"/>
    <w:tmpl w:val="CD8E3A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08E60E9D"/>
    <w:multiLevelType w:val="hybridMultilevel"/>
    <w:tmpl w:val="B09E2A90"/>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7" w15:restartNumberingAfterBreak="0">
    <w:nsid w:val="0942650B"/>
    <w:multiLevelType w:val="hybridMultilevel"/>
    <w:tmpl w:val="24F42A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CD15160"/>
    <w:multiLevelType w:val="multilevel"/>
    <w:tmpl w:val="AD5AF396"/>
    <w:lvl w:ilvl="0">
      <w:numFmt w:val="bullet"/>
      <w:lvlText w:val="-"/>
      <w:lvlJc w:val="left"/>
      <w:rPr>
        <w:rFonts w:ascii="Garamond" w:eastAsia="Times New Roman" w:hAnsi="Garamond" w:cs="Times New Roman"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9" w15:restartNumberingAfterBreak="0">
    <w:nsid w:val="0DEF2F80"/>
    <w:multiLevelType w:val="hybridMultilevel"/>
    <w:tmpl w:val="5A8E7296"/>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0" w15:restartNumberingAfterBreak="0">
    <w:nsid w:val="0E0F119F"/>
    <w:multiLevelType w:val="hybridMultilevel"/>
    <w:tmpl w:val="06E6139C"/>
    <w:lvl w:ilvl="0" w:tplc="04100001">
      <w:start w:val="1"/>
      <w:numFmt w:val="bullet"/>
      <w:lvlText w:val=""/>
      <w:lvlJc w:val="left"/>
      <w:pPr>
        <w:ind w:left="720" w:hanging="360"/>
      </w:pPr>
      <w:rPr>
        <w:rFonts w:ascii="Symbol" w:hAnsi="Symbol" w:hint="default"/>
      </w:rPr>
    </w:lvl>
    <w:lvl w:ilvl="1" w:tplc="8C18EB0A">
      <w:numFmt w:val="bullet"/>
      <w:lvlText w:val="•"/>
      <w:lvlJc w:val="left"/>
      <w:pPr>
        <w:ind w:left="1790" w:hanging="710"/>
      </w:pPr>
      <w:rPr>
        <w:rFonts w:ascii="Garamond" w:eastAsia="Times New Roman" w:hAnsi="Garamond"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E5806B4"/>
    <w:multiLevelType w:val="hybridMultilevel"/>
    <w:tmpl w:val="792E6D9A"/>
    <w:lvl w:ilvl="0" w:tplc="4C9C7D2C">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0F4A456A"/>
    <w:multiLevelType w:val="hybridMultilevel"/>
    <w:tmpl w:val="7EFE6D0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15:restartNumberingAfterBreak="0">
    <w:nsid w:val="0F765F0D"/>
    <w:multiLevelType w:val="hybridMultilevel"/>
    <w:tmpl w:val="6B7630C4"/>
    <w:lvl w:ilvl="0" w:tplc="733AFA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0FAF651B"/>
    <w:multiLevelType w:val="hybridMultilevel"/>
    <w:tmpl w:val="351AAB3A"/>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14F2C89"/>
    <w:multiLevelType w:val="hybridMultilevel"/>
    <w:tmpl w:val="6D04C92E"/>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1546FDE"/>
    <w:multiLevelType w:val="hybridMultilevel"/>
    <w:tmpl w:val="DA7ECA0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7" w15:restartNumberingAfterBreak="0">
    <w:nsid w:val="119254AA"/>
    <w:multiLevelType w:val="multilevel"/>
    <w:tmpl w:val="A5E85654"/>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8" w15:restartNumberingAfterBreak="0">
    <w:nsid w:val="11EB21FE"/>
    <w:multiLevelType w:val="hybridMultilevel"/>
    <w:tmpl w:val="76C4A8C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9" w15:restartNumberingAfterBreak="0">
    <w:nsid w:val="12033FBA"/>
    <w:multiLevelType w:val="hybridMultilevel"/>
    <w:tmpl w:val="2D4C344E"/>
    <w:lvl w:ilvl="0" w:tplc="FFAC2C40">
      <w:start w:val="1"/>
      <w:numFmt w:val="bullet"/>
      <w:lvlText w:val="o"/>
      <w:lvlJc w:val="left"/>
      <w:pPr>
        <w:ind w:left="720" w:hanging="360"/>
      </w:pPr>
      <w:rPr>
        <w:rFonts w:ascii="Courier New" w:hAnsi="Courier New" w:cs="Courier New" w:hint="default"/>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12FD173D"/>
    <w:multiLevelType w:val="multilevel"/>
    <w:tmpl w:val="50EC00DC"/>
    <w:lvl w:ilvl="0">
      <w:start w:val="10"/>
      <w:numFmt w:val="decimal"/>
      <w:lvlText w:val="%1"/>
      <w:lvlJc w:val="left"/>
      <w:pPr>
        <w:ind w:left="580" w:hanging="5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13957833"/>
    <w:multiLevelType w:val="hybridMultilevel"/>
    <w:tmpl w:val="857ED942"/>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13FF41EF"/>
    <w:multiLevelType w:val="hybridMultilevel"/>
    <w:tmpl w:val="4BAC923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3" w15:restartNumberingAfterBreak="0">
    <w:nsid w:val="14203359"/>
    <w:multiLevelType w:val="hybridMultilevel"/>
    <w:tmpl w:val="27DEF4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14291357"/>
    <w:multiLevelType w:val="hybridMultilevel"/>
    <w:tmpl w:val="31888AE6"/>
    <w:lvl w:ilvl="0" w:tplc="93FA5D08">
      <w:start w:val="6"/>
      <w:numFmt w:val="bullet"/>
      <w:lvlText w:val="-"/>
      <w:lvlJc w:val="left"/>
      <w:pPr>
        <w:ind w:left="783" w:hanging="360"/>
      </w:pPr>
      <w:rPr>
        <w:rFonts w:ascii="Times New Roman" w:eastAsia="Times New Roman" w:hAnsi="Times New Roman" w:cs="Times New Roman" w:hint="default"/>
      </w:rPr>
    </w:lvl>
    <w:lvl w:ilvl="1" w:tplc="04100001">
      <w:start w:val="1"/>
      <w:numFmt w:val="bullet"/>
      <w:lvlText w:val=""/>
      <w:lvlJc w:val="left"/>
      <w:pPr>
        <w:ind w:left="1503" w:hanging="360"/>
      </w:pPr>
      <w:rPr>
        <w:rFonts w:ascii="Symbol" w:hAnsi="Symbol"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45" w15:restartNumberingAfterBreak="0">
    <w:nsid w:val="14E258C2"/>
    <w:multiLevelType w:val="hybridMultilevel"/>
    <w:tmpl w:val="BDAAC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153257FE"/>
    <w:multiLevelType w:val="hybridMultilevel"/>
    <w:tmpl w:val="EB10436A"/>
    <w:lvl w:ilvl="0" w:tplc="E6641E6E">
      <w:start w:val="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15360051"/>
    <w:multiLevelType w:val="hybridMultilevel"/>
    <w:tmpl w:val="C0C838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15800D54"/>
    <w:multiLevelType w:val="hybridMultilevel"/>
    <w:tmpl w:val="C00284DE"/>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15DB1709"/>
    <w:multiLevelType w:val="hybridMultilevel"/>
    <w:tmpl w:val="B6020B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16E17891"/>
    <w:multiLevelType w:val="hybridMultilevel"/>
    <w:tmpl w:val="F5263616"/>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182F7E5B"/>
    <w:multiLevelType w:val="hybridMultilevel"/>
    <w:tmpl w:val="7BA4E838"/>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19382DDD"/>
    <w:multiLevelType w:val="hybridMultilevel"/>
    <w:tmpl w:val="8AECEB64"/>
    <w:lvl w:ilvl="0" w:tplc="04100001">
      <w:start w:val="1"/>
      <w:numFmt w:val="bullet"/>
      <w:lvlText w:val=""/>
      <w:lvlJc w:val="left"/>
      <w:pPr>
        <w:ind w:left="783" w:hanging="360"/>
      </w:pPr>
      <w:rPr>
        <w:rFonts w:ascii="Symbol" w:hAnsi="Symbol"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53" w15:restartNumberingAfterBreak="0">
    <w:nsid w:val="19B61DE6"/>
    <w:multiLevelType w:val="hybridMultilevel"/>
    <w:tmpl w:val="782E205C"/>
    <w:lvl w:ilvl="0" w:tplc="44C6DB6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1A380FE0"/>
    <w:multiLevelType w:val="hybridMultilevel"/>
    <w:tmpl w:val="8B4A2830"/>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5" w15:restartNumberingAfterBreak="0">
    <w:nsid w:val="1AAB35D8"/>
    <w:multiLevelType w:val="hybridMultilevel"/>
    <w:tmpl w:val="CB38A370"/>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1AAC7C75"/>
    <w:multiLevelType w:val="multilevel"/>
    <w:tmpl w:val="D8C804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7" w15:restartNumberingAfterBreak="0">
    <w:nsid w:val="1B6D5F68"/>
    <w:multiLevelType w:val="hybridMultilevel"/>
    <w:tmpl w:val="A63E0742"/>
    <w:lvl w:ilvl="0" w:tplc="3B0CC00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1B734A75"/>
    <w:multiLevelType w:val="hybridMultilevel"/>
    <w:tmpl w:val="53EAA3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1BC6200A"/>
    <w:multiLevelType w:val="hybridMultilevel"/>
    <w:tmpl w:val="BFCA3AE6"/>
    <w:lvl w:ilvl="0" w:tplc="04100001">
      <w:start w:val="1"/>
      <w:numFmt w:val="bullet"/>
      <w:lvlText w:val=""/>
      <w:lvlJc w:val="left"/>
      <w:pPr>
        <w:ind w:left="2007" w:hanging="360"/>
      </w:pPr>
      <w:rPr>
        <w:rFonts w:ascii="Symbol" w:hAnsi="Symbol" w:hint="default"/>
      </w:rPr>
    </w:lvl>
    <w:lvl w:ilvl="1" w:tplc="04100003" w:tentative="1">
      <w:start w:val="1"/>
      <w:numFmt w:val="bullet"/>
      <w:lvlText w:val="o"/>
      <w:lvlJc w:val="left"/>
      <w:pPr>
        <w:ind w:left="2727" w:hanging="360"/>
      </w:pPr>
      <w:rPr>
        <w:rFonts w:ascii="Courier New" w:hAnsi="Courier New" w:cs="Courier New" w:hint="default"/>
      </w:rPr>
    </w:lvl>
    <w:lvl w:ilvl="2" w:tplc="04100005" w:tentative="1">
      <w:start w:val="1"/>
      <w:numFmt w:val="bullet"/>
      <w:lvlText w:val=""/>
      <w:lvlJc w:val="left"/>
      <w:pPr>
        <w:ind w:left="3447" w:hanging="360"/>
      </w:pPr>
      <w:rPr>
        <w:rFonts w:ascii="Wingdings" w:hAnsi="Wingdings" w:hint="default"/>
      </w:rPr>
    </w:lvl>
    <w:lvl w:ilvl="3" w:tplc="04100001" w:tentative="1">
      <w:start w:val="1"/>
      <w:numFmt w:val="bullet"/>
      <w:lvlText w:val=""/>
      <w:lvlJc w:val="left"/>
      <w:pPr>
        <w:ind w:left="4167" w:hanging="360"/>
      </w:pPr>
      <w:rPr>
        <w:rFonts w:ascii="Symbol" w:hAnsi="Symbol" w:hint="default"/>
      </w:rPr>
    </w:lvl>
    <w:lvl w:ilvl="4" w:tplc="04100003" w:tentative="1">
      <w:start w:val="1"/>
      <w:numFmt w:val="bullet"/>
      <w:lvlText w:val="o"/>
      <w:lvlJc w:val="left"/>
      <w:pPr>
        <w:ind w:left="4887" w:hanging="360"/>
      </w:pPr>
      <w:rPr>
        <w:rFonts w:ascii="Courier New" w:hAnsi="Courier New" w:cs="Courier New" w:hint="default"/>
      </w:rPr>
    </w:lvl>
    <w:lvl w:ilvl="5" w:tplc="04100005" w:tentative="1">
      <w:start w:val="1"/>
      <w:numFmt w:val="bullet"/>
      <w:lvlText w:val=""/>
      <w:lvlJc w:val="left"/>
      <w:pPr>
        <w:ind w:left="5607" w:hanging="360"/>
      </w:pPr>
      <w:rPr>
        <w:rFonts w:ascii="Wingdings" w:hAnsi="Wingdings" w:hint="default"/>
      </w:rPr>
    </w:lvl>
    <w:lvl w:ilvl="6" w:tplc="04100001" w:tentative="1">
      <w:start w:val="1"/>
      <w:numFmt w:val="bullet"/>
      <w:lvlText w:val=""/>
      <w:lvlJc w:val="left"/>
      <w:pPr>
        <w:ind w:left="6327" w:hanging="360"/>
      </w:pPr>
      <w:rPr>
        <w:rFonts w:ascii="Symbol" w:hAnsi="Symbol" w:hint="default"/>
      </w:rPr>
    </w:lvl>
    <w:lvl w:ilvl="7" w:tplc="04100003" w:tentative="1">
      <w:start w:val="1"/>
      <w:numFmt w:val="bullet"/>
      <w:lvlText w:val="o"/>
      <w:lvlJc w:val="left"/>
      <w:pPr>
        <w:ind w:left="7047" w:hanging="360"/>
      </w:pPr>
      <w:rPr>
        <w:rFonts w:ascii="Courier New" w:hAnsi="Courier New" w:cs="Courier New" w:hint="default"/>
      </w:rPr>
    </w:lvl>
    <w:lvl w:ilvl="8" w:tplc="04100005" w:tentative="1">
      <w:start w:val="1"/>
      <w:numFmt w:val="bullet"/>
      <w:lvlText w:val=""/>
      <w:lvlJc w:val="left"/>
      <w:pPr>
        <w:ind w:left="7767" w:hanging="360"/>
      </w:pPr>
      <w:rPr>
        <w:rFonts w:ascii="Wingdings" w:hAnsi="Wingdings" w:hint="default"/>
      </w:rPr>
    </w:lvl>
  </w:abstractNum>
  <w:abstractNum w:abstractNumId="60" w15:restartNumberingAfterBreak="0">
    <w:nsid w:val="1BEF5315"/>
    <w:multiLevelType w:val="hybridMultilevel"/>
    <w:tmpl w:val="24ECDD28"/>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1" w15:restartNumberingAfterBreak="0">
    <w:nsid w:val="1D586F7B"/>
    <w:multiLevelType w:val="hybridMultilevel"/>
    <w:tmpl w:val="A99098A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1E69517A"/>
    <w:multiLevelType w:val="hybridMultilevel"/>
    <w:tmpl w:val="FF10C508"/>
    <w:lvl w:ilvl="0" w:tplc="BEAEBED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3" w15:restartNumberingAfterBreak="0">
    <w:nsid w:val="1E986A36"/>
    <w:multiLevelType w:val="hybridMultilevel"/>
    <w:tmpl w:val="D7AA1DE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4" w15:restartNumberingAfterBreak="0">
    <w:nsid w:val="1F552B8D"/>
    <w:multiLevelType w:val="hybridMultilevel"/>
    <w:tmpl w:val="D30ABB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1FD56E38"/>
    <w:multiLevelType w:val="hybridMultilevel"/>
    <w:tmpl w:val="34CAA7AE"/>
    <w:lvl w:ilvl="0" w:tplc="57A4B6F6">
      <w:start w:val="2"/>
      <w:numFmt w:val="bullet"/>
      <w:lvlText w:val="•"/>
      <w:lvlJc w:val="left"/>
      <w:pPr>
        <w:ind w:left="930" w:hanging="360"/>
      </w:pPr>
      <w:rPr>
        <w:rFonts w:ascii="Times New Roman" w:eastAsia="Calibri" w:hAnsi="Times New Roman" w:cs="Times New Roman" w:hint="default"/>
      </w:rPr>
    </w:lvl>
    <w:lvl w:ilvl="1" w:tplc="57A4B6F6">
      <w:start w:val="2"/>
      <w:numFmt w:val="bullet"/>
      <w:lvlText w:val="•"/>
      <w:lvlJc w:val="left"/>
      <w:pPr>
        <w:ind w:left="1650" w:hanging="360"/>
      </w:pPr>
      <w:rPr>
        <w:rFonts w:ascii="Times New Roman" w:eastAsia="Calibri" w:hAnsi="Times New Roman" w:cs="Times New Roman" w:hint="default"/>
      </w:rPr>
    </w:lvl>
    <w:lvl w:ilvl="2" w:tplc="FFFFFFFF" w:tentative="1">
      <w:start w:val="1"/>
      <w:numFmt w:val="bullet"/>
      <w:lvlText w:val=""/>
      <w:lvlJc w:val="left"/>
      <w:pPr>
        <w:ind w:left="2370" w:hanging="360"/>
      </w:pPr>
      <w:rPr>
        <w:rFonts w:ascii="Wingdings" w:hAnsi="Wingdings" w:hint="default"/>
      </w:rPr>
    </w:lvl>
    <w:lvl w:ilvl="3" w:tplc="FFFFFFFF" w:tentative="1">
      <w:start w:val="1"/>
      <w:numFmt w:val="bullet"/>
      <w:lvlText w:val=""/>
      <w:lvlJc w:val="left"/>
      <w:pPr>
        <w:ind w:left="3090" w:hanging="360"/>
      </w:pPr>
      <w:rPr>
        <w:rFonts w:ascii="Symbol" w:hAnsi="Symbol" w:hint="default"/>
      </w:rPr>
    </w:lvl>
    <w:lvl w:ilvl="4" w:tplc="FFFFFFFF" w:tentative="1">
      <w:start w:val="1"/>
      <w:numFmt w:val="bullet"/>
      <w:lvlText w:val="o"/>
      <w:lvlJc w:val="left"/>
      <w:pPr>
        <w:ind w:left="3810" w:hanging="360"/>
      </w:pPr>
      <w:rPr>
        <w:rFonts w:ascii="Courier New" w:hAnsi="Courier New" w:cs="Courier New" w:hint="default"/>
      </w:rPr>
    </w:lvl>
    <w:lvl w:ilvl="5" w:tplc="FFFFFFFF" w:tentative="1">
      <w:start w:val="1"/>
      <w:numFmt w:val="bullet"/>
      <w:lvlText w:val=""/>
      <w:lvlJc w:val="left"/>
      <w:pPr>
        <w:ind w:left="4530" w:hanging="360"/>
      </w:pPr>
      <w:rPr>
        <w:rFonts w:ascii="Wingdings" w:hAnsi="Wingdings" w:hint="default"/>
      </w:rPr>
    </w:lvl>
    <w:lvl w:ilvl="6" w:tplc="FFFFFFFF" w:tentative="1">
      <w:start w:val="1"/>
      <w:numFmt w:val="bullet"/>
      <w:lvlText w:val=""/>
      <w:lvlJc w:val="left"/>
      <w:pPr>
        <w:ind w:left="5250" w:hanging="360"/>
      </w:pPr>
      <w:rPr>
        <w:rFonts w:ascii="Symbol" w:hAnsi="Symbol" w:hint="default"/>
      </w:rPr>
    </w:lvl>
    <w:lvl w:ilvl="7" w:tplc="FFFFFFFF" w:tentative="1">
      <w:start w:val="1"/>
      <w:numFmt w:val="bullet"/>
      <w:lvlText w:val="o"/>
      <w:lvlJc w:val="left"/>
      <w:pPr>
        <w:ind w:left="5970" w:hanging="360"/>
      </w:pPr>
      <w:rPr>
        <w:rFonts w:ascii="Courier New" w:hAnsi="Courier New" w:cs="Courier New" w:hint="default"/>
      </w:rPr>
    </w:lvl>
    <w:lvl w:ilvl="8" w:tplc="FFFFFFFF" w:tentative="1">
      <w:start w:val="1"/>
      <w:numFmt w:val="bullet"/>
      <w:lvlText w:val=""/>
      <w:lvlJc w:val="left"/>
      <w:pPr>
        <w:ind w:left="6690" w:hanging="360"/>
      </w:pPr>
      <w:rPr>
        <w:rFonts w:ascii="Wingdings" w:hAnsi="Wingdings" w:hint="default"/>
      </w:rPr>
    </w:lvl>
  </w:abstractNum>
  <w:abstractNum w:abstractNumId="66" w15:restartNumberingAfterBreak="0">
    <w:nsid w:val="1FE12E8F"/>
    <w:multiLevelType w:val="multilevel"/>
    <w:tmpl w:val="08E0FA1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67" w15:restartNumberingAfterBreak="0">
    <w:nsid w:val="20907840"/>
    <w:multiLevelType w:val="hybridMultilevel"/>
    <w:tmpl w:val="11E2585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68" w15:restartNumberingAfterBreak="0">
    <w:nsid w:val="2134066E"/>
    <w:multiLevelType w:val="hybridMultilevel"/>
    <w:tmpl w:val="D7D005A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23302521"/>
    <w:multiLevelType w:val="hybridMultilevel"/>
    <w:tmpl w:val="E548AD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24951888"/>
    <w:multiLevelType w:val="hybridMultilevel"/>
    <w:tmpl w:val="BB08C92A"/>
    <w:lvl w:ilvl="0" w:tplc="37B2F65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24FD3606"/>
    <w:multiLevelType w:val="hybridMultilevel"/>
    <w:tmpl w:val="82C05F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2555634A"/>
    <w:multiLevelType w:val="hybridMultilevel"/>
    <w:tmpl w:val="BDCCD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256663BD"/>
    <w:multiLevelType w:val="hybridMultilevel"/>
    <w:tmpl w:val="7EE8F4E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27B8089B"/>
    <w:multiLevelType w:val="hybridMultilevel"/>
    <w:tmpl w:val="BACEE93E"/>
    <w:lvl w:ilvl="0" w:tplc="0D0CFBA8">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282A7FD0"/>
    <w:multiLevelType w:val="multilevel"/>
    <w:tmpl w:val="689ED702"/>
    <w:lvl w:ilvl="0">
      <w:numFmt w:val="bullet"/>
      <w:lvlText w:val="-"/>
      <w:lvlJc w:val="left"/>
      <w:rPr>
        <w:rFonts w:ascii="Garamond" w:eastAsia="Times New Roman" w:hAnsi="Garamond" w:cs="Garamond"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76" w15:restartNumberingAfterBreak="0">
    <w:nsid w:val="29776DD3"/>
    <w:multiLevelType w:val="hybridMultilevel"/>
    <w:tmpl w:val="060697D2"/>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7" w15:restartNumberingAfterBreak="0">
    <w:nsid w:val="2B260C98"/>
    <w:multiLevelType w:val="hybridMultilevel"/>
    <w:tmpl w:val="9FC4CBA6"/>
    <w:lvl w:ilvl="0" w:tplc="04100001">
      <w:start w:val="1"/>
      <w:numFmt w:val="bullet"/>
      <w:lvlText w:val=""/>
      <w:lvlJc w:val="left"/>
      <w:pPr>
        <w:ind w:left="1038" w:hanging="360"/>
      </w:pPr>
      <w:rPr>
        <w:rFonts w:ascii="Symbol" w:hAnsi="Symbol" w:hint="default"/>
      </w:rPr>
    </w:lvl>
    <w:lvl w:ilvl="1" w:tplc="04100003" w:tentative="1">
      <w:start w:val="1"/>
      <w:numFmt w:val="bullet"/>
      <w:lvlText w:val="o"/>
      <w:lvlJc w:val="left"/>
      <w:pPr>
        <w:ind w:left="1758" w:hanging="360"/>
      </w:pPr>
      <w:rPr>
        <w:rFonts w:ascii="Courier New" w:hAnsi="Courier New" w:cs="Courier New" w:hint="default"/>
      </w:rPr>
    </w:lvl>
    <w:lvl w:ilvl="2" w:tplc="04100005" w:tentative="1">
      <w:start w:val="1"/>
      <w:numFmt w:val="bullet"/>
      <w:lvlText w:val=""/>
      <w:lvlJc w:val="left"/>
      <w:pPr>
        <w:ind w:left="2478" w:hanging="360"/>
      </w:pPr>
      <w:rPr>
        <w:rFonts w:ascii="Wingdings" w:hAnsi="Wingdings" w:hint="default"/>
      </w:rPr>
    </w:lvl>
    <w:lvl w:ilvl="3" w:tplc="04100001" w:tentative="1">
      <w:start w:val="1"/>
      <w:numFmt w:val="bullet"/>
      <w:lvlText w:val=""/>
      <w:lvlJc w:val="left"/>
      <w:pPr>
        <w:ind w:left="3198" w:hanging="360"/>
      </w:pPr>
      <w:rPr>
        <w:rFonts w:ascii="Symbol" w:hAnsi="Symbol" w:hint="default"/>
      </w:rPr>
    </w:lvl>
    <w:lvl w:ilvl="4" w:tplc="04100003" w:tentative="1">
      <w:start w:val="1"/>
      <w:numFmt w:val="bullet"/>
      <w:lvlText w:val="o"/>
      <w:lvlJc w:val="left"/>
      <w:pPr>
        <w:ind w:left="3918" w:hanging="360"/>
      </w:pPr>
      <w:rPr>
        <w:rFonts w:ascii="Courier New" w:hAnsi="Courier New" w:cs="Courier New" w:hint="default"/>
      </w:rPr>
    </w:lvl>
    <w:lvl w:ilvl="5" w:tplc="04100005" w:tentative="1">
      <w:start w:val="1"/>
      <w:numFmt w:val="bullet"/>
      <w:lvlText w:val=""/>
      <w:lvlJc w:val="left"/>
      <w:pPr>
        <w:ind w:left="4638" w:hanging="360"/>
      </w:pPr>
      <w:rPr>
        <w:rFonts w:ascii="Wingdings" w:hAnsi="Wingdings" w:hint="default"/>
      </w:rPr>
    </w:lvl>
    <w:lvl w:ilvl="6" w:tplc="04100001" w:tentative="1">
      <w:start w:val="1"/>
      <w:numFmt w:val="bullet"/>
      <w:lvlText w:val=""/>
      <w:lvlJc w:val="left"/>
      <w:pPr>
        <w:ind w:left="5358" w:hanging="360"/>
      </w:pPr>
      <w:rPr>
        <w:rFonts w:ascii="Symbol" w:hAnsi="Symbol" w:hint="default"/>
      </w:rPr>
    </w:lvl>
    <w:lvl w:ilvl="7" w:tplc="04100003" w:tentative="1">
      <w:start w:val="1"/>
      <w:numFmt w:val="bullet"/>
      <w:lvlText w:val="o"/>
      <w:lvlJc w:val="left"/>
      <w:pPr>
        <w:ind w:left="6078" w:hanging="360"/>
      </w:pPr>
      <w:rPr>
        <w:rFonts w:ascii="Courier New" w:hAnsi="Courier New" w:cs="Courier New" w:hint="default"/>
      </w:rPr>
    </w:lvl>
    <w:lvl w:ilvl="8" w:tplc="04100005" w:tentative="1">
      <w:start w:val="1"/>
      <w:numFmt w:val="bullet"/>
      <w:lvlText w:val=""/>
      <w:lvlJc w:val="left"/>
      <w:pPr>
        <w:ind w:left="6798" w:hanging="360"/>
      </w:pPr>
      <w:rPr>
        <w:rFonts w:ascii="Wingdings" w:hAnsi="Wingdings" w:hint="default"/>
      </w:rPr>
    </w:lvl>
  </w:abstractNum>
  <w:abstractNum w:abstractNumId="78" w15:restartNumberingAfterBreak="0">
    <w:nsid w:val="2B4A794D"/>
    <w:multiLevelType w:val="hybridMultilevel"/>
    <w:tmpl w:val="135281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2B7033AA"/>
    <w:multiLevelType w:val="multilevel"/>
    <w:tmpl w:val="7988B5D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80" w15:restartNumberingAfterBreak="0">
    <w:nsid w:val="2BF22E25"/>
    <w:multiLevelType w:val="hybridMultilevel"/>
    <w:tmpl w:val="ABC411EA"/>
    <w:lvl w:ilvl="0" w:tplc="04100001">
      <w:start w:val="1"/>
      <w:numFmt w:val="bullet"/>
      <w:lvlText w:val=""/>
      <w:lvlJc w:val="left"/>
      <w:pPr>
        <w:ind w:left="1429" w:hanging="360"/>
      </w:pPr>
      <w:rPr>
        <w:rFonts w:ascii="Symbol" w:hAnsi="Symbol" w:hint="default"/>
      </w:rPr>
    </w:lvl>
    <w:lvl w:ilvl="1" w:tplc="854ADF38">
      <w:numFmt w:val="bullet"/>
      <w:lvlText w:val="-"/>
      <w:lvlJc w:val="left"/>
      <w:pPr>
        <w:ind w:left="2149" w:hanging="360"/>
      </w:pPr>
      <w:rPr>
        <w:rFonts w:ascii="Garamond" w:eastAsia="Times New Roman" w:hAnsi="Garamond" w:cs="Times New Roman"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81" w15:restartNumberingAfterBreak="0">
    <w:nsid w:val="2CD4700A"/>
    <w:multiLevelType w:val="hybridMultilevel"/>
    <w:tmpl w:val="3A448E1E"/>
    <w:lvl w:ilvl="0" w:tplc="04100003">
      <w:start w:val="1"/>
      <w:numFmt w:val="bullet"/>
      <w:lvlText w:val="o"/>
      <w:lvlJc w:val="left"/>
      <w:pPr>
        <w:ind w:left="930" w:hanging="360"/>
      </w:pPr>
      <w:rPr>
        <w:rFonts w:ascii="Courier New" w:hAnsi="Courier New" w:cs="Courier New"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82" w15:restartNumberingAfterBreak="0">
    <w:nsid w:val="2D456E91"/>
    <w:multiLevelType w:val="hybridMultilevel"/>
    <w:tmpl w:val="FDB4678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3" w15:restartNumberingAfterBreak="0">
    <w:nsid w:val="2D5E3C08"/>
    <w:multiLevelType w:val="hybridMultilevel"/>
    <w:tmpl w:val="A0BCE5FC"/>
    <w:lvl w:ilvl="0" w:tplc="04100001">
      <w:start w:val="1"/>
      <w:numFmt w:val="bullet"/>
      <w:lvlText w:val=""/>
      <w:lvlJc w:val="left"/>
      <w:pPr>
        <w:ind w:left="78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4" w15:restartNumberingAfterBreak="0">
    <w:nsid w:val="2DD213C0"/>
    <w:multiLevelType w:val="hybridMultilevel"/>
    <w:tmpl w:val="D68C7162"/>
    <w:lvl w:ilvl="0" w:tplc="19A05976">
      <w:start w:val="1"/>
      <w:numFmt w:val="lowerLetter"/>
      <w:pStyle w:val="PuntoElencoLettereB"/>
      <w:lvlText w:val="%1."/>
      <w:lvlJc w:val="left"/>
      <w:pPr>
        <w:ind w:left="1922" w:hanging="360"/>
      </w:pPr>
    </w:lvl>
    <w:lvl w:ilvl="1" w:tplc="04100019" w:tentative="1">
      <w:start w:val="1"/>
      <w:numFmt w:val="lowerLetter"/>
      <w:lvlText w:val="%2."/>
      <w:lvlJc w:val="left"/>
      <w:pPr>
        <w:ind w:left="2642" w:hanging="360"/>
      </w:pPr>
    </w:lvl>
    <w:lvl w:ilvl="2" w:tplc="0410001B" w:tentative="1">
      <w:start w:val="1"/>
      <w:numFmt w:val="lowerRoman"/>
      <w:lvlText w:val="%3."/>
      <w:lvlJc w:val="right"/>
      <w:pPr>
        <w:ind w:left="3362" w:hanging="180"/>
      </w:pPr>
    </w:lvl>
    <w:lvl w:ilvl="3" w:tplc="0410000F" w:tentative="1">
      <w:start w:val="1"/>
      <w:numFmt w:val="decimal"/>
      <w:lvlText w:val="%4."/>
      <w:lvlJc w:val="left"/>
      <w:pPr>
        <w:ind w:left="4082" w:hanging="360"/>
      </w:pPr>
    </w:lvl>
    <w:lvl w:ilvl="4" w:tplc="04100019" w:tentative="1">
      <w:start w:val="1"/>
      <w:numFmt w:val="lowerLetter"/>
      <w:lvlText w:val="%5."/>
      <w:lvlJc w:val="left"/>
      <w:pPr>
        <w:ind w:left="4802" w:hanging="360"/>
      </w:pPr>
    </w:lvl>
    <w:lvl w:ilvl="5" w:tplc="0410001B" w:tentative="1">
      <w:start w:val="1"/>
      <w:numFmt w:val="lowerRoman"/>
      <w:lvlText w:val="%6."/>
      <w:lvlJc w:val="right"/>
      <w:pPr>
        <w:ind w:left="5522" w:hanging="180"/>
      </w:pPr>
    </w:lvl>
    <w:lvl w:ilvl="6" w:tplc="0410000F" w:tentative="1">
      <w:start w:val="1"/>
      <w:numFmt w:val="decimal"/>
      <w:lvlText w:val="%7."/>
      <w:lvlJc w:val="left"/>
      <w:pPr>
        <w:ind w:left="6242" w:hanging="360"/>
      </w:pPr>
    </w:lvl>
    <w:lvl w:ilvl="7" w:tplc="04100019" w:tentative="1">
      <w:start w:val="1"/>
      <w:numFmt w:val="lowerLetter"/>
      <w:lvlText w:val="%8."/>
      <w:lvlJc w:val="left"/>
      <w:pPr>
        <w:ind w:left="6962" w:hanging="360"/>
      </w:pPr>
    </w:lvl>
    <w:lvl w:ilvl="8" w:tplc="0410001B" w:tentative="1">
      <w:start w:val="1"/>
      <w:numFmt w:val="lowerRoman"/>
      <w:lvlText w:val="%9."/>
      <w:lvlJc w:val="right"/>
      <w:pPr>
        <w:ind w:left="7682" w:hanging="180"/>
      </w:pPr>
    </w:lvl>
  </w:abstractNum>
  <w:abstractNum w:abstractNumId="85" w15:restartNumberingAfterBreak="0">
    <w:nsid w:val="2E2C0C82"/>
    <w:multiLevelType w:val="hybridMultilevel"/>
    <w:tmpl w:val="22D23DFC"/>
    <w:lvl w:ilvl="0" w:tplc="04100001">
      <w:start w:val="1"/>
      <w:numFmt w:val="bullet"/>
      <w:lvlText w:val=""/>
      <w:lvlJc w:val="left"/>
      <w:pPr>
        <w:ind w:left="776" w:hanging="360"/>
      </w:pPr>
      <w:rPr>
        <w:rFonts w:ascii="Symbol" w:hAnsi="Symbol" w:hint="default"/>
      </w:rPr>
    </w:lvl>
    <w:lvl w:ilvl="1" w:tplc="04100003">
      <w:start w:val="1"/>
      <w:numFmt w:val="bullet"/>
      <w:lvlText w:val="o"/>
      <w:lvlJc w:val="left"/>
      <w:pPr>
        <w:ind w:left="1496" w:hanging="360"/>
      </w:pPr>
      <w:rPr>
        <w:rFonts w:ascii="Courier New" w:hAnsi="Courier New" w:cs="Courier New" w:hint="default"/>
      </w:rPr>
    </w:lvl>
    <w:lvl w:ilvl="2" w:tplc="04100005">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86" w15:restartNumberingAfterBreak="0">
    <w:nsid w:val="2F4239F5"/>
    <w:multiLevelType w:val="hybridMultilevel"/>
    <w:tmpl w:val="704ED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2FA34C47"/>
    <w:multiLevelType w:val="hybridMultilevel"/>
    <w:tmpl w:val="FA040C00"/>
    <w:lvl w:ilvl="0" w:tplc="44C6DB6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2FB16063"/>
    <w:multiLevelType w:val="hybridMultilevel"/>
    <w:tmpl w:val="0576DC40"/>
    <w:lvl w:ilvl="0" w:tplc="0D3E8450">
      <w:start w:val="1"/>
      <w:numFmt w:val="bullet"/>
      <w:lvlText w:val=""/>
      <w:lvlJc w:val="left"/>
      <w:pPr>
        <w:ind w:left="782" w:hanging="360"/>
      </w:pPr>
      <w:rPr>
        <w:rFonts w:ascii="Symbol" w:hAnsi="Symbol" w:hint="default"/>
        <w:sz w:val="22"/>
      </w:rPr>
    </w:lvl>
    <w:lvl w:ilvl="1" w:tplc="04100003" w:tentative="1">
      <w:start w:val="1"/>
      <w:numFmt w:val="bullet"/>
      <w:lvlText w:val="o"/>
      <w:lvlJc w:val="left"/>
      <w:pPr>
        <w:ind w:left="1502" w:hanging="360"/>
      </w:pPr>
      <w:rPr>
        <w:rFonts w:ascii="Courier New" w:hAnsi="Courier New" w:cs="Courier New" w:hint="default"/>
      </w:rPr>
    </w:lvl>
    <w:lvl w:ilvl="2" w:tplc="04100005" w:tentative="1">
      <w:start w:val="1"/>
      <w:numFmt w:val="bullet"/>
      <w:lvlText w:val=""/>
      <w:lvlJc w:val="left"/>
      <w:pPr>
        <w:ind w:left="2222" w:hanging="360"/>
      </w:pPr>
      <w:rPr>
        <w:rFonts w:ascii="Wingdings" w:hAnsi="Wingdings" w:hint="default"/>
      </w:rPr>
    </w:lvl>
    <w:lvl w:ilvl="3" w:tplc="04100001" w:tentative="1">
      <w:start w:val="1"/>
      <w:numFmt w:val="bullet"/>
      <w:lvlText w:val=""/>
      <w:lvlJc w:val="left"/>
      <w:pPr>
        <w:ind w:left="2942" w:hanging="360"/>
      </w:pPr>
      <w:rPr>
        <w:rFonts w:ascii="Symbol" w:hAnsi="Symbol" w:hint="default"/>
      </w:rPr>
    </w:lvl>
    <w:lvl w:ilvl="4" w:tplc="04100003" w:tentative="1">
      <w:start w:val="1"/>
      <w:numFmt w:val="bullet"/>
      <w:lvlText w:val="o"/>
      <w:lvlJc w:val="left"/>
      <w:pPr>
        <w:ind w:left="3662" w:hanging="360"/>
      </w:pPr>
      <w:rPr>
        <w:rFonts w:ascii="Courier New" w:hAnsi="Courier New" w:cs="Courier New" w:hint="default"/>
      </w:rPr>
    </w:lvl>
    <w:lvl w:ilvl="5" w:tplc="04100005" w:tentative="1">
      <w:start w:val="1"/>
      <w:numFmt w:val="bullet"/>
      <w:lvlText w:val=""/>
      <w:lvlJc w:val="left"/>
      <w:pPr>
        <w:ind w:left="4382" w:hanging="360"/>
      </w:pPr>
      <w:rPr>
        <w:rFonts w:ascii="Wingdings" w:hAnsi="Wingdings" w:hint="default"/>
      </w:rPr>
    </w:lvl>
    <w:lvl w:ilvl="6" w:tplc="04100001" w:tentative="1">
      <w:start w:val="1"/>
      <w:numFmt w:val="bullet"/>
      <w:lvlText w:val=""/>
      <w:lvlJc w:val="left"/>
      <w:pPr>
        <w:ind w:left="5102" w:hanging="360"/>
      </w:pPr>
      <w:rPr>
        <w:rFonts w:ascii="Symbol" w:hAnsi="Symbol" w:hint="default"/>
      </w:rPr>
    </w:lvl>
    <w:lvl w:ilvl="7" w:tplc="04100003" w:tentative="1">
      <w:start w:val="1"/>
      <w:numFmt w:val="bullet"/>
      <w:lvlText w:val="o"/>
      <w:lvlJc w:val="left"/>
      <w:pPr>
        <w:ind w:left="5822" w:hanging="360"/>
      </w:pPr>
      <w:rPr>
        <w:rFonts w:ascii="Courier New" w:hAnsi="Courier New" w:cs="Courier New" w:hint="default"/>
      </w:rPr>
    </w:lvl>
    <w:lvl w:ilvl="8" w:tplc="04100005" w:tentative="1">
      <w:start w:val="1"/>
      <w:numFmt w:val="bullet"/>
      <w:lvlText w:val=""/>
      <w:lvlJc w:val="left"/>
      <w:pPr>
        <w:ind w:left="6542" w:hanging="360"/>
      </w:pPr>
      <w:rPr>
        <w:rFonts w:ascii="Wingdings" w:hAnsi="Wingdings" w:hint="default"/>
      </w:rPr>
    </w:lvl>
  </w:abstractNum>
  <w:abstractNum w:abstractNumId="89" w15:restartNumberingAfterBreak="0">
    <w:nsid w:val="30196A02"/>
    <w:multiLevelType w:val="hybridMultilevel"/>
    <w:tmpl w:val="15F484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0" w15:restartNumberingAfterBreak="0">
    <w:nsid w:val="30DA5D72"/>
    <w:multiLevelType w:val="multilevel"/>
    <w:tmpl w:val="69BA66F8"/>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91" w15:restartNumberingAfterBreak="0">
    <w:nsid w:val="311700D6"/>
    <w:multiLevelType w:val="hybridMultilevel"/>
    <w:tmpl w:val="DE62F19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31891543"/>
    <w:multiLevelType w:val="hybridMultilevel"/>
    <w:tmpl w:val="DC6465CC"/>
    <w:lvl w:ilvl="0" w:tplc="D6007ED8">
      <w:start w:val="1"/>
      <w:numFmt w:val="decimal"/>
      <w:lvlText w:val="(%1)"/>
      <w:lvlJc w:val="left"/>
      <w:pPr>
        <w:ind w:left="501" w:hanging="360"/>
      </w:pPr>
      <w:rPr>
        <w:rFonts w:hint="default"/>
        <w:sz w:val="18"/>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93" w15:restartNumberingAfterBreak="0">
    <w:nsid w:val="33980C98"/>
    <w:multiLevelType w:val="hybridMultilevel"/>
    <w:tmpl w:val="9F224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15:restartNumberingAfterBreak="0">
    <w:nsid w:val="35234F4B"/>
    <w:multiLevelType w:val="hybridMultilevel"/>
    <w:tmpl w:val="A32AEA78"/>
    <w:lvl w:ilvl="0" w:tplc="04100001">
      <w:start w:val="1"/>
      <w:numFmt w:val="bullet"/>
      <w:lvlText w:val=""/>
      <w:lvlJc w:val="left"/>
      <w:pPr>
        <w:ind w:left="1003" w:hanging="360"/>
      </w:pPr>
      <w:rPr>
        <w:rFonts w:ascii="Symbol" w:hAnsi="Symbol"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95" w15:restartNumberingAfterBreak="0">
    <w:nsid w:val="35EF48C9"/>
    <w:multiLevelType w:val="hybridMultilevel"/>
    <w:tmpl w:val="932A250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6" w15:restartNumberingAfterBreak="0">
    <w:nsid w:val="36371196"/>
    <w:multiLevelType w:val="hybridMultilevel"/>
    <w:tmpl w:val="B256389E"/>
    <w:lvl w:ilvl="0" w:tplc="0410000B">
      <w:start w:val="1"/>
      <w:numFmt w:val="bullet"/>
      <w:lvlText w:val=""/>
      <w:lvlJc w:val="left"/>
      <w:pPr>
        <w:ind w:left="1800" w:hanging="36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97" w15:restartNumberingAfterBreak="0">
    <w:nsid w:val="3761492B"/>
    <w:multiLevelType w:val="hybridMultilevel"/>
    <w:tmpl w:val="934A198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8" w15:restartNumberingAfterBreak="0">
    <w:nsid w:val="377963D6"/>
    <w:multiLevelType w:val="hybridMultilevel"/>
    <w:tmpl w:val="25D84E6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9" w15:restartNumberingAfterBreak="0">
    <w:nsid w:val="37C6601F"/>
    <w:multiLevelType w:val="hybridMultilevel"/>
    <w:tmpl w:val="88B064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0" w15:restartNumberingAfterBreak="0">
    <w:nsid w:val="37EF7EFA"/>
    <w:multiLevelType w:val="hybridMultilevel"/>
    <w:tmpl w:val="FE3AB9A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1" w15:restartNumberingAfterBreak="0">
    <w:nsid w:val="38793CDA"/>
    <w:multiLevelType w:val="hybridMultilevel"/>
    <w:tmpl w:val="134CC14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2" w15:restartNumberingAfterBreak="0">
    <w:nsid w:val="3AC5547E"/>
    <w:multiLevelType w:val="hybridMultilevel"/>
    <w:tmpl w:val="6F3E123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03" w15:restartNumberingAfterBreak="0">
    <w:nsid w:val="3BB128DF"/>
    <w:multiLevelType w:val="hybridMultilevel"/>
    <w:tmpl w:val="258CE52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4" w15:restartNumberingAfterBreak="0">
    <w:nsid w:val="3C24613E"/>
    <w:multiLevelType w:val="hybridMultilevel"/>
    <w:tmpl w:val="C79C3B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5" w15:restartNumberingAfterBreak="0">
    <w:nsid w:val="3D6170D5"/>
    <w:multiLevelType w:val="hybridMultilevel"/>
    <w:tmpl w:val="D3DC4EF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6" w15:restartNumberingAfterBreak="0">
    <w:nsid w:val="3D9A017C"/>
    <w:multiLevelType w:val="hybridMultilevel"/>
    <w:tmpl w:val="BA087170"/>
    <w:lvl w:ilvl="0" w:tplc="F8CA23E6">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7" w15:restartNumberingAfterBreak="0">
    <w:nsid w:val="3E5D47E3"/>
    <w:multiLevelType w:val="singleLevel"/>
    <w:tmpl w:val="5EC08292"/>
    <w:lvl w:ilvl="0">
      <w:start w:val="1"/>
      <w:numFmt w:val="bullet"/>
      <w:lvlText w:val=""/>
      <w:lvlJc w:val="left"/>
      <w:pPr>
        <w:tabs>
          <w:tab w:val="num" w:pos="340"/>
        </w:tabs>
        <w:ind w:left="340" w:hanging="340"/>
      </w:pPr>
      <w:rPr>
        <w:rFonts w:ascii="Symbol" w:hAnsi="Symbol" w:hint="default"/>
        <w:color w:val="auto"/>
        <w:sz w:val="22"/>
      </w:rPr>
    </w:lvl>
  </w:abstractNum>
  <w:abstractNum w:abstractNumId="108" w15:restartNumberingAfterBreak="0">
    <w:nsid w:val="3F7247A5"/>
    <w:multiLevelType w:val="multilevel"/>
    <w:tmpl w:val="AA0632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3F7B1CE7"/>
    <w:multiLevelType w:val="hybridMultilevel"/>
    <w:tmpl w:val="F6D60DC2"/>
    <w:lvl w:ilvl="0" w:tplc="854ADF38">
      <w:numFmt w:val="bullet"/>
      <w:lvlText w:val="-"/>
      <w:lvlJc w:val="left"/>
      <w:pPr>
        <w:ind w:left="720" w:hanging="360"/>
      </w:pPr>
      <w:rPr>
        <w:rFonts w:ascii="Garamond" w:eastAsia="Times New Roman" w:hAnsi="Garamond"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0" w15:restartNumberingAfterBreak="0">
    <w:nsid w:val="3FF0179C"/>
    <w:multiLevelType w:val="hybridMultilevel"/>
    <w:tmpl w:val="FFC4B80C"/>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11" w15:restartNumberingAfterBreak="0">
    <w:nsid w:val="407F7854"/>
    <w:multiLevelType w:val="multilevel"/>
    <w:tmpl w:val="E702FEC2"/>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12" w15:restartNumberingAfterBreak="0">
    <w:nsid w:val="4120261A"/>
    <w:multiLevelType w:val="hybridMultilevel"/>
    <w:tmpl w:val="BAC803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3" w15:restartNumberingAfterBreak="0">
    <w:nsid w:val="4145421A"/>
    <w:multiLevelType w:val="hybridMultilevel"/>
    <w:tmpl w:val="7142548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4" w15:restartNumberingAfterBreak="0">
    <w:nsid w:val="43D911A1"/>
    <w:multiLevelType w:val="hybridMultilevel"/>
    <w:tmpl w:val="A34AF3C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5" w15:restartNumberingAfterBreak="0">
    <w:nsid w:val="44A53F8B"/>
    <w:multiLevelType w:val="hybridMultilevel"/>
    <w:tmpl w:val="E52C60A6"/>
    <w:lvl w:ilvl="0" w:tplc="04100001">
      <w:start w:val="1"/>
      <w:numFmt w:val="bullet"/>
      <w:lvlText w:val=""/>
      <w:lvlJc w:val="left"/>
      <w:pPr>
        <w:ind w:left="1286" w:hanging="360"/>
      </w:pPr>
      <w:rPr>
        <w:rFonts w:ascii="Symbol" w:hAnsi="Symbol" w:hint="default"/>
      </w:rPr>
    </w:lvl>
    <w:lvl w:ilvl="1" w:tplc="04100003" w:tentative="1">
      <w:start w:val="1"/>
      <w:numFmt w:val="bullet"/>
      <w:lvlText w:val="o"/>
      <w:lvlJc w:val="left"/>
      <w:pPr>
        <w:ind w:left="2006" w:hanging="360"/>
      </w:pPr>
      <w:rPr>
        <w:rFonts w:ascii="Courier New" w:hAnsi="Courier New" w:cs="Courier New" w:hint="default"/>
      </w:rPr>
    </w:lvl>
    <w:lvl w:ilvl="2" w:tplc="04100005" w:tentative="1">
      <w:start w:val="1"/>
      <w:numFmt w:val="bullet"/>
      <w:lvlText w:val=""/>
      <w:lvlJc w:val="left"/>
      <w:pPr>
        <w:ind w:left="2726" w:hanging="360"/>
      </w:pPr>
      <w:rPr>
        <w:rFonts w:ascii="Wingdings" w:hAnsi="Wingdings" w:hint="default"/>
      </w:rPr>
    </w:lvl>
    <w:lvl w:ilvl="3" w:tplc="04100001" w:tentative="1">
      <w:start w:val="1"/>
      <w:numFmt w:val="bullet"/>
      <w:lvlText w:val=""/>
      <w:lvlJc w:val="left"/>
      <w:pPr>
        <w:ind w:left="3446" w:hanging="360"/>
      </w:pPr>
      <w:rPr>
        <w:rFonts w:ascii="Symbol" w:hAnsi="Symbol" w:hint="default"/>
      </w:rPr>
    </w:lvl>
    <w:lvl w:ilvl="4" w:tplc="04100003" w:tentative="1">
      <w:start w:val="1"/>
      <w:numFmt w:val="bullet"/>
      <w:lvlText w:val="o"/>
      <w:lvlJc w:val="left"/>
      <w:pPr>
        <w:ind w:left="4166" w:hanging="360"/>
      </w:pPr>
      <w:rPr>
        <w:rFonts w:ascii="Courier New" w:hAnsi="Courier New" w:cs="Courier New" w:hint="default"/>
      </w:rPr>
    </w:lvl>
    <w:lvl w:ilvl="5" w:tplc="04100005" w:tentative="1">
      <w:start w:val="1"/>
      <w:numFmt w:val="bullet"/>
      <w:lvlText w:val=""/>
      <w:lvlJc w:val="left"/>
      <w:pPr>
        <w:ind w:left="4886" w:hanging="360"/>
      </w:pPr>
      <w:rPr>
        <w:rFonts w:ascii="Wingdings" w:hAnsi="Wingdings" w:hint="default"/>
      </w:rPr>
    </w:lvl>
    <w:lvl w:ilvl="6" w:tplc="04100001" w:tentative="1">
      <w:start w:val="1"/>
      <w:numFmt w:val="bullet"/>
      <w:lvlText w:val=""/>
      <w:lvlJc w:val="left"/>
      <w:pPr>
        <w:ind w:left="5606" w:hanging="360"/>
      </w:pPr>
      <w:rPr>
        <w:rFonts w:ascii="Symbol" w:hAnsi="Symbol" w:hint="default"/>
      </w:rPr>
    </w:lvl>
    <w:lvl w:ilvl="7" w:tplc="04100003" w:tentative="1">
      <w:start w:val="1"/>
      <w:numFmt w:val="bullet"/>
      <w:lvlText w:val="o"/>
      <w:lvlJc w:val="left"/>
      <w:pPr>
        <w:ind w:left="6326" w:hanging="360"/>
      </w:pPr>
      <w:rPr>
        <w:rFonts w:ascii="Courier New" w:hAnsi="Courier New" w:cs="Courier New" w:hint="default"/>
      </w:rPr>
    </w:lvl>
    <w:lvl w:ilvl="8" w:tplc="04100005" w:tentative="1">
      <w:start w:val="1"/>
      <w:numFmt w:val="bullet"/>
      <w:lvlText w:val=""/>
      <w:lvlJc w:val="left"/>
      <w:pPr>
        <w:ind w:left="7046" w:hanging="360"/>
      </w:pPr>
      <w:rPr>
        <w:rFonts w:ascii="Wingdings" w:hAnsi="Wingdings" w:hint="default"/>
      </w:rPr>
    </w:lvl>
  </w:abstractNum>
  <w:abstractNum w:abstractNumId="116" w15:restartNumberingAfterBreak="0">
    <w:nsid w:val="44AE0537"/>
    <w:multiLevelType w:val="hybridMultilevel"/>
    <w:tmpl w:val="8C424DB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7" w15:restartNumberingAfterBreak="0">
    <w:nsid w:val="44BF08B2"/>
    <w:multiLevelType w:val="hybridMultilevel"/>
    <w:tmpl w:val="8B6A09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8" w15:restartNumberingAfterBreak="0">
    <w:nsid w:val="45242C6D"/>
    <w:multiLevelType w:val="hybridMultilevel"/>
    <w:tmpl w:val="16D6608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19" w15:restartNumberingAfterBreak="0">
    <w:nsid w:val="45A74ADE"/>
    <w:multiLevelType w:val="hybridMultilevel"/>
    <w:tmpl w:val="1C94BC1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20" w15:restartNumberingAfterBreak="0">
    <w:nsid w:val="45CD1DA6"/>
    <w:multiLevelType w:val="hybridMultilevel"/>
    <w:tmpl w:val="EDCEAA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1" w15:restartNumberingAfterBreak="0">
    <w:nsid w:val="467717CB"/>
    <w:multiLevelType w:val="hybridMultilevel"/>
    <w:tmpl w:val="1C0A28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2" w15:restartNumberingAfterBreak="0">
    <w:nsid w:val="468C2AEE"/>
    <w:multiLevelType w:val="hybridMultilevel"/>
    <w:tmpl w:val="370EA4C2"/>
    <w:lvl w:ilvl="0" w:tplc="04100001">
      <w:start w:val="1"/>
      <w:numFmt w:val="bullet"/>
      <w:lvlText w:val=""/>
      <w:lvlJc w:val="left"/>
      <w:pPr>
        <w:ind w:left="720" w:hanging="360"/>
      </w:pPr>
      <w:rPr>
        <w:rFonts w:ascii="Symbol" w:hAnsi="Symbol" w:hint="default"/>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23" w15:restartNumberingAfterBreak="0">
    <w:nsid w:val="47D90388"/>
    <w:multiLevelType w:val="hybridMultilevel"/>
    <w:tmpl w:val="1184569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4" w15:restartNumberingAfterBreak="0">
    <w:nsid w:val="48176F46"/>
    <w:multiLevelType w:val="hybridMultilevel"/>
    <w:tmpl w:val="2AD6B6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5" w15:restartNumberingAfterBreak="0">
    <w:nsid w:val="49E75CBE"/>
    <w:multiLevelType w:val="hybridMultilevel"/>
    <w:tmpl w:val="1452062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6" w15:restartNumberingAfterBreak="0">
    <w:nsid w:val="4A881985"/>
    <w:multiLevelType w:val="hybridMultilevel"/>
    <w:tmpl w:val="629434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7" w15:restartNumberingAfterBreak="0">
    <w:nsid w:val="4A933E85"/>
    <w:multiLevelType w:val="hybridMultilevel"/>
    <w:tmpl w:val="1BE6CC3C"/>
    <w:lvl w:ilvl="0" w:tplc="ABB8478C">
      <w:start w:val="6"/>
      <w:numFmt w:val="bullet"/>
      <w:lvlText w:val="-"/>
      <w:lvlJc w:val="left"/>
      <w:pPr>
        <w:ind w:left="360" w:hanging="360"/>
      </w:pPr>
      <w:rPr>
        <w:rFonts w:ascii="Times New Roman" w:eastAsia="Times New Roman" w:hAnsi="Times New Roman" w:hint="default"/>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8" w15:restartNumberingAfterBreak="0">
    <w:nsid w:val="4C453912"/>
    <w:multiLevelType w:val="hybridMultilevel"/>
    <w:tmpl w:val="6A6AE0E0"/>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9" w15:restartNumberingAfterBreak="0">
    <w:nsid w:val="4CA358FB"/>
    <w:multiLevelType w:val="multilevel"/>
    <w:tmpl w:val="A58A18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0" w15:restartNumberingAfterBreak="0">
    <w:nsid w:val="4CBB692B"/>
    <w:multiLevelType w:val="hybridMultilevel"/>
    <w:tmpl w:val="145206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1" w15:restartNumberingAfterBreak="0">
    <w:nsid w:val="4DAF7D11"/>
    <w:multiLevelType w:val="hybridMultilevel"/>
    <w:tmpl w:val="0EF07DF2"/>
    <w:lvl w:ilvl="0" w:tplc="15E8B3F0">
      <w:start w:val="1"/>
      <w:numFmt w:val="decimal"/>
      <w:lvlText w:val="(%1)"/>
      <w:lvlJc w:val="left"/>
      <w:pPr>
        <w:ind w:left="720" w:hanging="360"/>
      </w:pPr>
      <w:rPr>
        <w:rFonts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2" w15:restartNumberingAfterBreak="0">
    <w:nsid w:val="4E112559"/>
    <w:multiLevelType w:val="hybridMultilevel"/>
    <w:tmpl w:val="94E6DCF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3" w15:restartNumberingAfterBreak="0">
    <w:nsid w:val="4F220649"/>
    <w:multiLevelType w:val="hybridMultilevel"/>
    <w:tmpl w:val="982E928C"/>
    <w:lvl w:ilvl="0" w:tplc="B4D4BD38">
      <w:start w:val="1"/>
      <w:numFmt w:val="decimal"/>
      <w:pStyle w:val="PuntoElencoNumeratoB"/>
      <w:lvlText w:val="%1."/>
      <w:lvlJc w:val="left"/>
      <w:pPr>
        <w:ind w:left="1922" w:hanging="360"/>
      </w:pPr>
    </w:lvl>
    <w:lvl w:ilvl="1" w:tplc="04100019" w:tentative="1">
      <w:start w:val="1"/>
      <w:numFmt w:val="lowerLetter"/>
      <w:lvlText w:val="%2."/>
      <w:lvlJc w:val="left"/>
      <w:pPr>
        <w:ind w:left="2642" w:hanging="360"/>
      </w:pPr>
    </w:lvl>
    <w:lvl w:ilvl="2" w:tplc="0410001B" w:tentative="1">
      <w:start w:val="1"/>
      <w:numFmt w:val="lowerRoman"/>
      <w:lvlText w:val="%3."/>
      <w:lvlJc w:val="right"/>
      <w:pPr>
        <w:ind w:left="3362" w:hanging="180"/>
      </w:pPr>
    </w:lvl>
    <w:lvl w:ilvl="3" w:tplc="0410000F" w:tentative="1">
      <w:start w:val="1"/>
      <w:numFmt w:val="decimal"/>
      <w:lvlText w:val="%4."/>
      <w:lvlJc w:val="left"/>
      <w:pPr>
        <w:ind w:left="4082" w:hanging="360"/>
      </w:pPr>
    </w:lvl>
    <w:lvl w:ilvl="4" w:tplc="04100019" w:tentative="1">
      <w:start w:val="1"/>
      <w:numFmt w:val="lowerLetter"/>
      <w:lvlText w:val="%5."/>
      <w:lvlJc w:val="left"/>
      <w:pPr>
        <w:ind w:left="4802" w:hanging="360"/>
      </w:pPr>
    </w:lvl>
    <w:lvl w:ilvl="5" w:tplc="0410001B" w:tentative="1">
      <w:start w:val="1"/>
      <w:numFmt w:val="lowerRoman"/>
      <w:lvlText w:val="%6."/>
      <w:lvlJc w:val="right"/>
      <w:pPr>
        <w:ind w:left="5522" w:hanging="180"/>
      </w:pPr>
    </w:lvl>
    <w:lvl w:ilvl="6" w:tplc="0410000F" w:tentative="1">
      <w:start w:val="1"/>
      <w:numFmt w:val="decimal"/>
      <w:lvlText w:val="%7."/>
      <w:lvlJc w:val="left"/>
      <w:pPr>
        <w:ind w:left="6242" w:hanging="360"/>
      </w:pPr>
    </w:lvl>
    <w:lvl w:ilvl="7" w:tplc="04100019" w:tentative="1">
      <w:start w:val="1"/>
      <w:numFmt w:val="lowerLetter"/>
      <w:lvlText w:val="%8."/>
      <w:lvlJc w:val="left"/>
      <w:pPr>
        <w:ind w:left="6962" w:hanging="360"/>
      </w:pPr>
    </w:lvl>
    <w:lvl w:ilvl="8" w:tplc="0410001B" w:tentative="1">
      <w:start w:val="1"/>
      <w:numFmt w:val="lowerRoman"/>
      <w:lvlText w:val="%9."/>
      <w:lvlJc w:val="right"/>
      <w:pPr>
        <w:ind w:left="7682" w:hanging="180"/>
      </w:pPr>
    </w:lvl>
  </w:abstractNum>
  <w:abstractNum w:abstractNumId="134" w15:restartNumberingAfterBreak="0">
    <w:nsid w:val="4FE9517F"/>
    <w:multiLevelType w:val="hybridMultilevel"/>
    <w:tmpl w:val="6C0C99D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35" w15:restartNumberingAfterBreak="0">
    <w:nsid w:val="4FF53DCA"/>
    <w:multiLevelType w:val="hybridMultilevel"/>
    <w:tmpl w:val="E0DE59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6" w15:restartNumberingAfterBreak="0">
    <w:nsid w:val="50103D10"/>
    <w:multiLevelType w:val="hybridMultilevel"/>
    <w:tmpl w:val="A330F01A"/>
    <w:lvl w:ilvl="0" w:tplc="A376889E">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7" w15:restartNumberingAfterBreak="0">
    <w:nsid w:val="505D5336"/>
    <w:multiLevelType w:val="hybridMultilevel"/>
    <w:tmpl w:val="F1A261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8" w15:restartNumberingAfterBreak="0">
    <w:nsid w:val="51A86C4F"/>
    <w:multiLevelType w:val="hybridMultilevel"/>
    <w:tmpl w:val="A98C118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9" w15:restartNumberingAfterBreak="0">
    <w:nsid w:val="530A7F30"/>
    <w:multiLevelType w:val="hybridMultilevel"/>
    <w:tmpl w:val="3B86D55E"/>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0" w15:restartNumberingAfterBreak="0">
    <w:nsid w:val="530B1E37"/>
    <w:multiLevelType w:val="hybridMultilevel"/>
    <w:tmpl w:val="9064F870"/>
    <w:lvl w:ilvl="0" w:tplc="C9EC03D0">
      <w:start w:val="1"/>
      <w:numFmt w:val="bullet"/>
      <w:pStyle w:val="PuntoElencoPallinoB"/>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41" w15:restartNumberingAfterBreak="0">
    <w:nsid w:val="531F1982"/>
    <w:multiLevelType w:val="hybridMultilevel"/>
    <w:tmpl w:val="A60CB30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2" w15:restartNumberingAfterBreak="0">
    <w:nsid w:val="549A5056"/>
    <w:multiLevelType w:val="multilevel"/>
    <w:tmpl w:val="0D3C354C"/>
    <w:styleLink w:val="StrutturaTitoli"/>
    <w:lvl w:ilvl="0">
      <w:start w:val="2"/>
      <w:numFmt w:val="decimal"/>
      <w:pStyle w:val="Titolo1"/>
      <w:suff w:val="space"/>
      <w:lvlText w:val="CAPITOLO %1 - "/>
      <w:lvlJc w:val="left"/>
      <w:pPr>
        <w:ind w:left="1985" w:hanging="1985"/>
      </w:pPr>
      <w:rPr>
        <w:rFonts w:ascii="Frutiger LT 45 Light" w:hAnsi="Frutiger LT 45 Light" w:hint="default"/>
        <w:b/>
        <w:i w:val="0"/>
        <w:sz w:val="32"/>
      </w:rPr>
    </w:lvl>
    <w:lvl w:ilvl="1">
      <w:start w:val="1"/>
      <w:numFmt w:val="decimal"/>
      <w:suff w:val="space"/>
      <w:lvlText w:val="%1.%2 -"/>
      <w:lvlJc w:val="left"/>
      <w:pPr>
        <w:ind w:left="1560" w:hanging="1134"/>
      </w:pPr>
      <w:rPr>
        <w:rFonts w:ascii="Frutiger LT 45 Light" w:hAnsi="Frutiger LT 45 Light" w:hint="default"/>
      </w:rPr>
    </w:lvl>
    <w:lvl w:ilvl="2">
      <w:start w:val="1"/>
      <w:numFmt w:val="decimal"/>
      <w:suff w:val="space"/>
      <w:lvlText w:val="%1.%2.%3 - "/>
      <w:lvlJc w:val="left"/>
      <w:pPr>
        <w:ind w:left="1701" w:hanging="1701"/>
      </w:pPr>
      <w:rPr>
        <w:rFonts w:ascii="Frutiger LT 45 Light" w:hAnsi="Frutiger LT 45 Light" w:hint="default"/>
        <w:b/>
        <w:i/>
        <w:sz w:val="24"/>
      </w:rPr>
    </w:lvl>
    <w:lvl w:ilvl="3">
      <w:start w:val="1"/>
      <w:numFmt w:val="decimal"/>
      <w:pStyle w:val="Titolo4"/>
      <w:suff w:val="space"/>
      <w:lvlText w:val="%1.%2.%3.%4  - "/>
      <w:lvlJc w:val="left"/>
      <w:pPr>
        <w:ind w:left="1985" w:hanging="1985"/>
      </w:pPr>
      <w:rPr>
        <w:rFonts w:ascii="Frutiger LT 45 Light" w:hAnsi="Frutiger LT 45 Light" w:hint="default"/>
        <w:b/>
        <w:i/>
        <w:sz w:val="24"/>
      </w:rPr>
    </w:lvl>
    <w:lvl w:ilvl="4">
      <w:start w:val="1"/>
      <w:numFmt w:val="decimal"/>
      <w:pStyle w:val="Titolo5"/>
      <w:suff w:val="space"/>
      <w:lvlText w:val="%1.%2.%3.%4.%5 - "/>
      <w:lvlJc w:val="left"/>
      <w:pPr>
        <w:ind w:left="0" w:firstLine="0"/>
      </w:pPr>
      <w:rPr>
        <w:rFonts w:ascii="Frutiger LT 45 Light" w:hAnsi="Frutiger LT 45 Light" w:hint="default"/>
      </w:rPr>
    </w:lvl>
    <w:lvl w:ilvl="5">
      <w:start w:val="1"/>
      <w:numFmt w:val="decimal"/>
      <w:pStyle w:val="Titolo6"/>
      <w:suff w:val="space"/>
      <w:lvlText w:val="%1.%2.%3.%4.%5.%6 - "/>
      <w:lvlJc w:val="left"/>
      <w:pPr>
        <w:ind w:left="0" w:firstLine="0"/>
      </w:pPr>
      <w:rPr>
        <w:rFonts w:ascii="Frutiger LT 45 Light" w:hAnsi="Frutiger LT 45 Light" w:hint="default"/>
      </w:rPr>
    </w:lvl>
    <w:lvl w:ilvl="6">
      <w:start w:val="1"/>
      <w:numFmt w:val="decimal"/>
      <w:pStyle w:val="Titolo7"/>
      <w:suff w:val="space"/>
      <w:lvlText w:val="%1.%2.%3.%4.%5.%6.%7 - "/>
      <w:lvlJc w:val="left"/>
      <w:pPr>
        <w:ind w:left="0" w:firstLine="0"/>
      </w:pPr>
      <w:rPr>
        <w:rFonts w:ascii="Frutiger LT 45 Light" w:hAnsi="Frutiger LT 45 Light" w:hint="default"/>
      </w:rPr>
    </w:lvl>
    <w:lvl w:ilvl="7">
      <w:start w:val="1"/>
      <w:numFmt w:val="decimal"/>
      <w:pStyle w:val="Titolo8"/>
      <w:suff w:val="space"/>
      <w:lvlText w:val="%1.%2.%3.%4.%5.%6.%7.%8 - "/>
      <w:lvlJc w:val="left"/>
      <w:pPr>
        <w:ind w:left="0" w:firstLine="0"/>
      </w:pPr>
      <w:rPr>
        <w:rFonts w:ascii="Frutiger LT 45 Light" w:hAnsi="Frutiger LT 45 Light" w:hint="default"/>
      </w:rPr>
    </w:lvl>
    <w:lvl w:ilvl="8">
      <w:start w:val="1"/>
      <w:numFmt w:val="decimal"/>
      <w:pStyle w:val="Titolo9"/>
      <w:suff w:val="space"/>
      <w:lvlText w:val="%1.%2.%3.%4.%5.%6.%7.%8.%9 - "/>
      <w:lvlJc w:val="left"/>
      <w:pPr>
        <w:ind w:left="0" w:firstLine="0"/>
      </w:pPr>
      <w:rPr>
        <w:rFonts w:ascii="Frutiger LT 45 Light" w:hAnsi="Frutiger LT 45 Light" w:hint="default"/>
      </w:rPr>
    </w:lvl>
  </w:abstractNum>
  <w:abstractNum w:abstractNumId="143" w15:restartNumberingAfterBreak="0">
    <w:nsid w:val="54AF0483"/>
    <w:multiLevelType w:val="hybridMultilevel"/>
    <w:tmpl w:val="9F506BE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4" w15:restartNumberingAfterBreak="0">
    <w:nsid w:val="54BE4D69"/>
    <w:multiLevelType w:val="hybridMultilevel"/>
    <w:tmpl w:val="E5603F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5" w15:restartNumberingAfterBreak="0">
    <w:nsid w:val="54FC04F0"/>
    <w:multiLevelType w:val="hybridMultilevel"/>
    <w:tmpl w:val="29A4FA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6" w15:restartNumberingAfterBreak="0">
    <w:nsid w:val="56747582"/>
    <w:multiLevelType w:val="hybridMultilevel"/>
    <w:tmpl w:val="8598897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7" w15:restartNumberingAfterBreak="0">
    <w:nsid w:val="5688794F"/>
    <w:multiLevelType w:val="multilevel"/>
    <w:tmpl w:val="DF1E034C"/>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Wingdings" w:hAnsi="Wingdings"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8" w15:restartNumberingAfterBreak="0">
    <w:nsid w:val="57576190"/>
    <w:multiLevelType w:val="hybridMultilevel"/>
    <w:tmpl w:val="5DA29B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9" w15:restartNumberingAfterBreak="0">
    <w:nsid w:val="57D138BA"/>
    <w:multiLevelType w:val="hybridMultilevel"/>
    <w:tmpl w:val="DBD417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0" w15:restartNumberingAfterBreak="0">
    <w:nsid w:val="582726EE"/>
    <w:multiLevelType w:val="multilevel"/>
    <w:tmpl w:val="870ECE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1" w15:restartNumberingAfterBreak="0">
    <w:nsid w:val="583A7FA5"/>
    <w:multiLevelType w:val="hybridMultilevel"/>
    <w:tmpl w:val="14B845CE"/>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135"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52" w15:restartNumberingAfterBreak="0">
    <w:nsid w:val="59667628"/>
    <w:multiLevelType w:val="hybridMultilevel"/>
    <w:tmpl w:val="198427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3" w15:restartNumberingAfterBreak="0">
    <w:nsid w:val="5BD678F9"/>
    <w:multiLevelType w:val="hybridMultilevel"/>
    <w:tmpl w:val="93C46850"/>
    <w:lvl w:ilvl="0" w:tplc="6348431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4" w15:restartNumberingAfterBreak="0">
    <w:nsid w:val="5DF4335B"/>
    <w:multiLevelType w:val="hybridMultilevel"/>
    <w:tmpl w:val="BF90A02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5" w15:restartNumberingAfterBreak="0">
    <w:nsid w:val="5E1C1CA0"/>
    <w:multiLevelType w:val="hybridMultilevel"/>
    <w:tmpl w:val="CA1AFD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6" w15:restartNumberingAfterBreak="0">
    <w:nsid w:val="5EA65055"/>
    <w:multiLevelType w:val="hybridMultilevel"/>
    <w:tmpl w:val="1248B1A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7" w15:restartNumberingAfterBreak="0">
    <w:nsid w:val="5EF77232"/>
    <w:multiLevelType w:val="hybridMultilevel"/>
    <w:tmpl w:val="57F816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8" w15:restartNumberingAfterBreak="0">
    <w:nsid w:val="5F120B3E"/>
    <w:multiLevelType w:val="multilevel"/>
    <w:tmpl w:val="FEB40C1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59" w15:restartNumberingAfterBreak="0">
    <w:nsid w:val="607E12FF"/>
    <w:multiLevelType w:val="multilevel"/>
    <w:tmpl w:val="FBB4BC4A"/>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0" w15:restartNumberingAfterBreak="0">
    <w:nsid w:val="61A96A04"/>
    <w:multiLevelType w:val="multilevel"/>
    <w:tmpl w:val="C8DA007E"/>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1" w15:restartNumberingAfterBreak="0">
    <w:nsid w:val="61D0408E"/>
    <w:multiLevelType w:val="hybridMultilevel"/>
    <w:tmpl w:val="4A949468"/>
    <w:lvl w:ilvl="0" w:tplc="1042328A">
      <w:numFmt w:val="bullet"/>
      <w:lvlText w:val="-"/>
      <w:lvlJc w:val="left"/>
      <w:pPr>
        <w:ind w:left="1040" w:hanging="360"/>
      </w:pPr>
      <w:rPr>
        <w:rFonts w:ascii="Garamond" w:eastAsia="Times New Roman" w:hAnsi="Garamond" w:cs="Garamond" w:hint="default"/>
      </w:rPr>
    </w:lvl>
    <w:lvl w:ilvl="1" w:tplc="04100003" w:tentative="1">
      <w:start w:val="1"/>
      <w:numFmt w:val="bullet"/>
      <w:lvlText w:val="o"/>
      <w:lvlJc w:val="left"/>
      <w:pPr>
        <w:ind w:left="1760" w:hanging="360"/>
      </w:pPr>
      <w:rPr>
        <w:rFonts w:ascii="Courier New" w:hAnsi="Courier New" w:cs="Courier New" w:hint="default"/>
      </w:rPr>
    </w:lvl>
    <w:lvl w:ilvl="2" w:tplc="04100005" w:tentative="1">
      <w:start w:val="1"/>
      <w:numFmt w:val="bullet"/>
      <w:lvlText w:val=""/>
      <w:lvlJc w:val="left"/>
      <w:pPr>
        <w:ind w:left="2480" w:hanging="360"/>
      </w:pPr>
      <w:rPr>
        <w:rFonts w:ascii="Wingdings" w:hAnsi="Wingdings" w:hint="default"/>
      </w:rPr>
    </w:lvl>
    <w:lvl w:ilvl="3" w:tplc="04100001" w:tentative="1">
      <w:start w:val="1"/>
      <w:numFmt w:val="bullet"/>
      <w:lvlText w:val=""/>
      <w:lvlJc w:val="left"/>
      <w:pPr>
        <w:ind w:left="3200" w:hanging="360"/>
      </w:pPr>
      <w:rPr>
        <w:rFonts w:ascii="Symbol" w:hAnsi="Symbol" w:hint="default"/>
      </w:rPr>
    </w:lvl>
    <w:lvl w:ilvl="4" w:tplc="04100003" w:tentative="1">
      <w:start w:val="1"/>
      <w:numFmt w:val="bullet"/>
      <w:lvlText w:val="o"/>
      <w:lvlJc w:val="left"/>
      <w:pPr>
        <w:ind w:left="3920" w:hanging="360"/>
      </w:pPr>
      <w:rPr>
        <w:rFonts w:ascii="Courier New" w:hAnsi="Courier New" w:cs="Courier New" w:hint="default"/>
      </w:rPr>
    </w:lvl>
    <w:lvl w:ilvl="5" w:tplc="04100005" w:tentative="1">
      <w:start w:val="1"/>
      <w:numFmt w:val="bullet"/>
      <w:lvlText w:val=""/>
      <w:lvlJc w:val="left"/>
      <w:pPr>
        <w:ind w:left="4640" w:hanging="360"/>
      </w:pPr>
      <w:rPr>
        <w:rFonts w:ascii="Wingdings" w:hAnsi="Wingdings" w:hint="default"/>
      </w:rPr>
    </w:lvl>
    <w:lvl w:ilvl="6" w:tplc="04100001" w:tentative="1">
      <w:start w:val="1"/>
      <w:numFmt w:val="bullet"/>
      <w:lvlText w:val=""/>
      <w:lvlJc w:val="left"/>
      <w:pPr>
        <w:ind w:left="5360" w:hanging="360"/>
      </w:pPr>
      <w:rPr>
        <w:rFonts w:ascii="Symbol" w:hAnsi="Symbol" w:hint="default"/>
      </w:rPr>
    </w:lvl>
    <w:lvl w:ilvl="7" w:tplc="04100003" w:tentative="1">
      <w:start w:val="1"/>
      <w:numFmt w:val="bullet"/>
      <w:lvlText w:val="o"/>
      <w:lvlJc w:val="left"/>
      <w:pPr>
        <w:ind w:left="6080" w:hanging="360"/>
      </w:pPr>
      <w:rPr>
        <w:rFonts w:ascii="Courier New" w:hAnsi="Courier New" w:cs="Courier New" w:hint="default"/>
      </w:rPr>
    </w:lvl>
    <w:lvl w:ilvl="8" w:tplc="04100005" w:tentative="1">
      <w:start w:val="1"/>
      <w:numFmt w:val="bullet"/>
      <w:lvlText w:val=""/>
      <w:lvlJc w:val="left"/>
      <w:pPr>
        <w:ind w:left="6800" w:hanging="360"/>
      </w:pPr>
      <w:rPr>
        <w:rFonts w:ascii="Wingdings" w:hAnsi="Wingdings" w:hint="default"/>
      </w:rPr>
    </w:lvl>
  </w:abstractNum>
  <w:abstractNum w:abstractNumId="162" w15:restartNumberingAfterBreak="0">
    <w:nsid w:val="635E6636"/>
    <w:multiLevelType w:val="hybridMultilevel"/>
    <w:tmpl w:val="F9A246C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3" w15:restartNumberingAfterBreak="0">
    <w:nsid w:val="661F0431"/>
    <w:multiLevelType w:val="multilevel"/>
    <w:tmpl w:val="F960628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4" w15:restartNumberingAfterBreak="0">
    <w:nsid w:val="664A6415"/>
    <w:multiLevelType w:val="hybridMultilevel"/>
    <w:tmpl w:val="7DE8916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5" w15:restartNumberingAfterBreak="0">
    <w:nsid w:val="66FB04E5"/>
    <w:multiLevelType w:val="hybridMultilevel"/>
    <w:tmpl w:val="FA0A0E2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6" w15:restartNumberingAfterBreak="0">
    <w:nsid w:val="672F325D"/>
    <w:multiLevelType w:val="multilevel"/>
    <w:tmpl w:val="9E3E38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Wingdings" w:hAnsi="Wingdings" w:hint="default"/>
        <w:strike w:val="0"/>
        <w:color w:val="auto"/>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7" w15:restartNumberingAfterBreak="0">
    <w:nsid w:val="67932FB4"/>
    <w:multiLevelType w:val="hybridMultilevel"/>
    <w:tmpl w:val="CCCEB566"/>
    <w:lvl w:ilvl="0" w:tplc="04100001">
      <w:start w:val="1"/>
      <w:numFmt w:val="bullet"/>
      <w:lvlText w:val=""/>
      <w:lvlJc w:val="left"/>
      <w:pPr>
        <w:ind w:left="860" w:hanging="360"/>
      </w:pPr>
      <w:rPr>
        <w:rFonts w:ascii="Symbol" w:hAnsi="Symbol" w:hint="default"/>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68" w15:restartNumberingAfterBreak="0">
    <w:nsid w:val="680C60E0"/>
    <w:multiLevelType w:val="hybridMultilevel"/>
    <w:tmpl w:val="7D324984"/>
    <w:lvl w:ilvl="0" w:tplc="44221D06">
      <w:start w:val="1"/>
      <w:numFmt w:val="bullet"/>
      <w:pStyle w:val="PuntoElencoPallino"/>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9" w15:restartNumberingAfterBreak="0">
    <w:nsid w:val="68E72322"/>
    <w:multiLevelType w:val="hybridMultilevel"/>
    <w:tmpl w:val="4962B352"/>
    <w:lvl w:ilvl="0" w:tplc="A376889E">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170" w15:restartNumberingAfterBreak="0">
    <w:nsid w:val="6A2C5D20"/>
    <w:multiLevelType w:val="hybridMultilevel"/>
    <w:tmpl w:val="97FC3A3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71" w15:restartNumberingAfterBreak="0">
    <w:nsid w:val="6AD00467"/>
    <w:multiLevelType w:val="hybridMultilevel"/>
    <w:tmpl w:val="345ABF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2" w15:restartNumberingAfterBreak="0">
    <w:nsid w:val="6B8225F3"/>
    <w:multiLevelType w:val="hybridMultilevel"/>
    <w:tmpl w:val="4A4E24CC"/>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73" w15:restartNumberingAfterBreak="0">
    <w:nsid w:val="6B903F96"/>
    <w:multiLevelType w:val="hybridMultilevel"/>
    <w:tmpl w:val="B8E6CC4A"/>
    <w:lvl w:ilvl="0" w:tplc="0366E084">
      <w:start w:val="1"/>
      <w:numFmt w:val="lowerLetter"/>
      <w:pStyle w:val="PuntoElencoLettere"/>
      <w:lvlText w:val="%1)"/>
      <w:lvlJc w:val="left"/>
      <w:pPr>
        <w:ind w:left="360"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74" w15:restartNumberingAfterBreak="0">
    <w:nsid w:val="6C4D110A"/>
    <w:multiLevelType w:val="hybridMultilevel"/>
    <w:tmpl w:val="BBCE5E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5" w15:restartNumberingAfterBreak="0">
    <w:nsid w:val="6C606402"/>
    <w:multiLevelType w:val="hybridMultilevel"/>
    <w:tmpl w:val="CE1822F2"/>
    <w:lvl w:ilvl="0" w:tplc="3B0CC004">
      <w:numFmt w:val="bullet"/>
      <w:lvlText w:val="-"/>
      <w:lvlJc w:val="left"/>
      <w:pPr>
        <w:ind w:left="360" w:hanging="360"/>
      </w:pPr>
      <w:rPr>
        <w:rFonts w:ascii="Garamond" w:eastAsia="Times New Roman" w:hAnsi="Garamond" w:cs="Garamond"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6" w15:restartNumberingAfterBreak="0">
    <w:nsid w:val="6C8E4D7D"/>
    <w:multiLevelType w:val="hybridMultilevel"/>
    <w:tmpl w:val="ECCAAF8E"/>
    <w:lvl w:ilvl="0" w:tplc="04100001">
      <w:start w:val="1"/>
      <w:numFmt w:val="bullet"/>
      <w:lvlText w:val=""/>
      <w:lvlJc w:val="left"/>
      <w:pPr>
        <w:ind w:left="2062" w:hanging="360"/>
      </w:pPr>
      <w:rPr>
        <w:rFonts w:ascii="Symbol" w:hAnsi="Symbol" w:hint="default"/>
      </w:rPr>
    </w:lvl>
    <w:lvl w:ilvl="1" w:tplc="04100003" w:tentative="1">
      <w:start w:val="1"/>
      <w:numFmt w:val="bullet"/>
      <w:lvlText w:val="o"/>
      <w:lvlJc w:val="left"/>
      <w:pPr>
        <w:ind w:left="2782" w:hanging="360"/>
      </w:pPr>
      <w:rPr>
        <w:rFonts w:ascii="Courier New" w:hAnsi="Courier New" w:cs="Courier New" w:hint="default"/>
      </w:rPr>
    </w:lvl>
    <w:lvl w:ilvl="2" w:tplc="04100005" w:tentative="1">
      <w:start w:val="1"/>
      <w:numFmt w:val="bullet"/>
      <w:lvlText w:val=""/>
      <w:lvlJc w:val="left"/>
      <w:pPr>
        <w:ind w:left="3502" w:hanging="360"/>
      </w:pPr>
      <w:rPr>
        <w:rFonts w:ascii="Wingdings" w:hAnsi="Wingdings" w:hint="default"/>
      </w:rPr>
    </w:lvl>
    <w:lvl w:ilvl="3" w:tplc="04100001" w:tentative="1">
      <w:start w:val="1"/>
      <w:numFmt w:val="bullet"/>
      <w:lvlText w:val=""/>
      <w:lvlJc w:val="left"/>
      <w:pPr>
        <w:ind w:left="4222" w:hanging="360"/>
      </w:pPr>
      <w:rPr>
        <w:rFonts w:ascii="Symbol" w:hAnsi="Symbol" w:hint="default"/>
      </w:rPr>
    </w:lvl>
    <w:lvl w:ilvl="4" w:tplc="04100003" w:tentative="1">
      <w:start w:val="1"/>
      <w:numFmt w:val="bullet"/>
      <w:lvlText w:val="o"/>
      <w:lvlJc w:val="left"/>
      <w:pPr>
        <w:ind w:left="4942" w:hanging="360"/>
      </w:pPr>
      <w:rPr>
        <w:rFonts w:ascii="Courier New" w:hAnsi="Courier New" w:cs="Courier New" w:hint="default"/>
      </w:rPr>
    </w:lvl>
    <w:lvl w:ilvl="5" w:tplc="04100005" w:tentative="1">
      <w:start w:val="1"/>
      <w:numFmt w:val="bullet"/>
      <w:lvlText w:val=""/>
      <w:lvlJc w:val="left"/>
      <w:pPr>
        <w:ind w:left="5662" w:hanging="360"/>
      </w:pPr>
      <w:rPr>
        <w:rFonts w:ascii="Wingdings" w:hAnsi="Wingdings" w:hint="default"/>
      </w:rPr>
    </w:lvl>
    <w:lvl w:ilvl="6" w:tplc="04100001" w:tentative="1">
      <w:start w:val="1"/>
      <w:numFmt w:val="bullet"/>
      <w:lvlText w:val=""/>
      <w:lvlJc w:val="left"/>
      <w:pPr>
        <w:ind w:left="6382" w:hanging="360"/>
      </w:pPr>
      <w:rPr>
        <w:rFonts w:ascii="Symbol" w:hAnsi="Symbol" w:hint="default"/>
      </w:rPr>
    </w:lvl>
    <w:lvl w:ilvl="7" w:tplc="04100003" w:tentative="1">
      <w:start w:val="1"/>
      <w:numFmt w:val="bullet"/>
      <w:lvlText w:val="o"/>
      <w:lvlJc w:val="left"/>
      <w:pPr>
        <w:ind w:left="7102" w:hanging="360"/>
      </w:pPr>
      <w:rPr>
        <w:rFonts w:ascii="Courier New" w:hAnsi="Courier New" w:cs="Courier New" w:hint="default"/>
      </w:rPr>
    </w:lvl>
    <w:lvl w:ilvl="8" w:tplc="04100005" w:tentative="1">
      <w:start w:val="1"/>
      <w:numFmt w:val="bullet"/>
      <w:lvlText w:val=""/>
      <w:lvlJc w:val="left"/>
      <w:pPr>
        <w:ind w:left="7822" w:hanging="360"/>
      </w:pPr>
      <w:rPr>
        <w:rFonts w:ascii="Wingdings" w:hAnsi="Wingdings" w:hint="default"/>
      </w:rPr>
    </w:lvl>
  </w:abstractNum>
  <w:abstractNum w:abstractNumId="177" w15:restartNumberingAfterBreak="0">
    <w:nsid w:val="6C93031A"/>
    <w:multiLevelType w:val="multilevel"/>
    <w:tmpl w:val="7530482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78" w15:restartNumberingAfterBreak="0">
    <w:nsid w:val="6CD460C0"/>
    <w:multiLevelType w:val="multilevel"/>
    <w:tmpl w:val="F1780EF6"/>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9" w15:restartNumberingAfterBreak="0">
    <w:nsid w:val="6D162327"/>
    <w:multiLevelType w:val="hybridMultilevel"/>
    <w:tmpl w:val="913ADC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0" w15:restartNumberingAfterBreak="0">
    <w:nsid w:val="6D517A3A"/>
    <w:multiLevelType w:val="hybridMultilevel"/>
    <w:tmpl w:val="906C200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1" w15:restartNumberingAfterBreak="0">
    <w:nsid w:val="6E6B610A"/>
    <w:multiLevelType w:val="multilevel"/>
    <w:tmpl w:val="F1608862"/>
    <w:lvl w:ilvl="0">
      <w:start w:val="6"/>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2" w15:restartNumberingAfterBreak="0">
    <w:nsid w:val="6F4A36C7"/>
    <w:multiLevelType w:val="hybridMultilevel"/>
    <w:tmpl w:val="484CE2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3" w15:restartNumberingAfterBreak="0">
    <w:nsid w:val="700C5474"/>
    <w:multiLevelType w:val="hybridMultilevel"/>
    <w:tmpl w:val="36F47B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4" w15:restartNumberingAfterBreak="0">
    <w:nsid w:val="70973022"/>
    <w:multiLevelType w:val="hybridMultilevel"/>
    <w:tmpl w:val="A642D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5" w15:restartNumberingAfterBreak="0">
    <w:nsid w:val="715A5F38"/>
    <w:multiLevelType w:val="hybridMultilevel"/>
    <w:tmpl w:val="FBFC915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86" w15:restartNumberingAfterBreak="0">
    <w:nsid w:val="720E413D"/>
    <w:multiLevelType w:val="multilevel"/>
    <w:tmpl w:val="0178B8F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87" w15:restartNumberingAfterBreak="0">
    <w:nsid w:val="72626E63"/>
    <w:multiLevelType w:val="hybridMultilevel"/>
    <w:tmpl w:val="14DEF6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8" w15:restartNumberingAfterBreak="0">
    <w:nsid w:val="734449B0"/>
    <w:multiLevelType w:val="hybridMultilevel"/>
    <w:tmpl w:val="4D8AFF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9" w15:restartNumberingAfterBreak="0">
    <w:nsid w:val="735A0619"/>
    <w:multiLevelType w:val="multilevel"/>
    <w:tmpl w:val="1CF8A15A"/>
    <w:lvl w:ilvl="0">
      <w:start w:val="1"/>
      <w:numFmt w:val="bullet"/>
      <w:lvlText w:val=""/>
      <w:lvlJc w:val="left"/>
      <w:rPr>
        <w:rFonts w:ascii="Symbol" w:hAnsi="Symbol"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90" w15:restartNumberingAfterBreak="0">
    <w:nsid w:val="73FF5FE8"/>
    <w:multiLevelType w:val="hybridMultilevel"/>
    <w:tmpl w:val="047698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1" w15:restartNumberingAfterBreak="0">
    <w:nsid w:val="74647F96"/>
    <w:multiLevelType w:val="hybridMultilevel"/>
    <w:tmpl w:val="F07ED914"/>
    <w:lvl w:ilvl="0" w:tplc="25CA4290">
      <w:start w:val="1"/>
      <w:numFmt w:val="decimal"/>
      <w:pStyle w:val="PuntoElencoNumerato"/>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92" w15:restartNumberingAfterBreak="0">
    <w:nsid w:val="75812E1E"/>
    <w:multiLevelType w:val="hybridMultilevel"/>
    <w:tmpl w:val="5D9E0930"/>
    <w:lvl w:ilvl="0" w:tplc="04100001">
      <w:start w:val="1"/>
      <w:numFmt w:val="bullet"/>
      <w:lvlText w:val=""/>
      <w:lvlJc w:val="left"/>
      <w:pPr>
        <w:ind w:left="405" w:hanging="360"/>
      </w:pPr>
      <w:rPr>
        <w:rFonts w:ascii="Symbol" w:hAnsi="Symbol"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193" w15:restartNumberingAfterBreak="0">
    <w:nsid w:val="7597624F"/>
    <w:multiLevelType w:val="hybridMultilevel"/>
    <w:tmpl w:val="B478CC20"/>
    <w:lvl w:ilvl="0" w:tplc="FFFFFFFF">
      <w:start w:val="1"/>
      <w:numFmt w:val="decimal"/>
      <w:lvlText w:val="%1)"/>
      <w:lvlJc w:val="left"/>
      <w:pPr>
        <w:ind w:left="785" w:hanging="360"/>
      </w:pPr>
    </w:lvl>
    <w:lvl w:ilvl="1" w:tplc="FFFFFFFF">
      <w:start w:val="1"/>
      <w:numFmt w:val="lowerLetter"/>
      <w:lvlText w:val="%2."/>
      <w:lvlJc w:val="left"/>
      <w:pPr>
        <w:ind w:left="1505" w:hanging="360"/>
      </w:pPr>
    </w:lvl>
    <w:lvl w:ilvl="2" w:tplc="FFFFFFFF">
      <w:start w:val="1"/>
      <w:numFmt w:val="lowerRoman"/>
      <w:lvlText w:val="%3."/>
      <w:lvlJc w:val="right"/>
      <w:pPr>
        <w:ind w:left="2225" w:hanging="180"/>
      </w:pPr>
    </w:lvl>
    <w:lvl w:ilvl="3" w:tplc="FFFFFFFF">
      <w:start w:val="1"/>
      <w:numFmt w:val="decimal"/>
      <w:lvlText w:val="%4."/>
      <w:lvlJc w:val="left"/>
      <w:pPr>
        <w:ind w:left="2945" w:hanging="360"/>
      </w:pPr>
    </w:lvl>
    <w:lvl w:ilvl="4" w:tplc="FFFFFFFF">
      <w:start w:val="1"/>
      <w:numFmt w:val="lowerLetter"/>
      <w:lvlText w:val="%5."/>
      <w:lvlJc w:val="left"/>
      <w:pPr>
        <w:ind w:left="3665" w:hanging="360"/>
      </w:pPr>
    </w:lvl>
    <w:lvl w:ilvl="5" w:tplc="FFFFFFFF">
      <w:start w:val="1"/>
      <w:numFmt w:val="lowerRoman"/>
      <w:lvlText w:val="%6."/>
      <w:lvlJc w:val="right"/>
      <w:pPr>
        <w:ind w:left="4385" w:hanging="180"/>
      </w:pPr>
    </w:lvl>
    <w:lvl w:ilvl="6" w:tplc="FFFFFFFF">
      <w:start w:val="1"/>
      <w:numFmt w:val="decimal"/>
      <w:lvlText w:val="%7."/>
      <w:lvlJc w:val="left"/>
      <w:pPr>
        <w:ind w:left="5105" w:hanging="360"/>
      </w:pPr>
    </w:lvl>
    <w:lvl w:ilvl="7" w:tplc="FFFFFFFF">
      <w:start w:val="1"/>
      <w:numFmt w:val="lowerLetter"/>
      <w:lvlText w:val="%8."/>
      <w:lvlJc w:val="left"/>
      <w:pPr>
        <w:ind w:left="5825" w:hanging="360"/>
      </w:pPr>
    </w:lvl>
    <w:lvl w:ilvl="8" w:tplc="FFFFFFFF">
      <w:start w:val="1"/>
      <w:numFmt w:val="lowerRoman"/>
      <w:lvlText w:val="%9."/>
      <w:lvlJc w:val="right"/>
      <w:pPr>
        <w:ind w:left="6545" w:hanging="180"/>
      </w:pPr>
    </w:lvl>
  </w:abstractNum>
  <w:abstractNum w:abstractNumId="194" w15:restartNumberingAfterBreak="0">
    <w:nsid w:val="768E6435"/>
    <w:multiLevelType w:val="hybridMultilevel"/>
    <w:tmpl w:val="95EE3A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5" w15:restartNumberingAfterBreak="0">
    <w:nsid w:val="76A45107"/>
    <w:multiLevelType w:val="hybridMultilevel"/>
    <w:tmpl w:val="65E0A432"/>
    <w:lvl w:ilvl="0" w:tplc="04100001">
      <w:start w:val="1"/>
      <w:numFmt w:val="bullet"/>
      <w:lvlText w:val=""/>
      <w:lvlJc w:val="left"/>
      <w:pPr>
        <w:ind w:left="1429" w:hanging="360"/>
      </w:pPr>
      <w:rPr>
        <w:rFonts w:ascii="Symbol" w:hAnsi="Symbol" w:hint="default"/>
      </w:r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96" w15:restartNumberingAfterBreak="0">
    <w:nsid w:val="76C47D72"/>
    <w:multiLevelType w:val="hybridMultilevel"/>
    <w:tmpl w:val="ACEC7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7" w15:restartNumberingAfterBreak="0">
    <w:nsid w:val="77572157"/>
    <w:multiLevelType w:val="multilevel"/>
    <w:tmpl w:val="82962A26"/>
    <w:lvl w:ilvl="0">
      <w:start w:val="9"/>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8" w15:restartNumberingAfterBreak="0">
    <w:nsid w:val="7902045C"/>
    <w:multiLevelType w:val="hybridMultilevel"/>
    <w:tmpl w:val="7D9E8E1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99" w15:restartNumberingAfterBreak="0">
    <w:nsid w:val="7ADC0E5B"/>
    <w:multiLevelType w:val="multilevel"/>
    <w:tmpl w:val="F33A9FD0"/>
    <w:lvl w:ilvl="0">
      <w:start w:val="7"/>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0" w15:restartNumberingAfterBreak="0">
    <w:nsid w:val="7B6C2361"/>
    <w:multiLevelType w:val="multilevel"/>
    <w:tmpl w:val="E286C86E"/>
    <w:lvl w:ilvl="0">
      <w:start w:val="8"/>
      <w:numFmt w:val="decimal"/>
      <w:lvlText w:val="%1"/>
      <w:lvlJc w:val="left"/>
      <w:pPr>
        <w:ind w:left="420" w:hanging="420"/>
      </w:pPr>
      <w:rPr>
        <w:rFonts w:hint="default"/>
      </w:rPr>
    </w:lvl>
    <w:lvl w:ilvl="1">
      <w:start w:val="1"/>
      <w:numFmt w:val="decimal"/>
      <w:lvlText w:val="%1.%2"/>
      <w:lvlJc w:val="left"/>
      <w:pPr>
        <w:ind w:left="454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1" w15:restartNumberingAfterBreak="0">
    <w:nsid w:val="7D4D3F01"/>
    <w:multiLevelType w:val="hybridMultilevel"/>
    <w:tmpl w:val="AA089808"/>
    <w:lvl w:ilvl="0" w:tplc="733AFAD4">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02" w15:restartNumberingAfterBreak="0">
    <w:nsid w:val="7D7E214A"/>
    <w:multiLevelType w:val="hybridMultilevel"/>
    <w:tmpl w:val="B3183E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3" w15:restartNumberingAfterBreak="0">
    <w:nsid w:val="7DA61BEA"/>
    <w:multiLevelType w:val="hybridMultilevel"/>
    <w:tmpl w:val="9E941296"/>
    <w:lvl w:ilvl="0" w:tplc="D92E3F30">
      <w:start w:val="5"/>
      <w:numFmt w:val="decimal"/>
      <w:lvlText w:val="CAPITOLO %1 - "/>
      <w:lvlJc w:val="left"/>
      <w:pPr>
        <w:ind w:left="1004" w:hanging="360"/>
      </w:pPr>
      <w:rPr>
        <w:rFonts w:ascii="Frutiger LT 45 Light" w:hAnsi="Frutiger LT 45 Light" w:hint="default"/>
        <w:sz w:val="32"/>
        <w:szCs w:val="32"/>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04" w15:restartNumberingAfterBreak="0">
    <w:nsid w:val="7DF8627A"/>
    <w:multiLevelType w:val="hybridMultilevel"/>
    <w:tmpl w:val="6B7630C4"/>
    <w:lvl w:ilvl="0" w:tplc="733AFA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5" w15:restartNumberingAfterBreak="0">
    <w:nsid w:val="7F0A71A7"/>
    <w:multiLevelType w:val="hybridMultilevel"/>
    <w:tmpl w:val="B19676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6" w15:restartNumberingAfterBreak="0">
    <w:nsid w:val="7F6A53BF"/>
    <w:multiLevelType w:val="hybridMultilevel"/>
    <w:tmpl w:val="8572E51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7" w15:restartNumberingAfterBreak="0">
    <w:nsid w:val="7FC3379D"/>
    <w:multiLevelType w:val="hybridMultilevel"/>
    <w:tmpl w:val="90243AC6"/>
    <w:lvl w:ilvl="0" w:tplc="04100001">
      <w:start w:val="1"/>
      <w:numFmt w:val="bullet"/>
      <w:lvlText w:val=""/>
      <w:lvlJc w:val="left"/>
      <w:pPr>
        <w:ind w:left="1038" w:hanging="360"/>
      </w:pPr>
      <w:rPr>
        <w:rFonts w:ascii="Symbol" w:hAnsi="Symbol" w:hint="default"/>
      </w:rPr>
    </w:lvl>
    <w:lvl w:ilvl="1" w:tplc="04100003" w:tentative="1">
      <w:start w:val="1"/>
      <w:numFmt w:val="bullet"/>
      <w:lvlText w:val="o"/>
      <w:lvlJc w:val="left"/>
      <w:pPr>
        <w:ind w:left="1758" w:hanging="360"/>
      </w:pPr>
      <w:rPr>
        <w:rFonts w:ascii="Courier New" w:hAnsi="Courier New" w:cs="Courier New" w:hint="default"/>
      </w:rPr>
    </w:lvl>
    <w:lvl w:ilvl="2" w:tplc="04100005" w:tentative="1">
      <w:start w:val="1"/>
      <w:numFmt w:val="bullet"/>
      <w:lvlText w:val=""/>
      <w:lvlJc w:val="left"/>
      <w:pPr>
        <w:ind w:left="2478" w:hanging="360"/>
      </w:pPr>
      <w:rPr>
        <w:rFonts w:ascii="Wingdings" w:hAnsi="Wingdings" w:hint="default"/>
      </w:rPr>
    </w:lvl>
    <w:lvl w:ilvl="3" w:tplc="04100001" w:tentative="1">
      <w:start w:val="1"/>
      <w:numFmt w:val="bullet"/>
      <w:lvlText w:val=""/>
      <w:lvlJc w:val="left"/>
      <w:pPr>
        <w:ind w:left="3198" w:hanging="360"/>
      </w:pPr>
      <w:rPr>
        <w:rFonts w:ascii="Symbol" w:hAnsi="Symbol" w:hint="default"/>
      </w:rPr>
    </w:lvl>
    <w:lvl w:ilvl="4" w:tplc="04100003" w:tentative="1">
      <w:start w:val="1"/>
      <w:numFmt w:val="bullet"/>
      <w:lvlText w:val="o"/>
      <w:lvlJc w:val="left"/>
      <w:pPr>
        <w:ind w:left="3918" w:hanging="360"/>
      </w:pPr>
      <w:rPr>
        <w:rFonts w:ascii="Courier New" w:hAnsi="Courier New" w:cs="Courier New" w:hint="default"/>
      </w:rPr>
    </w:lvl>
    <w:lvl w:ilvl="5" w:tplc="04100005" w:tentative="1">
      <w:start w:val="1"/>
      <w:numFmt w:val="bullet"/>
      <w:lvlText w:val=""/>
      <w:lvlJc w:val="left"/>
      <w:pPr>
        <w:ind w:left="4638" w:hanging="360"/>
      </w:pPr>
      <w:rPr>
        <w:rFonts w:ascii="Wingdings" w:hAnsi="Wingdings" w:hint="default"/>
      </w:rPr>
    </w:lvl>
    <w:lvl w:ilvl="6" w:tplc="04100001" w:tentative="1">
      <w:start w:val="1"/>
      <w:numFmt w:val="bullet"/>
      <w:lvlText w:val=""/>
      <w:lvlJc w:val="left"/>
      <w:pPr>
        <w:ind w:left="5358" w:hanging="360"/>
      </w:pPr>
      <w:rPr>
        <w:rFonts w:ascii="Symbol" w:hAnsi="Symbol" w:hint="default"/>
      </w:rPr>
    </w:lvl>
    <w:lvl w:ilvl="7" w:tplc="04100003" w:tentative="1">
      <w:start w:val="1"/>
      <w:numFmt w:val="bullet"/>
      <w:lvlText w:val="o"/>
      <w:lvlJc w:val="left"/>
      <w:pPr>
        <w:ind w:left="6078" w:hanging="360"/>
      </w:pPr>
      <w:rPr>
        <w:rFonts w:ascii="Courier New" w:hAnsi="Courier New" w:cs="Courier New" w:hint="default"/>
      </w:rPr>
    </w:lvl>
    <w:lvl w:ilvl="8" w:tplc="04100005" w:tentative="1">
      <w:start w:val="1"/>
      <w:numFmt w:val="bullet"/>
      <w:lvlText w:val=""/>
      <w:lvlJc w:val="left"/>
      <w:pPr>
        <w:ind w:left="6798" w:hanging="360"/>
      </w:pPr>
      <w:rPr>
        <w:rFonts w:ascii="Wingdings" w:hAnsi="Wingdings" w:hint="default"/>
      </w:rPr>
    </w:lvl>
  </w:abstractNum>
  <w:num w:numId="1" w16cid:durableId="163895089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 w16cid:durableId="268707366">
    <w:abstractNumId w:val="173"/>
  </w:num>
  <w:num w:numId="3" w16cid:durableId="30224934">
    <w:abstractNumId w:val="191"/>
  </w:num>
  <w:num w:numId="4" w16cid:durableId="662053325">
    <w:abstractNumId w:val="168"/>
  </w:num>
  <w:num w:numId="5" w16cid:durableId="1016930918">
    <w:abstractNumId w:val="84"/>
  </w:num>
  <w:num w:numId="6" w16cid:durableId="1958178759">
    <w:abstractNumId w:val="133"/>
  </w:num>
  <w:num w:numId="7" w16cid:durableId="540828649">
    <w:abstractNumId w:val="140"/>
  </w:num>
  <w:num w:numId="8" w16cid:durableId="704405509">
    <w:abstractNumId w:val="142"/>
  </w:num>
  <w:num w:numId="9" w16cid:durableId="764494214">
    <w:abstractNumId w:val="0"/>
  </w:num>
  <w:num w:numId="10" w16cid:durableId="483396772">
    <w:abstractNumId w:val="3"/>
  </w:num>
  <w:num w:numId="11" w16cid:durableId="267127985">
    <w:abstractNumId w:val="87"/>
  </w:num>
  <w:num w:numId="12" w16cid:durableId="1228301488">
    <w:abstractNumId w:val="62"/>
  </w:num>
  <w:num w:numId="13" w16cid:durableId="1778140381">
    <w:abstractNumId w:val="4"/>
  </w:num>
  <w:num w:numId="14" w16cid:durableId="2033602472">
    <w:abstractNumId w:val="5"/>
  </w:num>
  <w:num w:numId="15" w16cid:durableId="1375542684">
    <w:abstractNumId w:val="6"/>
  </w:num>
  <w:num w:numId="16" w16cid:durableId="1367674759">
    <w:abstractNumId w:val="2"/>
  </w:num>
  <w:num w:numId="17" w16cid:durableId="987707328">
    <w:abstractNumId w:val="7"/>
  </w:num>
  <w:num w:numId="18" w16cid:durableId="1936792050">
    <w:abstractNumId w:val="8"/>
  </w:num>
  <w:num w:numId="19" w16cid:durableId="1032075776">
    <w:abstractNumId w:val="9"/>
  </w:num>
  <w:num w:numId="20" w16cid:durableId="105201839">
    <w:abstractNumId w:val="10"/>
  </w:num>
  <w:num w:numId="21" w16cid:durableId="1594778444">
    <w:abstractNumId w:val="166"/>
  </w:num>
  <w:num w:numId="22" w16cid:durableId="819806702">
    <w:abstractNumId w:val="11"/>
  </w:num>
  <w:num w:numId="23" w16cid:durableId="675495750">
    <w:abstractNumId w:val="151"/>
  </w:num>
  <w:num w:numId="24" w16cid:durableId="888881994">
    <w:abstractNumId w:val="12"/>
  </w:num>
  <w:num w:numId="25" w16cid:durableId="1470127583">
    <w:abstractNumId w:val="194"/>
  </w:num>
  <w:num w:numId="26" w16cid:durableId="1077096479">
    <w:abstractNumId w:val="145"/>
  </w:num>
  <w:num w:numId="27" w16cid:durableId="359471969">
    <w:abstractNumId w:val="171"/>
  </w:num>
  <w:num w:numId="28" w16cid:durableId="817455164">
    <w:abstractNumId w:val="52"/>
  </w:num>
  <w:num w:numId="29" w16cid:durableId="607389557">
    <w:abstractNumId w:val="121"/>
  </w:num>
  <w:num w:numId="30" w16cid:durableId="19481181">
    <w:abstractNumId w:val="167"/>
  </w:num>
  <w:num w:numId="31" w16cid:durableId="1891455260">
    <w:abstractNumId w:val="94"/>
  </w:num>
  <w:num w:numId="32" w16cid:durableId="15692078">
    <w:abstractNumId w:val="183"/>
  </w:num>
  <w:num w:numId="33" w16cid:durableId="808549088">
    <w:abstractNumId w:val="155"/>
  </w:num>
  <w:num w:numId="34" w16cid:durableId="1019047827">
    <w:abstractNumId w:val="76"/>
  </w:num>
  <w:num w:numId="35" w16cid:durableId="1848596345">
    <w:abstractNumId w:val="64"/>
  </w:num>
  <w:num w:numId="36" w16cid:durableId="1892301160">
    <w:abstractNumId w:val="184"/>
  </w:num>
  <w:num w:numId="37" w16cid:durableId="1983078977">
    <w:abstractNumId w:val="100"/>
  </w:num>
  <w:num w:numId="38" w16cid:durableId="456529552">
    <w:abstractNumId w:val="96"/>
  </w:num>
  <w:num w:numId="39" w16cid:durableId="237716900">
    <w:abstractNumId w:val="19"/>
  </w:num>
  <w:num w:numId="40" w16cid:durableId="519705573">
    <w:abstractNumId w:val="205"/>
  </w:num>
  <w:num w:numId="41" w16cid:durableId="26835790">
    <w:abstractNumId w:val="99"/>
  </w:num>
  <w:num w:numId="42" w16cid:durableId="1457406510">
    <w:abstractNumId w:val="187"/>
  </w:num>
  <w:num w:numId="43" w16cid:durableId="1252350777">
    <w:abstractNumId w:val="128"/>
  </w:num>
  <w:num w:numId="44" w16cid:durableId="729764562">
    <w:abstractNumId w:val="124"/>
  </w:num>
  <w:num w:numId="45" w16cid:durableId="1636637187">
    <w:abstractNumId w:val="182"/>
  </w:num>
  <w:num w:numId="46" w16cid:durableId="1856768019">
    <w:abstractNumId w:val="1"/>
  </w:num>
  <w:num w:numId="47" w16cid:durableId="1745566813">
    <w:abstractNumId w:val="32"/>
  </w:num>
  <w:num w:numId="48" w16cid:durableId="108355041">
    <w:abstractNumId w:val="112"/>
  </w:num>
  <w:num w:numId="49" w16cid:durableId="1374111189">
    <w:abstractNumId w:val="27"/>
  </w:num>
  <w:num w:numId="50" w16cid:durableId="1022971441">
    <w:abstractNumId w:val="188"/>
  </w:num>
  <w:num w:numId="51" w16cid:durableId="535236942">
    <w:abstractNumId w:val="72"/>
  </w:num>
  <w:num w:numId="52" w16cid:durableId="1881357414">
    <w:abstractNumId w:val="147"/>
  </w:num>
  <w:num w:numId="53" w16cid:durableId="1805460070">
    <w:abstractNumId w:val="73"/>
  </w:num>
  <w:num w:numId="54" w16cid:durableId="960265679">
    <w:abstractNumId w:val="31"/>
  </w:num>
  <w:num w:numId="55" w16cid:durableId="1775129487">
    <w:abstractNumId w:val="135"/>
  </w:num>
  <w:num w:numId="56" w16cid:durableId="1969971791">
    <w:abstractNumId w:val="78"/>
  </w:num>
  <w:num w:numId="57" w16cid:durableId="1404722060">
    <w:abstractNumId w:val="152"/>
  </w:num>
  <w:num w:numId="58" w16cid:durableId="783233714">
    <w:abstractNumId w:val="69"/>
  </w:num>
  <w:num w:numId="59" w16cid:durableId="960573883">
    <w:abstractNumId w:val="202"/>
  </w:num>
  <w:num w:numId="60" w16cid:durableId="1938444399">
    <w:abstractNumId w:val="139"/>
  </w:num>
  <w:num w:numId="61" w16cid:durableId="2121140117">
    <w:abstractNumId w:val="34"/>
  </w:num>
  <w:num w:numId="62" w16cid:durableId="1726291057">
    <w:abstractNumId w:val="149"/>
  </w:num>
  <w:num w:numId="63" w16cid:durableId="1412000335">
    <w:abstractNumId w:val="153"/>
  </w:num>
  <w:num w:numId="64" w16cid:durableId="567691282">
    <w:abstractNumId w:val="35"/>
  </w:num>
  <w:num w:numId="65" w16cid:durableId="361327010">
    <w:abstractNumId w:val="201"/>
  </w:num>
  <w:num w:numId="66" w16cid:durableId="982546230">
    <w:abstractNumId w:val="204"/>
  </w:num>
  <w:num w:numId="67" w16cid:durableId="514273411">
    <w:abstractNumId w:val="33"/>
  </w:num>
  <w:num w:numId="68" w16cid:durableId="1342127212">
    <w:abstractNumId w:val="92"/>
  </w:num>
  <w:num w:numId="69" w16cid:durableId="854417185">
    <w:abstractNumId w:val="131"/>
  </w:num>
  <w:num w:numId="70" w16cid:durableId="913397373">
    <w:abstractNumId w:val="196"/>
  </w:num>
  <w:num w:numId="71" w16cid:durableId="1238324709">
    <w:abstractNumId w:val="192"/>
  </w:num>
  <w:num w:numId="72" w16cid:durableId="1680043351">
    <w:abstractNumId w:val="49"/>
  </w:num>
  <w:num w:numId="73" w16cid:durableId="1594975523">
    <w:abstractNumId w:val="46"/>
  </w:num>
  <w:num w:numId="74" w16cid:durableId="1309166119">
    <w:abstractNumId w:val="98"/>
  </w:num>
  <w:num w:numId="75" w16cid:durableId="2065716227">
    <w:abstractNumId w:val="172"/>
  </w:num>
  <w:num w:numId="76" w16cid:durableId="867257255">
    <w:abstractNumId w:val="26"/>
  </w:num>
  <w:num w:numId="77" w16cid:durableId="247934305">
    <w:abstractNumId w:val="22"/>
  </w:num>
  <w:num w:numId="78" w16cid:durableId="605039170">
    <w:abstractNumId w:val="101"/>
  </w:num>
  <w:num w:numId="79" w16cid:durableId="1522622871">
    <w:abstractNumId w:val="20"/>
  </w:num>
  <w:num w:numId="80" w16cid:durableId="774785416">
    <w:abstractNumId w:val="198"/>
  </w:num>
  <w:num w:numId="81" w16cid:durableId="892666598">
    <w:abstractNumId w:val="116"/>
  </w:num>
  <w:num w:numId="82" w16cid:durableId="1745755297">
    <w:abstractNumId w:val="132"/>
  </w:num>
  <w:num w:numId="83" w16cid:durableId="125005269">
    <w:abstractNumId w:val="162"/>
  </w:num>
  <w:num w:numId="84" w16cid:durableId="1197884772">
    <w:abstractNumId w:val="97"/>
  </w:num>
  <w:num w:numId="85" w16cid:durableId="1064259885">
    <w:abstractNumId w:val="24"/>
  </w:num>
  <w:num w:numId="86" w16cid:durableId="1643005491">
    <w:abstractNumId w:val="82"/>
  </w:num>
  <w:num w:numId="87" w16cid:durableId="1168449250">
    <w:abstractNumId w:val="154"/>
  </w:num>
  <w:num w:numId="88" w16cid:durableId="2124764787">
    <w:abstractNumId w:val="63"/>
  </w:num>
  <w:num w:numId="89" w16cid:durableId="1210805111">
    <w:abstractNumId w:val="138"/>
  </w:num>
  <w:num w:numId="90" w16cid:durableId="77943942">
    <w:abstractNumId w:val="156"/>
  </w:num>
  <w:num w:numId="91" w16cid:durableId="1525747570">
    <w:abstractNumId w:val="165"/>
  </w:num>
  <w:num w:numId="92" w16cid:durableId="781144875">
    <w:abstractNumId w:val="105"/>
  </w:num>
  <w:num w:numId="93" w16cid:durableId="1834566184">
    <w:abstractNumId w:val="164"/>
  </w:num>
  <w:num w:numId="94" w16cid:durableId="1073509770">
    <w:abstractNumId w:val="95"/>
  </w:num>
  <w:num w:numId="95" w16cid:durableId="311563841">
    <w:abstractNumId w:val="29"/>
  </w:num>
  <w:num w:numId="96" w16cid:durableId="1593394215">
    <w:abstractNumId w:val="114"/>
  </w:num>
  <w:num w:numId="97" w16cid:durableId="1312563659">
    <w:abstractNumId w:val="60"/>
  </w:num>
  <w:num w:numId="98" w16cid:durableId="517084367">
    <w:abstractNumId w:val="54"/>
  </w:num>
  <w:num w:numId="99" w16cid:durableId="1885482783">
    <w:abstractNumId w:val="136"/>
  </w:num>
  <w:num w:numId="100" w16cid:durableId="1678119010">
    <w:abstractNumId w:val="141"/>
  </w:num>
  <w:num w:numId="101" w16cid:durableId="1022166515">
    <w:abstractNumId w:val="170"/>
  </w:num>
  <w:num w:numId="102" w16cid:durableId="2107312098">
    <w:abstractNumId w:val="143"/>
  </w:num>
  <w:num w:numId="103" w16cid:durableId="502163256">
    <w:abstractNumId w:val="119"/>
  </w:num>
  <w:num w:numId="104" w16cid:durableId="704596013">
    <w:abstractNumId w:val="59"/>
  </w:num>
  <w:num w:numId="105" w16cid:durableId="615646881">
    <w:abstractNumId w:val="169"/>
  </w:num>
  <w:num w:numId="106" w16cid:durableId="1827479610">
    <w:abstractNumId w:val="185"/>
  </w:num>
  <w:num w:numId="107" w16cid:durableId="1561866959">
    <w:abstractNumId w:val="176"/>
  </w:num>
  <w:num w:numId="108" w16cid:durableId="1896775030">
    <w:abstractNumId w:val="117"/>
  </w:num>
  <w:num w:numId="109" w16cid:durableId="1569415127">
    <w:abstractNumId w:val="190"/>
  </w:num>
  <w:num w:numId="110" w16cid:durableId="1293291949">
    <w:abstractNumId w:val="36"/>
  </w:num>
  <w:num w:numId="111" w16cid:durableId="1274704084">
    <w:abstractNumId w:val="48"/>
  </w:num>
  <w:num w:numId="112" w16cid:durableId="484013020">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090925052">
    <w:abstractNumId w:val="93"/>
  </w:num>
  <w:num w:numId="114" w16cid:durableId="1294823149">
    <w:abstractNumId w:val="195"/>
  </w:num>
  <w:num w:numId="115" w16cid:durableId="1190489405">
    <w:abstractNumId w:val="134"/>
  </w:num>
  <w:num w:numId="116" w16cid:durableId="483545125">
    <w:abstractNumId w:val="120"/>
  </w:num>
  <w:num w:numId="117" w16cid:durableId="1944223295">
    <w:abstractNumId w:val="17"/>
  </w:num>
  <w:num w:numId="118" w16cid:durableId="322322486">
    <w:abstractNumId w:val="144"/>
  </w:num>
  <w:num w:numId="119" w16cid:durableId="257254633">
    <w:abstractNumId w:val="38"/>
  </w:num>
  <w:num w:numId="120" w16cid:durableId="300311949">
    <w:abstractNumId w:val="203"/>
  </w:num>
  <w:num w:numId="121" w16cid:durableId="593174458">
    <w:abstractNumId w:val="47"/>
  </w:num>
  <w:num w:numId="122" w16cid:durableId="2114393067">
    <w:abstractNumId w:val="178"/>
  </w:num>
  <w:num w:numId="123" w16cid:durableId="566302126">
    <w:abstractNumId w:val="163"/>
  </w:num>
  <w:num w:numId="124" w16cid:durableId="1952391890">
    <w:abstractNumId w:val="158"/>
  </w:num>
  <w:num w:numId="125" w16cid:durableId="373776153">
    <w:abstractNumId w:val="180"/>
  </w:num>
  <w:num w:numId="126" w16cid:durableId="149176749">
    <w:abstractNumId w:val="55"/>
  </w:num>
  <w:num w:numId="127" w16cid:durableId="1502349474">
    <w:abstractNumId w:val="70"/>
  </w:num>
  <w:num w:numId="128" w16cid:durableId="1439763323">
    <w:abstractNumId w:val="18"/>
  </w:num>
  <w:num w:numId="129" w16cid:durableId="346059356">
    <w:abstractNumId w:val="41"/>
  </w:num>
  <w:num w:numId="130" w16cid:durableId="1992249201">
    <w:abstractNumId w:val="148"/>
  </w:num>
  <w:num w:numId="131" w16cid:durableId="1911036973">
    <w:abstractNumId w:val="23"/>
  </w:num>
  <w:num w:numId="132" w16cid:durableId="544676608">
    <w:abstractNumId w:val="77"/>
  </w:num>
  <w:num w:numId="133" w16cid:durableId="88047311">
    <w:abstractNumId w:val="207"/>
  </w:num>
  <w:num w:numId="134" w16cid:durableId="507251916">
    <w:abstractNumId w:val="58"/>
  </w:num>
  <w:num w:numId="135" w16cid:durableId="488719231">
    <w:abstractNumId w:val="30"/>
  </w:num>
  <w:num w:numId="136" w16cid:durableId="484661922">
    <w:abstractNumId w:val="88"/>
  </w:num>
  <w:num w:numId="137" w16cid:durableId="533886854">
    <w:abstractNumId w:val="45"/>
  </w:num>
  <w:num w:numId="138" w16cid:durableId="393428022">
    <w:abstractNumId w:val="61"/>
  </w:num>
  <w:num w:numId="139" w16cid:durableId="348914006">
    <w:abstractNumId w:val="179"/>
  </w:num>
  <w:num w:numId="140" w16cid:durableId="1400984377">
    <w:abstractNumId w:val="106"/>
  </w:num>
  <w:num w:numId="141" w16cid:durableId="115222299">
    <w:abstractNumId w:val="43"/>
  </w:num>
  <w:num w:numId="142" w16cid:durableId="1934825855">
    <w:abstractNumId w:val="67"/>
  </w:num>
  <w:num w:numId="143" w16cid:durableId="1298798793">
    <w:abstractNumId w:val="174"/>
  </w:num>
  <w:num w:numId="144" w16cid:durableId="97336979">
    <w:abstractNumId w:val="126"/>
  </w:num>
  <w:num w:numId="145" w16cid:durableId="1121723752">
    <w:abstractNumId w:val="157"/>
  </w:num>
  <w:num w:numId="146" w16cid:durableId="1072891476">
    <w:abstractNumId w:val="14"/>
  </w:num>
  <w:num w:numId="147" w16cid:durableId="1982494518">
    <w:abstractNumId w:val="71"/>
  </w:num>
  <w:num w:numId="148" w16cid:durableId="39407857">
    <w:abstractNumId w:val="181"/>
  </w:num>
  <w:num w:numId="149" w16cid:durableId="1116102067">
    <w:abstractNumId w:val="81"/>
  </w:num>
  <w:num w:numId="150" w16cid:durableId="1691299787">
    <w:abstractNumId w:val="65"/>
  </w:num>
  <w:num w:numId="151" w16cid:durableId="402334723">
    <w:abstractNumId w:val="161"/>
  </w:num>
  <w:num w:numId="152" w16cid:durableId="1148323807">
    <w:abstractNumId w:val="123"/>
  </w:num>
  <w:num w:numId="153" w16cid:durableId="58947463">
    <w:abstractNumId w:val="113"/>
  </w:num>
  <w:num w:numId="154" w16cid:durableId="543294255">
    <w:abstractNumId w:val="91"/>
  </w:num>
  <w:num w:numId="155" w16cid:durableId="661934318">
    <w:abstractNumId w:val="39"/>
  </w:num>
  <w:num w:numId="156" w16cid:durableId="453182482">
    <w:abstractNumId w:val="103"/>
  </w:num>
  <w:num w:numId="157" w16cid:durableId="2054497015">
    <w:abstractNumId w:val="206"/>
  </w:num>
  <w:num w:numId="158" w16cid:durableId="1449079786">
    <w:abstractNumId w:val="90"/>
  </w:num>
  <w:num w:numId="159" w16cid:durableId="1662270277">
    <w:abstractNumId w:val="79"/>
  </w:num>
  <w:num w:numId="160" w16cid:durableId="6294772">
    <w:abstractNumId w:val="51"/>
  </w:num>
  <w:num w:numId="161" w16cid:durableId="786854308">
    <w:abstractNumId w:val="42"/>
  </w:num>
  <w:num w:numId="162" w16cid:durableId="1809783267">
    <w:abstractNumId w:val="15"/>
  </w:num>
  <w:num w:numId="163" w16cid:durableId="1609313462">
    <w:abstractNumId w:val="118"/>
  </w:num>
  <w:num w:numId="164" w16cid:durableId="911738460">
    <w:abstractNumId w:val="199"/>
  </w:num>
  <w:num w:numId="165" w16cid:durableId="594823232">
    <w:abstractNumId w:val="85"/>
  </w:num>
  <w:num w:numId="166" w16cid:durableId="370612063">
    <w:abstractNumId w:val="16"/>
  </w:num>
  <w:num w:numId="167" w16cid:durableId="583144188">
    <w:abstractNumId w:val="186"/>
  </w:num>
  <w:num w:numId="168" w16cid:durableId="1991713839">
    <w:abstractNumId w:val="130"/>
  </w:num>
  <w:num w:numId="169" w16cid:durableId="617837530">
    <w:abstractNumId w:val="160"/>
  </w:num>
  <w:num w:numId="170" w16cid:durableId="1159342746">
    <w:abstractNumId w:val="80"/>
  </w:num>
  <w:num w:numId="171" w16cid:durableId="537624254">
    <w:abstractNumId w:val="159"/>
  </w:num>
  <w:num w:numId="172" w16cid:durableId="177276834">
    <w:abstractNumId w:val="111"/>
  </w:num>
  <w:num w:numId="173" w16cid:durableId="334000311">
    <w:abstractNumId w:val="189"/>
  </w:num>
  <w:num w:numId="174" w16cid:durableId="1741323707">
    <w:abstractNumId w:val="37"/>
  </w:num>
  <w:num w:numId="175" w16cid:durableId="1414086328">
    <w:abstractNumId w:val="102"/>
  </w:num>
  <w:num w:numId="176" w16cid:durableId="353650685">
    <w:abstractNumId w:val="107"/>
  </w:num>
  <w:num w:numId="177" w16cid:durableId="1510177438">
    <w:abstractNumId w:val="146"/>
  </w:num>
  <w:num w:numId="178" w16cid:durableId="2130009468">
    <w:abstractNumId w:val="125"/>
  </w:num>
  <w:num w:numId="179" w16cid:durableId="437068511">
    <w:abstractNumId w:val="175"/>
  </w:num>
  <w:num w:numId="180" w16cid:durableId="131681442">
    <w:abstractNumId w:val="109"/>
  </w:num>
  <w:num w:numId="181" w16cid:durableId="293020414">
    <w:abstractNumId w:val="57"/>
  </w:num>
  <w:num w:numId="182" w16cid:durableId="2134516394">
    <w:abstractNumId w:val="28"/>
  </w:num>
  <w:num w:numId="183" w16cid:durableId="2004817711">
    <w:abstractNumId w:val="200"/>
  </w:num>
  <w:num w:numId="184" w16cid:durableId="559099943">
    <w:abstractNumId w:val="110"/>
  </w:num>
  <w:num w:numId="185" w16cid:durableId="1945190914">
    <w:abstractNumId w:val="193"/>
  </w:num>
  <w:num w:numId="186" w16cid:durableId="1876042282">
    <w:abstractNumId w:val="50"/>
  </w:num>
  <w:num w:numId="187" w16cid:durableId="791289363">
    <w:abstractNumId w:val="122"/>
  </w:num>
  <w:num w:numId="188" w16cid:durableId="1725372762">
    <w:abstractNumId w:val="89"/>
  </w:num>
  <w:num w:numId="189" w16cid:durableId="1491435365">
    <w:abstractNumId w:val="197"/>
  </w:num>
  <w:num w:numId="190" w16cid:durableId="1797917485">
    <w:abstractNumId w:val="13"/>
  </w:num>
  <w:num w:numId="191" w16cid:durableId="1645963300">
    <w:abstractNumId w:val="177"/>
  </w:num>
  <w:num w:numId="192" w16cid:durableId="1198397021">
    <w:abstractNumId w:val="44"/>
  </w:num>
  <w:num w:numId="193" w16cid:durableId="320161988">
    <w:abstractNumId w:val="115"/>
  </w:num>
  <w:num w:numId="194" w16cid:durableId="1365253784">
    <w:abstractNumId w:val="137"/>
  </w:num>
  <w:num w:numId="195" w16cid:durableId="104152688">
    <w:abstractNumId w:val="74"/>
  </w:num>
  <w:num w:numId="196" w16cid:durableId="376705815">
    <w:abstractNumId w:val="66"/>
  </w:num>
  <w:num w:numId="197" w16cid:durableId="10956065">
    <w:abstractNumId w:val="75"/>
  </w:num>
  <w:num w:numId="198" w16cid:durableId="274989627">
    <w:abstractNumId w:val="40"/>
  </w:num>
  <w:num w:numId="199" w16cid:durableId="1363092793">
    <w:abstractNumId w:val="127"/>
  </w:num>
  <w:num w:numId="200" w16cid:durableId="401097757">
    <w:abstractNumId w:val="150"/>
  </w:num>
  <w:num w:numId="201" w16cid:durableId="1256597915">
    <w:abstractNumId w:val="56"/>
  </w:num>
  <w:num w:numId="202" w16cid:durableId="1690567673">
    <w:abstractNumId w:val="108"/>
  </w:num>
  <w:num w:numId="203" w16cid:durableId="309676701">
    <w:abstractNumId w:val="129"/>
  </w:num>
  <w:num w:numId="204" w16cid:durableId="996226963">
    <w:abstractNumId w:val="104"/>
  </w:num>
  <w:num w:numId="205" w16cid:durableId="907035814">
    <w:abstractNumId w:val="21"/>
  </w:num>
  <w:num w:numId="206" w16cid:durableId="1449160183">
    <w:abstractNumId w:val="86"/>
  </w:num>
  <w:num w:numId="207" w16cid:durableId="1591742451">
    <w:abstractNumId w:val="25"/>
  </w:num>
  <w:num w:numId="208" w16cid:durableId="1832404700">
    <w:abstractNumId w:val="53"/>
  </w:num>
  <w:num w:numId="209" w16cid:durableId="869269994">
    <w:abstractNumId w:val="68"/>
  </w:num>
  <w:num w:numId="210" w16cid:durableId="1527331703">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1" w16cid:durableId="776218031">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2" w16cid:durableId="155805500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3" w16cid:durableId="1465461644">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4" w16cid:durableId="473136944">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5" w16cid:durableId="514350433">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 w:numId="216" w16cid:durableId="948046137">
    <w:abstractNumId w:val="142"/>
    <w:lvlOverride w:ilvl="0">
      <w:lvl w:ilvl="0">
        <w:start w:val="1"/>
        <w:numFmt w:val="decimal"/>
        <w:pStyle w:val="Titolo1"/>
        <w:suff w:val="space"/>
        <w:lvlText w:val="CAPITOLO %1 - "/>
        <w:lvlJc w:val="left"/>
        <w:pPr>
          <w:ind w:left="2269" w:hanging="1985"/>
        </w:pPr>
        <w:rPr>
          <w:rFonts w:ascii="Frutiger LT 45 Light" w:hAnsi="Frutiger LT 45 Light" w:hint="default"/>
          <w:b/>
          <w:i w:val="0"/>
          <w:sz w:val="28"/>
          <w:szCs w:val="28"/>
        </w:rPr>
      </w:lvl>
    </w:lvlOverride>
    <w:lvlOverride w:ilvl="1">
      <w:lvl w:ilvl="1">
        <w:start w:val="1"/>
        <w:numFmt w:val="decimal"/>
        <w:suff w:val="space"/>
        <w:lvlText w:val="%1.%2 -"/>
        <w:lvlJc w:val="left"/>
        <w:pPr>
          <w:ind w:left="1134" w:hanging="1134"/>
        </w:pPr>
        <w:rPr>
          <w:rFonts w:ascii="Frutiger LT 45 Light" w:hAnsi="Frutiger LT 45 Light" w:hint="default"/>
          <w:i w:val="0"/>
        </w:rPr>
      </w:lvl>
    </w:lvlOverride>
    <w:lvlOverride w:ilvl="2">
      <w:lvl w:ilvl="2">
        <w:start w:val="1"/>
        <w:numFmt w:val="decimal"/>
        <w:suff w:val="space"/>
        <w:lvlText w:val="%1.%2.%3 - "/>
        <w:lvlJc w:val="left"/>
        <w:pPr>
          <w:ind w:left="1701" w:hanging="1701"/>
        </w:pPr>
        <w:rPr>
          <w:rFonts w:ascii="Frutiger LT 45 Light" w:hAnsi="Frutiger LT 45 Light" w:hint="default"/>
          <w:b/>
          <w:i/>
          <w:sz w:val="24"/>
        </w:rPr>
      </w:lvl>
    </w:lvlOverride>
  </w:num>
  <w:numIdMacAtCleanup w:val="2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mirrorMargins/>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9"/>
  <w:hyphenationZone w:val="283"/>
  <w:evenAndOddHeaders/>
  <w:noPunctuationKerning/>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1508D4"/>
    <w:rsid w:val="00001258"/>
    <w:rsid w:val="00002630"/>
    <w:rsid w:val="000030B3"/>
    <w:rsid w:val="00003764"/>
    <w:rsid w:val="000046A8"/>
    <w:rsid w:val="00004753"/>
    <w:rsid w:val="00004B24"/>
    <w:rsid w:val="00005086"/>
    <w:rsid w:val="000055BF"/>
    <w:rsid w:val="00005790"/>
    <w:rsid w:val="00005E44"/>
    <w:rsid w:val="00006DBC"/>
    <w:rsid w:val="00007E52"/>
    <w:rsid w:val="000100CF"/>
    <w:rsid w:val="0001012E"/>
    <w:rsid w:val="00010FA6"/>
    <w:rsid w:val="0001124C"/>
    <w:rsid w:val="00011C70"/>
    <w:rsid w:val="00011D29"/>
    <w:rsid w:val="00013C2B"/>
    <w:rsid w:val="00015C0F"/>
    <w:rsid w:val="00016A5A"/>
    <w:rsid w:val="00017320"/>
    <w:rsid w:val="0001768C"/>
    <w:rsid w:val="000201A6"/>
    <w:rsid w:val="000207B7"/>
    <w:rsid w:val="00022817"/>
    <w:rsid w:val="00023A53"/>
    <w:rsid w:val="000242B2"/>
    <w:rsid w:val="000252E1"/>
    <w:rsid w:val="000261CB"/>
    <w:rsid w:val="000267E5"/>
    <w:rsid w:val="00026A8A"/>
    <w:rsid w:val="00027202"/>
    <w:rsid w:val="00027AA7"/>
    <w:rsid w:val="00030A8C"/>
    <w:rsid w:val="0003225A"/>
    <w:rsid w:val="0003299A"/>
    <w:rsid w:val="000329EC"/>
    <w:rsid w:val="0003400A"/>
    <w:rsid w:val="0003414B"/>
    <w:rsid w:val="00037193"/>
    <w:rsid w:val="000376C1"/>
    <w:rsid w:val="00037A99"/>
    <w:rsid w:val="00037F70"/>
    <w:rsid w:val="00040855"/>
    <w:rsid w:val="00040AD6"/>
    <w:rsid w:val="00041BE1"/>
    <w:rsid w:val="00041CB8"/>
    <w:rsid w:val="000436BD"/>
    <w:rsid w:val="000453C3"/>
    <w:rsid w:val="00045716"/>
    <w:rsid w:val="00045ABF"/>
    <w:rsid w:val="00047000"/>
    <w:rsid w:val="0004756C"/>
    <w:rsid w:val="000504CC"/>
    <w:rsid w:val="00052785"/>
    <w:rsid w:val="00052BFB"/>
    <w:rsid w:val="00052EF5"/>
    <w:rsid w:val="000548ED"/>
    <w:rsid w:val="000556C3"/>
    <w:rsid w:val="00056614"/>
    <w:rsid w:val="00056AAE"/>
    <w:rsid w:val="00057DDA"/>
    <w:rsid w:val="000614B9"/>
    <w:rsid w:val="0006176E"/>
    <w:rsid w:val="00061DEA"/>
    <w:rsid w:val="00065F65"/>
    <w:rsid w:val="000664C9"/>
    <w:rsid w:val="000665B1"/>
    <w:rsid w:val="00066BD5"/>
    <w:rsid w:val="00067279"/>
    <w:rsid w:val="0007067F"/>
    <w:rsid w:val="00072152"/>
    <w:rsid w:val="000769FF"/>
    <w:rsid w:val="00077770"/>
    <w:rsid w:val="00080064"/>
    <w:rsid w:val="0008039F"/>
    <w:rsid w:val="0008049B"/>
    <w:rsid w:val="00080701"/>
    <w:rsid w:val="00080E4C"/>
    <w:rsid w:val="00082566"/>
    <w:rsid w:val="000827F0"/>
    <w:rsid w:val="000829B9"/>
    <w:rsid w:val="0008455F"/>
    <w:rsid w:val="00085305"/>
    <w:rsid w:val="000857A6"/>
    <w:rsid w:val="000859A1"/>
    <w:rsid w:val="00085E29"/>
    <w:rsid w:val="00086104"/>
    <w:rsid w:val="00086BF1"/>
    <w:rsid w:val="00086D31"/>
    <w:rsid w:val="00090565"/>
    <w:rsid w:val="00091BDD"/>
    <w:rsid w:val="00092C02"/>
    <w:rsid w:val="00094EE3"/>
    <w:rsid w:val="0009696C"/>
    <w:rsid w:val="00097CA5"/>
    <w:rsid w:val="00097D6D"/>
    <w:rsid w:val="000A07A8"/>
    <w:rsid w:val="000A17C9"/>
    <w:rsid w:val="000A19AE"/>
    <w:rsid w:val="000A2E02"/>
    <w:rsid w:val="000A2EFE"/>
    <w:rsid w:val="000A4459"/>
    <w:rsid w:val="000A4A22"/>
    <w:rsid w:val="000A511E"/>
    <w:rsid w:val="000A71C7"/>
    <w:rsid w:val="000B2558"/>
    <w:rsid w:val="000B31DE"/>
    <w:rsid w:val="000B6328"/>
    <w:rsid w:val="000B6E19"/>
    <w:rsid w:val="000C01E7"/>
    <w:rsid w:val="000C0AD6"/>
    <w:rsid w:val="000C1201"/>
    <w:rsid w:val="000C1506"/>
    <w:rsid w:val="000C21DC"/>
    <w:rsid w:val="000C44A2"/>
    <w:rsid w:val="000C6D07"/>
    <w:rsid w:val="000C6D48"/>
    <w:rsid w:val="000D1247"/>
    <w:rsid w:val="000D1FBE"/>
    <w:rsid w:val="000D27F8"/>
    <w:rsid w:val="000D2DF4"/>
    <w:rsid w:val="000D319A"/>
    <w:rsid w:val="000D3FBF"/>
    <w:rsid w:val="000D44A0"/>
    <w:rsid w:val="000D5769"/>
    <w:rsid w:val="000E0955"/>
    <w:rsid w:val="000E1B1B"/>
    <w:rsid w:val="000E3BFD"/>
    <w:rsid w:val="000E4F40"/>
    <w:rsid w:val="000E531D"/>
    <w:rsid w:val="000E5F0C"/>
    <w:rsid w:val="000E7500"/>
    <w:rsid w:val="000F009E"/>
    <w:rsid w:val="000F0230"/>
    <w:rsid w:val="000F20A4"/>
    <w:rsid w:val="000F21BE"/>
    <w:rsid w:val="000F3482"/>
    <w:rsid w:val="000F3A05"/>
    <w:rsid w:val="000F3B3E"/>
    <w:rsid w:val="000F5CEE"/>
    <w:rsid w:val="000F606F"/>
    <w:rsid w:val="000F647D"/>
    <w:rsid w:val="001022F7"/>
    <w:rsid w:val="00103EE9"/>
    <w:rsid w:val="0010537C"/>
    <w:rsid w:val="001067DE"/>
    <w:rsid w:val="001124E3"/>
    <w:rsid w:val="00112FBF"/>
    <w:rsid w:val="001132D8"/>
    <w:rsid w:val="00113A2F"/>
    <w:rsid w:val="00113A35"/>
    <w:rsid w:val="001168B0"/>
    <w:rsid w:val="001177AC"/>
    <w:rsid w:val="00120716"/>
    <w:rsid w:val="001208F8"/>
    <w:rsid w:val="0012150D"/>
    <w:rsid w:val="0012211F"/>
    <w:rsid w:val="001228B4"/>
    <w:rsid w:val="00123D62"/>
    <w:rsid w:val="00124985"/>
    <w:rsid w:val="00125359"/>
    <w:rsid w:val="001259B2"/>
    <w:rsid w:val="00126117"/>
    <w:rsid w:val="001263D7"/>
    <w:rsid w:val="00126EB6"/>
    <w:rsid w:val="00127C08"/>
    <w:rsid w:val="00130F97"/>
    <w:rsid w:val="0013218E"/>
    <w:rsid w:val="0013239A"/>
    <w:rsid w:val="00132D4D"/>
    <w:rsid w:val="00133CF5"/>
    <w:rsid w:val="001362F8"/>
    <w:rsid w:val="00136404"/>
    <w:rsid w:val="00137232"/>
    <w:rsid w:val="0013725F"/>
    <w:rsid w:val="00137D18"/>
    <w:rsid w:val="001400A3"/>
    <w:rsid w:val="00141E2F"/>
    <w:rsid w:val="00142671"/>
    <w:rsid w:val="001426F4"/>
    <w:rsid w:val="0014351B"/>
    <w:rsid w:val="001436B4"/>
    <w:rsid w:val="00146369"/>
    <w:rsid w:val="00147233"/>
    <w:rsid w:val="001479E7"/>
    <w:rsid w:val="00147EEE"/>
    <w:rsid w:val="001508D4"/>
    <w:rsid w:val="0015283D"/>
    <w:rsid w:val="00152912"/>
    <w:rsid w:val="00153895"/>
    <w:rsid w:val="00153C5E"/>
    <w:rsid w:val="00153D8F"/>
    <w:rsid w:val="0015471F"/>
    <w:rsid w:val="00155347"/>
    <w:rsid w:val="001572C8"/>
    <w:rsid w:val="00157741"/>
    <w:rsid w:val="00157EAC"/>
    <w:rsid w:val="00157F50"/>
    <w:rsid w:val="00160413"/>
    <w:rsid w:val="001604BA"/>
    <w:rsid w:val="00161236"/>
    <w:rsid w:val="0016137D"/>
    <w:rsid w:val="001627D7"/>
    <w:rsid w:val="001628A5"/>
    <w:rsid w:val="0016384D"/>
    <w:rsid w:val="00163C7F"/>
    <w:rsid w:val="001645F9"/>
    <w:rsid w:val="001649B1"/>
    <w:rsid w:val="001673CF"/>
    <w:rsid w:val="001700BC"/>
    <w:rsid w:val="00170DCE"/>
    <w:rsid w:val="00171698"/>
    <w:rsid w:val="001721F8"/>
    <w:rsid w:val="00174848"/>
    <w:rsid w:val="0017638F"/>
    <w:rsid w:val="00176789"/>
    <w:rsid w:val="001770E4"/>
    <w:rsid w:val="0018546A"/>
    <w:rsid w:val="00186728"/>
    <w:rsid w:val="0018677E"/>
    <w:rsid w:val="00186D52"/>
    <w:rsid w:val="00190845"/>
    <w:rsid w:val="001919C5"/>
    <w:rsid w:val="00194A3E"/>
    <w:rsid w:val="00195A39"/>
    <w:rsid w:val="00196C26"/>
    <w:rsid w:val="001A0629"/>
    <w:rsid w:val="001A0F6F"/>
    <w:rsid w:val="001A197D"/>
    <w:rsid w:val="001A2305"/>
    <w:rsid w:val="001A323A"/>
    <w:rsid w:val="001A337C"/>
    <w:rsid w:val="001A49E2"/>
    <w:rsid w:val="001A4D7D"/>
    <w:rsid w:val="001A4EF0"/>
    <w:rsid w:val="001A50F9"/>
    <w:rsid w:val="001A727B"/>
    <w:rsid w:val="001B042A"/>
    <w:rsid w:val="001B04E1"/>
    <w:rsid w:val="001B0C36"/>
    <w:rsid w:val="001B0FAA"/>
    <w:rsid w:val="001B0FD1"/>
    <w:rsid w:val="001B184C"/>
    <w:rsid w:val="001B27CC"/>
    <w:rsid w:val="001B4030"/>
    <w:rsid w:val="001B4409"/>
    <w:rsid w:val="001B4A91"/>
    <w:rsid w:val="001B4D0C"/>
    <w:rsid w:val="001B4D42"/>
    <w:rsid w:val="001B70EA"/>
    <w:rsid w:val="001B73F7"/>
    <w:rsid w:val="001C3DDA"/>
    <w:rsid w:val="001C43BD"/>
    <w:rsid w:val="001C4B81"/>
    <w:rsid w:val="001D007C"/>
    <w:rsid w:val="001D071C"/>
    <w:rsid w:val="001D27C0"/>
    <w:rsid w:val="001D2BD8"/>
    <w:rsid w:val="001D3280"/>
    <w:rsid w:val="001D3570"/>
    <w:rsid w:val="001D3CDA"/>
    <w:rsid w:val="001D44C2"/>
    <w:rsid w:val="001D7123"/>
    <w:rsid w:val="001D7F6D"/>
    <w:rsid w:val="001E00F5"/>
    <w:rsid w:val="001E1AD0"/>
    <w:rsid w:val="001E1BBC"/>
    <w:rsid w:val="001E46B0"/>
    <w:rsid w:val="001E533E"/>
    <w:rsid w:val="001E5449"/>
    <w:rsid w:val="001E5958"/>
    <w:rsid w:val="001E6425"/>
    <w:rsid w:val="001F17DE"/>
    <w:rsid w:val="001F28D2"/>
    <w:rsid w:val="001F354D"/>
    <w:rsid w:val="001F4357"/>
    <w:rsid w:val="001F492E"/>
    <w:rsid w:val="001F6043"/>
    <w:rsid w:val="001F62A8"/>
    <w:rsid w:val="00200AD6"/>
    <w:rsid w:val="00201DD3"/>
    <w:rsid w:val="00202D8F"/>
    <w:rsid w:val="002043F8"/>
    <w:rsid w:val="00204662"/>
    <w:rsid w:val="00206A0B"/>
    <w:rsid w:val="00206C1F"/>
    <w:rsid w:val="0021003B"/>
    <w:rsid w:val="00211662"/>
    <w:rsid w:val="002118FC"/>
    <w:rsid w:val="00213EC3"/>
    <w:rsid w:val="00214D8B"/>
    <w:rsid w:val="00214E4F"/>
    <w:rsid w:val="00215C7F"/>
    <w:rsid w:val="002166EA"/>
    <w:rsid w:val="0022004B"/>
    <w:rsid w:val="00222C34"/>
    <w:rsid w:val="00223976"/>
    <w:rsid w:val="00224091"/>
    <w:rsid w:val="00225E4A"/>
    <w:rsid w:val="00226A2D"/>
    <w:rsid w:val="0022708D"/>
    <w:rsid w:val="0022776E"/>
    <w:rsid w:val="00227A0A"/>
    <w:rsid w:val="0023026D"/>
    <w:rsid w:val="00231D6C"/>
    <w:rsid w:val="002320BF"/>
    <w:rsid w:val="002332EB"/>
    <w:rsid w:val="00233D0F"/>
    <w:rsid w:val="00234CCB"/>
    <w:rsid w:val="00235EFE"/>
    <w:rsid w:val="00237C98"/>
    <w:rsid w:val="00237FAC"/>
    <w:rsid w:val="00240C36"/>
    <w:rsid w:val="00240E63"/>
    <w:rsid w:val="002414C3"/>
    <w:rsid w:val="00241735"/>
    <w:rsid w:val="002419FF"/>
    <w:rsid w:val="0024212D"/>
    <w:rsid w:val="00242164"/>
    <w:rsid w:val="002429F3"/>
    <w:rsid w:val="0024305F"/>
    <w:rsid w:val="00244241"/>
    <w:rsid w:val="00244D79"/>
    <w:rsid w:val="00245FB1"/>
    <w:rsid w:val="002465B7"/>
    <w:rsid w:val="00247A9A"/>
    <w:rsid w:val="00250439"/>
    <w:rsid w:val="00250ACC"/>
    <w:rsid w:val="0025170E"/>
    <w:rsid w:val="00251ACE"/>
    <w:rsid w:val="00252D97"/>
    <w:rsid w:val="0025337C"/>
    <w:rsid w:val="00254C45"/>
    <w:rsid w:val="00256070"/>
    <w:rsid w:val="00256758"/>
    <w:rsid w:val="002569A4"/>
    <w:rsid w:val="0025728C"/>
    <w:rsid w:val="0026048C"/>
    <w:rsid w:val="00261113"/>
    <w:rsid w:val="0026140F"/>
    <w:rsid w:val="00262487"/>
    <w:rsid w:val="00263DFD"/>
    <w:rsid w:val="00265873"/>
    <w:rsid w:val="002663C7"/>
    <w:rsid w:val="00266E78"/>
    <w:rsid w:val="00266EB1"/>
    <w:rsid w:val="002678E1"/>
    <w:rsid w:val="00270AEE"/>
    <w:rsid w:val="00271B12"/>
    <w:rsid w:val="00272A5C"/>
    <w:rsid w:val="00272F4B"/>
    <w:rsid w:val="00272FF0"/>
    <w:rsid w:val="002737FA"/>
    <w:rsid w:val="00273E58"/>
    <w:rsid w:val="00273EE8"/>
    <w:rsid w:val="0027452B"/>
    <w:rsid w:val="00275441"/>
    <w:rsid w:val="0027563B"/>
    <w:rsid w:val="002760D2"/>
    <w:rsid w:val="00276F30"/>
    <w:rsid w:val="00280311"/>
    <w:rsid w:val="002807BA"/>
    <w:rsid w:val="00280AA1"/>
    <w:rsid w:val="002810ED"/>
    <w:rsid w:val="0028207A"/>
    <w:rsid w:val="0028234B"/>
    <w:rsid w:val="00286165"/>
    <w:rsid w:val="0028680D"/>
    <w:rsid w:val="00287FEF"/>
    <w:rsid w:val="0029244D"/>
    <w:rsid w:val="00292557"/>
    <w:rsid w:val="002953F2"/>
    <w:rsid w:val="00295A8C"/>
    <w:rsid w:val="00296016"/>
    <w:rsid w:val="0029790D"/>
    <w:rsid w:val="002A1A51"/>
    <w:rsid w:val="002A2625"/>
    <w:rsid w:val="002A2C33"/>
    <w:rsid w:val="002A43A3"/>
    <w:rsid w:val="002A4485"/>
    <w:rsid w:val="002A5F0B"/>
    <w:rsid w:val="002A66C8"/>
    <w:rsid w:val="002A6911"/>
    <w:rsid w:val="002B04C5"/>
    <w:rsid w:val="002B127A"/>
    <w:rsid w:val="002B2DFD"/>
    <w:rsid w:val="002B3849"/>
    <w:rsid w:val="002B46BD"/>
    <w:rsid w:val="002B5F0F"/>
    <w:rsid w:val="002B721B"/>
    <w:rsid w:val="002B7F4C"/>
    <w:rsid w:val="002C05C2"/>
    <w:rsid w:val="002C1E71"/>
    <w:rsid w:val="002C23C8"/>
    <w:rsid w:val="002C2D19"/>
    <w:rsid w:val="002C3436"/>
    <w:rsid w:val="002C4A99"/>
    <w:rsid w:val="002C4EFE"/>
    <w:rsid w:val="002C4FC7"/>
    <w:rsid w:val="002C5FB2"/>
    <w:rsid w:val="002C73E1"/>
    <w:rsid w:val="002D2AC5"/>
    <w:rsid w:val="002D311C"/>
    <w:rsid w:val="002D3C69"/>
    <w:rsid w:val="002D3CD0"/>
    <w:rsid w:val="002D504D"/>
    <w:rsid w:val="002D53F4"/>
    <w:rsid w:val="002E1399"/>
    <w:rsid w:val="002E14AE"/>
    <w:rsid w:val="002E14D9"/>
    <w:rsid w:val="002E172E"/>
    <w:rsid w:val="002E18B2"/>
    <w:rsid w:val="002E34FC"/>
    <w:rsid w:val="002E3BE9"/>
    <w:rsid w:val="002E3CFF"/>
    <w:rsid w:val="002E4FCB"/>
    <w:rsid w:val="002E5A14"/>
    <w:rsid w:val="002E6F12"/>
    <w:rsid w:val="002F1147"/>
    <w:rsid w:val="002F3974"/>
    <w:rsid w:val="002F52E1"/>
    <w:rsid w:val="002F5782"/>
    <w:rsid w:val="003014CB"/>
    <w:rsid w:val="00301F85"/>
    <w:rsid w:val="003021A1"/>
    <w:rsid w:val="00304A1B"/>
    <w:rsid w:val="00305F63"/>
    <w:rsid w:val="00306177"/>
    <w:rsid w:val="00306631"/>
    <w:rsid w:val="0030737A"/>
    <w:rsid w:val="003103EC"/>
    <w:rsid w:val="003116CA"/>
    <w:rsid w:val="003116F4"/>
    <w:rsid w:val="00312BB6"/>
    <w:rsid w:val="00313235"/>
    <w:rsid w:val="00313963"/>
    <w:rsid w:val="00314453"/>
    <w:rsid w:val="0031491D"/>
    <w:rsid w:val="00315634"/>
    <w:rsid w:val="003216E0"/>
    <w:rsid w:val="003228D0"/>
    <w:rsid w:val="00322921"/>
    <w:rsid w:val="00322A9A"/>
    <w:rsid w:val="00322FC6"/>
    <w:rsid w:val="00323620"/>
    <w:rsid w:val="00324719"/>
    <w:rsid w:val="003249E4"/>
    <w:rsid w:val="00324BCF"/>
    <w:rsid w:val="00324E35"/>
    <w:rsid w:val="00325E5F"/>
    <w:rsid w:val="0032616D"/>
    <w:rsid w:val="00327DAF"/>
    <w:rsid w:val="00330464"/>
    <w:rsid w:val="003310E3"/>
    <w:rsid w:val="00331F48"/>
    <w:rsid w:val="00332C76"/>
    <w:rsid w:val="00332F9F"/>
    <w:rsid w:val="00333247"/>
    <w:rsid w:val="00334502"/>
    <w:rsid w:val="003350FC"/>
    <w:rsid w:val="003357A4"/>
    <w:rsid w:val="003364C3"/>
    <w:rsid w:val="003367FA"/>
    <w:rsid w:val="00340426"/>
    <w:rsid w:val="003408D1"/>
    <w:rsid w:val="00340908"/>
    <w:rsid w:val="00341222"/>
    <w:rsid w:val="00341B99"/>
    <w:rsid w:val="003421DE"/>
    <w:rsid w:val="00343A4A"/>
    <w:rsid w:val="00343DB8"/>
    <w:rsid w:val="003444B1"/>
    <w:rsid w:val="00345F14"/>
    <w:rsid w:val="00347255"/>
    <w:rsid w:val="00347506"/>
    <w:rsid w:val="00347BED"/>
    <w:rsid w:val="00347C08"/>
    <w:rsid w:val="00351097"/>
    <w:rsid w:val="00352B09"/>
    <w:rsid w:val="00353319"/>
    <w:rsid w:val="00355944"/>
    <w:rsid w:val="00355BCD"/>
    <w:rsid w:val="00356537"/>
    <w:rsid w:val="0035654E"/>
    <w:rsid w:val="00356A61"/>
    <w:rsid w:val="003570FF"/>
    <w:rsid w:val="00361BE6"/>
    <w:rsid w:val="003622FD"/>
    <w:rsid w:val="00363DBD"/>
    <w:rsid w:val="00364B02"/>
    <w:rsid w:val="00364C14"/>
    <w:rsid w:val="00365464"/>
    <w:rsid w:val="00365EBC"/>
    <w:rsid w:val="00366106"/>
    <w:rsid w:val="003666D9"/>
    <w:rsid w:val="00370D62"/>
    <w:rsid w:val="003726B2"/>
    <w:rsid w:val="00372D2F"/>
    <w:rsid w:val="00375E22"/>
    <w:rsid w:val="00376975"/>
    <w:rsid w:val="00376C6A"/>
    <w:rsid w:val="00377055"/>
    <w:rsid w:val="00381675"/>
    <w:rsid w:val="003825F6"/>
    <w:rsid w:val="00383179"/>
    <w:rsid w:val="00383332"/>
    <w:rsid w:val="00383C84"/>
    <w:rsid w:val="00383EFF"/>
    <w:rsid w:val="00385805"/>
    <w:rsid w:val="00390321"/>
    <w:rsid w:val="00390D5C"/>
    <w:rsid w:val="00391042"/>
    <w:rsid w:val="00392821"/>
    <w:rsid w:val="0039368F"/>
    <w:rsid w:val="0039484D"/>
    <w:rsid w:val="00396304"/>
    <w:rsid w:val="0039707F"/>
    <w:rsid w:val="00397E51"/>
    <w:rsid w:val="003A01F4"/>
    <w:rsid w:val="003A3659"/>
    <w:rsid w:val="003A38EA"/>
    <w:rsid w:val="003A458F"/>
    <w:rsid w:val="003A5D58"/>
    <w:rsid w:val="003A6F04"/>
    <w:rsid w:val="003A6FF5"/>
    <w:rsid w:val="003A7198"/>
    <w:rsid w:val="003A7C31"/>
    <w:rsid w:val="003A7EBD"/>
    <w:rsid w:val="003B348C"/>
    <w:rsid w:val="003B40BC"/>
    <w:rsid w:val="003B4481"/>
    <w:rsid w:val="003B58F2"/>
    <w:rsid w:val="003B7242"/>
    <w:rsid w:val="003C0EE5"/>
    <w:rsid w:val="003C39B1"/>
    <w:rsid w:val="003C48FC"/>
    <w:rsid w:val="003C541B"/>
    <w:rsid w:val="003C6AF2"/>
    <w:rsid w:val="003C736E"/>
    <w:rsid w:val="003D07F3"/>
    <w:rsid w:val="003D0BF0"/>
    <w:rsid w:val="003D0F32"/>
    <w:rsid w:val="003D3080"/>
    <w:rsid w:val="003D499A"/>
    <w:rsid w:val="003D7B26"/>
    <w:rsid w:val="003E1BE0"/>
    <w:rsid w:val="003E1D17"/>
    <w:rsid w:val="003E2C9F"/>
    <w:rsid w:val="003E3A0E"/>
    <w:rsid w:val="003E40D5"/>
    <w:rsid w:val="003E5139"/>
    <w:rsid w:val="003E53FF"/>
    <w:rsid w:val="003E7948"/>
    <w:rsid w:val="003F1273"/>
    <w:rsid w:val="003F26F9"/>
    <w:rsid w:val="003F32E1"/>
    <w:rsid w:val="003F44A1"/>
    <w:rsid w:val="003F5306"/>
    <w:rsid w:val="003F5986"/>
    <w:rsid w:val="003F5F28"/>
    <w:rsid w:val="003F7094"/>
    <w:rsid w:val="003F72FA"/>
    <w:rsid w:val="00400401"/>
    <w:rsid w:val="004016DC"/>
    <w:rsid w:val="00401869"/>
    <w:rsid w:val="004027D3"/>
    <w:rsid w:val="004027EE"/>
    <w:rsid w:val="00402A30"/>
    <w:rsid w:val="00402C6D"/>
    <w:rsid w:val="00402DD4"/>
    <w:rsid w:val="0040317F"/>
    <w:rsid w:val="0040385B"/>
    <w:rsid w:val="00405E5C"/>
    <w:rsid w:val="00406CC3"/>
    <w:rsid w:val="00407B34"/>
    <w:rsid w:val="00410B1A"/>
    <w:rsid w:val="00411E2F"/>
    <w:rsid w:val="00411F88"/>
    <w:rsid w:val="00412D0C"/>
    <w:rsid w:val="004133CE"/>
    <w:rsid w:val="0041384C"/>
    <w:rsid w:val="00414A6C"/>
    <w:rsid w:val="0041516B"/>
    <w:rsid w:val="004158FF"/>
    <w:rsid w:val="00416B55"/>
    <w:rsid w:val="00416F72"/>
    <w:rsid w:val="0041763D"/>
    <w:rsid w:val="0041763F"/>
    <w:rsid w:val="004218B6"/>
    <w:rsid w:val="00422AA5"/>
    <w:rsid w:val="004236B5"/>
    <w:rsid w:val="004238AB"/>
    <w:rsid w:val="00424510"/>
    <w:rsid w:val="0042493B"/>
    <w:rsid w:val="0042497D"/>
    <w:rsid w:val="00424A2C"/>
    <w:rsid w:val="00425A19"/>
    <w:rsid w:val="00425D38"/>
    <w:rsid w:val="00426752"/>
    <w:rsid w:val="00426D4E"/>
    <w:rsid w:val="0043028A"/>
    <w:rsid w:val="0043032D"/>
    <w:rsid w:val="00432F41"/>
    <w:rsid w:val="0043385F"/>
    <w:rsid w:val="00433B3F"/>
    <w:rsid w:val="004369CE"/>
    <w:rsid w:val="00436B0A"/>
    <w:rsid w:val="004406FA"/>
    <w:rsid w:val="00442E80"/>
    <w:rsid w:val="0044563C"/>
    <w:rsid w:val="00447FD0"/>
    <w:rsid w:val="004500F9"/>
    <w:rsid w:val="0045023B"/>
    <w:rsid w:val="004506F2"/>
    <w:rsid w:val="00450A22"/>
    <w:rsid w:val="00450B1E"/>
    <w:rsid w:val="00450BA2"/>
    <w:rsid w:val="00451E72"/>
    <w:rsid w:val="004540F8"/>
    <w:rsid w:val="0045503D"/>
    <w:rsid w:val="00455061"/>
    <w:rsid w:val="00455095"/>
    <w:rsid w:val="0045538A"/>
    <w:rsid w:val="004557CD"/>
    <w:rsid w:val="00455A1E"/>
    <w:rsid w:val="00460B32"/>
    <w:rsid w:val="004617CC"/>
    <w:rsid w:val="00461AD7"/>
    <w:rsid w:val="00462406"/>
    <w:rsid w:val="00462D58"/>
    <w:rsid w:val="004639E7"/>
    <w:rsid w:val="00464C7F"/>
    <w:rsid w:val="00465F76"/>
    <w:rsid w:val="00466F71"/>
    <w:rsid w:val="00467866"/>
    <w:rsid w:val="004706E7"/>
    <w:rsid w:val="0047092F"/>
    <w:rsid w:val="00471103"/>
    <w:rsid w:val="004712EA"/>
    <w:rsid w:val="004718A1"/>
    <w:rsid w:val="004719DA"/>
    <w:rsid w:val="0047430B"/>
    <w:rsid w:val="004745C9"/>
    <w:rsid w:val="00474A23"/>
    <w:rsid w:val="00475021"/>
    <w:rsid w:val="00476604"/>
    <w:rsid w:val="004769E9"/>
    <w:rsid w:val="00477413"/>
    <w:rsid w:val="004776EA"/>
    <w:rsid w:val="00477734"/>
    <w:rsid w:val="0048024D"/>
    <w:rsid w:val="004808B1"/>
    <w:rsid w:val="00481671"/>
    <w:rsid w:val="00481DC4"/>
    <w:rsid w:val="0048430C"/>
    <w:rsid w:val="00484360"/>
    <w:rsid w:val="00484A02"/>
    <w:rsid w:val="00485101"/>
    <w:rsid w:val="004857EC"/>
    <w:rsid w:val="00485DE7"/>
    <w:rsid w:val="0049057C"/>
    <w:rsid w:val="00491032"/>
    <w:rsid w:val="004913AE"/>
    <w:rsid w:val="004918A0"/>
    <w:rsid w:val="00493964"/>
    <w:rsid w:val="00493D32"/>
    <w:rsid w:val="00494030"/>
    <w:rsid w:val="0049475C"/>
    <w:rsid w:val="00494EF5"/>
    <w:rsid w:val="00496232"/>
    <w:rsid w:val="004A0F30"/>
    <w:rsid w:val="004A1405"/>
    <w:rsid w:val="004A22FF"/>
    <w:rsid w:val="004A334E"/>
    <w:rsid w:val="004A4DE1"/>
    <w:rsid w:val="004A584D"/>
    <w:rsid w:val="004A63D2"/>
    <w:rsid w:val="004A649E"/>
    <w:rsid w:val="004B19A5"/>
    <w:rsid w:val="004B1BA9"/>
    <w:rsid w:val="004B1E88"/>
    <w:rsid w:val="004B2AEB"/>
    <w:rsid w:val="004B39B6"/>
    <w:rsid w:val="004B54B7"/>
    <w:rsid w:val="004B74EB"/>
    <w:rsid w:val="004C01E1"/>
    <w:rsid w:val="004C13EF"/>
    <w:rsid w:val="004C1EE8"/>
    <w:rsid w:val="004C2E08"/>
    <w:rsid w:val="004C3974"/>
    <w:rsid w:val="004C41F2"/>
    <w:rsid w:val="004D15F4"/>
    <w:rsid w:val="004D4339"/>
    <w:rsid w:val="004D43E3"/>
    <w:rsid w:val="004D5736"/>
    <w:rsid w:val="004D605F"/>
    <w:rsid w:val="004D7D2F"/>
    <w:rsid w:val="004E5979"/>
    <w:rsid w:val="004E6876"/>
    <w:rsid w:val="004E6E0C"/>
    <w:rsid w:val="004E6E0F"/>
    <w:rsid w:val="004F10E5"/>
    <w:rsid w:val="004F13D6"/>
    <w:rsid w:val="004F188B"/>
    <w:rsid w:val="004F3E6D"/>
    <w:rsid w:val="004F4669"/>
    <w:rsid w:val="004F4D48"/>
    <w:rsid w:val="004F63B5"/>
    <w:rsid w:val="004F697A"/>
    <w:rsid w:val="004F6BFE"/>
    <w:rsid w:val="004F79A1"/>
    <w:rsid w:val="00500015"/>
    <w:rsid w:val="0050237F"/>
    <w:rsid w:val="0050285E"/>
    <w:rsid w:val="005033D0"/>
    <w:rsid w:val="0050425B"/>
    <w:rsid w:val="0050465A"/>
    <w:rsid w:val="00505B11"/>
    <w:rsid w:val="00505E97"/>
    <w:rsid w:val="005076E1"/>
    <w:rsid w:val="00510A55"/>
    <w:rsid w:val="00512596"/>
    <w:rsid w:val="00512C0C"/>
    <w:rsid w:val="005131B7"/>
    <w:rsid w:val="0051381C"/>
    <w:rsid w:val="00514C70"/>
    <w:rsid w:val="00514EFE"/>
    <w:rsid w:val="0051523C"/>
    <w:rsid w:val="00516525"/>
    <w:rsid w:val="00516B2A"/>
    <w:rsid w:val="00516CDE"/>
    <w:rsid w:val="00517605"/>
    <w:rsid w:val="00517B40"/>
    <w:rsid w:val="005214D7"/>
    <w:rsid w:val="00521E6E"/>
    <w:rsid w:val="00523AF8"/>
    <w:rsid w:val="00523D09"/>
    <w:rsid w:val="0052518D"/>
    <w:rsid w:val="005255E9"/>
    <w:rsid w:val="00530DD4"/>
    <w:rsid w:val="00531050"/>
    <w:rsid w:val="0053196C"/>
    <w:rsid w:val="0053273E"/>
    <w:rsid w:val="005339A5"/>
    <w:rsid w:val="00533BD6"/>
    <w:rsid w:val="00533FD5"/>
    <w:rsid w:val="00534393"/>
    <w:rsid w:val="005353D1"/>
    <w:rsid w:val="005357AC"/>
    <w:rsid w:val="0053585F"/>
    <w:rsid w:val="005360BD"/>
    <w:rsid w:val="00537032"/>
    <w:rsid w:val="00537B0F"/>
    <w:rsid w:val="00540401"/>
    <w:rsid w:val="00540A62"/>
    <w:rsid w:val="00540F42"/>
    <w:rsid w:val="00541BDE"/>
    <w:rsid w:val="005432FA"/>
    <w:rsid w:val="00543BF8"/>
    <w:rsid w:val="00543DE3"/>
    <w:rsid w:val="005449FC"/>
    <w:rsid w:val="00544CA9"/>
    <w:rsid w:val="005456E0"/>
    <w:rsid w:val="00547188"/>
    <w:rsid w:val="005474EB"/>
    <w:rsid w:val="00547E6D"/>
    <w:rsid w:val="0055093A"/>
    <w:rsid w:val="00551A4B"/>
    <w:rsid w:val="005528EB"/>
    <w:rsid w:val="00552D57"/>
    <w:rsid w:val="00553B0F"/>
    <w:rsid w:val="00553EE2"/>
    <w:rsid w:val="00553F6A"/>
    <w:rsid w:val="00553FE5"/>
    <w:rsid w:val="005546DE"/>
    <w:rsid w:val="00555F03"/>
    <w:rsid w:val="00556BBD"/>
    <w:rsid w:val="00557287"/>
    <w:rsid w:val="005605D2"/>
    <w:rsid w:val="00560BB4"/>
    <w:rsid w:val="00560C53"/>
    <w:rsid w:val="00561F1F"/>
    <w:rsid w:val="00563C6D"/>
    <w:rsid w:val="00564C53"/>
    <w:rsid w:val="00565630"/>
    <w:rsid w:val="00567D58"/>
    <w:rsid w:val="00570496"/>
    <w:rsid w:val="00571644"/>
    <w:rsid w:val="00572503"/>
    <w:rsid w:val="00573007"/>
    <w:rsid w:val="0057376B"/>
    <w:rsid w:val="00573B7F"/>
    <w:rsid w:val="00574C7C"/>
    <w:rsid w:val="0057552D"/>
    <w:rsid w:val="00575AA6"/>
    <w:rsid w:val="00580396"/>
    <w:rsid w:val="00580BA1"/>
    <w:rsid w:val="00580DB7"/>
    <w:rsid w:val="00580DF3"/>
    <w:rsid w:val="00581C53"/>
    <w:rsid w:val="0058469E"/>
    <w:rsid w:val="00584EDF"/>
    <w:rsid w:val="00585422"/>
    <w:rsid w:val="005860C4"/>
    <w:rsid w:val="00586742"/>
    <w:rsid w:val="0058703C"/>
    <w:rsid w:val="005875AB"/>
    <w:rsid w:val="00590228"/>
    <w:rsid w:val="00590F22"/>
    <w:rsid w:val="0059146A"/>
    <w:rsid w:val="00591736"/>
    <w:rsid w:val="00592977"/>
    <w:rsid w:val="00592F24"/>
    <w:rsid w:val="00593E66"/>
    <w:rsid w:val="0059510A"/>
    <w:rsid w:val="00595CFC"/>
    <w:rsid w:val="00596D7D"/>
    <w:rsid w:val="00597C87"/>
    <w:rsid w:val="005A2252"/>
    <w:rsid w:val="005A446D"/>
    <w:rsid w:val="005A4858"/>
    <w:rsid w:val="005A49BF"/>
    <w:rsid w:val="005A5422"/>
    <w:rsid w:val="005A6BC5"/>
    <w:rsid w:val="005A72B5"/>
    <w:rsid w:val="005B0174"/>
    <w:rsid w:val="005B1A52"/>
    <w:rsid w:val="005B23F3"/>
    <w:rsid w:val="005B2D00"/>
    <w:rsid w:val="005B3E21"/>
    <w:rsid w:val="005B4E79"/>
    <w:rsid w:val="005B5A77"/>
    <w:rsid w:val="005B6D68"/>
    <w:rsid w:val="005B7169"/>
    <w:rsid w:val="005B772A"/>
    <w:rsid w:val="005B7CA3"/>
    <w:rsid w:val="005C072C"/>
    <w:rsid w:val="005C22DB"/>
    <w:rsid w:val="005C28D4"/>
    <w:rsid w:val="005C362C"/>
    <w:rsid w:val="005C3ABC"/>
    <w:rsid w:val="005C4844"/>
    <w:rsid w:val="005C517B"/>
    <w:rsid w:val="005C5400"/>
    <w:rsid w:val="005C699A"/>
    <w:rsid w:val="005C72B3"/>
    <w:rsid w:val="005C7338"/>
    <w:rsid w:val="005C74B8"/>
    <w:rsid w:val="005D0293"/>
    <w:rsid w:val="005D356F"/>
    <w:rsid w:val="005D3F72"/>
    <w:rsid w:val="005D5C8C"/>
    <w:rsid w:val="005D5FFE"/>
    <w:rsid w:val="005D6CC9"/>
    <w:rsid w:val="005E0070"/>
    <w:rsid w:val="005E00F8"/>
    <w:rsid w:val="005E02B0"/>
    <w:rsid w:val="005E06FC"/>
    <w:rsid w:val="005E1774"/>
    <w:rsid w:val="005E1B50"/>
    <w:rsid w:val="005E24D5"/>
    <w:rsid w:val="005E26AA"/>
    <w:rsid w:val="005E29F3"/>
    <w:rsid w:val="005E4DC0"/>
    <w:rsid w:val="005E5BEA"/>
    <w:rsid w:val="005E6E21"/>
    <w:rsid w:val="005E6F7A"/>
    <w:rsid w:val="005E7358"/>
    <w:rsid w:val="005E7F31"/>
    <w:rsid w:val="005F1244"/>
    <w:rsid w:val="005F1333"/>
    <w:rsid w:val="005F171E"/>
    <w:rsid w:val="005F1CF0"/>
    <w:rsid w:val="005F391C"/>
    <w:rsid w:val="005F39FF"/>
    <w:rsid w:val="005F52E4"/>
    <w:rsid w:val="005F561E"/>
    <w:rsid w:val="005F5C5E"/>
    <w:rsid w:val="005F674A"/>
    <w:rsid w:val="005F6A8E"/>
    <w:rsid w:val="005F7F65"/>
    <w:rsid w:val="0060074F"/>
    <w:rsid w:val="00600894"/>
    <w:rsid w:val="00600BA1"/>
    <w:rsid w:val="006012EA"/>
    <w:rsid w:val="006018E2"/>
    <w:rsid w:val="006034E4"/>
    <w:rsid w:val="00604BA5"/>
    <w:rsid w:val="00605103"/>
    <w:rsid w:val="00607A21"/>
    <w:rsid w:val="00612018"/>
    <w:rsid w:val="0061318E"/>
    <w:rsid w:val="0061343C"/>
    <w:rsid w:val="006140F6"/>
    <w:rsid w:val="00614D6A"/>
    <w:rsid w:val="00615098"/>
    <w:rsid w:val="00617422"/>
    <w:rsid w:val="00617E79"/>
    <w:rsid w:val="00620DF1"/>
    <w:rsid w:val="00621601"/>
    <w:rsid w:val="00622269"/>
    <w:rsid w:val="00622565"/>
    <w:rsid w:val="006237EC"/>
    <w:rsid w:val="00623BE5"/>
    <w:rsid w:val="006246D1"/>
    <w:rsid w:val="006255C6"/>
    <w:rsid w:val="006267BF"/>
    <w:rsid w:val="00626FD9"/>
    <w:rsid w:val="00630B01"/>
    <w:rsid w:val="00631E9E"/>
    <w:rsid w:val="0063273A"/>
    <w:rsid w:val="0063319B"/>
    <w:rsid w:val="00633A90"/>
    <w:rsid w:val="00635730"/>
    <w:rsid w:val="006364D9"/>
    <w:rsid w:val="0063699F"/>
    <w:rsid w:val="006401C5"/>
    <w:rsid w:val="006402BF"/>
    <w:rsid w:val="0064056C"/>
    <w:rsid w:val="006411E3"/>
    <w:rsid w:val="0064202B"/>
    <w:rsid w:val="00642FC1"/>
    <w:rsid w:val="00643231"/>
    <w:rsid w:val="006456D3"/>
    <w:rsid w:val="00645910"/>
    <w:rsid w:val="00645CE7"/>
    <w:rsid w:val="006464D8"/>
    <w:rsid w:val="00647FE6"/>
    <w:rsid w:val="00650AC2"/>
    <w:rsid w:val="00650E97"/>
    <w:rsid w:val="00650F0E"/>
    <w:rsid w:val="006534DF"/>
    <w:rsid w:val="00654502"/>
    <w:rsid w:val="006567F2"/>
    <w:rsid w:val="00661455"/>
    <w:rsid w:val="006619B7"/>
    <w:rsid w:val="00661E12"/>
    <w:rsid w:val="00662725"/>
    <w:rsid w:val="00662FC0"/>
    <w:rsid w:val="00663A80"/>
    <w:rsid w:val="006640D0"/>
    <w:rsid w:val="006655B2"/>
    <w:rsid w:val="00665874"/>
    <w:rsid w:val="00665FAA"/>
    <w:rsid w:val="006660B5"/>
    <w:rsid w:val="006660E6"/>
    <w:rsid w:val="00667174"/>
    <w:rsid w:val="00667716"/>
    <w:rsid w:val="00667934"/>
    <w:rsid w:val="006704EC"/>
    <w:rsid w:val="00670750"/>
    <w:rsid w:val="00670E0B"/>
    <w:rsid w:val="0067115E"/>
    <w:rsid w:val="00671296"/>
    <w:rsid w:val="00671326"/>
    <w:rsid w:val="00672B7C"/>
    <w:rsid w:val="00672BE3"/>
    <w:rsid w:val="00672CD5"/>
    <w:rsid w:val="006732B5"/>
    <w:rsid w:val="0067395C"/>
    <w:rsid w:val="00674115"/>
    <w:rsid w:val="00674917"/>
    <w:rsid w:val="00675293"/>
    <w:rsid w:val="00675A6E"/>
    <w:rsid w:val="006771F8"/>
    <w:rsid w:val="0068017D"/>
    <w:rsid w:val="0068129A"/>
    <w:rsid w:val="00682115"/>
    <w:rsid w:val="0068346B"/>
    <w:rsid w:val="00684B90"/>
    <w:rsid w:val="00685B39"/>
    <w:rsid w:val="006902AD"/>
    <w:rsid w:val="00691D1E"/>
    <w:rsid w:val="0069207B"/>
    <w:rsid w:val="006925A3"/>
    <w:rsid w:val="00695A29"/>
    <w:rsid w:val="006964C2"/>
    <w:rsid w:val="00696D0D"/>
    <w:rsid w:val="00697D99"/>
    <w:rsid w:val="006A0303"/>
    <w:rsid w:val="006A1C1F"/>
    <w:rsid w:val="006A1D19"/>
    <w:rsid w:val="006A411F"/>
    <w:rsid w:val="006A499F"/>
    <w:rsid w:val="006A504E"/>
    <w:rsid w:val="006A59AA"/>
    <w:rsid w:val="006A5F40"/>
    <w:rsid w:val="006A6902"/>
    <w:rsid w:val="006A6914"/>
    <w:rsid w:val="006B01A0"/>
    <w:rsid w:val="006B06CA"/>
    <w:rsid w:val="006B0835"/>
    <w:rsid w:val="006B1B24"/>
    <w:rsid w:val="006B1F95"/>
    <w:rsid w:val="006B3F9A"/>
    <w:rsid w:val="006B52EA"/>
    <w:rsid w:val="006B56E5"/>
    <w:rsid w:val="006B5BC5"/>
    <w:rsid w:val="006B6015"/>
    <w:rsid w:val="006B6889"/>
    <w:rsid w:val="006B72B0"/>
    <w:rsid w:val="006C0F21"/>
    <w:rsid w:val="006C1292"/>
    <w:rsid w:val="006C1F23"/>
    <w:rsid w:val="006C2339"/>
    <w:rsid w:val="006C249E"/>
    <w:rsid w:val="006C4B49"/>
    <w:rsid w:val="006C555D"/>
    <w:rsid w:val="006C5FF2"/>
    <w:rsid w:val="006C6A30"/>
    <w:rsid w:val="006C6BD7"/>
    <w:rsid w:val="006D0D1F"/>
    <w:rsid w:val="006D150C"/>
    <w:rsid w:val="006D1589"/>
    <w:rsid w:val="006D2068"/>
    <w:rsid w:val="006D2FCA"/>
    <w:rsid w:val="006D31FF"/>
    <w:rsid w:val="006D38FA"/>
    <w:rsid w:val="006D3C49"/>
    <w:rsid w:val="006D681A"/>
    <w:rsid w:val="006D6CE7"/>
    <w:rsid w:val="006D75BA"/>
    <w:rsid w:val="006E0792"/>
    <w:rsid w:val="006E10D3"/>
    <w:rsid w:val="006E3114"/>
    <w:rsid w:val="006E32B3"/>
    <w:rsid w:val="006E3536"/>
    <w:rsid w:val="006E3662"/>
    <w:rsid w:val="006E5C66"/>
    <w:rsid w:val="006E7896"/>
    <w:rsid w:val="006E7CBB"/>
    <w:rsid w:val="006F210E"/>
    <w:rsid w:val="006F3231"/>
    <w:rsid w:val="006F3ABB"/>
    <w:rsid w:val="006F4258"/>
    <w:rsid w:val="006F64A3"/>
    <w:rsid w:val="006F6EB1"/>
    <w:rsid w:val="006F70D4"/>
    <w:rsid w:val="006F75D3"/>
    <w:rsid w:val="006F7B96"/>
    <w:rsid w:val="00701B79"/>
    <w:rsid w:val="0070392D"/>
    <w:rsid w:val="00703BC8"/>
    <w:rsid w:val="007047BC"/>
    <w:rsid w:val="0070506F"/>
    <w:rsid w:val="00705570"/>
    <w:rsid w:val="00707731"/>
    <w:rsid w:val="00707CBF"/>
    <w:rsid w:val="00710FBC"/>
    <w:rsid w:val="00712B24"/>
    <w:rsid w:val="00712EA2"/>
    <w:rsid w:val="00712ED9"/>
    <w:rsid w:val="00713D14"/>
    <w:rsid w:val="00716988"/>
    <w:rsid w:val="007169BE"/>
    <w:rsid w:val="00716AC4"/>
    <w:rsid w:val="00717F6F"/>
    <w:rsid w:val="00720293"/>
    <w:rsid w:val="00720EFE"/>
    <w:rsid w:val="00720F1A"/>
    <w:rsid w:val="00721788"/>
    <w:rsid w:val="00721AE2"/>
    <w:rsid w:val="007224DF"/>
    <w:rsid w:val="00723DB9"/>
    <w:rsid w:val="00725C51"/>
    <w:rsid w:val="00726153"/>
    <w:rsid w:val="00726E6B"/>
    <w:rsid w:val="007275BC"/>
    <w:rsid w:val="00727EB3"/>
    <w:rsid w:val="007300EF"/>
    <w:rsid w:val="0073121C"/>
    <w:rsid w:val="00731F08"/>
    <w:rsid w:val="00732285"/>
    <w:rsid w:val="00732692"/>
    <w:rsid w:val="0073431F"/>
    <w:rsid w:val="00734590"/>
    <w:rsid w:val="00734CEF"/>
    <w:rsid w:val="007356F2"/>
    <w:rsid w:val="00736C5B"/>
    <w:rsid w:val="007375FB"/>
    <w:rsid w:val="007400FF"/>
    <w:rsid w:val="007417BE"/>
    <w:rsid w:val="007429E5"/>
    <w:rsid w:val="00745C5E"/>
    <w:rsid w:val="0074617C"/>
    <w:rsid w:val="00746C2A"/>
    <w:rsid w:val="00750686"/>
    <w:rsid w:val="0075232A"/>
    <w:rsid w:val="0075270F"/>
    <w:rsid w:val="00753324"/>
    <w:rsid w:val="00753D35"/>
    <w:rsid w:val="0075411F"/>
    <w:rsid w:val="0075579E"/>
    <w:rsid w:val="00756A9D"/>
    <w:rsid w:val="00756E7B"/>
    <w:rsid w:val="00757664"/>
    <w:rsid w:val="007600BC"/>
    <w:rsid w:val="00760667"/>
    <w:rsid w:val="00760BE5"/>
    <w:rsid w:val="00760EFE"/>
    <w:rsid w:val="00761391"/>
    <w:rsid w:val="007618E6"/>
    <w:rsid w:val="00761986"/>
    <w:rsid w:val="00763851"/>
    <w:rsid w:val="00765F5A"/>
    <w:rsid w:val="00766048"/>
    <w:rsid w:val="00766DD0"/>
    <w:rsid w:val="00770C18"/>
    <w:rsid w:val="0077162A"/>
    <w:rsid w:val="00772023"/>
    <w:rsid w:val="00772D97"/>
    <w:rsid w:val="00775318"/>
    <w:rsid w:val="00775F1B"/>
    <w:rsid w:val="007760F3"/>
    <w:rsid w:val="00776260"/>
    <w:rsid w:val="00784EB4"/>
    <w:rsid w:val="00785119"/>
    <w:rsid w:val="00786483"/>
    <w:rsid w:val="007867B1"/>
    <w:rsid w:val="00786D5E"/>
    <w:rsid w:val="00790285"/>
    <w:rsid w:val="007911EE"/>
    <w:rsid w:val="00792D02"/>
    <w:rsid w:val="00795EB1"/>
    <w:rsid w:val="00796755"/>
    <w:rsid w:val="00796843"/>
    <w:rsid w:val="0079719B"/>
    <w:rsid w:val="007A01BE"/>
    <w:rsid w:val="007A083A"/>
    <w:rsid w:val="007A0D66"/>
    <w:rsid w:val="007A1134"/>
    <w:rsid w:val="007A212F"/>
    <w:rsid w:val="007A215F"/>
    <w:rsid w:val="007A2D59"/>
    <w:rsid w:val="007A329E"/>
    <w:rsid w:val="007A35B2"/>
    <w:rsid w:val="007A3D94"/>
    <w:rsid w:val="007A7008"/>
    <w:rsid w:val="007B03F9"/>
    <w:rsid w:val="007B16B2"/>
    <w:rsid w:val="007B2CA6"/>
    <w:rsid w:val="007B3E4C"/>
    <w:rsid w:val="007B3FF1"/>
    <w:rsid w:val="007B52B8"/>
    <w:rsid w:val="007B5F6D"/>
    <w:rsid w:val="007B6390"/>
    <w:rsid w:val="007B6ADA"/>
    <w:rsid w:val="007B7F2B"/>
    <w:rsid w:val="007C07A6"/>
    <w:rsid w:val="007C203F"/>
    <w:rsid w:val="007C272F"/>
    <w:rsid w:val="007C2B23"/>
    <w:rsid w:val="007C330C"/>
    <w:rsid w:val="007C4317"/>
    <w:rsid w:val="007C5364"/>
    <w:rsid w:val="007C5DD4"/>
    <w:rsid w:val="007C60BF"/>
    <w:rsid w:val="007C6A58"/>
    <w:rsid w:val="007C6FCF"/>
    <w:rsid w:val="007C7B89"/>
    <w:rsid w:val="007D00C5"/>
    <w:rsid w:val="007D2266"/>
    <w:rsid w:val="007D42DD"/>
    <w:rsid w:val="007D6848"/>
    <w:rsid w:val="007D7E3D"/>
    <w:rsid w:val="007E070F"/>
    <w:rsid w:val="007E0F3D"/>
    <w:rsid w:val="007E2129"/>
    <w:rsid w:val="007E4E47"/>
    <w:rsid w:val="007E568F"/>
    <w:rsid w:val="007E6060"/>
    <w:rsid w:val="007E66A6"/>
    <w:rsid w:val="007E69DA"/>
    <w:rsid w:val="007E7623"/>
    <w:rsid w:val="007E7721"/>
    <w:rsid w:val="007F016F"/>
    <w:rsid w:val="007F0E8D"/>
    <w:rsid w:val="007F1937"/>
    <w:rsid w:val="007F3986"/>
    <w:rsid w:val="007F3A33"/>
    <w:rsid w:val="007F4278"/>
    <w:rsid w:val="007F660A"/>
    <w:rsid w:val="007F69E2"/>
    <w:rsid w:val="00801428"/>
    <w:rsid w:val="008016A1"/>
    <w:rsid w:val="00801C12"/>
    <w:rsid w:val="00802AC8"/>
    <w:rsid w:val="00803460"/>
    <w:rsid w:val="0080487A"/>
    <w:rsid w:val="00804C68"/>
    <w:rsid w:val="00805834"/>
    <w:rsid w:val="00807463"/>
    <w:rsid w:val="008074D8"/>
    <w:rsid w:val="008075BD"/>
    <w:rsid w:val="0081029E"/>
    <w:rsid w:val="00813294"/>
    <w:rsid w:val="0081350C"/>
    <w:rsid w:val="00814729"/>
    <w:rsid w:val="00815016"/>
    <w:rsid w:val="00815567"/>
    <w:rsid w:val="00815A20"/>
    <w:rsid w:val="00817C27"/>
    <w:rsid w:val="00820E51"/>
    <w:rsid w:val="00822857"/>
    <w:rsid w:val="008231B6"/>
    <w:rsid w:val="008242F1"/>
    <w:rsid w:val="00827C4F"/>
    <w:rsid w:val="00830CE6"/>
    <w:rsid w:val="00831429"/>
    <w:rsid w:val="00834AEB"/>
    <w:rsid w:val="008375AB"/>
    <w:rsid w:val="00837C86"/>
    <w:rsid w:val="0084001D"/>
    <w:rsid w:val="00840F42"/>
    <w:rsid w:val="00841A1C"/>
    <w:rsid w:val="00842495"/>
    <w:rsid w:val="00843D49"/>
    <w:rsid w:val="008445B3"/>
    <w:rsid w:val="00845196"/>
    <w:rsid w:val="008455D9"/>
    <w:rsid w:val="008465C3"/>
    <w:rsid w:val="0084747C"/>
    <w:rsid w:val="0085231C"/>
    <w:rsid w:val="008535CD"/>
    <w:rsid w:val="00853A4E"/>
    <w:rsid w:val="00854233"/>
    <w:rsid w:val="00854366"/>
    <w:rsid w:val="00855AC5"/>
    <w:rsid w:val="00855D8E"/>
    <w:rsid w:val="008560C7"/>
    <w:rsid w:val="00860505"/>
    <w:rsid w:val="00860D92"/>
    <w:rsid w:val="008620B6"/>
    <w:rsid w:val="008635AD"/>
    <w:rsid w:val="008645F7"/>
    <w:rsid w:val="00865850"/>
    <w:rsid w:val="008659B1"/>
    <w:rsid w:val="00866A74"/>
    <w:rsid w:val="00867D92"/>
    <w:rsid w:val="00870748"/>
    <w:rsid w:val="0087098E"/>
    <w:rsid w:val="00871673"/>
    <w:rsid w:val="00872515"/>
    <w:rsid w:val="0087309C"/>
    <w:rsid w:val="00874539"/>
    <w:rsid w:val="00875AC0"/>
    <w:rsid w:val="008774DC"/>
    <w:rsid w:val="00880C6F"/>
    <w:rsid w:val="0088122C"/>
    <w:rsid w:val="00882A1E"/>
    <w:rsid w:val="008847FC"/>
    <w:rsid w:val="008848CF"/>
    <w:rsid w:val="008850E0"/>
    <w:rsid w:val="00885A73"/>
    <w:rsid w:val="00886EC6"/>
    <w:rsid w:val="008879AE"/>
    <w:rsid w:val="0089052F"/>
    <w:rsid w:val="00890AC7"/>
    <w:rsid w:val="0089798C"/>
    <w:rsid w:val="008A0EC4"/>
    <w:rsid w:val="008A146B"/>
    <w:rsid w:val="008A17D3"/>
    <w:rsid w:val="008A2909"/>
    <w:rsid w:val="008A3BD8"/>
    <w:rsid w:val="008A6DF0"/>
    <w:rsid w:val="008A7807"/>
    <w:rsid w:val="008A7B89"/>
    <w:rsid w:val="008A7F2D"/>
    <w:rsid w:val="008B01F1"/>
    <w:rsid w:val="008B0A0E"/>
    <w:rsid w:val="008B100F"/>
    <w:rsid w:val="008B26BC"/>
    <w:rsid w:val="008B2AF2"/>
    <w:rsid w:val="008B3D9B"/>
    <w:rsid w:val="008B446A"/>
    <w:rsid w:val="008B496E"/>
    <w:rsid w:val="008B4E98"/>
    <w:rsid w:val="008B55A1"/>
    <w:rsid w:val="008B71EA"/>
    <w:rsid w:val="008C1C0E"/>
    <w:rsid w:val="008C2B0F"/>
    <w:rsid w:val="008C31F0"/>
    <w:rsid w:val="008C3D74"/>
    <w:rsid w:val="008C55B3"/>
    <w:rsid w:val="008C6BE7"/>
    <w:rsid w:val="008C760E"/>
    <w:rsid w:val="008C7D05"/>
    <w:rsid w:val="008C7DBF"/>
    <w:rsid w:val="008D002A"/>
    <w:rsid w:val="008D0529"/>
    <w:rsid w:val="008D07DE"/>
    <w:rsid w:val="008D0A0B"/>
    <w:rsid w:val="008D1221"/>
    <w:rsid w:val="008D1292"/>
    <w:rsid w:val="008D2484"/>
    <w:rsid w:val="008D2B62"/>
    <w:rsid w:val="008D43F9"/>
    <w:rsid w:val="008D4B39"/>
    <w:rsid w:val="008E0D32"/>
    <w:rsid w:val="008E2200"/>
    <w:rsid w:val="008E2A57"/>
    <w:rsid w:val="008E32DC"/>
    <w:rsid w:val="008E64A6"/>
    <w:rsid w:val="008E6C0B"/>
    <w:rsid w:val="008E6C4A"/>
    <w:rsid w:val="008F050F"/>
    <w:rsid w:val="008F13D5"/>
    <w:rsid w:val="008F21E9"/>
    <w:rsid w:val="008F53D1"/>
    <w:rsid w:val="008F722E"/>
    <w:rsid w:val="008F78DF"/>
    <w:rsid w:val="0090090B"/>
    <w:rsid w:val="00900DB1"/>
    <w:rsid w:val="00902151"/>
    <w:rsid w:val="0091009C"/>
    <w:rsid w:val="00911208"/>
    <w:rsid w:val="009135E0"/>
    <w:rsid w:val="0091378C"/>
    <w:rsid w:val="00913DC4"/>
    <w:rsid w:val="009148FD"/>
    <w:rsid w:val="00915137"/>
    <w:rsid w:val="00915B66"/>
    <w:rsid w:val="00916113"/>
    <w:rsid w:val="00916A50"/>
    <w:rsid w:val="0091781C"/>
    <w:rsid w:val="0092008D"/>
    <w:rsid w:val="0092188E"/>
    <w:rsid w:val="00921ED9"/>
    <w:rsid w:val="009244D8"/>
    <w:rsid w:val="00925DC8"/>
    <w:rsid w:val="00925F7E"/>
    <w:rsid w:val="00926552"/>
    <w:rsid w:val="0092734A"/>
    <w:rsid w:val="009322AD"/>
    <w:rsid w:val="00933BCA"/>
    <w:rsid w:val="00934C6D"/>
    <w:rsid w:val="00935936"/>
    <w:rsid w:val="00936D57"/>
    <w:rsid w:val="00936FD2"/>
    <w:rsid w:val="009378C3"/>
    <w:rsid w:val="00940967"/>
    <w:rsid w:val="0094157E"/>
    <w:rsid w:val="0094176B"/>
    <w:rsid w:val="0094310F"/>
    <w:rsid w:val="00945F99"/>
    <w:rsid w:val="0094713D"/>
    <w:rsid w:val="00950DBE"/>
    <w:rsid w:val="0095101F"/>
    <w:rsid w:val="00951788"/>
    <w:rsid w:val="009520FF"/>
    <w:rsid w:val="00952138"/>
    <w:rsid w:val="00952CF0"/>
    <w:rsid w:val="009538DC"/>
    <w:rsid w:val="00954ED2"/>
    <w:rsid w:val="0095630C"/>
    <w:rsid w:val="009563C0"/>
    <w:rsid w:val="0095677B"/>
    <w:rsid w:val="00960268"/>
    <w:rsid w:val="009605E3"/>
    <w:rsid w:val="00960CF5"/>
    <w:rsid w:val="00961297"/>
    <w:rsid w:val="00961B32"/>
    <w:rsid w:val="00961D06"/>
    <w:rsid w:val="00962E05"/>
    <w:rsid w:val="00962EBA"/>
    <w:rsid w:val="0096359B"/>
    <w:rsid w:val="0096530C"/>
    <w:rsid w:val="00965418"/>
    <w:rsid w:val="009658AF"/>
    <w:rsid w:val="0096652F"/>
    <w:rsid w:val="009665EA"/>
    <w:rsid w:val="0096669B"/>
    <w:rsid w:val="00967696"/>
    <w:rsid w:val="00971763"/>
    <w:rsid w:val="0097214F"/>
    <w:rsid w:val="009725B7"/>
    <w:rsid w:val="0097496F"/>
    <w:rsid w:val="00974EC9"/>
    <w:rsid w:val="00974FF4"/>
    <w:rsid w:val="00975D23"/>
    <w:rsid w:val="009770BC"/>
    <w:rsid w:val="00977676"/>
    <w:rsid w:val="00980217"/>
    <w:rsid w:val="00982A98"/>
    <w:rsid w:val="00983BA7"/>
    <w:rsid w:val="00983FD1"/>
    <w:rsid w:val="0098448C"/>
    <w:rsid w:val="0098529C"/>
    <w:rsid w:val="00985AD9"/>
    <w:rsid w:val="009900DD"/>
    <w:rsid w:val="0099122A"/>
    <w:rsid w:val="009912E9"/>
    <w:rsid w:val="0099141C"/>
    <w:rsid w:val="00991F5E"/>
    <w:rsid w:val="00991F9C"/>
    <w:rsid w:val="009927F8"/>
    <w:rsid w:val="00993E57"/>
    <w:rsid w:val="00997913"/>
    <w:rsid w:val="009A0881"/>
    <w:rsid w:val="009A1286"/>
    <w:rsid w:val="009A1501"/>
    <w:rsid w:val="009A17A0"/>
    <w:rsid w:val="009A1A08"/>
    <w:rsid w:val="009A1FF2"/>
    <w:rsid w:val="009A20AC"/>
    <w:rsid w:val="009A26D9"/>
    <w:rsid w:val="009A2BD4"/>
    <w:rsid w:val="009A3782"/>
    <w:rsid w:val="009A41C0"/>
    <w:rsid w:val="009A5369"/>
    <w:rsid w:val="009A67DF"/>
    <w:rsid w:val="009A762F"/>
    <w:rsid w:val="009A78C8"/>
    <w:rsid w:val="009A79E2"/>
    <w:rsid w:val="009A7C13"/>
    <w:rsid w:val="009A7DDA"/>
    <w:rsid w:val="009B0137"/>
    <w:rsid w:val="009B129C"/>
    <w:rsid w:val="009B180D"/>
    <w:rsid w:val="009B288D"/>
    <w:rsid w:val="009B2BF2"/>
    <w:rsid w:val="009B5B72"/>
    <w:rsid w:val="009B623A"/>
    <w:rsid w:val="009B6335"/>
    <w:rsid w:val="009B6CDE"/>
    <w:rsid w:val="009B7D31"/>
    <w:rsid w:val="009C0EBC"/>
    <w:rsid w:val="009C35D1"/>
    <w:rsid w:val="009C42F2"/>
    <w:rsid w:val="009C43BE"/>
    <w:rsid w:val="009C46C6"/>
    <w:rsid w:val="009C474C"/>
    <w:rsid w:val="009C5412"/>
    <w:rsid w:val="009C551D"/>
    <w:rsid w:val="009C6769"/>
    <w:rsid w:val="009C6B4D"/>
    <w:rsid w:val="009D0BC2"/>
    <w:rsid w:val="009D234B"/>
    <w:rsid w:val="009D4D60"/>
    <w:rsid w:val="009D5277"/>
    <w:rsid w:val="009D5DCB"/>
    <w:rsid w:val="009E078F"/>
    <w:rsid w:val="009E1CB4"/>
    <w:rsid w:val="009E2298"/>
    <w:rsid w:val="009E22E5"/>
    <w:rsid w:val="009E24A7"/>
    <w:rsid w:val="009E3358"/>
    <w:rsid w:val="009E437B"/>
    <w:rsid w:val="009E462B"/>
    <w:rsid w:val="009E478C"/>
    <w:rsid w:val="009E5C54"/>
    <w:rsid w:val="009E6B6A"/>
    <w:rsid w:val="009E7E29"/>
    <w:rsid w:val="009F16FB"/>
    <w:rsid w:val="009F1E6B"/>
    <w:rsid w:val="009F232B"/>
    <w:rsid w:val="009F487C"/>
    <w:rsid w:val="009F48D7"/>
    <w:rsid w:val="009F4FCA"/>
    <w:rsid w:val="009F5392"/>
    <w:rsid w:val="009F59EF"/>
    <w:rsid w:val="009F6703"/>
    <w:rsid w:val="00A004D8"/>
    <w:rsid w:val="00A016DF"/>
    <w:rsid w:val="00A02909"/>
    <w:rsid w:val="00A02F6C"/>
    <w:rsid w:val="00A04E2A"/>
    <w:rsid w:val="00A05D1D"/>
    <w:rsid w:val="00A062CC"/>
    <w:rsid w:val="00A075D1"/>
    <w:rsid w:val="00A07F42"/>
    <w:rsid w:val="00A1018A"/>
    <w:rsid w:val="00A10BEC"/>
    <w:rsid w:val="00A10EEC"/>
    <w:rsid w:val="00A116E9"/>
    <w:rsid w:val="00A116FC"/>
    <w:rsid w:val="00A118DB"/>
    <w:rsid w:val="00A151D5"/>
    <w:rsid w:val="00A1543B"/>
    <w:rsid w:val="00A16D61"/>
    <w:rsid w:val="00A175ED"/>
    <w:rsid w:val="00A21080"/>
    <w:rsid w:val="00A21DCC"/>
    <w:rsid w:val="00A22399"/>
    <w:rsid w:val="00A26096"/>
    <w:rsid w:val="00A26A10"/>
    <w:rsid w:val="00A26AB0"/>
    <w:rsid w:val="00A273B0"/>
    <w:rsid w:val="00A312C2"/>
    <w:rsid w:val="00A31DE7"/>
    <w:rsid w:val="00A32550"/>
    <w:rsid w:val="00A342A8"/>
    <w:rsid w:val="00A34AEE"/>
    <w:rsid w:val="00A37F22"/>
    <w:rsid w:val="00A403FB"/>
    <w:rsid w:val="00A40451"/>
    <w:rsid w:val="00A40C7B"/>
    <w:rsid w:val="00A4101E"/>
    <w:rsid w:val="00A43A10"/>
    <w:rsid w:val="00A44498"/>
    <w:rsid w:val="00A4632F"/>
    <w:rsid w:val="00A46E10"/>
    <w:rsid w:val="00A47E0B"/>
    <w:rsid w:val="00A5096C"/>
    <w:rsid w:val="00A52237"/>
    <w:rsid w:val="00A60772"/>
    <w:rsid w:val="00A60D49"/>
    <w:rsid w:val="00A61BB3"/>
    <w:rsid w:val="00A6295B"/>
    <w:rsid w:val="00A64134"/>
    <w:rsid w:val="00A643EF"/>
    <w:rsid w:val="00A66F06"/>
    <w:rsid w:val="00A70040"/>
    <w:rsid w:val="00A70273"/>
    <w:rsid w:val="00A70C27"/>
    <w:rsid w:val="00A721BE"/>
    <w:rsid w:val="00A74C2C"/>
    <w:rsid w:val="00A75A61"/>
    <w:rsid w:val="00A7632D"/>
    <w:rsid w:val="00A76FED"/>
    <w:rsid w:val="00A771BC"/>
    <w:rsid w:val="00A806D0"/>
    <w:rsid w:val="00A808C6"/>
    <w:rsid w:val="00A80DAA"/>
    <w:rsid w:val="00A840C0"/>
    <w:rsid w:val="00A84440"/>
    <w:rsid w:val="00A8446D"/>
    <w:rsid w:val="00A85DD8"/>
    <w:rsid w:val="00A8701E"/>
    <w:rsid w:val="00A877EA"/>
    <w:rsid w:val="00A90F45"/>
    <w:rsid w:val="00A92254"/>
    <w:rsid w:val="00A92BA8"/>
    <w:rsid w:val="00A93B71"/>
    <w:rsid w:val="00A93E25"/>
    <w:rsid w:val="00A944C8"/>
    <w:rsid w:val="00A96C53"/>
    <w:rsid w:val="00A97631"/>
    <w:rsid w:val="00A97B77"/>
    <w:rsid w:val="00A97CE5"/>
    <w:rsid w:val="00AA1549"/>
    <w:rsid w:val="00AA1A51"/>
    <w:rsid w:val="00AA2037"/>
    <w:rsid w:val="00AA258D"/>
    <w:rsid w:val="00AA5F8C"/>
    <w:rsid w:val="00AA6CA7"/>
    <w:rsid w:val="00AB1451"/>
    <w:rsid w:val="00AB19E2"/>
    <w:rsid w:val="00AB2186"/>
    <w:rsid w:val="00AB2926"/>
    <w:rsid w:val="00AB3C41"/>
    <w:rsid w:val="00AB60BC"/>
    <w:rsid w:val="00AB6BAA"/>
    <w:rsid w:val="00AC2BA7"/>
    <w:rsid w:val="00AC3B59"/>
    <w:rsid w:val="00AC4B12"/>
    <w:rsid w:val="00AC4B55"/>
    <w:rsid w:val="00AC5216"/>
    <w:rsid w:val="00AC5376"/>
    <w:rsid w:val="00AC54D8"/>
    <w:rsid w:val="00AC57AD"/>
    <w:rsid w:val="00AC60D8"/>
    <w:rsid w:val="00AC7E49"/>
    <w:rsid w:val="00AD019B"/>
    <w:rsid w:val="00AD0689"/>
    <w:rsid w:val="00AD068F"/>
    <w:rsid w:val="00AD2056"/>
    <w:rsid w:val="00AD219C"/>
    <w:rsid w:val="00AD2533"/>
    <w:rsid w:val="00AD4D48"/>
    <w:rsid w:val="00AD56F8"/>
    <w:rsid w:val="00AD6BB3"/>
    <w:rsid w:val="00AD6D64"/>
    <w:rsid w:val="00AD6D81"/>
    <w:rsid w:val="00AD785F"/>
    <w:rsid w:val="00AD7A59"/>
    <w:rsid w:val="00AE01B4"/>
    <w:rsid w:val="00AE044D"/>
    <w:rsid w:val="00AE0D67"/>
    <w:rsid w:val="00AE1B82"/>
    <w:rsid w:val="00AE2FFE"/>
    <w:rsid w:val="00AE4081"/>
    <w:rsid w:val="00AE4DFB"/>
    <w:rsid w:val="00AE5AA5"/>
    <w:rsid w:val="00AE5F81"/>
    <w:rsid w:val="00AE750F"/>
    <w:rsid w:val="00AF0D69"/>
    <w:rsid w:val="00AF15EA"/>
    <w:rsid w:val="00AF3F9B"/>
    <w:rsid w:val="00B019D2"/>
    <w:rsid w:val="00B01A42"/>
    <w:rsid w:val="00B027BC"/>
    <w:rsid w:val="00B02B0B"/>
    <w:rsid w:val="00B03BC0"/>
    <w:rsid w:val="00B03D81"/>
    <w:rsid w:val="00B043F9"/>
    <w:rsid w:val="00B06FB8"/>
    <w:rsid w:val="00B071DC"/>
    <w:rsid w:val="00B07481"/>
    <w:rsid w:val="00B07E5C"/>
    <w:rsid w:val="00B1065F"/>
    <w:rsid w:val="00B110B2"/>
    <w:rsid w:val="00B13C0B"/>
    <w:rsid w:val="00B13C67"/>
    <w:rsid w:val="00B13EEA"/>
    <w:rsid w:val="00B13F50"/>
    <w:rsid w:val="00B22DF3"/>
    <w:rsid w:val="00B2303E"/>
    <w:rsid w:val="00B2317A"/>
    <w:rsid w:val="00B231B9"/>
    <w:rsid w:val="00B24149"/>
    <w:rsid w:val="00B24B6D"/>
    <w:rsid w:val="00B25037"/>
    <w:rsid w:val="00B25D95"/>
    <w:rsid w:val="00B26C4E"/>
    <w:rsid w:val="00B27863"/>
    <w:rsid w:val="00B30422"/>
    <w:rsid w:val="00B30BF9"/>
    <w:rsid w:val="00B3192D"/>
    <w:rsid w:val="00B327A1"/>
    <w:rsid w:val="00B33E77"/>
    <w:rsid w:val="00B33E7E"/>
    <w:rsid w:val="00B34800"/>
    <w:rsid w:val="00B34A2F"/>
    <w:rsid w:val="00B35412"/>
    <w:rsid w:val="00B36578"/>
    <w:rsid w:val="00B379A5"/>
    <w:rsid w:val="00B41A07"/>
    <w:rsid w:val="00B41BE1"/>
    <w:rsid w:val="00B44E4C"/>
    <w:rsid w:val="00B450DE"/>
    <w:rsid w:val="00B4601D"/>
    <w:rsid w:val="00B46658"/>
    <w:rsid w:val="00B50B25"/>
    <w:rsid w:val="00B50F92"/>
    <w:rsid w:val="00B50FDC"/>
    <w:rsid w:val="00B51B3C"/>
    <w:rsid w:val="00B51E06"/>
    <w:rsid w:val="00B52591"/>
    <w:rsid w:val="00B5337F"/>
    <w:rsid w:val="00B54601"/>
    <w:rsid w:val="00B549D0"/>
    <w:rsid w:val="00B561F8"/>
    <w:rsid w:val="00B57DD0"/>
    <w:rsid w:val="00B60002"/>
    <w:rsid w:val="00B600B7"/>
    <w:rsid w:val="00B60C2C"/>
    <w:rsid w:val="00B619A0"/>
    <w:rsid w:val="00B6247E"/>
    <w:rsid w:val="00B6262A"/>
    <w:rsid w:val="00B62825"/>
    <w:rsid w:val="00B62D67"/>
    <w:rsid w:val="00B6326A"/>
    <w:rsid w:val="00B650FC"/>
    <w:rsid w:val="00B6655F"/>
    <w:rsid w:val="00B67CEE"/>
    <w:rsid w:val="00B67F1D"/>
    <w:rsid w:val="00B70D17"/>
    <w:rsid w:val="00B71E1D"/>
    <w:rsid w:val="00B72232"/>
    <w:rsid w:val="00B72A49"/>
    <w:rsid w:val="00B738AC"/>
    <w:rsid w:val="00B748B6"/>
    <w:rsid w:val="00B75D13"/>
    <w:rsid w:val="00B766E3"/>
    <w:rsid w:val="00B76CC3"/>
    <w:rsid w:val="00B80874"/>
    <w:rsid w:val="00B8354C"/>
    <w:rsid w:val="00B83866"/>
    <w:rsid w:val="00B83D2A"/>
    <w:rsid w:val="00B84B5A"/>
    <w:rsid w:val="00B859C4"/>
    <w:rsid w:val="00B864B5"/>
    <w:rsid w:val="00B87939"/>
    <w:rsid w:val="00B87949"/>
    <w:rsid w:val="00B9260C"/>
    <w:rsid w:val="00B928D0"/>
    <w:rsid w:val="00B930D0"/>
    <w:rsid w:val="00B93533"/>
    <w:rsid w:val="00B95649"/>
    <w:rsid w:val="00B96284"/>
    <w:rsid w:val="00B96567"/>
    <w:rsid w:val="00B9763C"/>
    <w:rsid w:val="00BA1C16"/>
    <w:rsid w:val="00BA31AC"/>
    <w:rsid w:val="00BA320B"/>
    <w:rsid w:val="00BA37AD"/>
    <w:rsid w:val="00BA496D"/>
    <w:rsid w:val="00BA5DB2"/>
    <w:rsid w:val="00BA7D00"/>
    <w:rsid w:val="00BB0215"/>
    <w:rsid w:val="00BB107F"/>
    <w:rsid w:val="00BB14A8"/>
    <w:rsid w:val="00BB25BB"/>
    <w:rsid w:val="00BB31BC"/>
    <w:rsid w:val="00BB332B"/>
    <w:rsid w:val="00BB4DB5"/>
    <w:rsid w:val="00BB4E45"/>
    <w:rsid w:val="00BB5ADB"/>
    <w:rsid w:val="00BB6687"/>
    <w:rsid w:val="00BC027E"/>
    <w:rsid w:val="00BC41A2"/>
    <w:rsid w:val="00BC469F"/>
    <w:rsid w:val="00BC4AAA"/>
    <w:rsid w:val="00BC4FB2"/>
    <w:rsid w:val="00BC60BF"/>
    <w:rsid w:val="00BC6F53"/>
    <w:rsid w:val="00BD0E5F"/>
    <w:rsid w:val="00BD2E35"/>
    <w:rsid w:val="00BD3746"/>
    <w:rsid w:val="00BD3D93"/>
    <w:rsid w:val="00BD417B"/>
    <w:rsid w:val="00BD4A16"/>
    <w:rsid w:val="00BE04B0"/>
    <w:rsid w:val="00BE0EAC"/>
    <w:rsid w:val="00BE1854"/>
    <w:rsid w:val="00BE3B14"/>
    <w:rsid w:val="00BE452D"/>
    <w:rsid w:val="00BE5685"/>
    <w:rsid w:val="00BE5B3D"/>
    <w:rsid w:val="00BF1E62"/>
    <w:rsid w:val="00BF2C3E"/>
    <w:rsid w:val="00BF4371"/>
    <w:rsid w:val="00BF4DA9"/>
    <w:rsid w:val="00BF63D5"/>
    <w:rsid w:val="00BF6CAA"/>
    <w:rsid w:val="00C00E22"/>
    <w:rsid w:val="00C01268"/>
    <w:rsid w:val="00C01C0F"/>
    <w:rsid w:val="00C03099"/>
    <w:rsid w:val="00C04205"/>
    <w:rsid w:val="00C0591C"/>
    <w:rsid w:val="00C05E6E"/>
    <w:rsid w:val="00C07328"/>
    <w:rsid w:val="00C11302"/>
    <w:rsid w:val="00C1207D"/>
    <w:rsid w:val="00C120D4"/>
    <w:rsid w:val="00C132DF"/>
    <w:rsid w:val="00C14D05"/>
    <w:rsid w:val="00C15D05"/>
    <w:rsid w:val="00C21853"/>
    <w:rsid w:val="00C21F75"/>
    <w:rsid w:val="00C22AE5"/>
    <w:rsid w:val="00C239AC"/>
    <w:rsid w:val="00C240C6"/>
    <w:rsid w:val="00C243F5"/>
    <w:rsid w:val="00C26800"/>
    <w:rsid w:val="00C26944"/>
    <w:rsid w:val="00C26B09"/>
    <w:rsid w:val="00C26ECD"/>
    <w:rsid w:val="00C26FF5"/>
    <w:rsid w:val="00C271E1"/>
    <w:rsid w:val="00C277C0"/>
    <w:rsid w:val="00C30E25"/>
    <w:rsid w:val="00C30FEC"/>
    <w:rsid w:val="00C31696"/>
    <w:rsid w:val="00C3342A"/>
    <w:rsid w:val="00C34364"/>
    <w:rsid w:val="00C34F21"/>
    <w:rsid w:val="00C3609B"/>
    <w:rsid w:val="00C3782D"/>
    <w:rsid w:val="00C37C81"/>
    <w:rsid w:val="00C40318"/>
    <w:rsid w:val="00C4302E"/>
    <w:rsid w:val="00C4319C"/>
    <w:rsid w:val="00C43FDD"/>
    <w:rsid w:val="00C446F4"/>
    <w:rsid w:val="00C44EE6"/>
    <w:rsid w:val="00C44FA3"/>
    <w:rsid w:val="00C4540D"/>
    <w:rsid w:val="00C45444"/>
    <w:rsid w:val="00C459D1"/>
    <w:rsid w:val="00C503B7"/>
    <w:rsid w:val="00C51820"/>
    <w:rsid w:val="00C5272B"/>
    <w:rsid w:val="00C5390E"/>
    <w:rsid w:val="00C53A59"/>
    <w:rsid w:val="00C53E2D"/>
    <w:rsid w:val="00C5409B"/>
    <w:rsid w:val="00C541F5"/>
    <w:rsid w:val="00C573FB"/>
    <w:rsid w:val="00C63416"/>
    <w:rsid w:val="00C63F6B"/>
    <w:rsid w:val="00C640E1"/>
    <w:rsid w:val="00C64531"/>
    <w:rsid w:val="00C64B01"/>
    <w:rsid w:val="00C662B3"/>
    <w:rsid w:val="00C66A28"/>
    <w:rsid w:val="00C675CC"/>
    <w:rsid w:val="00C723BA"/>
    <w:rsid w:val="00C72CD0"/>
    <w:rsid w:val="00C73413"/>
    <w:rsid w:val="00C7359A"/>
    <w:rsid w:val="00C7381F"/>
    <w:rsid w:val="00C75612"/>
    <w:rsid w:val="00C75B90"/>
    <w:rsid w:val="00C761AB"/>
    <w:rsid w:val="00C768BD"/>
    <w:rsid w:val="00C77D65"/>
    <w:rsid w:val="00C77E7D"/>
    <w:rsid w:val="00C8248E"/>
    <w:rsid w:val="00C83B27"/>
    <w:rsid w:val="00C84483"/>
    <w:rsid w:val="00C85EB0"/>
    <w:rsid w:val="00C86482"/>
    <w:rsid w:val="00C86AFE"/>
    <w:rsid w:val="00C87263"/>
    <w:rsid w:val="00C90185"/>
    <w:rsid w:val="00C913F2"/>
    <w:rsid w:val="00C91D5C"/>
    <w:rsid w:val="00C91D75"/>
    <w:rsid w:val="00C9254E"/>
    <w:rsid w:val="00C92F5E"/>
    <w:rsid w:val="00C93B3F"/>
    <w:rsid w:val="00C94318"/>
    <w:rsid w:val="00C94B4E"/>
    <w:rsid w:val="00C9506F"/>
    <w:rsid w:val="00C953A5"/>
    <w:rsid w:val="00C95846"/>
    <w:rsid w:val="00C9673E"/>
    <w:rsid w:val="00C97164"/>
    <w:rsid w:val="00CA007D"/>
    <w:rsid w:val="00CA00AE"/>
    <w:rsid w:val="00CA3530"/>
    <w:rsid w:val="00CA4900"/>
    <w:rsid w:val="00CA4F1A"/>
    <w:rsid w:val="00CA5663"/>
    <w:rsid w:val="00CA6DD4"/>
    <w:rsid w:val="00CA7B36"/>
    <w:rsid w:val="00CB06CC"/>
    <w:rsid w:val="00CB0EC1"/>
    <w:rsid w:val="00CB2632"/>
    <w:rsid w:val="00CB4400"/>
    <w:rsid w:val="00CB5182"/>
    <w:rsid w:val="00CB5BDF"/>
    <w:rsid w:val="00CB6372"/>
    <w:rsid w:val="00CC17CA"/>
    <w:rsid w:val="00CC1A08"/>
    <w:rsid w:val="00CC296C"/>
    <w:rsid w:val="00CC2AF5"/>
    <w:rsid w:val="00CC2FE4"/>
    <w:rsid w:val="00CC3E19"/>
    <w:rsid w:val="00CC4AA7"/>
    <w:rsid w:val="00CC4EC3"/>
    <w:rsid w:val="00CC517B"/>
    <w:rsid w:val="00CC68D1"/>
    <w:rsid w:val="00CC72FB"/>
    <w:rsid w:val="00CD0AF3"/>
    <w:rsid w:val="00CD4133"/>
    <w:rsid w:val="00CD4A6B"/>
    <w:rsid w:val="00CD5334"/>
    <w:rsid w:val="00CD6CA5"/>
    <w:rsid w:val="00CD74EA"/>
    <w:rsid w:val="00CD7963"/>
    <w:rsid w:val="00CE146A"/>
    <w:rsid w:val="00CE17D7"/>
    <w:rsid w:val="00CE1FBD"/>
    <w:rsid w:val="00CE3960"/>
    <w:rsid w:val="00CE46C7"/>
    <w:rsid w:val="00CE4F7D"/>
    <w:rsid w:val="00CE699A"/>
    <w:rsid w:val="00CE749B"/>
    <w:rsid w:val="00CF2BC6"/>
    <w:rsid w:val="00CF3C20"/>
    <w:rsid w:val="00CF3EEC"/>
    <w:rsid w:val="00CF519C"/>
    <w:rsid w:val="00CF5378"/>
    <w:rsid w:val="00CF5D25"/>
    <w:rsid w:val="00CF6FD3"/>
    <w:rsid w:val="00CF7773"/>
    <w:rsid w:val="00D00601"/>
    <w:rsid w:val="00D00634"/>
    <w:rsid w:val="00D016C9"/>
    <w:rsid w:val="00D01DF2"/>
    <w:rsid w:val="00D0450E"/>
    <w:rsid w:val="00D052AE"/>
    <w:rsid w:val="00D0632E"/>
    <w:rsid w:val="00D066F7"/>
    <w:rsid w:val="00D06D5E"/>
    <w:rsid w:val="00D077F0"/>
    <w:rsid w:val="00D10796"/>
    <w:rsid w:val="00D10908"/>
    <w:rsid w:val="00D12685"/>
    <w:rsid w:val="00D13D5A"/>
    <w:rsid w:val="00D1431A"/>
    <w:rsid w:val="00D15B9B"/>
    <w:rsid w:val="00D16D6F"/>
    <w:rsid w:val="00D17F0C"/>
    <w:rsid w:val="00D21877"/>
    <w:rsid w:val="00D2248B"/>
    <w:rsid w:val="00D22EB3"/>
    <w:rsid w:val="00D22FD6"/>
    <w:rsid w:val="00D23416"/>
    <w:rsid w:val="00D2386F"/>
    <w:rsid w:val="00D23A18"/>
    <w:rsid w:val="00D25E54"/>
    <w:rsid w:val="00D26921"/>
    <w:rsid w:val="00D275BA"/>
    <w:rsid w:val="00D3071A"/>
    <w:rsid w:val="00D31629"/>
    <w:rsid w:val="00D328D2"/>
    <w:rsid w:val="00D338A2"/>
    <w:rsid w:val="00D33E3C"/>
    <w:rsid w:val="00D349FC"/>
    <w:rsid w:val="00D35668"/>
    <w:rsid w:val="00D36885"/>
    <w:rsid w:val="00D37383"/>
    <w:rsid w:val="00D4031A"/>
    <w:rsid w:val="00D4112E"/>
    <w:rsid w:val="00D419C3"/>
    <w:rsid w:val="00D43315"/>
    <w:rsid w:val="00D4333D"/>
    <w:rsid w:val="00D455FE"/>
    <w:rsid w:val="00D456FC"/>
    <w:rsid w:val="00D4658D"/>
    <w:rsid w:val="00D46D0B"/>
    <w:rsid w:val="00D47681"/>
    <w:rsid w:val="00D50974"/>
    <w:rsid w:val="00D50B5A"/>
    <w:rsid w:val="00D51A17"/>
    <w:rsid w:val="00D51E9D"/>
    <w:rsid w:val="00D522B9"/>
    <w:rsid w:val="00D52EC5"/>
    <w:rsid w:val="00D53A87"/>
    <w:rsid w:val="00D53B1C"/>
    <w:rsid w:val="00D546CE"/>
    <w:rsid w:val="00D54C79"/>
    <w:rsid w:val="00D55C3E"/>
    <w:rsid w:val="00D55CC3"/>
    <w:rsid w:val="00D5620A"/>
    <w:rsid w:val="00D567E5"/>
    <w:rsid w:val="00D56A7D"/>
    <w:rsid w:val="00D57B48"/>
    <w:rsid w:val="00D61F79"/>
    <w:rsid w:val="00D6273F"/>
    <w:rsid w:val="00D6276B"/>
    <w:rsid w:val="00D645D7"/>
    <w:rsid w:val="00D659E0"/>
    <w:rsid w:val="00D6729E"/>
    <w:rsid w:val="00D67E6F"/>
    <w:rsid w:val="00D707AE"/>
    <w:rsid w:val="00D71B4B"/>
    <w:rsid w:val="00D73937"/>
    <w:rsid w:val="00D74E49"/>
    <w:rsid w:val="00D76F4A"/>
    <w:rsid w:val="00D77E8F"/>
    <w:rsid w:val="00D77F71"/>
    <w:rsid w:val="00D82150"/>
    <w:rsid w:val="00D8362C"/>
    <w:rsid w:val="00D843DC"/>
    <w:rsid w:val="00D901C7"/>
    <w:rsid w:val="00D904F0"/>
    <w:rsid w:val="00D91DC0"/>
    <w:rsid w:val="00D91F94"/>
    <w:rsid w:val="00D93B22"/>
    <w:rsid w:val="00D943DD"/>
    <w:rsid w:val="00D956C6"/>
    <w:rsid w:val="00D95AB0"/>
    <w:rsid w:val="00D96621"/>
    <w:rsid w:val="00D968ED"/>
    <w:rsid w:val="00D96DC7"/>
    <w:rsid w:val="00D970DE"/>
    <w:rsid w:val="00D975B8"/>
    <w:rsid w:val="00D9787D"/>
    <w:rsid w:val="00DA1261"/>
    <w:rsid w:val="00DA1D11"/>
    <w:rsid w:val="00DA2A31"/>
    <w:rsid w:val="00DA3454"/>
    <w:rsid w:val="00DA3BBE"/>
    <w:rsid w:val="00DA4BAD"/>
    <w:rsid w:val="00DA5546"/>
    <w:rsid w:val="00DA5C53"/>
    <w:rsid w:val="00DA6994"/>
    <w:rsid w:val="00DB1BA7"/>
    <w:rsid w:val="00DB23D9"/>
    <w:rsid w:val="00DB2C88"/>
    <w:rsid w:val="00DB3309"/>
    <w:rsid w:val="00DB44D8"/>
    <w:rsid w:val="00DB451B"/>
    <w:rsid w:val="00DB4E5C"/>
    <w:rsid w:val="00DC0A34"/>
    <w:rsid w:val="00DC17D5"/>
    <w:rsid w:val="00DC3481"/>
    <w:rsid w:val="00DC38A2"/>
    <w:rsid w:val="00DC39AC"/>
    <w:rsid w:val="00DC3D66"/>
    <w:rsid w:val="00DC55ED"/>
    <w:rsid w:val="00DC5AED"/>
    <w:rsid w:val="00DC6D83"/>
    <w:rsid w:val="00DC7086"/>
    <w:rsid w:val="00DD023A"/>
    <w:rsid w:val="00DD1905"/>
    <w:rsid w:val="00DD24D6"/>
    <w:rsid w:val="00DD4891"/>
    <w:rsid w:val="00DD4D7B"/>
    <w:rsid w:val="00DD5910"/>
    <w:rsid w:val="00DD5C22"/>
    <w:rsid w:val="00DD735B"/>
    <w:rsid w:val="00DD78ED"/>
    <w:rsid w:val="00DE0265"/>
    <w:rsid w:val="00DE1B10"/>
    <w:rsid w:val="00DE2CE9"/>
    <w:rsid w:val="00DE43FD"/>
    <w:rsid w:val="00DE51E5"/>
    <w:rsid w:val="00DE5631"/>
    <w:rsid w:val="00DE572B"/>
    <w:rsid w:val="00DE5DA2"/>
    <w:rsid w:val="00DE6B6B"/>
    <w:rsid w:val="00DE6C59"/>
    <w:rsid w:val="00DE6D20"/>
    <w:rsid w:val="00DF1AEF"/>
    <w:rsid w:val="00DF2951"/>
    <w:rsid w:val="00DF3401"/>
    <w:rsid w:val="00DF37DF"/>
    <w:rsid w:val="00DF3B6B"/>
    <w:rsid w:val="00DF6340"/>
    <w:rsid w:val="00DF6849"/>
    <w:rsid w:val="00DF7C1F"/>
    <w:rsid w:val="00E0087D"/>
    <w:rsid w:val="00E01049"/>
    <w:rsid w:val="00E01E68"/>
    <w:rsid w:val="00E020BA"/>
    <w:rsid w:val="00E06151"/>
    <w:rsid w:val="00E06391"/>
    <w:rsid w:val="00E06E02"/>
    <w:rsid w:val="00E072A1"/>
    <w:rsid w:val="00E07C16"/>
    <w:rsid w:val="00E102CE"/>
    <w:rsid w:val="00E1199B"/>
    <w:rsid w:val="00E15691"/>
    <w:rsid w:val="00E156FD"/>
    <w:rsid w:val="00E16245"/>
    <w:rsid w:val="00E21914"/>
    <w:rsid w:val="00E21F6A"/>
    <w:rsid w:val="00E2754D"/>
    <w:rsid w:val="00E27CA4"/>
    <w:rsid w:val="00E308DE"/>
    <w:rsid w:val="00E30F29"/>
    <w:rsid w:val="00E30F7B"/>
    <w:rsid w:val="00E314DC"/>
    <w:rsid w:val="00E3166A"/>
    <w:rsid w:val="00E32A94"/>
    <w:rsid w:val="00E33082"/>
    <w:rsid w:val="00E33397"/>
    <w:rsid w:val="00E338B9"/>
    <w:rsid w:val="00E34A21"/>
    <w:rsid w:val="00E34E0E"/>
    <w:rsid w:val="00E3549B"/>
    <w:rsid w:val="00E37770"/>
    <w:rsid w:val="00E432F2"/>
    <w:rsid w:val="00E43D5D"/>
    <w:rsid w:val="00E44F4A"/>
    <w:rsid w:val="00E45C2D"/>
    <w:rsid w:val="00E45DBB"/>
    <w:rsid w:val="00E47039"/>
    <w:rsid w:val="00E47BDF"/>
    <w:rsid w:val="00E51012"/>
    <w:rsid w:val="00E51887"/>
    <w:rsid w:val="00E51C31"/>
    <w:rsid w:val="00E51D52"/>
    <w:rsid w:val="00E54811"/>
    <w:rsid w:val="00E54CE1"/>
    <w:rsid w:val="00E5510A"/>
    <w:rsid w:val="00E557B4"/>
    <w:rsid w:val="00E5628B"/>
    <w:rsid w:val="00E571BC"/>
    <w:rsid w:val="00E572A7"/>
    <w:rsid w:val="00E605AB"/>
    <w:rsid w:val="00E61990"/>
    <w:rsid w:val="00E652FD"/>
    <w:rsid w:val="00E660A1"/>
    <w:rsid w:val="00E6776C"/>
    <w:rsid w:val="00E73BCE"/>
    <w:rsid w:val="00E74483"/>
    <w:rsid w:val="00E7672E"/>
    <w:rsid w:val="00E76937"/>
    <w:rsid w:val="00E76BD8"/>
    <w:rsid w:val="00E7741C"/>
    <w:rsid w:val="00E77B04"/>
    <w:rsid w:val="00E82D31"/>
    <w:rsid w:val="00E83AA6"/>
    <w:rsid w:val="00E83BD1"/>
    <w:rsid w:val="00E848CD"/>
    <w:rsid w:val="00E85F77"/>
    <w:rsid w:val="00E861F3"/>
    <w:rsid w:val="00E867E3"/>
    <w:rsid w:val="00E87D20"/>
    <w:rsid w:val="00E90F46"/>
    <w:rsid w:val="00E916E9"/>
    <w:rsid w:val="00E918F3"/>
    <w:rsid w:val="00E9374E"/>
    <w:rsid w:val="00E93F17"/>
    <w:rsid w:val="00E953CA"/>
    <w:rsid w:val="00E9580A"/>
    <w:rsid w:val="00E96227"/>
    <w:rsid w:val="00E96380"/>
    <w:rsid w:val="00E976B0"/>
    <w:rsid w:val="00EA03A2"/>
    <w:rsid w:val="00EA0E6E"/>
    <w:rsid w:val="00EA170B"/>
    <w:rsid w:val="00EA1E57"/>
    <w:rsid w:val="00EA3103"/>
    <w:rsid w:val="00EA3899"/>
    <w:rsid w:val="00EA506A"/>
    <w:rsid w:val="00EA7EC7"/>
    <w:rsid w:val="00EB0B63"/>
    <w:rsid w:val="00EB0CB5"/>
    <w:rsid w:val="00EB198F"/>
    <w:rsid w:val="00EB2E4F"/>
    <w:rsid w:val="00EB5653"/>
    <w:rsid w:val="00EB609A"/>
    <w:rsid w:val="00EB6FA5"/>
    <w:rsid w:val="00EB770F"/>
    <w:rsid w:val="00EB7C46"/>
    <w:rsid w:val="00EC102A"/>
    <w:rsid w:val="00EC1CD9"/>
    <w:rsid w:val="00EC21BD"/>
    <w:rsid w:val="00EC30D2"/>
    <w:rsid w:val="00EC40D4"/>
    <w:rsid w:val="00EC4D10"/>
    <w:rsid w:val="00EC5003"/>
    <w:rsid w:val="00EC6223"/>
    <w:rsid w:val="00EC7A15"/>
    <w:rsid w:val="00ED1129"/>
    <w:rsid w:val="00ED1407"/>
    <w:rsid w:val="00ED1A6E"/>
    <w:rsid w:val="00ED2B67"/>
    <w:rsid w:val="00ED2E97"/>
    <w:rsid w:val="00ED32A3"/>
    <w:rsid w:val="00ED354A"/>
    <w:rsid w:val="00ED493A"/>
    <w:rsid w:val="00ED739C"/>
    <w:rsid w:val="00ED764F"/>
    <w:rsid w:val="00ED7AEB"/>
    <w:rsid w:val="00ED7C3D"/>
    <w:rsid w:val="00ED7FEA"/>
    <w:rsid w:val="00EE01D3"/>
    <w:rsid w:val="00EE1033"/>
    <w:rsid w:val="00EE2BA1"/>
    <w:rsid w:val="00EE3213"/>
    <w:rsid w:val="00EE413F"/>
    <w:rsid w:val="00EE437D"/>
    <w:rsid w:val="00EE4BE4"/>
    <w:rsid w:val="00EE4D24"/>
    <w:rsid w:val="00EE5127"/>
    <w:rsid w:val="00EE60EE"/>
    <w:rsid w:val="00EE67F9"/>
    <w:rsid w:val="00EE692E"/>
    <w:rsid w:val="00EF1542"/>
    <w:rsid w:val="00EF184E"/>
    <w:rsid w:val="00EF1E5F"/>
    <w:rsid w:val="00EF1F7F"/>
    <w:rsid w:val="00EF2386"/>
    <w:rsid w:val="00EF2534"/>
    <w:rsid w:val="00EF2E3A"/>
    <w:rsid w:val="00EF38C9"/>
    <w:rsid w:val="00EF3DA8"/>
    <w:rsid w:val="00EF69A6"/>
    <w:rsid w:val="00F00682"/>
    <w:rsid w:val="00F00A1B"/>
    <w:rsid w:val="00F02882"/>
    <w:rsid w:val="00F02A72"/>
    <w:rsid w:val="00F02AB3"/>
    <w:rsid w:val="00F02F32"/>
    <w:rsid w:val="00F04042"/>
    <w:rsid w:val="00F048CB"/>
    <w:rsid w:val="00F04C78"/>
    <w:rsid w:val="00F05009"/>
    <w:rsid w:val="00F05D8C"/>
    <w:rsid w:val="00F068BE"/>
    <w:rsid w:val="00F069EA"/>
    <w:rsid w:val="00F07603"/>
    <w:rsid w:val="00F07E84"/>
    <w:rsid w:val="00F10173"/>
    <w:rsid w:val="00F10324"/>
    <w:rsid w:val="00F105D7"/>
    <w:rsid w:val="00F1182A"/>
    <w:rsid w:val="00F12694"/>
    <w:rsid w:val="00F136E2"/>
    <w:rsid w:val="00F13FB0"/>
    <w:rsid w:val="00F1400E"/>
    <w:rsid w:val="00F146B3"/>
    <w:rsid w:val="00F14A9D"/>
    <w:rsid w:val="00F1694C"/>
    <w:rsid w:val="00F207E1"/>
    <w:rsid w:val="00F20E2C"/>
    <w:rsid w:val="00F23670"/>
    <w:rsid w:val="00F24693"/>
    <w:rsid w:val="00F25827"/>
    <w:rsid w:val="00F263E5"/>
    <w:rsid w:val="00F26484"/>
    <w:rsid w:val="00F26838"/>
    <w:rsid w:val="00F26E46"/>
    <w:rsid w:val="00F27796"/>
    <w:rsid w:val="00F3194E"/>
    <w:rsid w:val="00F34C75"/>
    <w:rsid w:val="00F34E4F"/>
    <w:rsid w:val="00F36791"/>
    <w:rsid w:val="00F36B88"/>
    <w:rsid w:val="00F404C0"/>
    <w:rsid w:val="00F409D8"/>
    <w:rsid w:val="00F41D82"/>
    <w:rsid w:val="00F41E18"/>
    <w:rsid w:val="00F424CD"/>
    <w:rsid w:val="00F42C4E"/>
    <w:rsid w:val="00F43DCE"/>
    <w:rsid w:val="00F44015"/>
    <w:rsid w:val="00F441B1"/>
    <w:rsid w:val="00F451FB"/>
    <w:rsid w:val="00F45FE7"/>
    <w:rsid w:val="00F46678"/>
    <w:rsid w:val="00F475E2"/>
    <w:rsid w:val="00F50143"/>
    <w:rsid w:val="00F50CC3"/>
    <w:rsid w:val="00F513A0"/>
    <w:rsid w:val="00F51F49"/>
    <w:rsid w:val="00F52647"/>
    <w:rsid w:val="00F52EB0"/>
    <w:rsid w:val="00F53A7D"/>
    <w:rsid w:val="00F54EFD"/>
    <w:rsid w:val="00F558B4"/>
    <w:rsid w:val="00F5739D"/>
    <w:rsid w:val="00F57F67"/>
    <w:rsid w:val="00F60C8F"/>
    <w:rsid w:val="00F61517"/>
    <w:rsid w:val="00F62581"/>
    <w:rsid w:val="00F62935"/>
    <w:rsid w:val="00F63D5B"/>
    <w:rsid w:val="00F64626"/>
    <w:rsid w:val="00F64904"/>
    <w:rsid w:val="00F6622F"/>
    <w:rsid w:val="00F66BB0"/>
    <w:rsid w:val="00F671C3"/>
    <w:rsid w:val="00F67D09"/>
    <w:rsid w:val="00F73D6F"/>
    <w:rsid w:val="00F7438E"/>
    <w:rsid w:val="00F7635B"/>
    <w:rsid w:val="00F80563"/>
    <w:rsid w:val="00F80621"/>
    <w:rsid w:val="00F82A0D"/>
    <w:rsid w:val="00F832B9"/>
    <w:rsid w:val="00F85DEC"/>
    <w:rsid w:val="00F87172"/>
    <w:rsid w:val="00F90808"/>
    <w:rsid w:val="00F9086D"/>
    <w:rsid w:val="00F918C1"/>
    <w:rsid w:val="00F947E9"/>
    <w:rsid w:val="00F95F8E"/>
    <w:rsid w:val="00FA0184"/>
    <w:rsid w:val="00FA14C0"/>
    <w:rsid w:val="00FA19FF"/>
    <w:rsid w:val="00FA29B2"/>
    <w:rsid w:val="00FA2CA2"/>
    <w:rsid w:val="00FA3377"/>
    <w:rsid w:val="00FA3ABE"/>
    <w:rsid w:val="00FA44A8"/>
    <w:rsid w:val="00FA51A5"/>
    <w:rsid w:val="00FA606D"/>
    <w:rsid w:val="00FA7D0F"/>
    <w:rsid w:val="00FB0C0C"/>
    <w:rsid w:val="00FB0EC1"/>
    <w:rsid w:val="00FB1A59"/>
    <w:rsid w:val="00FB42B8"/>
    <w:rsid w:val="00FB43DC"/>
    <w:rsid w:val="00FB445B"/>
    <w:rsid w:val="00FB4D5C"/>
    <w:rsid w:val="00FB68B3"/>
    <w:rsid w:val="00FB7040"/>
    <w:rsid w:val="00FC3432"/>
    <w:rsid w:val="00FC3AA2"/>
    <w:rsid w:val="00FC3B57"/>
    <w:rsid w:val="00FC41C8"/>
    <w:rsid w:val="00FC4E83"/>
    <w:rsid w:val="00FC57FB"/>
    <w:rsid w:val="00FC7B13"/>
    <w:rsid w:val="00FC7D13"/>
    <w:rsid w:val="00FD3862"/>
    <w:rsid w:val="00FD4428"/>
    <w:rsid w:val="00FD4F2A"/>
    <w:rsid w:val="00FD5D69"/>
    <w:rsid w:val="00FD76F4"/>
    <w:rsid w:val="00FE0145"/>
    <w:rsid w:val="00FE1A34"/>
    <w:rsid w:val="00FE1B0D"/>
    <w:rsid w:val="00FE2DCD"/>
    <w:rsid w:val="00FE3A3C"/>
    <w:rsid w:val="00FE4B9A"/>
    <w:rsid w:val="00FE4FCC"/>
    <w:rsid w:val="00FE5006"/>
    <w:rsid w:val="00FE5B2D"/>
    <w:rsid w:val="00FE7406"/>
    <w:rsid w:val="00FF0954"/>
    <w:rsid w:val="00FF0E85"/>
    <w:rsid w:val="00FF1900"/>
    <w:rsid w:val="00FF2F7B"/>
    <w:rsid w:val="00FF4553"/>
    <w:rsid w:val="00FF4617"/>
    <w:rsid w:val="00FF4B62"/>
    <w:rsid w:val="00FF5EFA"/>
    <w:rsid w:val="00FF62E7"/>
    <w:rsid w:val="00FF7455"/>
    <w:rsid w:val="00FF7D78"/>
    <w:rsid w:val="00FF7F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27D9B4"/>
  <w15:docId w15:val="{36E67628-DEB7-4EAF-BC52-C576756FF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8D4"/>
    <w:pPr>
      <w:spacing w:after="120"/>
      <w:ind w:firstLine="567"/>
      <w:jc w:val="both"/>
    </w:pPr>
    <w:rPr>
      <w:rFonts w:ascii="Frutiger LT 45 Light" w:hAnsi="Frutiger LT 45 Light"/>
      <w:sz w:val="22"/>
      <w:szCs w:val="24"/>
    </w:rPr>
  </w:style>
  <w:style w:type="paragraph" w:styleId="Titolo1">
    <w:name w:val="heading 1"/>
    <w:basedOn w:val="Normale"/>
    <w:next w:val="Normale"/>
    <w:link w:val="Titolo1Carattere"/>
    <w:qFormat/>
    <w:rsid w:val="000046A8"/>
    <w:pPr>
      <w:keepNext/>
      <w:pageBreakBefore/>
      <w:numPr>
        <w:numId w:val="216"/>
      </w:numPr>
      <w:shd w:val="clear" w:color="auto" w:fill="457FAF"/>
      <w:tabs>
        <w:tab w:val="left" w:pos="851"/>
      </w:tabs>
      <w:spacing w:before="860" w:after="860"/>
      <w:outlineLvl w:val="0"/>
    </w:pPr>
    <w:rPr>
      <w:rFonts w:cs="Arial"/>
      <w:b/>
      <w:bCs/>
      <w:color w:val="FFFFFF"/>
      <w:sz w:val="32"/>
      <w:szCs w:val="28"/>
      <w:lang w:eastAsia="en-US"/>
    </w:rPr>
  </w:style>
  <w:style w:type="paragraph" w:styleId="Titolo2">
    <w:name w:val="heading 2"/>
    <w:basedOn w:val="Titolo1"/>
    <w:next w:val="Normale"/>
    <w:qFormat/>
    <w:rsid w:val="000046A8"/>
    <w:pPr>
      <w:pageBreakBefore w:val="0"/>
      <w:numPr>
        <w:numId w:val="0"/>
      </w:numPr>
      <w:pBdr>
        <w:bottom w:val="single" w:sz="4" w:space="1" w:color="C0C0C0"/>
      </w:pBdr>
      <w:shd w:val="clear" w:color="auto" w:fill="auto"/>
      <w:tabs>
        <w:tab w:val="clear" w:pos="851"/>
      </w:tabs>
      <w:spacing w:before="360" w:after="360"/>
      <w:ind w:left="1134" w:hanging="1134"/>
      <w:outlineLvl w:val="1"/>
    </w:pPr>
    <w:rPr>
      <w:color w:val="000000"/>
      <w:sz w:val="28"/>
      <w:szCs w:val="22"/>
    </w:rPr>
  </w:style>
  <w:style w:type="paragraph" w:styleId="Titolo3">
    <w:name w:val="heading 3"/>
    <w:basedOn w:val="Titolo2"/>
    <w:next w:val="Normale"/>
    <w:autoRedefine/>
    <w:qFormat/>
    <w:rsid w:val="000046A8"/>
    <w:pPr>
      <w:pBdr>
        <w:bottom w:val="none" w:sz="0" w:space="0" w:color="auto"/>
      </w:pBdr>
      <w:spacing w:before="240" w:after="240"/>
      <w:ind w:left="0" w:firstLine="0"/>
      <w:outlineLvl w:val="2"/>
    </w:pPr>
    <w:rPr>
      <w:bCs w:val="0"/>
      <w:i/>
      <w:iCs/>
      <w:sz w:val="24"/>
      <w:szCs w:val="24"/>
    </w:rPr>
  </w:style>
  <w:style w:type="paragraph" w:styleId="Titolo4">
    <w:name w:val="heading 4"/>
    <w:basedOn w:val="Normale"/>
    <w:next w:val="Normale"/>
    <w:qFormat/>
    <w:rsid w:val="000046A8"/>
    <w:pPr>
      <w:keepNext/>
      <w:numPr>
        <w:ilvl w:val="3"/>
        <w:numId w:val="216"/>
      </w:numPr>
      <w:overflowPunct w:val="0"/>
      <w:autoSpaceDE w:val="0"/>
      <w:autoSpaceDN w:val="0"/>
      <w:adjustRightInd w:val="0"/>
      <w:spacing w:before="240" w:after="240"/>
      <w:ind w:right="1026"/>
      <w:textAlignment w:val="baseline"/>
      <w:outlineLvl w:val="3"/>
    </w:pPr>
    <w:rPr>
      <w:b/>
      <w:iCs/>
    </w:rPr>
  </w:style>
  <w:style w:type="paragraph" w:styleId="Titolo5">
    <w:name w:val="heading 5"/>
    <w:basedOn w:val="Normale"/>
    <w:next w:val="Normale"/>
    <w:qFormat/>
    <w:rsid w:val="000046A8"/>
    <w:pPr>
      <w:keepNext/>
      <w:numPr>
        <w:ilvl w:val="4"/>
        <w:numId w:val="216"/>
      </w:numPr>
      <w:spacing w:before="240" w:after="240"/>
      <w:outlineLvl w:val="4"/>
    </w:pPr>
    <w:rPr>
      <w:b/>
      <w:i/>
    </w:rPr>
  </w:style>
  <w:style w:type="paragraph" w:styleId="Titolo6">
    <w:name w:val="heading 6"/>
    <w:basedOn w:val="Normale"/>
    <w:next w:val="Normale"/>
    <w:qFormat/>
    <w:rsid w:val="000046A8"/>
    <w:pPr>
      <w:keepNext/>
      <w:numPr>
        <w:ilvl w:val="5"/>
        <w:numId w:val="216"/>
      </w:numPr>
      <w:tabs>
        <w:tab w:val="left" w:pos="180"/>
      </w:tabs>
      <w:spacing w:before="240" w:after="240"/>
      <w:outlineLvl w:val="5"/>
    </w:pPr>
    <w:rPr>
      <w:b/>
      <w:i/>
      <w:iCs/>
    </w:rPr>
  </w:style>
  <w:style w:type="paragraph" w:styleId="Titolo7">
    <w:name w:val="heading 7"/>
    <w:basedOn w:val="Normale"/>
    <w:next w:val="Normale"/>
    <w:link w:val="Titolo7Carattere"/>
    <w:unhideWhenUsed/>
    <w:qFormat/>
    <w:rsid w:val="000046A8"/>
    <w:pPr>
      <w:numPr>
        <w:ilvl w:val="6"/>
        <w:numId w:val="216"/>
      </w:numPr>
      <w:spacing w:before="240" w:after="60"/>
      <w:outlineLvl w:val="6"/>
    </w:pPr>
    <w:rPr>
      <w:rFonts w:asciiTheme="minorHAnsi" w:eastAsiaTheme="minorEastAsia" w:hAnsiTheme="minorHAnsi" w:cstheme="minorBidi"/>
      <w:i/>
    </w:rPr>
  </w:style>
  <w:style w:type="paragraph" w:styleId="Titolo8">
    <w:name w:val="heading 8"/>
    <w:basedOn w:val="Normale"/>
    <w:next w:val="Normale"/>
    <w:link w:val="Titolo8Carattere"/>
    <w:unhideWhenUsed/>
    <w:qFormat/>
    <w:rsid w:val="000046A8"/>
    <w:pPr>
      <w:numPr>
        <w:ilvl w:val="7"/>
        <w:numId w:val="216"/>
      </w:numPr>
      <w:spacing w:before="240" w:after="60"/>
      <w:outlineLvl w:val="7"/>
    </w:pPr>
    <w:rPr>
      <w:rFonts w:asciiTheme="minorHAnsi" w:eastAsiaTheme="minorEastAsia" w:hAnsiTheme="minorHAnsi" w:cstheme="minorBidi"/>
      <w:i/>
      <w:iCs/>
      <w:sz w:val="24"/>
    </w:rPr>
  </w:style>
  <w:style w:type="paragraph" w:styleId="Titolo9">
    <w:name w:val="heading 9"/>
    <w:basedOn w:val="Normale"/>
    <w:next w:val="Normale"/>
    <w:link w:val="Titolo9Carattere"/>
    <w:unhideWhenUsed/>
    <w:qFormat/>
    <w:rsid w:val="000046A8"/>
    <w:pPr>
      <w:numPr>
        <w:ilvl w:val="8"/>
        <w:numId w:val="216"/>
      </w:numPr>
      <w:spacing w:before="240" w:after="60"/>
      <w:outlineLvl w:val="8"/>
    </w:pPr>
    <w:rPr>
      <w:rFonts w:asciiTheme="majorHAnsi" w:eastAsiaTheme="majorEastAsia" w:hAnsiTheme="majorHAnsi" w:cstheme="majorBidi"/>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semiHidden/>
    <w:rsid w:val="005B5A77"/>
    <w:rPr>
      <w:rFonts w:ascii="Frutiger LT 45 Light" w:hAnsi="Frutiger LT 45 Light"/>
    </w:rPr>
  </w:style>
  <w:style w:type="paragraph" w:styleId="Testonotaapidipagina">
    <w:name w:val="footnote text"/>
    <w:basedOn w:val="Normale"/>
    <w:semiHidden/>
    <w:rsid w:val="001A197D"/>
    <w:pPr>
      <w:spacing w:after="0"/>
      <w:ind w:firstLine="0"/>
    </w:pPr>
    <w:rPr>
      <w:sz w:val="16"/>
      <w:szCs w:val="20"/>
    </w:rPr>
  </w:style>
  <w:style w:type="character" w:styleId="Rimandonotaapidipagina">
    <w:name w:val="footnote reference"/>
    <w:basedOn w:val="Carpredefinitoparagrafo"/>
    <w:semiHidden/>
    <w:rsid w:val="006D0D1F"/>
    <w:rPr>
      <w:rFonts w:ascii="Frutiger LT 45 Light" w:hAnsi="Frutiger LT 45 Light"/>
      <w:vertAlign w:val="superscript"/>
    </w:rPr>
  </w:style>
  <w:style w:type="paragraph" w:styleId="Intestazione">
    <w:name w:val="header"/>
    <w:basedOn w:val="Normale"/>
    <w:link w:val="IntestazioneCarattere"/>
    <w:uiPriority w:val="99"/>
    <w:rsid w:val="001A197D"/>
    <w:pPr>
      <w:tabs>
        <w:tab w:val="center" w:pos="4819"/>
        <w:tab w:val="right" w:pos="9638"/>
      </w:tabs>
    </w:pPr>
  </w:style>
  <w:style w:type="paragraph" w:customStyle="1" w:styleId="Figura">
    <w:name w:val="Figura"/>
    <w:basedOn w:val="Normale"/>
    <w:next w:val="Descrizione"/>
    <w:rsid w:val="001A197D"/>
    <w:pPr>
      <w:keepNext/>
      <w:ind w:firstLine="0"/>
      <w:jc w:val="center"/>
    </w:pPr>
    <w:rPr>
      <w:rFonts w:cs="Arial"/>
    </w:rPr>
  </w:style>
  <w:style w:type="paragraph" w:customStyle="1" w:styleId="Descrizione">
    <w:name w:val="Descrizione"/>
    <w:basedOn w:val="Normale"/>
    <w:next w:val="Normale"/>
    <w:qFormat/>
    <w:rsid w:val="000046A8"/>
    <w:pPr>
      <w:spacing w:after="240"/>
      <w:ind w:firstLine="0"/>
      <w:jc w:val="left"/>
    </w:pPr>
    <w:rPr>
      <w:i/>
      <w:sz w:val="18"/>
      <w:szCs w:val="18"/>
    </w:rPr>
  </w:style>
  <w:style w:type="paragraph" w:styleId="Didascalia">
    <w:name w:val="caption"/>
    <w:aliases w:val="Didascalia Carattere Carattere,Didascalia Carattere Carattere1,Didascalia Carattere Carattere2,Didascalia Carattere Carattere3,Didascalia Carattere Carattere4,Didascalia Carattere Carattere11,Didascalia Carattere Carattere21"/>
    <w:basedOn w:val="Normale"/>
    <w:next w:val="Figura"/>
    <w:qFormat/>
    <w:rsid w:val="000046A8"/>
    <w:pPr>
      <w:keepNext/>
      <w:spacing w:before="240"/>
      <w:ind w:firstLine="0"/>
    </w:pPr>
    <w:rPr>
      <w:b/>
      <w:bCs/>
      <w:sz w:val="18"/>
      <w:szCs w:val="20"/>
    </w:rPr>
  </w:style>
  <w:style w:type="character" w:styleId="Collegamentoipertestuale">
    <w:name w:val="Hyperlink"/>
    <w:basedOn w:val="Carpredefinitoparagrafo"/>
    <w:uiPriority w:val="99"/>
    <w:rsid w:val="001A197D"/>
    <w:rPr>
      <w:color w:val="457FAF"/>
      <w:u w:val="single"/>
    </w:rPr>
  </w:style>
  <w:style w:type="character" w:customStyle="1" w:styleId="PidipaginaCarattere">
    <w:name w:val="Piè di pagina Carattere"/>
    <w:basedOn w:val="Carpredefinitoparagrafo"/>
    <w:uiPriority w:val="99"/>
    <w:rsid w:val="001A197D"/>
    <w:rPr>
      <w:sz w:val="24"/>
      <w:szCs w:val="24"/>
      <w:lang w:val="it-IT" w:eastAsia="it-IT" w:bidi="ar-SA"/>
    </w:rPr>
  </w:style>
  <w:style w:type="paragraph" w:styleId="Sommario3">
    <w:name w:val="toc 3"/>
    <w:basedOn w:val="Normale"/>
    <w:next w:val="Normale"/>
    <w:uiPriority w:val="39"/>
    <w:qFormat/>
    <w:rsid w:val="000046A8"/>
    <w:pPr>
      <w:spacing w:after="0"/>
      <w:ind w:left="440"/>
      <w:jc w:val="left"/>
    </w:pPr>
    <w:rPr>
      <w:rFonts w:asciiTheme="minorHAnsi" w:hAnsiTheme="minorHAnsi" w:cstheme="minorHAnsi"/>
      <w:i/>
      <w:iCs/>
      <w:sz w:val="20"/>
      <w:szCs w:val="20"/>
    </w:rPr>
  </w:style>
  <w:style w:type="paragraph" w:styleId="Sommario2">
    <w:name w:val="toc 2"/>
    <w:basedOn w:val="Normale"/>
    <w:next w:val="Normale"/>
    <w:uiPriority w:val="39"/>
    <w:unhideWhenUsed/>
    <w:qFormat/>
    <w:rsid w:val="000046A8"/>
    <w:pPr>
      <w:spacing w:after="0"/>
      <w:ind w:left="220"/>
      <w:jc w:val="left"/>
    </w:pPr>
    <w:rPr>
      <w:rFonts w:asciiTheme="minorHAnsi" w:hAnsiTheme="minorHAnsi" w:cstheme="minorHAnsi"/>
      <w:smallCaps/>
      <w:sz w:val="20"/>
      <w:szCs w:val="20"/>
    </w:rPr>
  </w:style>
  <w:style w:type="paragraph" w:styleId="Sommario1">
    <w:name w:val="toc 1"/>
    <w:basedOn w:val="Normale"/>
    <w:next w:val="Normale"/>
    <w:uiPriority w:val="39"/>
    <w:unhideWhenUsed/>
    <w:qFormat/>
    <w:rsid w:val="000046A8"/>
    <w:pPr>
      <w:spacing w:before="120"/>
      <w:jc w:val="left"/>
    </w:pPr>
    <w:rPr>
      <w:rFonts w:asciiTheme="minorHAnsi" w:hAnsiTheme="minorHAnsi" w:cstheme="minorHAnsi"/>
      <w:b/>
      <w:bCs/>
      <w:caps/>
      <w:sz w:val="20"/>
      <w:szCs w:val="20"/>
    </w:rPr>
  </w:style>
  <w:style w:type="character" w:styleId="Collegamentovisitato">
    <w:name w:val="FollowedHyperlink"/>
    <w:basedOn w:val="Carpredefinitoparagrafo"/>
    <w:semiHidden/>
    <w:rsid w:val="001A197D"/>
    <w:rPr>
      <w:color w:val="800080"/>
      <w:u w:val="single"/>
    </w:rPr>
  </w:style>
  <w:style w:type="paragraph" w:customStyle="1" w:styleId="inbreve">
    <w:name w:val="inbreve"/>
    <w:basedOn w:val="Normale"/>
    <w:rsid w:val="00AD6D64"/>
    <w:pPr>
      <w:pBdr>
        <w:top w:val="single" w:sz="4" w:space="15" w:color="C0C0C0"/>
        <w:left w:val="single" w:sz="4" w:space="30" w:color="C0C0C0"/>
        <w:bottom w:val="single" w:sz="4" w:space="15" w:color="000000"/>
        <w:right w:val="single" w:sz="4" w:space="30" w:color="000000"/>
      </w:pBdr>
      <w:shd w:val="clear" w:color="auto" w:fill="CCECFF"/>
      <w:ind w:left="567" w:right="567"/>
    </w:pPr>
    <w:rPr>
      <w:i/>
    </w:rPr>
  </w:style>
  <w:style w:type="paragraph" w:customStyle="1" w:styleId="Inevidenza">
    <w:name w:val="Inevidenza"/>
    <w:basedOn w:val="inbreve"/>
    <w:rsid w:val="00E15691"/>
    <w:pPr>
      <w:pBdr>
        <w:top w:val="none" w:sz="0" w:space="0" w:color="auto"/>
        <w:left w:val="single" w:sz="2" w:space="30" w:color="B0CFEE"/>
        <w:bottom w:val="none" w:sz="0" w:space="0" w:color="auto"/>
        <w:right w:val="single" w:sz="2" w:space="30" w:color="B0CFEE"/>
      </w:pBdr>
      <w:shd w:val="clear" w:color="auto" w:fill="B0CFEE"/>
    </w:pPr>
    <w:rPr>
      <w:color w:val="0F0F0F"/>
    </w:rPr>
  </w:style>
  <w:style w:type="paragraph" w:customStyle="1" w:styleId="Intestazionepari">
    <w:name w:val="Intestazione pari"/>
    <w:basedOn w:val="Normale"/>
    <w:rsid w:val="000E7500"/>
    <w:pPr>
      <w:pBdr>
        <w:bottom w:val="single" w:sz="2" w:space="1" w:color="4F81BD"/>
      </w:pBdr>
      <w:ind w:firstLine="0"/>
    </w:pPr>
    <w:rPr>
      <w:i/>
      <w:iCs/>
      <w:smallCaps/>
      <w:color w:val="4F81BD"/>
      <w:sz w:val="16"/>
    </w:rPr>
  </w:style>
  <w:style w:type="paragraph" w:customStyle="1" w:styleId="Introduzione">
    <w:name w:val="Introduzione"/>
    <w:basedOn w:val="Normale"/>
    <w:rsid w:val="00AD6D64"/>
    <w:pPr>
      <w:spacing w:before="100" w:beforeAutospacing="1" w:after="100" w:afterAutospacing="1"/>
    </w:pPr>
    <w:rPr>
      <w:i/>
      <w:iCs/>
    </w:rPr>
  </w:style>
  <w:style w:type="paragraph" w:customStyle="1" w:styleId="PuntoElencoLettere">
    <w:name w:val="PuntoElencoLettere"/>
    <w:basedOn w:val="Normale"/>
    <w:rsid w:val="007E7721"/>
    <w:pPr>
      <w:numPr>
        <w:numId w:val="2"/>
      </w:numPr>
      <w:tabs>
        <w:tab w:val="left" w:pos="567"/>
      </w:tabs>
    </w:pPr>
  </w:style>
  <w:style w:type="paragraph" w:customStyle="1" w:styleId="PuntoElencoLettereB">
    <w:name w:val="PuntoElencoLettereB"/>
    <w:basedOn w:val="Inevidenza"/>
    <w:rsid w:val="00E15691"/>
    <w:pPr>
      <w:numPr>
        <w:numId w:val="5"/>
      </w:numPr>
      <w:tabs>
        <w:tab w:val="left" w:pos="1134"/>
      </w:tabs>
      <w:spacing w:after="0"/>
      <w:ind w:left="1134" w:hanging="567"/>
    </w:pPr>
    <w:rPr>
      <w:bCs/>
    </w:rPr>
  </w:style>
  <w:style w:type="paragraph" w:customStyle="1" w:styleId="PuntoElencoNumerato">
    <w:name w:val="PuntoElencoNumerato"/>
    <w:basedOn w:val="Normale"/>
    <w:rsid w:val="00422AA5"/>
    <w:pPr>
      <w:numPr>
        <w:numId w:val="3"/>
      </w:numPr>
      <w:tabs>
        <w:tab w:val="left" w:pos="567"/>
      </w:tabs>
      <w:ind w:left="567" w:hanging="567"/>
    </w:pPr>
  </w:style>
  <w:style w:type="paragraph" w:customStyle="1" w:styleId="PuntoElencoPallino">
    <w:name w:val="PuntoElencoPallino"/>
    <w:basedOn w:val="Normale"/>
    <w:rsid w:val="00422AA5"/>
    <w:pPr>
      <w:numPr>
        <w:numId w:val="4"/>
      </w:numPr>
      <w:tabs>
        <w:tab w:val="left" w:pos="567"/>
      </w:tabs>
      <w:ind w:left="567" w:hanging="567"/>
    </w:pPr>
  </w:style>
  <w:style w:type="paragraph" w:customStyle="1" w:styleId="PuntoElencoPallinoB">
    <w:name w:val="PuntoElencoPallinoB"/>
    <w:basedOn w:val="Inevidenza"/>
    <w:rsid w:val="00817C27"/>
    <w:pPr>
      <w:numPr>
        <w:numId w:val="7"/>
      </w:numPr>
      <w:tabs>
        <w:tab w:val="left" w:pos="567"/>
      </w:tabs>
      <w:spacing w:after="0"/>
      <w:ind w:left="1134" w:hanging="567"/>
    </w:pPr>
  </w:style>
  <w:style w:type="paragraph" w:customStyle="1" w:styleId="piedepaginadispari">
    <w:name w:val="piedepaginadispari"/>
    <w:basedOn w:val="Normale"/>
    <w:next w:val="Normale"/>
    <w:rsid w:val="005C517B"/>
    <w:pPr>
      <w:pBdr>
        <w:top w:val="single" w:sz="2" w:space="1" w:color="4F81BD"/>
      </w:pBdr>
      <w:ind w:firstLine="0"/>
      <w:jc w:val="right"/>
    </w:pPr>
    <w:rPr>
      <w:i/>
      <w:noProof/>
      <w:color w:val="4F81BD"/>
      <w:sz w:val="18"/>
    </w:rPr>
  </w:style>
  <w:style w:type="paragraph" w:customStyle="1" w:styleId="Piedepaginapari">
    <w:name w:val="Piedepaginapari"/>
    <w:basedOn w:val="Normale"/>
    <w:next w:val="Normale"/>
    <w:rsid w:val="00EC102A"/>
    <w:pPr>
      <w:pBdr>
        <w:top w:val="single" w:sz="2" w:space="1" w:color="5095DA"/>
      </w:pBdr>
      <w:ind w:firstLine="0"/>
      <w:jc w:val="left"/>
    </w:pPr>
    <w:rPr>
      <w:i/>
      <w:noProof/>
      <w:color w:val="457FAF"/>
      <w:sz w:val="18"/>
    </w:rPr>
  </w:style>
  <w:style w:type="paragraph" w:customStyle="1" w:styleId="Paragrafetti">
    <w:name w:val="Paragrafetti"/>
    <w:basedOn w:val="Normale"/>
    <w:rsid w:val="001A197D"/>
    <w:pPr>
      <w:spacing w:after="0"/>
      <w:ind w:firstLine="0"/>
      <w:jc w:val="left"/>
    </w:pPr>
    <w:rPr>
      <w:rFonts w:cs="Arial"/>
      <w:i/>
      <w:color w:val="808080"/>
      <w:sz w:val="20"/>
      <w:szCs w:val="20"/>
    </w:rPr>
  </w:style>
  <w:style w:type="paragraph" w:customStyle="1" w:styleId="PuntoElencoNumeratoB">
    <w:name w:val="PuntoElencoNumeratoB"/>
    <w:basedOn w:val="Inevidenza"/>
    <w:rsid w:val="00E15691"/>
    <w:pPr>
      <w:numPr>
        <w:numId w:val="6"/>
      </w:numPr>
      <w:pBdr>
        <w:top w:val="single" w:sz="2" w:space="0" w:color="B0CFEE"/>
        <w:left w:val="single" w:sz="2" w:space="31" w:color="B0CFEE"/>
      </w:pBdr>
      <w:tabs>
        <w:tab w:val="left" w:pos="567"/>
      </w:tabs>
      <w:spacing w:after="0"/>
      <w:ind w:left="1134" w:hanging="567"/>
    </w:pPr>
  </w:style>
  <w:style w:type="paragraph" w:styleId="Sommario4">
    <w:name w:val="toc 4"/>
    <w:basedOn w:val="Normale"/>
    <w:next w:val="Normale"/>
    <w:uiPriority w:val="39"/>
    <w:rsid w:val="00B25037"/>
    <w:pPr>
      <w:spacing w:after="0"/>
      <w:ind w:left="660"/>
      <w:jc w:val="left"/>
    </w:pPr>
    <w:rPr>
      <w:rFonts w:asciiTheme="minorHAnsi" w:hAnsiTheme="minorHAnsi" w:cstheme="minorHAnsi"/>
      <w:sz w:val="18"/>
      <w:szCs w:val="18"/>
    </w:rPr>
  </w:style>
  <w:style w:type="paragraph" w:customStyle="1" w:styleId="Titoletto">
    <w:name w:val="Titoletto"/>
    <w:basedOn w:val="Normale"/>
    <w:rsid w:val="001A197D"/>
    <w:pPr>
      <w:keepNext/>
    </w:pPr>
    <w:rPr>
      <w:b/>
      <w:bCs/>
      <w:sz w:val="28"/>
    </w:rPr>
  </w:style>
  <w:style w:type="paragraph" w:customStyle="1" w:styleId="Tabella">
    <w:name w:val="Tabella"/>
    <w:basedOn w:val="Normale"/>
    <w:rsid w:val="00251ACE"/>
    <w:pPr>
      <w:spacing w:after="0"/>
      <w:ind w:firstLine="0"/>
      <w:jc w:val="left"/>
    </w:pPr>
    <w:rPr>
      <w:sz w:val="16"/>
    </w:rPr>
  </w:style>
  <w:style w:type="paragraph" w:styleId="Pidipagina">
    <w:name w:val="footer"/>
    <w:basedOn w:val="Normale"/>
    <w:uiPriority w:val="99"/>
    <w:rsid w:val="001A197D"/>
    <w:pPr>
      <w:tabs>
        <w:tab w:val="center" w:pos="4819"/>
        <w:tab w:val="right" w:pos="9638"/>
      </w:tabs>
    </w:pPr>
  </w:style>
  <w:style w:type="paragraph" w:customStyle="1" w:styleId="Intestazionedispari">
    <w:name w:val="Intestazione dispari"/>
    <w:basedOn w:val="Normale"/>
    <w:next w:val="Normale"/>
    <w:rsid w:val="005C517B"/>
    <w:pPr>
      <w:pBdr>
        <w:bottom w:val="single" w:sz="2" w:space="1" w:color="4F81BD"/>
      </w:pBdr>
      <w:jc w:val="right"/>
    </w:pPr>
    <w:rPr>
      <w:i/>
      <w:iCs/>
      <w:smallCaps/>
      <w:color w:val="4F81BD"/>
      <w:sz w:val="16"/>
    </w:rPr>
  </w:style>
  <w:style w:type="paragraph" w:customStyle="1" w:styleId="Copertina">
    <w:name w:val="Copertina"/>
    <w:basedOn w:val="Normale"/>
    <w:next w:val="SottoTitCopertina"/>
    <w:rsid w:val="001A197D"/>
    <w:pPr>
      <w:spacing w:after="0"/>
      <w:ind w:firstLine="0"/>
      <w:jc w:val="center"/>
    </w:pPr>
    <w:rPr>
      <w:b/>
      <w:sz w:val="48"/>
      <w:szCs w:val="40"/>
    </w:rPr>
  </w:style>
  <w:style w:type="paragraph" w:customStyle="1" w:styleId="SottoTitCopertina">
    <w:name w:val="SottoTitCopertina"/>
    <w:basedOn w:val="Normale"/>
    <w:rsid w:val="001A197D"/>
    <w:pPr>
      <w:spacing w:before="120" w:after="0"/>
      <w:ind w:firstLine="0"/>
      <w:jc w:val="center"/>
    </w:pPr>
    <w:rPr>
      <w:b/>
      <w:sz w:val="32"/>
      <w:szCs w:val="40"/>
    </w:rPr>
  </w:style>
  <w:style w:type="numbering" w:customStyle="1" w:styleId="StrutturaTitoli">
    <w:name w:val="StrutturaTitoli"/>
    <w:uiPriority w:val="99"/>
    <w:rsid w:val="006D0D1F"/>
    <w:pPr>
      <w:numPr>
        <w:numId w:val="8"/>
      </w:numPr>
    </w:pPr>
  </w:style>
  <w:style w:type="character" w:customStyle="1" w:styleId="Titolo7Carattere">
    <w:name w:val="Titolo 7 Carattere"/>
    <w:basedOn w:val="Carpredefinitoparagrafo"/>
    <w:link w:val="Titolo7"/>
    <w:rsid w:val="000046A8"/>
    <w:rPr>
      <w:rFonts w:asciiTheme="minorHAnsi" w:eastAsiaTheme="minorEastAsia" w:hAnsiTheme="minorHAnsi" w:cstheme="minorBidi"/>
      <w:i/>
      <w:sz w:val="22"/>
      <w:szCs w:val="24"/>
    </w:rPr>
  </w:style>
  <w:style w:type="character" w:customStyle="1" w:styleId="Titolo8Carattere">
    <w:name w:val="Titolo 8 Carattere"/>
    <w:basedOn w:val="Carpredefinitoparagrafo"/>
    <w:link w:val="Titolo8"/>
    <w:rsid w:val="000046A8"/>
    <w:rPr>
      <w:rFonts w:asciiTheme="minorHAnsi" w:eastAsiaTheme="minorEastAsia" w:hAnsiTheme="minorHAnsi" w:cstheme="minorBidi"/>
      <w:i/>
      <w:iCs/>
      <w:sz w:val="24"/>
      <w:szCs w:val="24"/>
    </w:rPr>
  </w:style>
  <w:style w:type="character" w:customStyle="1" w:styleId="Titolo9Carattere">
    <w:name w:val="Titolo 9 Carattere"/>
    <w:basedOn w:val="Carpredefinitoparagrafo"/>
    <w:link w:val="Titolo9"/>
    <w:rsid w:val="000046A8"/>
    <w:rPr>
      <w:rFonts w:asciiTheme="majorHAnsi" w:eastAsiaTheme="majorEastAsia" w:hAnsiTheme="majorHAnsi" w:cstheme="majorBidi"/>
      <w:sz w:val="22"/>
      <w:szCs w:val="22"/>
    </w:rPr>
  </w:style>
  <w:style w:type="paragraph" w:styleId="Testofumetto">
    <w:name w:val="Balloon Text"/>
    <w:basedOn w:val="Normale"/>
    <w:link w:val="TestofumettoCarattere"/>
    <w:uiPriority w:val="99"/>
    <w:unhideWhenUsed/>
    <w:rsid w:val="00B95649"/>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rsid w:val="00B95649"/>
    <w:rPr>
      <w:rFonts w:ascii="Tahoma" w:hAnsi="Tahoma" w:cs="Tahoma"/>
      <w:sz w:val="16"/>
      <w:szCs w:val="16"/>
    </w:rPr>
  </w:style>
  <w:style w:type="paragraph" w:customStyle="1" w:styleId="TitoloInEvidenza">
    <w:name w:val="TitoloInEvidenza"/>
    <w:basedOn w:val="Inevidenza"/>
    <w:next w:val="Inevidenza"/>
    <w:qFormat/>
    <w:rsid w:val="000046A8"/>
    <w:pPr>
      <w:spacing w:after="100" w:afterAutospacing="1"/>
    </w:pPr>
    <w:rPr>
      <w:b/>
      <w:i w:val="0"/>
      <w:sz w:val="24"/>
    </w:rPr>
  </w:style>
  <w:style w:type="paragraph" w:customStyle="1" w:styleId="CopertinaA">
    <w:name w:val="CopertinaA"/>
    <w:basedOn w:val="Copertina"/>
    <w:rsid w:val="005C517B"/>
    <w:pPr>
      <w:ind w:right="1134"/>
    </w:pPr>
    <w:rPr>
      <w:lang w:eastAsia="en-US"/>
    </w:rPr>
  </w:style>
  <w:style w:type="paragraph" w:styleId="Paragrafoelenco">
    <w:name w:val="List Paragraph"/>
    <w:basedOn w:val="Normale"/>
    <w:uiPriority w:val="34"/>
    <w:qFormat/>
    <w:rsid w:val="000046A8"/>
    <w:pPr>
      <w:ind w:left="720"/>
      <w:contextualSpacing/>
    </w:pPr>
  </w:style>
  <w:style w:type="character" w:styleId="Rimandocommento">
    <w:name w:val="annotation reference"/>
    <w:basedOn w:val="Carpredefinitoparagrafo"/>
    <w:uiPriority w:val="99"/>
    <w:semiHidden/>
    <w:unhideWhenUsed/>
    <w:rsid w:val="000F3A05"/>
    <w:rPr>
      <w:sz w:val="16"/>
      <w:szCs w:val="16"/>
    </w:rPr>
  </w:style>
  <w:style w:type="paragraph" w:styleId="Testocommento">
    <w:name w:val="annotation text"/>
    <w:basedOn w:val="Normale"/>
    <w:link w:val="TestocommentoCarattere"/>
    <w:uiPriority w:val="99"/>
    <w:unhideWhenUsed/>
    <w:rsid w:val="000F3A05"/>
    <w:rPr>
      <w:sz w:val="20"/>
      <w:szCs w:val="20"/>
    </w:rPr>
  </w:style>
  <w:style w:type="character" w:customStyle="1" w:styleId="TestocommentoCarattere">
    <w:name w:val="Testo commento Carattere"/>
    <w:basedOn w:val="Carpredefinitoparagrafo"/>
    <w:link w:val="Testocommento"/>
    <w:uiPriority w:val="99"/>
    <w:rsid w:val="000F3A05"/>
    <w:rPr>
      <w:rFonts w:ascii="Frutiger LT 45 Light" w:hAnsi="Frutiger LT 45 Light"/>
    </w:rPr>
  </w:style>
  <w:style w:type="paragraph" w:styleId="Soggettocommento">
    <w:name w:val="annotation subject"/>
    <w:basedOn w:val="Testocommento"/>
    <w:next w:val="Testocommento"/>
    <w:link w:val="SoggettocommentoCarattere"/>
    <w:uiPriority w:val="99"/>
    <w:semiHidden/>
    <w:unhideWhenUsed/>
    <w:rsid w:val="000F3A05"/>
    <w:rPr>
      <w:b/>
      <w:bCs/>
    </w:rPr>
  </w:style>
  <w:style w:type="character" w:customStyle="1" w:styleId="SoggettocommentoCarattere">
    <w:name w:val="Soggetto commento Carattere"/>
    <w:basedOn w:val="TestocommentoCarattere"/>
    <w:link w:val="Soggettocommento"/>
    <w:uiPriority w:val="99"/>
    <w:semiHidden/>
    <w:rsid w:val="000F3A05"/>
    <w:rPr>
      <w:rFonts w:ascii="Frutiger LT 45 Light" w:hAnsi="Frutiger LT 45 Light"/>
      <w:b/>
      <w:bCs/>
    </w:rPr>
  </w:style>
  <w:style w:type="paragraph" w:customStyle="1" w:styleId="Corpo">
    <w:name w:val="Corpo"/>
    <w:basedOn w:val="Normale"/>
    <w:link w:val="CorpoCarattere1"/>
    <w:rsid w:val="00921ED9"/>
    <w:pPr>
      <w:spacing w:before="120"/>
      <w:ind w:firstLine="0"/>
    </w:pPr>
    <w:rPr>
      <w:rFonts w:ascii="Garamond" w:hAnsi="Garamond" w:cs="Arial"/>
      <w:spacing w:val="-2"/>
      <w:sz w:val="24"/>
    </w:rPr>
  </w:style>
  <w:style w:type="character" w:customStyle="1" w:styleId="CorpoCarattere1">
    <w:name w:val="Corpo Carattere1"/>
    <w:basedOn w:val="Carpredefinitoparagrafo"/>
    <w:link w:val="Corpo"/>
    <w:uiPriority w:val="99"/>
    <w:rsid w:val="00921ED9"/>
    <w:rPr>
      <w:rFonts w:ascii="Garamond" w:hAnsi="Garamond" w:cs="Arial"/>
      <w:spacing w:val="-2"/>
      <w:sz w:val="24"/>
      <w:szCs w:val="24"/>
    </w:rPr>
  </w:style>
  <w:style w:type="table" w:styleId="Grigliatabella">
    <w:name w:val="Table Grid"/>
    <w:basedOn w:val="Tabellanormale"/>
    <w:uiPriority w:val="59"/>
    <w:rsid w:val="00AA1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rsid w:val="00667174"/>
    <w:rPr>
      <w:rFonts w:ascii="Frutiger LT 45 Light" w:hAnsi="Frutiger LT 45 Light"/>
      <w:sz w:val="22"/>
      <w:szCs w:val="24"/>
    </w:rPr>
  </w:style>
  <w:style w:type="paragraph" w:styleId="Titolosommario">
    <w:name w:val="TOC Heading"/>
    <w:basedOn w:val="Titolo1"/>
    <w:next w:val="Normale"/>
    <w:uiPriority w:val="39"/>
    <w:unhideWhenUsed/>
    <w:qFormat/>
    <w:rsid w:val="000046A8"/>
    <w:pPr>
      <w:keepLines/>
      <w:pageBreakBefore w:val="0"/>
      <w:numPr>
        <w:numId w:val="0"/>
      </w:numPr>
      <w:shd w:val="clear" w:color="auto" w:fill="auto"/>
      <w:tabs>
        <w:tab w:val="clear" w:pos="851"/>
      </w:tabs>
      <w:spacing w:before="480" w:after="0"/>
      <w:ind w:firstLine="567"/>
      <w:outlineLvl w:val="9"/>
    </w:pPr>
    <w:rPr>
      <w:rFonts w:asciiTheme="majorHAnsi" w:eastAsiaTheme="majorEastAsia" w:hAnsiTheme="majorHAnsi" w:cstheme="majorBidi"/>
      <w:color w:val="365F91" w:themeColor="accent1" w:themeShade="BF"/>
      <w:sz w:val="28"/>
      <w:lang w:eastAsia="it-IT"/>
    </w:rPr>
  </w:style>
  <w:style w:type="paragraph" w:styleId="Revisione">
    <w:name w:val="Revision"/>
    <w:hidden/>
    <w:uiPriority w:val="99"/>
    <w:semiHidden/>
    <w:rsid w:val="001645F9"/>
    <w:rPr>
      <w:rFonts w:ascii="Frutiger LT 45 Light" w:hAnsi="Frutiger LT 45 Light"/>
      <w:sz w:val="22"/>
      <w:szCs w:val="24"/>
    </w:rPr>
  </w:style>
  <w:style w:type="paragraph" w:customStyle="1" w:styleId="Default">
    <w:name w:val="Default"/>
    <w:rsid w:val="001645F9"/>
    <w:pPr>
      <w:autoSpaceDE w:val="0"/>
      <w:autoSpaceDN w:val="0"/>
      <w:adjustRightInd w:val="0"/>
    </w:pPr>
    <w:rPr>
      <w:rFonts w:eastAsiaTheme="minorHAnsi"/>
      <w:color w:val="000000"/>
      <w:sz w:val="24"/>
      <w:szCs w:val="24"/>
      <w:lang w:eastAsia="en-US"/>
    </w:rPr>
  </w:style>
  <w:style w:type="paragraph" w:styleId="Sommario5">
    <w:name w:val="toc 5"/>
    <w:basedOn w:val="Normale"/>
    <w:next w:val="Normale"/>
    <w:autoRedefine/>
    <w:uiPriority w:val="39"/>
    <w:unhideWhenUsed/>
    <w:rsid w:val="00B51B3C"/>
    <w:pPr>
      <w:spacing w:after="0"/>
      <w:ind w:left="880"/>
      <w:jc w:val="left"/>
    </w:pPr>
    <w:rPr>
      <w:rFonts w:asciiTheme="minorHAnsi" w:hAnsiTheme="minorHAnsi" w:cstheme="minorHAnsi"/>
      <w:sz w:val="18"/>
      <w:szCs w:val="18"/>
    </w:rPr>
  </w:style>
  <w:style w:type="paragraph" w:styleId="Sommario6">
    <w:name w:val="toc 6"/>
    <w:basedOn w:val="Normale"/>
    <w:next w:val="Normale"/>
    <w:autoRedefine/>
    <w:uiPriority w:val="39"/>
    <w:unhideWhenUsed/>
    <w:rsid w:val="00B51B3C"/>
    <w:pPr>
      <w:spacing w:after="0"/>
      <w:ind w:left="1100"/>
      <w:jc w:val="left"/>
    </w:pPr>
    <w:rPr>
      <w:rFonts w:asciiTheme="minorHAnsi" w:hAnsiTheme="minorHAnsi" w:cstheme="minorHAnsi"/>
      <w:sz w:val="18"/>
      <w:szCs w:val="18"/>
    </w:rPr>
  </w:style>
  <w:style w:type="paragraph" w:styleId="Sommario7">
    <w:name w:val="toc 7"/>
    <w:basedOn w:val="Normale"/>
    <w:next w:val="Normale"/>
    <w:autoRedefine/>
    <w:uiPriority w:val="39"/>
    <w:unhideWhenUsed/>
    <w:rsid w:val="00B51B3C"/>
    <w:pPr>
      <w:spacing w:after="0"/>
      <w:ind w:left="1320"/>
      <w:jc w:val="left"/>
    </w:pPr>
    <w:rPr>
      <w:rFonts w:asciiTheme="minorHAnsi" w:hAnsiTheme="minorHAnsi" w:cstheme="minorHAnsi"/>
      <w:sz w:val="18"/>
      <w:szCs w:val="18"/>
    </w:rPr>
  </w:style>
  <w:style w:type="paragraph" w:styleId="Sommario8">
    <w:name w:val="toc 8"/>
    <w:basedOn w:val="Normale"/>
    <w:next w:val="Normale"/>
    <w:autoRedefine/>
    <w:uiPriority w:val="39"/>
    <w:unhideWhenUsed/>
    <w:rsid w:val="00B51B3C"/>
    <w:pPr>
      <w:spacing w:after="0"/>
      <w:ind w:left="1540"/>
      <w:jc w:val="left"/>
    </w:pPr>
    <w:rPr>
      <w:rFonts w:asciiTheme="minorHAnsi" w:hAnsiTheme="minorHAnsi" w:cstheme="minorHAnsi"/>
      <w:sz w:val="18"/>
      <w:szCs w:val="18"/>
    </w:rPr>
  </w:style>
  <w:style w:type="paragraph" w:styleId="Sommario9">
    <w:name w:val="toc 9"/>
    <w:basedOn w:val="Normale"/>
    <w:next w:val="Normale"/>
    <w:autoRedefine/>
    <w:uiPriority w:val="39"/>
    <w:unhideWhenUsed/>
    <w:rsid w:val="00B51B3C"/>
    <w:pPr>
      <w:spacing w:after="0"/>
      <w:ind w:left="1760"/>
      <w:jc w:val="left"/>
    </w:pPr>
    <w:rPr>
      <w:rFonts w:asciiTheme="minorHAnsi" w:hAnsiTheme="minorHAnsi" w:cstheme="minorHAnsi"/>
      <w:sz w:val="18"/>
      <w:szCs w:val="18"/>
    </w:rPr>
  </w:style>
  <w:style w:type="character" w:customStyle="1" w:styleId="Titolo1Carattere">
    <w:name w:val="Titolo 1 Carattere"/>
    <w:basedOn w:val="Carpredefinitoparagrafo"/>
    <w:link w:val="Titolo1"/>
    <w:rsid w:val="000046A8"/>
    <w:rPr>
      <w:rFonts w:ascii="Frutiger LT 45 Light" w:hAnsi="Frutiger LT 45 Light" w:cs="Arial"/>
      <w:b/>
      <w:bCs/>
      <w:color w:val="FFFFFF"/>
      <w:sz w:val="32"/>
      <w:szCs w:val="28"/>
      <w:shd w:val="clear" w:color="auto" w:fill="457FAF"/>
      <w:lang w:eastAsia="en-US"/>
    </w:rPr>
  </w:style>
  <w:style w:type="paragraph" w:customStyle="1" w:styleId="Standard">
    <w:name w:val="Standard"/>
    <w:rsid w:val="00592F24"/>
    <w:pPr>
      <w:suppressAutoHyphens/>
      <w:autoSpaceDN w:val="0"/>
      <w:textAlignment w:val="baseline"/>
    </w:pPr>
    <w:rPr>
      <w:rFonts w:ascii="Garamond" w:hAnsi="Garamond" w:cs="Garamond"/>
      <w:kern w:val="3"/>
      <w:sz w:val="24"/>
      <w:szCs w:val="24"/>
      <w:lang w:eastAsia="zh-CN"/>
    </w:rPr>
  </w:style>
  <w:style w:type="paragraph" w:customStyle="1" w:styleId="Heading">
    <w:name w:val="Heading"/>
    <w:basedOn w:val="Standard"/>
    <w:next w:val="Textbody"/>
    <w:rsid w:val="00592F24"/>
    <w:pPr>
      <w:keepNext/>
      <w:spacing w:before="240" w:after="120"/>
    </w:pPr>
    <w:rPr>
      <w:rFonts w:ascii="Arial" w:eastAsia="SimSun" w:hAnsi="Arial" w:cs="Mangal"/>
      <w:sz w:val="28"/>
      <w:szCs w:val="28"/>
    </w:rPr>
  </w:style>
  <w:style w:type="paragraph" w:customStyle="1" w:styleId="Textbody">
    <w:name w:val="Text body"/>
    <w:basedOn w:val="Standard"/>
    <w:rsid w:val="00592F24"/>
    <w:pPr>
      <w:overflowPunct w:val="0"/>
      <w:autoSpaceDE w:val="0"/>
      <w:jc w:val="center"/>
    </w:pPr>
    <w:rPr>
      <w:sz w:val="20"/>
      <w:szCs w:val="20"/>
    </w:rPr>
  </w:style>
  <w:style w:type="paragraph" w:styleId="Elenco">
    <w:name w:val="List"/>
    <w:basedOn w:val="Textbody"/>
    <w:rsid w:val="00592F24"/>
    <w:rPr>
      <w:rFonts w:cs="Mangal"/>
    </w:rPr>
  </w:style>
  <w:style w:type="paragraph" w:customStyle="1" w:styleId="Didascalia1">
    <w:name w:val="Didascalia1"/>
    <w:basedOn w:val="Standard"/>
    <w:rsid w:val="00592F24"/>
    <w:pPr>
      <w:suppressLineNumbers/>
      <w:spacing w:before="120" w:after="120"/>
    </w:pPr>
    <w:rPr>
      <w:rFonts w:cs="Mangal"/>
      <w:i/>
      <w:iCs/>
    </w:rPr>
  </w:style>
  <w:style w:type="paragraph" w:customStyle="1" w:styleId="Index">
    <w:name w:val="Index"/>
    <w:basedOn w:val="Standard"/>
    <w:rsid w:val="00592F24"/>
    <w:pPr>
      <w:suppressLineNumbers/>
    </w:pPr>
    <w:rPr>
      <w:rFonts w:cs="Mangal"/>
    </w:rPr>
  </w:style>
  <w:style w:type="paragraph" w:customStyle="1" w:styleId="Titolo11">
    <w:name w:val="Titolo 11"/>
    <w:next w:val="Standard"/>
    <w:rsid w:val="00592F24"/>
    <w:pPr>
      <w:keepNext/>
      <w:pageBreakBefore/>
      <w:pBdr>
        <w:bottom w:val="single" w:sz="4" w:space="0" w:color="000000"/>
      </w:pBdr>
      <w:tabs>
        <w:tab w:val="left" w:pos="567"/>
      </w:tabs>
      <w:suppressAutoHyphens/>
      <w:autoSpaceDN w:val="0"/>
      <w:spacing w:before="480" w:after="240"/>
      <w:textAlignment w:val="baseline"/>
      <w:outlineLvl w:val="0"/>
    </w:pPr>
    <w:rPr>
      <w:rFonts w:ascii="Garamond" w:eastAsia="Arial" w:hAnsi="Garamond" w:cs="Garamond"/>
      <w:b/>
      <w:kern w:val="3"/>
      <w:sz w:val="32"/>
      <w:szCs w:val="24"/>
      <w:lang w:eastAsia="zh-CN"/>
    </w:rPr>
  </w:style>
  <w:style w:type="paragraph" w:customStyle="1" w:styleId="Titolo21">
    <w:name w:val="Titolo 21"/>
    <w:next w:val="Standard"/>
    <w:rsid w:val="00592F24"/>
    <w:pPr>
      <w:keepNext/>
      <w:suppressAutoHyphens/>
      <w:autoSpaceDN w:val="0"/>
      <w:spacing w:before="560" w:after="120"/>
      <w:textAlignment w:val="baseline"/>
      <w:outlineLvl w:val="1"/>
    </w:pPr>
    <w:rPr>
      <w:rFonts w:ascii="Garamond" w:eastAsia="Arial" w:hAnsi="Garamond" w:cs="Garamond"/>
      <w:b/>
      <w:bCs/>
      <w:iCs/>
      <w:kern w:val="3"/>
      <w:sz w:val="28"/>
      <w:szCs w:val="24"/>
      <w:lang w:eastAsia="zh-CN"/>
    </w:rPr>
  </w:style>
  <w:style w:type="paragraph" w:customStyle="1" w:styleId="Titolo31">
    <w:name w:val="Titolo 31"/>
    <w:next w:val="Standard"/>
    <w:rsid w:val="00592F24"/>
    <w:pPr>
      <w:keepNext/>
      <w:suppressAutoHyphens/>
      <w:autoSpaceDN w:val="0"/>
      <w:spacing w:before="400" w:after="120"/>
      <w:textAlignment w:val="baseline"/>
      <w:outlineLvl w:val="2"/>
    </w:pPr>
    <w:rPr>
      <w:rFonts w:ascii="Garamond" w:eastAsia="Arial" w:hAnsi="Garamond" w:cs="Arial"/>
      <w:b/>
      <w:bCs/>
      <w:iCs/>
      <w:kern w:val="3"/>
      <w:sz w:val="24"/>
      <w:szCs w:val="24"/>
      <w:lang w:eastAsia="zh-CN"/>
    </w:rPr>
  </w:style>
  <w:style w:type="paragraph" w:customStyle="1" w:styleId="Titolo41">
    <w:name w:val="Titolo 41"/>
    <w:next w:val="Standard"/>
    <w:rsid w:val="00592F24"/>
    <w:pPr>
      <w:keepNext/>
      <w:pBdr>
        <w:top w:val="single" w:sz="4" w:space="0" w:color="000000"/>
        <w:bottom w:val="single" w:sz="4" w:space="0" w:color="000000"/>
      </w:pBdr>
      <w:suppressAutoHyphens/>
      <w:autoSpaceDN w:val="0"/>
      <w:spacing w:before="360" w:after="80"/>
      <w:textAlignment w:val="baseline"/>
    </w:pPr>
    <w:rPr>
      <w:rFonts w:ascii="Garamond" w:eastAsia="Arial" w:hAnsi="Garamond" w:cs="Garamond"/>
      <w:b/>
      <w:bCs/>
      <w:iCs/>
      <w:kern w:val="3"/>
      <w:sz w:val="26"/>
      <w:szCs w:val="25"/>
      <w:lang w:eastAsia="zh-CN"/>
    </w:rPr>
  </w:style>
  <w:style w:type="paragraph" w:customStyle="1" w:styleId="Titolo51">
    <w:name w:val="Titolo 51"/>
    <w:basedOn w:val="Standard"/>
    <w:next w:val="Standard"/>
    <w:rsid w:val="00592F24"/>
    <w:pPr>
      <w:keepNext/>
      <w:spacing w:before="482"/>
      <w:outlineLvl w:val="4"/>
    </w:pPr>
    <w:rPr>
      <w:b/>
      <w:bCs/>
      <w:i/>
      <w:spacing w:val="-2"/>
      <w:szCs w:val="20"/>
    </w:rPr>
  </w:style>
  <w:style w:type="paragraph" w:customStyle="1" w:styleId="Titolo61">
    <w:name w:val="Titolo 61"/>
    <w:basedOn w:val="Standard"/>
    <w:next w:val="Standard"/>
    <w:autoRedefine/>
    <w:rsid w:val="00592F24"/>
    <w:pPr>
      <w:keepNext/>
      <w:spacing w:before="300" w:after="60"/>
      <w:jc w:val="both"/>
      <w:outlineLvl w:val="5"/>
    </w:pPr>
    <w:rPr>
      <w:b/>
      <w:bCs/>
      <w:iCs/>
      <w:sz w:val="28"/>
    </w:rPr>
  </w:style>
  <w:style w:type="paragraph" w:customStyle="1" w:styleId="Titolo71">
    <w:name w:val="Titolo 71"/>
    <w:basedOn w:val="Standard"/>
    <w:next w:val="Standard"/>
    <w:rsid w:val="00592F24"/>
    <w:pPr>
      <w:keepNext/>
      <w:spacing w:before="120" w:after="120"/>
      <w:ind w:left="567" w:right="567"/>
      <w:jc w:val="both"/>
      <w:outlineLvl w:val="6"/>
    </w:pPr>
    <w:rPr>
      <w:rFonts w:ascii="Arial" w:hAnsi="Arial"/>
      <w:i/>
      <w:szCs w:val="20"/>
      <w:u w:val="single"/>
    </w:rPr>
  </w:style>
  <w:style w:type="paragraph" w:customStyle="1" w:styleId="Titolo81">
    <w:name w:val="Titolo 81"/>
    <w:basedOn w:val="Standard"/>
    <w:next w:val="Standard"/>
    <w:rsid w:val="00592F24"/>
    <w:pPr>
      <w:keepNext/>
      <w:ind w:right="566"/>
      <w:jc w:val="both"/>
      <w:outlineLvl w:val="7"/>
    </w:pPr>
    <w:rPr>
      <w:rFonts w:ascii="Arial" w:hAnsi="Arial"/>
      <w:i/>
      <w:szCs w:val="20"/>
    </w:rPr>
  </w:style>
  <w:style w:type="paragraph" w:customStyle="1" w:styleId="Titolo91">
    <w:name w:val="Titolo 91"/>
    <w:basedOn w:val="Standard"/>
    <w:next w:val="Standard"/>
    <w:rsid w:val="00592F24"/>
    <w:pPr>
      <w:keepNext/>
      <w:spacing w:after="60"/>
      <w:ind w:left="567" w:right="566"/>
      <w:jc w:val="both"/>
      <w:outlineLvl w:val="8"/>
    </w:pPr>
    <w:rPr>
      <w:rFonts w:ascii="Arial" w:hAnsi="Arial"/>
      <w:b/>
      <w:spacing w:val="-2"/>
      <w:szCs w:val="20"/>
    </w:rPr>
  </w:style>
  <w:style w:type="paragraph" w:styleId="Puntoelenco">
    <w:name w:val="List Bullet"/>
    <w:basedOn w:val="Standard"/>
    <w:rsid w:val="00592F24"/>
    <w:pPr>
      <w:ind w:left="284" w:hanging="284"/>
    </w:pPr>
  </w:style>
  <w:style w:type="paragraph" w:customStyle="1" w:styleId="Elpunto">
    <w:name w:val="El_punto"/>
    <w:basedOn w:val="Puntoelenco"/>
    <w:rsid w:val="00592F24"/>
    <w:pPr>
      <w:spacing w:before="60" w:after="60"/>
    </w:pPr>
  </w:style>
  <w:style w:type="paragraph" w:customStyle="1" w:styleId="Intestazione1">
    <w:name w:val="Intestazione1"/>
    <w:basedOn w:val="Standard"/>
    <w:rsid w:val="00592F24"/>
    <w:pPr>
      <w:jc w:val="right"/>
    </w:pPr>
    <w:rPr>
      <w:rFonts w:ascii="Arial" w:hAnsi="Arial"/>
      <w:sz w:val="18"/>
      <w:szCs w:val="20"/>
    </w:rPr>
  </w:style>
  <w:style w:type="paragraph" w:customStyle="1" w:styleId="Pidipagina1">
    <w:name w:val="Piè di pagina1"/>
    <w:basedOn w:val="Standard"/>
    <w:rsid w:val="00592F24"/>
    <w:pPr>
      <w:jc w:val="both"/>
    </w:pPr>
    <w:rPr>
      <w:rFonts w:ascii="Arial" w:hAnsi="Arial"/>
      <w:sz w:val="20"/>
      <w:szCs w:val="20"/>
    </w:rPr>
  </w:style>
  <w:style w:type="paragraph" w:customStyle="1" w:styleId="Destinatari">
    <w:name w:val="Destinatari"/>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Oggetto">
    <w:name w:val="Oggetto"/>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Corpolettera">
    <w:name w:val="Corpo_lettera"/>
    <w:basedOn w:val="Standard"/>
    <w:rsid w:val="00592F24"/>
    <w:pPr>
      <w:spacing w:before="120" w:after="120"/>
      <w:ind w:firstLine="340"/>
      <w:jc w:val="both"/>
    </w:pPr>
    <w:rPr>
      <w:rFonts w:cs="Arial"/>
      <w:spacing w:val="-2"/>
    </w:rPr>
  </w:style>
  <w:style w:type="paragraph" w:customStyle="1" w:styleId="Elpunto2">
    <w:name w:val="El_punto2"/>
    <w:basedOn w:val="Elpunto"/>
    <w:rsid w:val="00592F24"/>
  </w:style>
  <w:style w:type="paragraph" w:customStyle="1" w:styleId="rgsufficio1">
    <w:name w:val="rgs_ufficio1"/>
    <w:basedOn w:val="Standard"/>
    <w:rsid w:val="00592F24"/>
    <w:pPr>
      <w:jc w:val="center"/>
    </w:pPr>
    <w:rPr>
      <w:smallCaps/>
      <w:sz w:val="16"/>
      <w:szCs w:val="20"/>
    </w:rPr>
  </w:style>
  <w:style w:type="paragraph" w:customStyle="1" w:styleId="Contents2">
    <w:name w:val="Contents 2"/>
    <w:basedOn w:val="Standard"/>
    <w:next w:val="Standard"/>
    <w:rsid w:val="00592F24"/>
    <w:pPr>
      <w:ind w:left="240"/>
    </w:pPr>
  </w:style>
  <w:style w:type="paragraph" w:customStyle="1" w:styleId="Contents1">
    <w:name w:val="Contents 1"/>
    <w:basedOn w:val="Standard"/>
    <w:next w:val="Standard"/>
    <w:rsid w:val="00592F24"/>
    <w:rPr>
      <w:rFonts w:ascii="Arial" w:hAnsi="Arial"/>
    </w:rPr>
  </w:style>
  <w:style w:type="paragraph" w:customStyle="1" w:styleId="Contents3">
    <w:name w:val="Contents 3"/>
    <w:basedOn w:val="Standard"/>
    <w:next w:val="Standard"/>
    <w:rsid w:val="00592F24"/>
    <w:pPr>
      <w:ind w:left="480"/>
    </w:pPr>
  </w:style>
  <w:style w:type="paragraph" w:customStyle="1" w:styleId="Nota">
    <w:name w:val="Nota"/>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nota">
    <w:name w:val="El_nota"/>
    <w:basedOn w:val="Nota"/>
    <w:rsid w:val="00592F24"/>
  </w:style>
  <w:style w:type="paragraph" w:customStyle="1" w:styleId="El-">
    <w:name w:val="El-"/>
    <w:basedOn w:val="Elpunto"/>
    <w:rsid w:val="00592F24"/>
    <w:pPr>
      <w:tabs>
        <w:tab w:val="left" w:pos="0"/>
        <w:tab w:val="left" w:pos="284"/>
      </w:tabs>
      <w:ind w:left="0"/>
    </w:pPr>
  </w:style>
  <w:style w:type="paragraph" w:customStyle="1" w:styleId="Contents8">
    <w:name w:val="Contents 8"/>
    <w:basedOn w:val="Standard"/>
    <w:next w:val="Standard"/>
    <w:rsid w:val="00592F24"/>
    <w:pPr>
      <w:ind w:left="1680"/>
    </w:pPr>
    <w:rPr>
      <w:sz w:val="18"/>
      <w:szCs w:val="20"/>
    </w:rPr>
  </w:style>
  <w:style w:type="paragraph" w:customStyle="1" w:styleId="CorpoCarattereCarattereCarattere">
    <w:name w:val="Corpo Carattere Carattere Carattere"/>
    <w:basedOn w:val="Standard"/>
    <w:rsid w:val="00592F24"/>
    <w:pPr>
      <w:spacing w:before="120" w:after="120"/>
      <w:ind w:left="284"/>
      <w:jc w:val="both"/>
    </w:pPr>
    <w:rPr>
      <w:spacing w:val="-2"/>
    </w:rPr>
  </w:style>
  <w:style w:type="paragraph" w:customStyle="1" w:styleId="Contents4">
    <w:name w:val="Contents 4"/>
    <w:basedOn w:val="Standard"/>
    <w:next w:val="Standard"/>
    <w:rsid w:val="00592F24"/>
    <w:pPr>
      <w:ind w:left="800" w:hanging="200"/>
    </w:pPr>
    <w:rPr>
      <w:sz w:val="20"/>
      <w:szCs w:val="20"/>
    </w:rPr>
  </w:style>
  <w:style w:type="paragraph" w:customStyle="1" w:styleId="corpo0">
    <w:name w:val="corpo"/>
    <w:basedOn w:val="Standard"/>
    <w:rsid w:val="00592F24"/>
    <w:pPr>
      <w:spacing w:before="120" w:after="120"/>
      <w:ind w:right="100"/>
      <w:jc w:val="both"/>
    </w:pPr>
    <w:rPr>
      <w:rFonts w:ascii="Arial" w:hAnsi="Arial" w:cs="Arial"/>
      <w:color w:val="000000"/>
      <w:sz w:val="18"/>
      <w:szCs w:val="18"/>
    </w:rPr>
  </w:style>
  <w:style w:type="paragraph" w:customStyle="1" w:styleId="Evidenziatore">
    <w:name w:val="Evidenziatore"/>
    <w:basedOn w:val="Standard"/>
    <w:rsid w:val="00592F24"/>
    <w:pPr>
      <w:spacing w:before="120" w:after="140"/>
      <w:jc w:val="both"/>
    </w:pPr>
    <w:rPr>
      <w:rFonts w:cs="Arial"/>
      <w:b/>
      <w:spacing w:val="-2"/>
    </w:rPr>
  </w:style>
  <w:style w:type="paragraph" w:customStyle="1" w:styleId="Indice11">
    <w:name w:val="Indice 11"/>
    <w:basedOn w:val="Standard"/>
    <w:next w:val="Standard"/>
    <w:rsid w:val="00592F24"/>
    <w:pPr>
      <w:ind w:left="240" w:hanging="240"/>
      <w:jc w:val="both"/>
    </w:pPr>
    <w:rPr>
      <w:rFonts w:ascii="Arial" w:hAnsi="Arial"/>
      <w:szCs w:val="20"/>
    </w:rPr>
  </w:style>
  <w:style w:type="paragraph" w:customStyle="1" w:styleId="StileEvidenziatoreNonGrassetto">
    <w:name w:val="Stile Evidenziatore + Non Grassetto"/>
    <w:basedOn w:val="Evidenziatore"/>
    <w:rsid w:val="00592F24"/>
  </w:style>
  <w:style w:type="paragraph" w:styleId="NormaleWeb">
    <w:name w:val="Normal (Web)"/>
    <w:basedOn w:val="Standard"/>
    <w:uiPriority w:val="99"/>
    <w:rsid w:val="00592F24"/>
    <w:pPr>
      <w:spacing w:before="280" w:after="280"/>
    </w:pPr>
  </w:style>
  <w:style w:type="paragraph" w:customStyle="1" w:styleId="WW-Didascalia">
    <w:name w:val="WW-Didascalia"/>
    <w:next w:val="Standard"/>
    <w:rsid w:val="00592F24"/>
    <w:pPr>
      <w:suppressAutoHyphens/>
      <w:autoSpaceDN w:val="0"/>
      <w:spacing w:before="120" w:after="240"/>
      <w:jc w:val="center"/>
      <w:textAlignment w:val="baseline"/>
    </w:pPr>
    <w:rPr>
      <w:rFonts w:ascii="Arial" w:eastAsia="Arial" w:hAnsi="Arial" w:cs="Arial"/>
      <w:kern w:val="3"/>
      <w:sz w:val="24"/>
      <w:szCs w:val="24"/>
      <w:lang w:eastAsia="zh-CN"/>
    </w:rPr>
  </w:style>
  <w:style w:type="paragraph" w:customStyle="1" w:styleId="ElnotaCarattere">
    <w:name w:val="El_nota Carattere"/>
    <w:basedOn w:val="Standard"/>
    <w:rsid w:val="00592F24"/>
    <w:pPr>
      <w:spacing w:before="80" w:after="80"/>
      <w:ind w:left="284" w:hanging="284"/>
      <w:jc w:val="both"/>
    </w:pPr>
    <w:rPr>
      <w:rFonts w:ascii="Arial" w:hAnsi="Arial" w:cs="Arial"/>
      <w:bCs/>
      <w:spacing w:val="-2"/>
      <w:sz w:val="18"/>
      <w:szCs w:val="3276"/>
    </w:rPr>
  </w:style>
  <w:style w:type="paragraph" w:styleId="Sottotitolo">
    <w:name w:val="Subtitle"/>
    <w:basedOn w:val="Corpo"/>
    <w:next w:val="Textbody"/>
    <w:link w:val="SottotitoloCarattere"/>
    <w:qFormat/>
    <w:rsid w:val="000046A8"/>
    <w:pPr>
      <w:numPr>
        <w:ilvl w:val="1"/>
      </w:numPr>
      <w:spacing w:before="0" w:after="200" w:line="276" w:lineRule="auto"/>
      <w:jc w:val="left"/>
    </w:pPr>
    <w:rPr>
      <w:rFonts w:asciiTheme="majorHAnsi" w:eastAsiaTheme="majorEastAsia" w:hAnsiTheme="majorHAnsi" w:cstheme="majorBidi"/>
      <w:i/>
      <w:iCs/>
      <w:color w:val="4F81BD" w:themeColor="accent1"/>
      <w:spacing w:val="15"/>
      <w:lang w:eastAsia="en-US"/>
    </w:rPr>
  </w:style>
  <w:style w:type="character" w:customStyle="1" w:styleId="SottotitoloCarattere">
    <w:name w:val="Sottotitolo Carattere"/>
    <w:basedOn w:val="Carpredefinitoparagrafo"/>
    <w:link w:val="Sottotitolo"/>
    <w:rsid w:val="000046A8"/>
    <w:rPr>
      <w:rFonts w:asciiTheme="majorHAnsi" w:eastAsiaTheme="majorEastAsia" w:hAnsiTheme="majorHAnsi" w:cstheme="majorBidi"/>
      <w:i/>
      <w:iCs/>
      <w:color w:val="4F81BD" w:themeColor="accent1"/>
      <w:spacing w:val="15"/>
      <w:sz w:val="24"/>
      <w:szCs w:val="24"/>
      <w:lang w:eastAsia="en-US"/>
    </w:rPr>
  </w:style>
  <w:style w:type="paragraph" w:styleId="Corpodeltesto2">
    <w:name w:val="Body Text 2"/>
    <w:basedOn w:val="Standard"/>
    <w:link w:val="Corpodeltesto2Carattere"/>
    <w:rsid w:val="00592F24"/>
    <w:pPr>
      <w:tabs>
        <w:tab w:val="left" w:pos="340"/>
      </w:tabs>
      <w:spacing w:after="120"/>
    </w:pPr>
    <w:rPr>
      <w:rFonts w:ascii="Times New Roman" w:hAnsi="Times New Roman"/>
      <w:spacing w:val="2"/>
      <w:szCs w:val="20"/>
    </w:rPr>
  </w:style>
  <w:style w:type="character" w:customStyle="1" w:styleId="Corpodeltesto2Carattere">
    <w:name w:val="Corpo del testo 2 Carattere"/>
    <w:basedOn w:val="Carpredefinitoparagrafo"/>
    <w:link w:val="Corpodeltesto2"/>
    <w:rsid w:val="00592F24"/>
    <w:rPr>
      <w:rFonts w:cs="Garamond"/>
      <w:spacing w:val="2"/>
      <w:kern w:val="3"/>
      <w:sz w:val="24"/>
      <w:lang w:eastAsia="zh-CN"/>
    </w:rPr>
  </w:style>
  <w:style w:type="paragraph" w:customStyle="1" w:styleId="Spazio">
    <w:name w:val="Spazio"/>
    <w:rsid w:val="00592F24"/>
    <w:pPr>
      <w:suppressAutoHyphens/>
      <w:autoSpaceDN w:val="0"/>
      <w:textAlignment w:val="baseline"/>
    </w:pPr>
    <w:rPr>
      <w:rFonts w:ascii="Arial" w:eastAsia="Arial" w:hAnsi="Arial" w:cs="Arial"/>
      <w:kern w:val="3"/>
      <w:sz w:val="24"/>
      <w:szCs w:val="24"/>
      <w:lang w:eastAsia="zh-CN"/>
    </w:rPr>
  </w:style>
  <w:style w:type="paragraph" w:customStyle="1" w:styleId="Corpotab">
    <w:name w:val="Corpo_tab"/>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ida">
    <w:name w:val="Dida"/>
    <w:basedOn w:val="WW-Didascalia"/>
    <w:rsid w:val="00592F24"/>
  </w:style>
  <w:style w:type="paragraph" w:customStyle="1" w:styleId="Ellettera">
    <w:name w:val="El_lettera"/>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
    <w:name w:val="El_lettera2"/>
    <w:basedOn w:val="Ellettera"/>
    <w:rsid w:val="00592F24"/>
  </w:style>
  <w:style w:type="paragraph" w:customStyle="1" w:styleId="EltracciatoCarattereCarattere">
    <w:name w:val="El_tracciato Carattere Carattere"/>
    <w:basedOn w:val="ElnotaCarattere"/>
    <w:rsid w:val="00592F24"/>
    <w:pPr>
      <w:ind w:left="0"/>
    </w:pPr>
  </w:style>
  <w:style w:type="paragraph" w:customStyle="1" w:styleId="Indice21">
    <w:name w:val="Indice 21"/>
    <w:basedOn w:val="Standard"/>
    <w:next w:val="Standard"/>
    <w:rsid w:val="00592F24"/>
    <w:pPr>
      <w:ind w:left="400" w:hanging="200"/>
    </w:pPr>
    <w:rPr>
      <w:sz w:val="20"/>
      <w:szCs w:val="20"/>
    </w:rPr>
  </w:style>
  <w:style w:type="paragraph" w:customStyle="1" w:styleId="Indice31">
    <w:name w:val="Indice 31"/>
    <w:basedOn w:val="Standard"/>
    <w:next w:val="Standard"/>
    <w:rsid w:val="00592F24"/>
    <w:pPr>
      <w:ind w:left="600" w:hanging="200"/>
    </w:pPr>
    <w:rPr>
      <w:sz w:val="20"/>
      <w:szCs w:val="20"/>
    </w:rPr>
  </w:style>
  <w:style w:type="paragraph" w:customStyle="1" w:styleId="Contents5">
    <w:name w:val="Contents 5"/>
    <w:basedOn w:val="Standard"/>
    <w:next w:val="Standard"/>
    <w:rsid w:val="00592F24"/>
    <w:pPr>
      <w:ind w:left="1000" w:hanging="200"/>
    </w:pPr>
    <w:rPr>
      <w:sz w:val="20"/>
      <w:szCs w:val="20"/>
    </w:rPr>
  </w:style>
  <w:style w:type="paragraph" w:customStyle="1" w:styleId="Contents6">
    <w:name w:val="Contents 6"/>
    <w:basedOn w:val="Standard"/>
    <w:next w:val="Standard"/>
    <w:rsid w:val="00592F24"/>
    <w:pPr>
      <w:ind w:left="1200" w:hanging="200"/>
    </w:pPr>
    <w:rPr>
      <w:sz w:val="20"/>
      <w:szCs w:val="20"/>
    </w:rPr>
  </w:style>
  <w:style w:type="paragraph" w:customStyle="1" w:styleId="Contents7">
    <w:name w:val="Contents 7"/>
    <w:basedOn w:val="Standard"/>
    <w:next w:val="Standard"/>
    <w:rsid w:val="00592F24"/>
    <w:pPr>
      <w:ind w:left="1400" w:hanging="200"/>
    </w:pPr>
    <w:rPr>
      <w:sz w:val="20"/>
      <w:szCs w:val="20"/>
    </w:rPr>
  </w:style>
  <w:style w:type="paragraph" w:customStyle="1" w:styleId="WW-Indice8">
    <w:name w:val="WW-Indice 8"/>
    <w:basedOn w:val="Standard"/>
    <w:next w:val="Standard"/>
    <w:rsid w:val="00592F24"/>
    <w:pPr>
      <w:ind w:left="1600" w:hanging="200"/>
    </w:pPr>
    <w:rPr>
      <w:sz w:val="20"/>
      <w:szCs w:val="20"/>
    </w:rPr>
  </w:style>
  <w:style w:type="paragraph" w:customStyle="1" w:styleId="Contents9">
    <w:name w:val="Contents 9"/>
    <w:basedOn w:val="Standard"/>
    <w:next w:val="Standard"/>
    <w:rsid w:val="00592F24"/>
    <w:pPr>
      <w:ind w:left="1800" w:hanging="200"/>
    </w:pPr>
    <w:rPr>
      <w:sz w:val="20"/>
      <w:szCs w:val="20"/>
    </w:rPr>
  </w:style>
  <w:style w:type="paragraph" w:customStyle="1" w:styleId="Tabelle">
    <w:name w:val="Tabelle"/>
    <w:basedOn w:val="Standard"/>
    <w:rsid w:val="00592F24"/>
    <w:pPr>
      <w:spacing w:before="120" w:after="360"/>
    </w:pPr>
    <w:rPr>
      <w:rFonts w:eastAsia="Arial Unicode MS"/>
    </w:rPr>
  </w:style>
  <w:style w:type="paragraph" w:customStyle="1" w:styleId="Footnote">
    <w:name w:val="Footnote"/>
    <w:basedOn w:val="Standard"/>
    <w:rsid w:val="00592F24"/>
    <w:pPr>
      <w:spacing w:before="120" w:after="120"/>
      <w:ind w:left="170" w:hanging="170"/>
      <w:jc w:val="both"/>
    </w:pPr>
    <w:rPr>
      <w:rFonts w:ascii="Arial" w:hAnsi="Arial" w:cs="Arial"/>
      <w:sz w:val="16"/>
      <w:szCs w:val="20"/>
    </w:rPr>
  </w:style>
  <w:style w:type="paragraph" w:customStyle="1" w:styleId="Tittab">
    <w:name w:val="Tit_tab"/>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Titoloindice1">
    <w:name w:val="Titolo indice1"/>
    <w:basedOn w:val="Standard"/>
    <w:next w:val="Indice11"/>
    <w:rsid w:val="00592F24"/>
    <w:pPr>
      <w:widowControl w:val="0"/>
      <w:spacing w:before="240" w:after="120"/>
      <w:jc w:val="center"/>
    </w:pPr>
    <w:rPr>
      <w:b/>
      <w:sz w:val="26"/>
      <w:szCs w:val="20"/>
    </w:rPr>
  </w:style>
  <w:style w:type="paragraph" w:customStyle="1" w:styleId="GlossarioDef">
    <w:name w:val="GlossarioDef"/>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
    <w:name w:val="El_notalettera"/>
    <w:basedOn w:val="Elnota"/>
    <w:rsid w:val="00592F24"/>
    <w:pPr>
      <w:ind w:left="1065" w:hanging="705"/>
    </w:pPr>
  </w:style>
  <w:style w:type="paragraph" w:customStyle="1" w:styleId="Elnumero2">
    <w:name w:val="El_numero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
    <w:name w:val="El_tracciato Carattere"/>
    <w:basedOn w:val="Elnota"/>
    <w:rsid w:val="00592F24"/>
    <w:pPr>
      <w:ind w:hanging="283"/>
    </w:pPr>
  </w:style>
  <w:style w:type="paragraph" w:styleId="Titolo">
    <w:name w:val="Title"/>
    <w:basedOn w:val="Standard"/>
    <w:next w:val="Sottotitolo"/>
    <w:link w:val="TitoloCarattere"/>
    <w:qFormat/>
    <w:rsid w:val="000046A8"/>
    <w:pPr>
      <w:pBdr>
        <w:bottom w:val="single" w:sz="8" w:space="4" w:color="4F81BD" w:themeColor="accent1"/>
      </w:pBdr>
      <w:suppressAutoHyphens w:val="0"/>
      <w:autoSpaceDN/>
      <w:spacing w:after="300"/>
      <w:contextualSpacing/>
      <w:textAlignment w:val="auto"/>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oloCarattere">
    <w:name w:val="Titolo Carattere"/>
    <w:basedOn w:val="Carpredefinitoparagrafo"/>
    <w:link w:val="Titolo"/>
    <w:rsid w:val="000046A8"/>
    <w:rPr>
      <w:rFonts w:asciiTheme="majorHAnsi" w:eastAsiaTheme="majorEastAsia" w:hAnsiTheme="majorHAnsi" w:cstheme="majorBidi"/>
      <w:color w:val="17365D" w:themeColor="text2" w:themeShade="BF"/>
      <w:spacing w:val="5"/>
      <w:kern w:val="28"/>
      <w:sz w:val="52"/>
      <w:szCs w:val="52"/>
      <w:lang w:eastAsia="en-US"/>
    </w:rPr>
  </w:style>
  <w:style w:type="paragraph" w:customStyle="1" w:styleId="Parola">
    <w:name w:val="Parola"/>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
    <w:name w:val="Esempio"/>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
    <w:name w:val="Stile Tabelle + Allineato a sinistra"/>
    <w:basedOn w:val="Tabelle"/>
    <w:rsid w:val="00592F24"/>
    <w:rPr>
      <w:rFonts w:eastAsia="Times New Roman"/>
      <w:szCs w:val="20"/>
    </w:rPr>
  </w:style>
  <w:style w:type="paragraph" w:customStyle="1" w:styleId="tit3">
    <w:name w:val="tit3"/>
    <w:basedOn w:val="Standard"/>
    <w:rsid w:val="00592F24"/>
    <w:pPr>
      <w:spacing w:before="480"/>
    </w:pPr>
    <w:rPr>
      <w:rFonts w:ascii="Arial" w:hAnsi="Arial" w:cs="Arial"/>
      <w:b/>
      <w:bCs/>
      <w:color w:val="006699"/>
      <w:sz w:val="20"/>
      <w:szCs w:val="20"/>
    </w:rPr>
  </w:style>
  <w:style w:type="paragraph" w:customStyle="1" w:styleId="tit2">
    <w:name w:val="tit2"/>
    <w:basedOn w:val="Standard"/>
    <w:rsid w:val="00592F24"/>
    <w:pPr>
      <w:spacing w:before="400" w:after="60"/>
    </w:pPr>
    <w:rPr>
      <w:rFonts w:ascii="Arial" w:hAnsi="Arial" w:cs="Arial"/>
      <w:b/>
      <w:bCs/>
      <w:color w:val="006699"/>
      <w:sz w:val="22"/>
      <w:szCs w:val="22"/>
    </w:rPr>
  </w:style>
  <w:style w:type="paragraph" w:customStyle="1" w:styleId="corpotab0">
    <w:name w:val="corpotab"/>
    <w:basedOn w:val="Standard"/>
    <w:rsid w:val="00592F24"/>
    <w:pPr>
      <w:spacing w:before="20" w:after="20"/>
      <w:ind w:left="40" w:right="40"/>
    </w:pPr>
    <w:rPr>
      <w:rFonts w:ascii="Arial" w:hAnsi="Arial" w:cs="Arial"/>
      <w:color w:val="000000"/>
      <w:sz w:val="18"/>
      <w:szCs w:val="18"/>
    </w:rPr>
  </w:style>
  <w:style w:type="paragraph" w:customStyle="1" w:styleId="Normale2">
    <w:name w:val="Normale 2"/>
    <w:basedOn w:val="Standard"/>
    <w:rsid w:val="00592F24"/>
    <w:pPr>
      <w:spacing w:before="120"/>
      <w:ind w:left="567" w:right="567"/>
    </w:pPr>
    <w:rPr>
      <w:sz w:val="22"/>
      <w:szCs w:val="20"/>
    </w:rPr>
  </w:style>
  <w:style w:type="paragraph" w:styleId="IndirizzoHTML">
    <w:name w:val="HTML Address"/>
    <w:basedOn w:val="Standard"/>
    <w:link w:val="IndirizzoHTMLCarattere"/>
    <w:rsid w:val="00592F24"/>
    <w:rPr>
      <w:i/>
      <w:iCs/>
    </w:rPr>
  </w:style>
  <w:style w:type="character" w:customStyle="1" w:styleId="IndirizzoHTMLCarattere">
    <w:name w:val="Indirizzo HTML Carattere"/>
    <w:basedOn w:val="Carpredefinitoparagrafo"/>
    <w:link w:val="IndirizzoHTML"/>
    <w:rsid w:val="00592F24"/>
    <w:rPr>
      <w:rFonts w:ascii="Garamond" w:hAnsi="Garamond" w:cs="Garamond"/>
      <w:i/>
      <w:iCs/>
      <w:kern w:val="3"/>
      <w:sz w:val="24"/>
      <w:szCs w:val="24"/>
      <w:lang w:eastAsia="zh-CN"/>
    </w:rPr>
  </w:style>
  <w:style w:type="paragraph" w:customStyle="1" w:styleId="tit4">
    <w:name w:val="tit4"/>
    <w:basedOn w:val="Standard"/>
    <w:rsid w:val="00592F24"/>
    <w:pPr>
      <w:spacing w:before="120"/>
    </w:pPr>
    <w:rPr>
      <w:rFonts w:ascii="Arial" w:hAnsi="Arial" w:cs="Arial"/>
      <w:b/>
      <w:bCs/>
      <w:i/>
      <w:iCs/>
      <w:color w:val="006699"/>
      <w:sz w:val="18"/>
      <w:szCs w:val="18"/>
    </w:rPr>
  </w:style>
  <w:style w:type="paragraph" w:styleId="Corpodeltesto3">
    <w:name w:val="Body Text 3"/>
    <w:basedOn w:val="Standard"/>
    <w:link w:val="Corpodeltesto3Carattere"/>
    <w:rsid w:val="00592F24"/>
    <w:pPr>
      <w:ind w:right="566"/>
    </w:pPr>
  </w:style>
  <w:style w:type="character" w:customStyle="1" w:styleId="Corpodeltesto3Carattere">
    <w:name w:val="Corpo del testo 3 Carattere"/>
    <w:basedOn w:val="Carpredefinitoparagrafo"/>
    <w:link w:val="Corpodeltesto3"/>
    <w:rsid w:val="00592F24"/>
    <w:rPr>
      <w:rFonts w:ascii="Garamond" w:hAnsi="Garamond" w:cs="Garamond"/>
      <w:kern w:val="3"/>
      <w:sz w:val="24"/>
      <w:szCs w:val="24"/>
      <w:lang w:eastAsia="zh-CN"/>
    </w:rPr>
  </w:style>
  <w:style w:type="paragraph" w:customStyle="1" w:styleId="CorpoCarattereCarattere">
    <w:name w:val="Corpo Carattere Carattere"/>
    <w:basedOn w:val="Standard"/>
    <w:rsid w:val="00592F24"/>
    <w:pPr>
      <w:spacing w:before="120" w:after="120"/>
      <w:ind w:left="284"/>
      <w:jc w:val="both"/>
    </w:pPr>
    <w:rPr>
      <w:spacing w:val="-2"/>
    </w:rPr>
  </w:style>
  <w:style w:type="paragraph" w:customStyle="1" w:styleId="rgsoggetto">
    <w:name w:val="rgs_oggetto"/>
    <w:basedOn w:val="Standard"/>
    <w:rsid w:val="00592F24"/>
    <w:pPr>
      <w:ind w:left="1000" w:hanging="1000"/>
    </w:pPr>
    <w:rPr>
      <w:sz w:val="20"/>
      <w:szCs w:val="20"/>
    </w:rPr>
  </w:style>
  <w:style w:type="paragraph" w:customStyle="1" w:styleId="StileGlossarioDefCorsivo">
    <w:name w:val="Stile GlossarioDef + Corsivo"/>
    <w:basedOn w:val="GlossarioDef"/>
    <w:rsid w:val="00592F24"/>
    <w:rPr>
      <w:i/>
      <w:iCs/>
      <w:spacing w:val="-2"/>
    </w:rPr>
  </w:style>
  <w:style w:type="paragraph" w:customStyle="1" w:styleId="corpocarattere">
    <w:name w:val="corpocarattere"/>
    <w:basedOn w:val="Standard"/>
    <w:rsid w:val="00592F24"/>
    <w:pPr>
      <w:spacing w:before="280" w:after="280"/>
    </w:pPr>
    <w:rPr>
      <w:rFonts w:ascii="Arial Unicode MS" w:eastAsia="Arial Unicode MS" w:hAnsi="Arial Unicode MS" w:cs="Arial Unicode MS"/>
    </w:rPr>
  </w:style>
  <w:style w:type="paragraph" w:customStyle="1" w:styleId="0proposta">
    <w:name w:val="0_proposta"/>
    <w:basedOn w:val="Standard"/>
    <w:rsid w:val="00592F24"/>
    <w:pPr>
      <w:spacing w:after="120"/>
      <w:jc w:val="both"/>
    </w:pPr>
  </w:style>
  <w:style w:type="paragraph" w:customStyle="1" w:styleId="rgscorpodeltesto">
    <w:name w:val="rgs_corpodeltesto"/>
    <w:basedOn w:val="Standard"/>
    <w:rsid w:val="00592F24"/>
    <w:pPr>
      <w:spacing w:after="120" w:line="360" w:lineRule="auto"/>
      <w:ind w:firstLine="799"/>
      <w:jc w:val="both"/>
    </w:pPr>
    <w:rPr>
      <w:szCs w:val="20"/>
    </w:rPr>
  </w:style>
  <w:style w:type="paragraph" w:customStyle="1" w:styleId="CM114">
    <w:name w:val="CM114"/>
    <w:basedOn w:val="Standard"/>
    <w:next w:val="Standard"/>
    <w:rsid w:val="00592F24"/>
    <w:pPr>
      <w:widowControl w:val="0"/>
      <w:autoSpaceDE w:val="0"/>
      <w:spacing w:after="105"/>
      <w:ind w:right="508"/>
    </w:pPr>
  </w:style>
  <w:style w:type="paragraph" w:styleId="Rientrocorpodeltesto3">
    <w:name w:val="Body Text Indent 3"/>
    <w:basedOn w:val="Standard"/>
    <w:link w:val="Rientrocorpodeltesto3Carattere"/>
    <w:rsid w:val="00592F24"/>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592F24"/>
    <w:rPr>
      <w:rFonts w:ascii="Garamond" w:hAnsi="Garamond" w:cs="Garamond"/>
      <w:kern w:val="3"/>
      <w:sz w:val="16"/>
      <w:szCs w:val="16"/>
      <w:lang w:eastAsia="zh-CN"/>
    </w:rPr>
  </w:style>
  <w:style w:type="paragraph" w:customStyle="1" w:styleId="testo1">
    <w:name w:val="testo1"/>
    <w:basedOn w:val="Standard"/>
    <w:rsid w:val="00592F24"/>
    <w:pPr>
      <w:widowControl w:val="0"/>
      <w:ind w:left="426" w:right="-1"/>
      <w:jc w:val="both"/>
    </w:pPr>
    <w:rPr>
      <w:sz w:val="22"/>
      <w:szCs w:val="20"/>
    </w:rPr>
  </w:style>
  <w:style w:type="paragraph" w:styleId="Testonormale">
    <w:name w:val="Plain Text"/>
    <w:basedOn w:val="Standard"/>
    <w:link w:val="TestonormaleCarattere"/>
    <w:rsid w:val="00592F24"/>
    <w:rPr>
      <w:rFonts w:ascii="Courier New" w:hAnsi="Courier New" w:cs="Courier New"/>
      <w:sz w:val="20"/>
      <w:szCs w:val="20"/>
    </w:rPr>
  </w:style>
  <w:style w:type="character" w:customStyle="1" w:styleId="TestonormaleCarattere">
    <w:name w:val="Testo normale Carattere"/>
    <w:basedOn w:val="Carpredefinitoparagrafo"/>
    <w:link w:val="Testonormale"/>
    <w:rsid w:val="00592F24"/>
    <w:rPr>
      <w:rFonts w:ascii="Courier New" w:hAnsi="Courier New" w:cs="Courier New"/>
      <w:kern w:val="3"/>
      <w:lang w:eastAsia="zh-CN"/>
    </w:rPr>
  </w:style>
  <w:style w:type="paragraph" w:styleId="Rientrocorpodeltesto2">
    <w:name w:val="Body Text Indent 2"/>
    <w:basedOn w:val="Standard"/>
    <w:link w:val="Rientrocorpodeltesto2Carattere"/>
    <w:rsid w:val="00592F24"/>
    <w:pPr>
      <w:spacing w:after="120" w:line="480" w:lineRule="auto"/>
      <w:ind w:left="283"/>
    </w:pPr>
  </w:style>
  <w:style w:type="character" w:customStyle="1" w:styleId="Rientrocorpodeltesto2Carattere">
    <w:name w:val="Rientro corpo del testo 2 Carattere"/>
    <w:basedOn w:val="Carpredefinitoparagrafo"/>
    <w:link w:val="Rientrocorpodeltesto2"/>
    <w:rsid w:val="00592F24"/>
    <w:rPr>
      <w:rFonts w:ascii="Garamond" w:hAnsi="Garamond" w:cs="Garamond"/>
      <w:kern w:val="3"/>
      <w:sz w:val="24"/>
      <w:szCs w:val="24"/>
      <w:lang w:eastAsia="zh-CN"/>
    </w:rPr>
  </w:style>
  <w:style w:type="paragraph" w:customStyle="1" w:styleId="ElnotaCarattere1">
    <w:name w:val="El_nota Carattere1"/>
    <w:basedOn w:val="Standard"/>
    <w:rsid w:val="00592F24"/>
    <w:pPr>
      <w:spacing w:before="80" w:after="80"/>
      <w:ind w:left="360" w:hanging="284"/>
      <w:jc w:val="both"/>
    </w:pPr>
    <w:rPr>
      <w:rFonts w:ascii="Arial" w:hAnsi="Arial" w:cs="Arial"/>
      <w:bCs/>
      <w:spacing w:val="-2"/>
      <w:sz w:val="18"/>
      <w:szCs w:val="3276"/>
    </w:rPr>
  </w:style>
  <w:style w:type="paragraph" w:customStyle="1" w:styleId="Nota1">
    <w:name w:val="Nota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
    <w:name w:val="Corpo Carattere Carattere Carattere1"/>
    <w:basedOn w:val="Standard"/>
    <w:rsid w:val="00592F24"/>
    <w:pPr>
      <w:spacing w:before="120" w:after="120"/>
      <w:ind w:left="284"/>
      <w:jc w:val="both"/>
    </w:pPr>
    <w:rPr>
      <w:spacing w:val="-2"/>
    </w:rPr>
  </w:style>
  <w:style w:type="paragraph" w:customStyle="1" w:styleId="Elpunto1">
    <w:name w:val="El_punto1"/>
    <w:basedOn w:val="Puntoelenco"/>
    <w:rsid w:val="00592F24"/>
    <w:pPr>
      <w:spacing w:before="60" w:after="60"/>
      <w:ind w:left="0" w:firstLine="0"/>
    </w:pPr>
  </w:style>
  <w:style w:type="paragraph" w:customStyle="1" w:styleId="Copertina1">
    <w:name w:val="Copertina1"/>
    <w:rsid w:val="00592F24"/>
    <w:pPr>
      <w:suppressAutoHyphens/>
      <w:autoSpaceDN w:val="0"/>
      <w:jc w:val="center"/>
      <w:textAlignment w:val="baseline"/>
    </w:pPr>
    <w:rPr>
      <w:rFonts w:ascii="Garamond" w:hAnsi="Garamond" w:cs="Arial"/>
      <w:b/>
      <w:bCs/>
      <w:kern w:val="3"/>
      <w:sz w:val="48"/>
      <w:lang w:eastAsia="zh-CN"/>
    </w:rPr>
  </w:style>
  <w:style w:type="paragraph" w:customStyle="1" w:styleId="Spazio1">
    <w:name w:val="Spazio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
    <w:name w:val="Corpo_tab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
    <w:name w:val="Destinatari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
    <w:name w:val="Dida1"/>
    <w:basedOn w:val="WW-Didascalia"/>
    <w:rsid w:val="00592F24"/>
  </w:style>
  <w:style w:type="paragraph" w:customStyle="1" w:styleId="Ellettera1">
    <w:name w:val="El_lettera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
    <w:name w:val="El_lettera21"/>
    <w:basedOn w:val="Ellettera"/>
    <w:rsid w:val="00592F24"/>
  </w:style>
  <w:style w:type="paragraph" w:customStyle="1" w:styleId="EltracciatoCarattereCarattere1">
    <w:name w:val="El_tracciato Carattere Carattere1"/>
    <w:basedOn w:val="ElnotaCarattere"/>
    <w:rsid w:val="00592F24"/>
    <w:pPr>
      <w:ind w:left="0"/>
    </w:pPr>
  </w:style>
  <w:style w:type="paragraph" w:customStyle="1" w:styleId="Evidenziatore1">
    <w:name w:val="Evidenziatore1"/>
    <w:basedOn w:val="Standard"/>
    <w:rsid w:val="00592F24"/>
    <w:pPr>
      <w:spacing w:before="120" w:after="140"/>
      <w:jc w:val="both"/>
    </w:pPr>
    <w:rPr>
      <w:rFonts w:cs="Arial"/>
      <w:b/>
      <w:spacing w:val="-2"/>
    </w:rPr>
  </w:style>
  <w:style w:type="paragraph" w:customStyle="1" w:styleId="Figura1">
    <w:name w:val="Figura1"/>
    <w:basedOn w:val="Standard"/>
    <w:rsid w:val="00592F24"/>
    <w:pPr>
      <w:keepNext/>
      <w:spacing w:before="240" w:after="120"/>
      <w:jc w:val="center"/>
    </w:pPr>
  </w:style>
  <w:style w:type="paragraph" w:customStyle="1" w:styleId="Oggetto1">
    <w:name w:val="Oggetto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
    <w:name w:val="Tabelle1"/>
    <w:basedOn w:val="Standard"/>
    <w:rsid w:val="00592F24"/>
    <w:pPr>
      <w:spacing w:before="120" w:after="360"/>
    </w:pPr>
    <w:rPr>
      <w:rFonts w:eastAsia="Arial Unicode MS"/>
    </w:rPr>
  </w:style>
  <w:style w:type="paragraph" w:customStyle="1" w:styleId="Tittab1">
    <w:name w:val="Tit_tab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
    <w:name w:val="Corpo_lettera1"/>
    <w:basedOn w:val="Standard"/>
    <w:rsid w:val="00592F24"/>
    <w:pPr>
      <w:spacing w:before="120" w:after="120"/>
      <w:ind w:firstLine="340"/>
      <w:jc w:val="both"/>
    </w:pPr>
    <w:rPr>
      <w:rFonts w:cs="Arial"/>
      <w:spacing w:val="-2"/>
    </w:rPr>
  </w:style>
  <w:style w:type="paragraph" w:customStyle="1" w:styleId="GlossarioDef1">
    <w:name w:val="GlossarioDef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
    <w:name w:val="El_notalettera1"/>
    <w:basedOn w:val="Elnota"/>
    <w:rsid w:val="00592F24"/>
    <w:pPr>
      <w:ind w:left="616" w:hanging="360"/>
    </w:pPr>
  </w:style>
  <w:style w:type="paragraph" w:customStyle="1" w:styleId="Elnota1">
    <w:name w:val="El_nota1"/>
    <w:basedOn w:val="Nota"/>
    <w:rsid w:val="00592F24"/>
    <w:pPr>
      <w:ind w:left="360" w:hanging="360"/>
    </w:pPr>
  </w:style>
  <w:style w:type="paragraph" w:customStyle="1" w:styleId="Elnumero21">
    <w:name w:val="El_numero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
    <w:name w:val="El_tracciato Carattere1"/>
    <w:basedOn w:val="Elnota"/>
    <w:rsid w:val="00592F24"/>
    <w:pPr>
      <w:ind w:hanging="284"/>
    </w:pPr>
  </w:style>
  <w:style w:type="paragraph" w:customStyle="1" w:styleId="El-1">
    <w:name w:val="El-1"/>
    <w:basedOn w:val="Elpunto"/>
    <w:rsid w:val="00592F24"/>
    <w:pPr>
      <w:ind w:left="0" w:firstLine="0"/>
    </w:pPr>
  </w:style>
  <w:style w:type="paragraph" w:customStyle="1" w:styleId="Elpunto21">
    <w:name w:val="El_punto21"/>
    <w:basedOn w:val="Elpunto"/>
    <w:rsid w:val="00592F24"/>
    <w:pPr>
      <w:ind w:left="1440" w:hanging="360"/>
    </w:pPr>
  </w:style>
  <w:style w:type="paragraph" w:customStyle="1" w:styleId="Corpo1">
    <w:name w:val="Corpo1"/>
    <w:basedOn w:val="Standard"/>
    <w:rsid w:val="00592F24"/>
    <w:pPr>
      <w:spacing w:before="120" w:after="120"/>
      <w:jc w:val="both"/>
    </w:pPr>
    <w:rPr>
      <w:rFonts w:cs="Arial"/>
      <w:spacing w:val="-2"/>
    </w:rPr>
  </w:style>
  <w:style w:type="paragraph" w:customStyle="1" w:styleId="Parola1">
    <w:name w:val="Parola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
    <w:name w:val="Esempio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
    <w:name w:val="Stile Tabelle + Allineato a sinistra1"/>
    <w:basedOn w:val="Tabelle"/>
    <w:rsid w:val="00592F24"/>
    <w:rPr>
      <w:rFonts w:eastAsia="Times New Roman"/>
      <w:szCs w:val="20"/>
    </w:rPr>
  </w:style>
  <w:style w:type="paragraph" w:customStyle="1" w:styleId="tit31">
    <w:name w:val="tit31"/>
    <w:basedOn w:val="Standard"/>
    <w:rsid w:val="00592F24"/>
    <w:pPr>
      <w:spacing w:before="480"/>
    </w:pPr>
    <w:rPr>
      <w:rFonts w:ascii="Arial" w:hAnsi="Arial" w:cs="Arial"/>
      <w:b/>
      <w:bCs/>
      <w:color w:val="006699"/>
      <w:sz w:val="20"/>
      <w:szCs w:val="20"/>
    </w:rPr>
  </w:style>
  <w:style w:type="paragraph" w:customStyle="1" w:styleId="corpo10">
    <w:name w:val="corpo1"/>
    <w:basedOn w:val="Standard"/>
    <w:rsid w:val="00592F24"/>
    <w:pPr>
      <w:spacing w:before="120" w:after="120"/>
      <w:ind w:right="100"/>
      <w:jc w:val="both"/>
    </w:pPr>
    <w:rPr>
      <w:rFonts w:ascii="Arial" w:hAnsi="Arial" w:cs="Arial"/>
      <w:color w:val="000000"/>
      <w:sz w:val="18"/>
      <w:szCs w:val="18"/>
    </w:rPr>
  </w:style>
  <w:style w:type="paragraph" w:customStyle="1" w:styleId="tit21">
    <w:name w:val="tit21"/>
    <w:basedOn w:val="Standard"/>
    <w:rsid w:val="00592F24"/>
    <w:pPr>
      <w:spacing w:before="400" w:after="60"/>
    </w:pPr>
    <w:rPr>
      <w:rFonts w:ascii="Arial" w:hAnsi="Arial" w:cs="Arial"/>
      <w:b/>
      <w:bCs/>
      <w:color w:val="006699"/>
      <w:sz w:val="22"/>
      <w:szCs w:val="22"/>
    </w:rPr>
  </w:style>
  <w:style w:type="paragraph" w:customStyle="1" w:styleId="corpotab10">
    <w:name w:val="corpotab1"/>
    <w:basedOn w:val="Standard"/>
    <w:rsid w:val="00592F24"/>
    <w:pPr>
      <w:spacing w:before="20" w:after="20"/>
      <w:ind w:left="40" w:right="40"/>
    </w:pPr>
    <w:rPr>
      <w:rFonts w:ascii="Arial" w:hAnsi="Arial" w:cs="Arial"/>
      <w:color w:val="000000"/>
      <w:sz w:val="18"/>
      <w:szCs w:val="18"/>
    </w:rPr>
  </w:style>
  <w:style w:type="paragraph" w:customStyle="1" w:styleId="Normale21">
    <w:name w:val="Normale 21"/>
    <w:basedOn w:val="Standard"/>
    <w:rsid w:val="00592F24"/>
    <w:pPr>
      <w:spacing w:before="120"/>
      <w:ind w:left="567" w:right="567"/>
    </w:pPr>
    <w:rPr>
      <w:sz w:val="22"/>
      <w:szCs w:val="20"/>
    </w:rPr>
  </w:style>
  <w:style w:type="paragraph" w:customStyle="1" w:styleId="tit41">
    <w:name w:val="tit41"/>
    <w:basedOn w:val="Standard"/>
    <w:rsid w:val="00592F24"/>
    <w:pPr>
      <w:spacing w:before="120"/>
    </w:pPr>
    <w:rPr>
      <w:rFonts w:ascii="Arial" w:hAnsi="Arial" w:cs="Arial"/>
      <w:b/>
      <w:bCs/>
      <w:i/>
      <w:iCs/>
      <w:color w:val="006699"/>
      <w:sz w:val="18"/>
      <w:szCs w:val="18"/>
    </w:rPr>
  </w:style>
  <w:style w:type="paragraph" w:customStyle="1" w:styleId="CorpoCarattereCarattere1">
    <w:name w:val="Corpo Carattere Carattere1"/>
    <w:basedOn w:val="Standard"/>
    <w:rsid w:val="00592F24"/>
    <w:pPr>
      <w:spacing w:before="120" w:after="120"/>
      <w:ind w:left="284"/>
      <w:jc w:val="both"/>
    </w:pPr>
    <w:rPr>
      <w:spacing w:val="-2"/>
    </w:rPr>
  </w:style>
  <w:style w:type="paragraph" w:customStyle="1" w:styleId="rgsufficio11">
    <w:name w:val="rgs_ufficio11"/>
    <w:basedOn w:val="Standard"/>
    <w:rsid w:val="00592F24"/>
    <w:pPr>
      <w:jc w:val="center"/>
    </w:pPr>
    <w:rPr>
      <w:smallCaps/>
      <w:sz w:val="16"/>
      <w:szCs w:val="20"/>
    </w:rPr>
  </w:style>
  <w:style w:type="paragraph" w:customStyle="1" w:styleId="rgsoggetto1">
    <w:name w:val="rgs_oggetto1"/>
    <w:basedOn w:val="Standard"/>
    <w:rsid w:val="00592F24"/>
    <w:pPr>
      <w:ind w:left="1000" w:hanging="1000"/>
    </w:pPr>
    <w:rPr>
      <w:sz w:val="20"/>
      <w:szCs w:val="20"/>
    </w:rPr>
  </w:style>
  <w:style w:type="paragraph" w:customStyle="1" w:styleId="StileGlossarioDefCorsivo1">
    <w:name w:val="Stile GlossarioDef + Corsivo1"/>
    <w:basedOn w:val="GlossarioDef"/>
    <w:rsid w:val="00592F24"/>
    <w:rPr>
      <w:i/>
      <w:iCs/>
      <w:spacing w:val="-2"/>
    </w:rPr>
  </w:style>
  <w:style w:type="paragraph" w:customStyle="1" w:styleId="corpocarattere10">
    <w:name w:val="corpocarattere1"/>
    <w:basedOn w:val="Standard"/>
    <w:rsid w:val="00592F24"/>
    <w:pPr>
      <w:spacing w:before="280" w:after="280"/>
    </w:pPr>
    <w:rPr>
      <w:rFonts w:ascii="Arial Unicode MS" w:eastAsia="Arial Unicode MS" w:hAnsi="Arial Unicode MS" w:cs="Arial Unicode MS"/>
    </w:rPr>
  </w:style>
  <w:style w:type="paragraph" w:customStyle="1" w:styleId="0proposta1">
    <w:name w:val="0_proposta1"/>
    <w:basedOn w:val="Standard"/>
    <w:rsid w:val="00592F24"/>
    <w:pPr>
      <w:spacing w:after="120"/>
      <w:jc w:val="both"/>
    </w:pPr>
  </w:style>
  <w:style w:type="paragraph" w:customStyle="1" w:styleId="rgscorpodeltesto1">
    <w:name w:val="rgs_corpodeltesto1"/>
    <w:basedOn w:val="Standard"/>
    <w:rsid w:val="00592F24"/>
    <w:pPr>
      <w:spacing w:after="120" w:line="360" w:lineRule="auto"/>
      <w:ind w:firstLine="799"/>
      <w:jc w:val="both"/>
    </w:pPr>
    <w:rPr>
      <w:szCs w:val="20"/>
    </w:rPr>
  </w:style>
  <w:style w:type="paragraph" w:customStyle="1" w:styleId="CM1141">
    <w:name w:val="CM1141"/>
    <w:basedOn w:val="Standard"/>
    <w:next w:val="Standard"/>
    <w:rsid w:val="00592F24"/>
    <w:pPr>
      <w:widowControl w:val="0"/>
      <w:autoSpaceDE w:val="0"/>
      <w:spacing w:after="105"/>
      <w:ind w:right="508"/>
    </w:pPr>
  </w:style>
  <w:style w:type="paragraph" w:customStyle="1" w:styleId="Default1">
    <w:name w:val="Default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
    <w:name w:val="testo11"/>
    <w:basedOn w:val="Standard"/>
    <w:rsid w:val="00592F24"/>
    <w:pPr>
      <w:widowControl w:val="0"/>
      <w:ind w:left="426" w:right="-1"/>
      <w:jc w:val="both"/>
    </w:pPr>
    <w:rPr>
      <w:sz w:val="22"/>
      <w:szCs w:val="20"/>
    </w:rPr>
  </w:style>
  <w:style w:type="paragraph" w:customStyle="1" w:styleId="ElnotaCarattere2">
    <w:name w:val="El_nota Carattere2"/>
    <w:basedOn w:val="Standard"/>
    <w:rsid w:val="00592F24"/>
    <w:pPr>
      <w:spacing w:before="80" w:after="80"/>
      <w:ind w:left="360" w:hanging="284"/>
      <w:jc w:val="both"/>
    </w:pPr>
    <w:rPr>
      <w:rFonts w:ascii="Arial" w:hAnsi="Arial" w:cs="Arial"/>
      <w:bCs/>
      <w:spacing w:val="-2"/>
      <w:sz w:val="18"/>
      <w:szCs w:val="3276"/>
    </w:rPr>
  </w:style>
  <w:style w:type="paragraph" w:customStyle="1" w:styleId="Nota2">
    <w:name w:val="Nota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
    <w:name w:val="Corpo Carattere Carattere Carattere2"/>
    <w:basedOn w:val="Standard"/>
    <w:rsid w:val="00592F24"/>
    <w:pPr>
      <w:spacing w:before="120" w:after="120"/>
      <w:ind w:left="284"/>
      <w:jc w:val="both"/>
    </w:pPr>
    <w:rPr>
      <w:spacing w:val="-2"/>
    </w:rPr>
  </w:style>
  <w:style w:type="paragraph" w:customStyle="1" w:styleId="Elpunto3">
    <w:name w:val="El_punto3"/>
    <w:basedOn w:val="Puntoelenco"/>
    <w:rsid w:val="00592F24"/>
    <w:pPr>
      <w:spacing w:before="60" w:after="60"/>
      <w:ind w:left="0" w:firstLine="0"/>
    </w:pPr>
  </w:style>
  <w:style w:type="paragraph" w:customStyle="1" w:styleId="Copertina2">
    <w:name w:val="Copertina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
    <w:name w:val="Spazio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
    <w:name w:val="Corpo_tab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
    <w:name w:val="Destinatari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
    <w:name w:val="Dida2"/>
    <w:basedOn w:val="WW-Didascalia"/>
    <w:rsid w:val="00592F24"/>
  </w:style>
  <w:style w:type="paragraph" w:customStyle="1" w:styleId="Ellettera3">
    <w:name w:val="El_lettera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
    <w:name w:val="El_lettera22"/>
    <w:basedOn w:val="Ellettera"/>
    <w:rsid w:val="00592F24"/>
  </w:style>
  <w:style w:type="paragraph" w:customStyle="1" w:styleId="EltracciatoCarattereCarattere2">
    <w:name w:val="El_tracciato Carattere Carattere2"/>
    <w:basedOn w:val="ElnotaCarattere"/>
    <w:rsid w:val="00592F24"/>
    <w:pPr>
      <w:ind w:left="0"/>
    </w:pPr>
  </w:style>
  <w:style w:type="paragraph" w:customStyle="1" w:styleId="Evidenziatore2">
    <w:name w:val="Evidenziatore2"/>
    <w:basedOn w:val="Standard"/>
    <w:rsid w:val="00592F24"/>
    <w:pPr>
      <w:spacing w:before="120" w:after="140"/>
      <w:jc w:val="both"/>
    </w:pPr>
    <w:rPr>
      <w:rFonts w:cs="Arial"/>
      <w:b/>
      <w:spacing w:val="-2"/>
    </w:rPr>
  </w:style>
  <w:style w:type="paragraph" w:customStyle="1" w:styleId="Figura2">
    <w:name w:val="Figura2"/>
    <w:basedOn w:val="Standard"/>
    <w:rsid w:val="00592F24"/>
    <w:pPr>
      <w:keepNext/>
      <w:spacing w:before="240" w:after="120"/>
      <w:jc w:val="center"/>
    </w:pPr>
  </w:style>
  <w:style w:type="paragraph" w:customStyle="1" w:styleId="Oggetto2">
    <w:name w:val="Oggetto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
    <w:name w:val="Tabelle2"/>
    <w:basedOn w:val="Standard"/>
    <w:rsid w:val="00592F24"/>
    <w:pPr>
      <w:spacing w:before="120" w:after="360"/>
    </w:pPr>
    <w:rPr>
      <w:rFonts w:eastAsia="Arial Unicode MS"/>
    </w:rPr>
  </w:style>
  <w:style w:type="paragraph" w:customStyle="1" w:styleId="Tittab2">
    <w:name w:val="Tit_tab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
    <w:name w:val="Corpo_lettera2"/>
    <w:basedOn w:val="Standard"/>
    <w:rsid w:val="00592F24"/>
    <w:pPr>
      <w:spacing w:before="120" w:after="120"/>
      <w:ind w:firstLine="340"/>
      <w:jc w:val="both"/>
    </w:pPr>
    <w:rPr>
      <w:rFonts w:cs="Arial"/>
      <w:spacing w:val="-2"/>
    </w:rPr>
  </w:style>
  <w:style w:type="paragraph" w:customStyle="1" w:styleId="GlossarioDef2">
    <w:name w:val="GlossarioDef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
    <w:name w:val="El_notalettera2"/>
    <w:basedOn w:val="Elnota"/>
    <w:rsid w:val="00592F24"/>
    <w:pPr>
      <w:ind w:left="616" w:hanging="360"/>
    </w:pPr>
  </w:style>
  <w:style w:type="paragraph" w:customStyle="1" w:styleId="Elnota2">
    <w:name w:val="El_nota2"/>
    <w:basedOn w:val="Nota"/>
    <w:rsid w:val="00592F24"/>
    <w:pPr>
      <w:ind w:left="360" w:hanging="360"/>
    </w:pPr>
  </w:style>
  <w:style w:type="paragraph" w:customStyle="1" w:styleId="Elnumero22">
    <w:name w:val="El_numero2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
    <w:name w:val="El_tracciato Carattere2"/>
    <w:basedOn w:val="Elnota"/>
    <w:rsid w:val="00592F24"/>
    <w:pPr>
      <w:ind w:hanging="284"/>
    </w:pPr>
  </w:style>
  <w:style w:type="paragraph" w:customStyle="1" w:styleId="El-2">
    <w:name w:val="El-2"/>
    <w:basedOn w:val="Elpunto"/>
    <w:rsid w:val="00592F24"/>
    <w:pPr>
      <w:ind w:left="0" w:firstLine="0"/>
    </w:pPr>
  </w:style>
  <w:style w:type="paragraph" w:customStyle="1" w:styleId="Elpunto22">
    <w:name w:val="El_punto22"/>
    <w:basedOn w:val="Elpunto"/>
    <w:rsid w:val="00592F24"/>
    <w:pPr>
      <w:ind w:left="1440" w:hanging="360"/>
    </w:pPr>
  </w:style>
  <w:style w:type="paragraph" w:customStyle="1" w:styleId="Corpo2">
    <w:name w:val="Corpo2"/>
    <w:basedOn w:val="Standard"/>
    <w:rsid w:val="00592F24"/>
    <w:pPr>
      <w:spacing w:before="120" w:after="120"/>
      <w:jc w:val="both"/>
    </w:pPr>
    <w:rPr>
      <w:rFonts w:cs="Arial"/>
      <w:spacing w:val="-2"/>
    </w:rPr>
  </w:style>
  <w:style w:type="paragraph" w:customStyle="1" w:styleId="Parola2">
    <w:name w:val="Parola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
    <w:name w:val="Esempio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
    <w:name w:val="Stile Tabelle + Allineato a sinistra2"/>
    <w:basedOn w:val="Tabelle"/>
    <w:rsid w:val="00592F24"/>
    <w:rPr>
      <w:rFonts w:eastAsia="Times New Roman"/>
      <w:szCs w:val="20"/>
    </w:rPr>
  </w:style>
  <w:style w:type="paragraph" w:customStyle="1" w:styleId="tit32">
    <w:name w:val="tit32"/>
    <w:basedOn w:val="Standard"/>
    <w:rsid w:val="00592F24"/>
    <w:pPr>
      <w:spacing w:before="480"/>
    </w:pPr>
    <w:rPr>
      <w:rFonts w:ascii="Arial" w:hAnsi="Arial" w:cs="Arial"/>
      <w:b/>
      <w:bCs/>
      <w:color w:val="006699"/>
      <w:sz w:val="20"/>
      <w:szCs w:val="20"/>
    </w:rPr>
  </w:style>
  <w:style w:type="paragraph" w:customStyle="1" w:styleId="corpo20">
    <w:name w:val="corpo2"/>
    <w:basedOn w:val="Standard"/>
    <w:rsid w:val="00592F24"/>
    <w:pPr>
      <w:spacing w:before="120" w:after="120"/>
      <w:ind w:right="100"/>
      <w:jc w:val="both"/>
    </w:pPr>
    <w:rPr>
      <w:rFonts w:ascii="Arial" w:hAnsi="Arial" w:cs="Arial"/>
      <w:color w:val="000000"/>
      <w:sz w:val="18"/>
      <w:szCs w:val="18"/>
    </w:rPr>
  </w:style>
  <w:style w:type="paragraph" w:customStyle="1" w:styleId="tit22">
    <w:name w:val="tit22"/>
    <w:basedOn w:val="Standard"/>
    <w:rsid w:val="00592F24"/>
    <w:pPr>
      <w:spacing w:before="400" w:after="60"/>
    </w:pPr>
    <w:rPr>
      <w:rFonts w:ascii="Arial" w:hAnsi="Arial" w:cs="Arial"/>
      <w:b/>
      <w:bCs/>
      <w:color w:val="006699"/>
      <w:sz w:val="22"/>
      <w:szCs w:val="22"/>
    </w:rPr>
  </w:style>
  <w:style w:type="paragraph" w:customStyle="1" w:styleId="corpotab20">
    <w:name w:val="corpotab2"/>
    <w:basedOn w:val="Standard"/>
    <w:rsid w:val="00592F24"/>
    <w:pPr>
      <w:spacing w:before="20" w:after="20"/>
      <w:ind w:left="40" w:right="40"/>
    </w:pPr>
    <w:rPr>
      <w:rFonts w:ascii="Arial" w:hAnsi="Arial" w:cs="Arial"/>
      <w:color w:val="000000"/>
      <w:sz w:val="18"/>
      <w:szCs w:val="18"/>
    </w:rPr>
  </w:style>
  <w:style w:type="paragraph" w:customStyle="1" w:styleId="Normale22">
    <w:name w:val="Normale 22"/>
    <w:basedOn w:val="Standard"/>
    <w:rsid w:val="00592F24"/>
    <w:pPr>
      <w:spacing w:before="120"/>
      <w:ind w:left="567" w:right="567"/>
    </w:pPr>
    <w:rPr>
      <w:sz w:val="22"/>
      <w:szCs w:val="20"/>
    </w:rPr>
  </w:style>
  <w:style w:type="paragraph" w:customStyle="1" w:styleId="tit42">
    <w:name w:val="tit42"/>
    <w:basedOn w:val="Standard"/>
    <w:rsid w:val="00592F24"/>
    <w:pPr>
      <w:spacing w:before="120"/>
    </w:pPr>
    <w:rPr>
      <w:rFonts w:ascii="Arial" w:hAnsi="Arial" w:cs="Arial"/>
      <w:b/>
      <w:bCs/>
      <w:i/>
      <w:iCs/>
      <w:color w:val="006699"/>
      <w:sz w:val="18"/>
      <w:szCs w:val="18"/>
    </w:rPr>
  </w:style>
  <w:style w:type="paragraph" w:customStyle="1" w:styleId="CorpoCarattereCarattere2">
    <w:name w:val="Corpo Carattere Carattere2"/>
    <w:basedOn w:val="Standard"/>
    <w:rsid w:val="00592F24"/>
    <w:pPr>
      <w:spacing w:before="120" w:after="120"/>
      <w:ind w:left="284"/>
      <w:jc w:val="both"/>
    </w:pPr>
    <w:rPr>
      <w:spacing w:val="-2"/>
    </w:rPr>
  </w:style>
  <w:style w:type="paragraph" w:customStyle="1" w:styleId="rgsufficio12">
    <w:name w:val="rgs_ufficio12"/>
    <w:basedOn w:val="Standard"/>
    <w:rsid w:val="00592F24"/>
    <w:pPr>
      <w:jc w:val="center"/>
    </w:pPr>
    <w:rPr>
      <w:smallCaps/>
      <w:sz w:val="16"/>
      <w:szCs w:val="20"/>
    </w:rPr>
  </w:style>
  <w:style w:type="paragraph" w:customStyle="1" w:styleId="rgsoggetto2">
    <w:name w:val="rgs_oggetto2"/>
    <w:basedOn w:val="Standard"/>
    <w:rsid w:val="00592F24"/>
    <w:pPr>
      <w:ind w:left="1000" w:hanging="1000"/>
    </w:pPr>
    <w:rPr>
      <w:sz w:val="20"/>
      <w:szCs w:val="20"/>
    </w:rPr>
  </w:style>
  <w:style w:type="paragraph" w:customStyle="1" w:styleId="StileGlossarioDefCorsivo2">
    <w:name w:val="Stile GlossarioDef + Corsivo2"/>
    <w:basedOn w:val="GlossarioDef"/>
    <w:rsid w:val="00592F24"/>
    <w:rPr>
      <w:i/>
      <w:iCs/>
      <w:spacing w:val="-2"/>
    </w:rPr>
  </w:style>
  <w:style w:type="paragraph" w:customStyle="1" w:styleId="corpocarattere2">
    <w:name w:val="corpocarattere2"/>
    <w:basedOn w:val="Standard"/>
    <w:rsid w:val="00592F24"/>
    <w:pPr>
      <w:spacing w:before="280" w:after="280"/>
    </w:pPr>
    <w:rPr>
      <w:rFonts w:ascii="Arial Unicode MS" w:eastAsia="Arial Unicode MS" w:hAnsi="Arial Unicode MS" w:cs="Arial Unicode MS"/>
    </w:rPr>
  </w:style>
  <w:style w:type="paragraph" w:customStyle="1" w:styleId="0proposta2">
    <w:name w:val="0_proposta2"/>
    <w:basedOn w:val="Standard"/>
    <w:rsid w:val="00592F24"/>
    <w:pPr>
      <w:spacing w:after="120"/>
      <w:jc w:val="both"/>
    </w:pPr>
  </w:style>
  <w:style w:type="paragraph" w:customStyle="1" w:styleId="rgscorpodeltesto2">
    <w:name w:val="rgs_corpodeltesto2"/>
    <w:basedOn w:val="Standard"/>
    <w:rsid w:val="00592F24"/>
    <w:pPr>
      <w:spacing w:after="120" w:line="360" w:lineRule="auto"/>
      <w:ind w:firstLine="799"/>
      <w:jc w:val="both"/>
    </w:pPr>
    <w:rPr>
      <w:szCs w:val="20"/>
    </w:rPr>
  </w:style>
  <w:style w:type="paragraph" w:customStyle="1" w:styleId="CM1142">
    <w:name w:val="CM1142"/>
    <w:basedOn w:val="Standard"/>
    <w:next w:val="Standard"/>
    <w:rsid w:val="00592F24"/>
    <w:pPr>
      <w:widowControl w:val="0"/>
      <w:autoSpaceDE w:val="0"/>
      <w:spacing w:after="105"/>
      <w:ind w:right="508"/>
    </w:pPr>
  </w:style>
  <w:style w:type="paragraph" w:customStyle="1" w:styleId="Default2">
    <w:name w:val="Default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
    <w:name w:val="testo12"/>
    <w:basedOn w:val="Standard"/>
    <w:rsid w:val="00592F24"/>
    <w:pPr>
      <w:widowControl w:val="0"/>
      <w:ind w:left="426" w:right="-1"/>
      <w:jc w:val="both"/>
    </w:pPr>
    <w:rPr>
      <w:sz w:val="22"/>
      <w:szCs w:val="20"/>
    </w:rPr>
  </w:style>
  <w:style w:type="paragraph" w:customStyle="1" w:styleId="Corpo11">
    <w:name w:val="Corpo11"/>
    <w:basedOn w:val="Standard"/>
    <w:rsid w:val="00592F24"/>
    <w:pPr>
      <w:spacing w:before="120" w:after="120"/>
      <w:jc w:val="both"/>
    </w:pPr>
    <w:rPr>
      <w:rFonts w:cs="Arial"/>
      <w:spacing w:val="-2"/>
    </w:rPr>
  </w:style>
  <w:style w:type="paragraph" w:customStyle="1" w:styleId="Corpo111">
    <w:name w:val="Corpo111"/>
    <w:basedOn w:val="Standard"/>
    <w:rsid w:val="00592F24"/>
    <w:pPr>
      <w:spacing w:before="120" w:after="120"/>
      <w:jc w:val="both"/>
    </w:pPr>
    <w:rPr>
      <w:rFonts w:cs="Arial"/>
      <w:spacing w:val="-2"/>
    </w:rPr>
  </w:style>
  <w:style w:type="paragraph" w:customStyle="1" w:styleId="Elpunto4">
    <w:name w:val="El_punto4"/>
    <w:basedOn w:val="Puntoelenco"/>
    <w:rsid w:val="00592F24"/>
    <w:pPr>
      <w:spacing w:before="60" w:after="60"/>
    </w:pPr>
  </w:style>
  <w:style w:type="paragraph" w:customStyle="1" w:styleId="Copertina3">
    <w:name w:val="Copertina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
    <w:name w:val="Figura3"/>
    <w:basedOn w:val="Standard"/>
    <w:rsid w:val="00592F24"/>
    <w:pPr>
      <w:keepNext/>
      <w:spacing w:before="240" w:after="120"/>
      <w:jc w:val="center"/>
    </w:pPr>
  </w:style>
  <w:style w:type="paragraph" w:customStyle="1" w:styleId="Tittab3">
    <w:name w:val="Tit_tab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
    <w:name w:val="GlossarioDef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
    <w:name w:val="El_nota3"/>
    <w:basedOn w:val="Standard"/>
    <w:rsid w:val="00592F24"/>
    <w:pPr>
      <w:spacing w:before="80" w:after="80"/>
      <w:ind w:left="284" w:hanging="284"/>
    </w:pPr>
    <w:rPr>
      <w:rFonts w:ascii="Arial" w:hAnsi="Arial" w:cs="Arial"/>
      <w:bCs/>
      <w:sz w:val="18"/>
      <w:szCs w:val="3276"/>
    </w:rPr>
  </w:style>
  <w:style w:type="paragraph" w:customStyle="1" w:styleId="Elpunto23">
    <w:name w:val="El_punto23"/>
    <w:basedOn w:val="Elpunto"/>
    <w:rsid w:val="00592F24"/>
    <w:pPr>
      <w:ind w:left="567" w:hanging="283"/>
    </w:pPr>
  </w:style>
  <w:style w:type="paragraph" w:customStyle="1" w:styleId="Esempio3">
    <w:name w:val="Esempio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
    <w:name w:val="Corpo3"/>
    <w:basedOn w:val="Standard"/>
    <w:rsid w:val="00592F24"/>
    <w:pPr>
      <w:spacing w:before="120" w:after="120"/>
      <w:jc w:val="both"/>
    </w:pPr>
    <w:rPr>
      <w:rFonts w:cs="Arial"/>
      <w:spacing w:val="-2"/>
    </w:rPr>
  </w:style>
  <w:style w:type="paragraph" w:customStyle="1" w:styleId="Elnotalettera3">
    <w:name w:val="El_notalettera3"/>
    <w:basedOn w:val="Elnota"/>
    <w:rsid w:val="00592F24"/>
    <w:pPr>
      <w:tabs>
        <w:tab w:val="left" w:pos="540"/>
      </w:tabs>
    </w:pPr>
  </w:style>
  <w:style w:type="paragraph" w:customStyle="1" w:styleId="EltracciatoCarattere3">
    <w:name w:val="El_tracciato Carattere3"/>
    <w:basedOn w:val="Elnota"/>
    <w:rsid w:val="00592F24"/>
  </w:style>
  <w:style w:type="paragraph" w:customStyle="1" w:styleId="El-3">
    <w:name w:val="El-3"/>
    <w:basedOn w:val="Elpunto"/>
    <w:rsid w:val="00592F24"/>
  </w:style>
  <w:style w:type="paragraph" w:customStyle="1" w:styleId="Corpo112">
    <w:name w:val="Corpo112"/>
    <w:basedOn w:val="Standard"/>
    <w:rsid w:val="00592F24"/>
    <w:pPr>
      <w:spacing w:before="120" w:after="120"/>
      <w:jc w:val="both"/>
    </w:pPr>
    <w:rPr>
      <w:rFonts w:cs="Arial"/>
      <w:spacing w:val="-2"/>
    </w:rPr>
  </w:style>
  <w:style w:type="paragraph" w:customStyle="1" w:styleId="Corpo4">
    <w:name w:val="Corpo4"/>
    <w:basedOn w:val="Standard"/>
    <w:rsid w:val="00592F24"/>
    <w:pPr>
      <w:spacing w:before="120" w:after="120"/>
      <w:jc w:val="both"/>
    </w:pPr>
    <w:rPr>
      <w:rFonts w:cs="Arial"/>
      <w:spacing w:val="-2"/>
    </w:rPr>
  </w:style>
  <w:style w:type="paragraph" w:customStyle="1" w:styleId="Copertina4">
    <w:name w:val="Copertina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
    <w:name w:val="El_punto24"/>
    <w:basedOn w:val="Elpunto"/>
    <w:rsid w:val="00592F24"/>
    <w:pPr>
      <w:ind w:left="0" w:firstLine="0"/>
    </w:pPr>
  </w:style>
  <w:style w:type="paragraph" w:customStyle="1" w:styleId="Elpunto5">
    <w:name w:val="El_punto5"/>
    <w:basedOn w:val="Puntoelenco"/>
    <w:rsid w:val="00592F24"/>
    <w:pPr>
      <w:spacing w:before="60" w:after="60"/>
    </w:pPr>
  </w:style>
  <w:style w:type="paragraph" w:customStyle="1" w:styleId="Elnota4">
    <w:name w:val="El_nota4"/>
    <w:basedOn w:val="Nota"/>
    <w:rsid w:val="00592F24"/>
    <w:pPr>
      <w:ind w:left="567" w:hanging="283"/>
    </w:pPr>
  </w:style>
  <w:style w:type="paragraph" w:customStyle="1" w:styleId="Nota3">
    <w:name w:val="Nota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
    <w:name w:val="El-4"/>
    <w:basedOn w:val="Elpunto"/>
    <w:rsid w:val="00592F24"/>
  </w:style>
  <w:style w:type="paragraph" w:customStyle="1" w:styleId="Evidenziatore3">
    <w:name w:val="Evidenziatore3"/>
    <w:basedOn w:val="Standard"/>
    <w:rsid w:val="00592F24"/>
    <w:pPr>
      <w:spacing w:before="120" w:after="140"/>
      <w:jc w:val="both"/>
    </w:pPr>
    <w:rPr>
      <w:rFonts w:cs="Arial"/>
      <w:b/>
      <w:spacing w:val="-2"/>
    </w:rPr>
  </w:style>
  <w:style w:type="paragraph" w:customStyle="1" w:styleId="Tittab4">
    <w:name w:val="Tit_tab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
    <w:name w:val="El_nota5"/>
    <w:basedOn w:val="Standard"/>
    <w:rsid w:val="00592F24"/>
    <w:pPr>
      <w:spacing w:before="80" w:after="80"/>
      <w:ind w:left="567" w:hanging="283"/>
    </w:pPr>
    <w:rPr>
      <w:rFonts w:ascii="Arial" w:hAnsi="Arial" w:cs="Arial"/>
      <w:bCs/>
      <w:sz w:val="18"/>
      <w:szCs w:val="3276"/>
    </w:rPr>
  </w:style>
  <w:style w:type="paragraph" w:customStyle="1" w:styleId="Copertina5">
    <w:name w:val="Copertina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
    <w:name w:val="El_nota Carattere3"/>
    <w:basedOn w:val="Standard"/>
    <w:rsid w:val="00592F24"/>
    <w:pPr>
      <w:spacing w:before="80" w:after="80"/>
      <w:ind w:left="360" w:hanging="284"/>
      <w:jc w:val="both"/>
    </w:pPr>
    <w:rPr>
      <w:rFonts w:ascii="Arial" w:hAnsi="Arial" w:cs="Arial"/>
      <w:bCs/>
      <w:spacing w:val="-2"/>
      <w:sz w:val="18"/>
      <w:szCs w:val="3276"/>
    </w:rPr>
  </w:style>
  <w:style w:type="paragraph" w:customStyle="1" w:styleId="Nota4">
    <w:name w:val="Nota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
    <w:name w:val="Corpo Carattere Carattere Carattere3"/>
    <w:basedOn w:val="Standard"/>
    <w:rsid w:val="00592F24"/>
    <w:pPr>
      <w:spacing w:before="120" w:after="120"/>
      <w:ind w:left="284"/>
      <w:jc w:val="both"/>
    </w:pPr>
    <w:rPr>
      <w:spacing w:val="-2"/>
    </w:rPr>
  </w:style>
  <w:style w:type="paragraph" w:customStyle="1" w:styleId="Elpunto6">
    <w:name w:val="El_punto6"/>
    <w:basedOn w:val="Puntoelenco"/>
    <w:rsid w:val="00592F24"/>
    <w:pPr>
      <w:spacing w:before="60" w:after="60"/>
      <w:ind w:left="0" w:firstLine="0"/>
    </w:pPr>
  </w:style>
  <w:style w:type="paragraph" w:customStyle="1" w:styleId="Copertina6">
    <w:name w:val="Copertina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
    <w:name w:val="Spazio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
    <w:name w:val="Corpo_tab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
    <w:name w:val="Destinatari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
    <w:name w:val="Dida3"/>
    <w:basedOn w:val="WW-Didascalia"/>
    <w:rsid w:val="00592F24"/>
  </w:style>
  <w:style w:type="paragraph" w:customStyle="1" w:styleId="Ellettera4">
    <w:name w:val="El_lettera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
    <w:name w:val="El_lettera23"/>
    <w:basedOn w:val="Ellettera"/>
    <w:rsid w:val="00592F24"/>
  </w:style>
  <w:style w:type="paragraph" w:customStyle="1" w:styleId="EltracciatoCarattereCarattere3">
    <w:name w:val="El_tracciato Carattere Carattere3"/>
    <w:basedOn w:val="ElnotaCarattere"/>
    <w:rsid w:val="00592F24"/>
    <w:pPr>
      <w:ind w:left="0"/>
    </w:pPr>
  </w:style>
  <w:style w:type="paragraph" w:customStyle="1" w:styleId="Evidenziatore4">
    <w:name w:val="Evidenziatore4"/>
    <w:basedOn w:val="Standard"/>
    <w:rsid w:val="00592F24"/>
    <w:pPr>
      <w:spacing w:before="120" w:after="140"/>
      <w:jc w:val="both"/>
    </w:pPr>
    <w:rPr>
      <w:rFonts w:cs="Arial"/>
      <w:b/>
      <w:spacing w:val="-2"/>
    </w:rPr>
  </w:style>
  <w:style w:type="paragraph" w:customStyle="1" w:styleId="Figura4">
    <w:name w:val="Figura4"/>
    <w:basedOn w:val="Standard"/>
    <w:rsid w:val="00592F24"/>
    <w:pPr>
      <w:keepNext/>
      <w:spacing w:before="240" w:after="120"/>
      <w:jc w:val="center"/>
    </w:pPr>
  </w:style>
  <w:style w:type="paragraph" w:customStyle="1" w:styleId="Oggetto3">
    <w:name w:val="Oggetto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
    <w:name w:val="Tabelle3"/>
    <w:basedOn w:val="Standard"/>
    <w:rsid w:val="00592F24"/>
    <w:pPr>
      <w:spacing w:before="120" w:after="360"/>
    </w:pPr>
    <w:rPr>
      <w:rFonts w:eastAsia="Arial Unicode MS"/>
    </w:rPr>
  </w:style>
  <w:style w:type="paragraph" w:customStyle="1" w:styleId="Tittab5">
    <w:name w:val="Tit_tab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
    <w:name w:val="Corpo_lettera3"/>
    <w:basedOn w:val="Standard"/>
    <w:rsid w:val="00592F24"/>
    <w:pPr>
      <w:spacing w:before="120" w:after="120"/>
      <w:ind w:firstLine="340"/>
      <w:jc w:val="both"/>
    </w:pPr>
    <w:rPr>
      <w:rFonts w:cs="Arial"/>
      <w:spacing w:val="-2"/>
    </w:rPr>
  </w:style>
  <w:style w:type="paragraph" w:customStyle="1" w:styleId="GlossarioDef4">
    <w:name w:val="GlossarioDef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
    <w:name w:val="El_notalettera4"/>
    <w:basedOn w:val="Elnota"/>
    <w:rsid w:val="00592F24"/>
    <w:pPr>
      <w:ind w:left="616" w:hanging="360"/>
    </w:pPr>
  </w:style>
  <w:style w:type="paragraph" w:customStyle="1" w:styleId="Elnota6">
    <w:name w:val="El_nota6"/>
    <w:basedOn w:val="Nota"/>
    <w:rsid w:val="00592F24"/>
    <w:pPr>
      <w:ind w:left="360" w:hanging="360"/>
    </w:pPr>
  </w:style>
  <w:style w:type="paragraph" w:customStyle="1" w:styleId="Elnumero23">
    <w:name w:val="El_numero2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
    <w:name w:val="El_tracciato Carattere4"/>
    <w:basedOn w:val="Elnota"/>
    <w:rsid w:val="00592F24"/>
    <w:pPr>
      <w:ind w:hanging="284"/>
    </w:pPr>
  </w:style>
  <w:style w:type="paragraph" w:customStyle="1" w:styleId="El-5">
    <w:name w:val="El-5"/>
    <w:basedOn w:val="Elpunto"/>
    <w:rsid w:val="00592F24"/>
    <w:pPr>
      <w:ind w:left="0" w:firstLine="0"/>
    </w:pPr>
  </w:style>
  <w:style w:type="paragraph" w:customStyle="1" w:styleId="Elpunto25">
    <w:name w:val="El_punto25"/>
    <w:basedOn w:val="Elpunto"/>
    <w:rsid w:val="00592F24"/>
    <w:pPr>
      <w:ind w:left="1440" w:hanging="360"/>
    </w:pPr>
  </w:style>
  <w:style w:type="paragraph" w:customStyle="1" w:styleId="Corpo5">
    <w:name w:val="Corpo5"/>
    <w:basedOn w:val="Standard"/>
    <w:rsid w:val="00592F24"/>
    <w:pPr>
      <w:spacing w:before="120" w:after="120"/>
      <w:jc w:val="both"/>
    </w:pPr>
    <w:rPr>
      <w:rFonts w:cs="Arial"/>
      <w:spacing w:val="-2"/>
    </w:rPr>
  </w:style>
  <w:style w:type="paragraph" w:customStyle="1" w:styleId="Parola3">
    <w:name w:val="Parola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
    <w:name w:val="Esempio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
    <w:name w:val="Stile Tabelle + Allineato a sinistra3"/>
    <w:basedOn w:val="Tabelle"/>
    <w:rsid w:val="00592F24"/>
    <w:rPr>
      <w:rFonts w:eastAsia="Times New Roman"/>
      <w:szCs w:val="20"/>
    </w:rPr>
  </w:style>
  <w:style w:type="paragraph" w:customStyle="1" w:styleId="tit33">
    <w:name w:val="tit33"/>
    <w:basedOn w:val="Standard"/>
    <w:rsid w:val="00592F24"/>
    <w:pPr>
      <w:spacing w:before="480"/>
    </w:pPr>
    <w:rPr>
      <w:rFonts w:ascii="Arial" w:hAnsi="Arial" w:cs="Arial"/>
      <w:b/>
      <w:bCs/>
      <w:color w:val="006699"/>
      <w:sz w:val="20"/>
      <w:szCs w:val="20"/>
    </w:rPr>
  </w:style>
  <w:style w:type="paragraph" w:customStyle="1" w:styleId="corpo30">
    <w:name w:val="corpo3"/>
    <w:basedOn w:val="Standard"/>
    <w:rsid w:val="00592F24"/>
    <w:pPr>
      <w:spacing w:before="120" w:after="120"/>
      <w:ind w:right="100"/>
      <w:jc w:val="both"/>
    </w:pPr>
    <w:rPr>
      <w:rFonts w:ascii="Arial" w:hAnsi="Arial" w:cs="Arial"/>
      <w:color w:val="000000"/>
      <w:sz w:val="18"/>
      <w:szCs w:val="18"/>
    </w:rPr>
  </w:style>
  <w:style w:type="paragraph" w:customStyle="1" w:styleId="tit23">
    <w:name w:val="tit23"/>
    <w:basedOn w:val="Standard"/>
    <w:rsid w:val="00592F24"/>
    <w:pPr>
      <w:spacing w:before="400" w:after="60"/>
    </w:pPr>
    <w:rPr>
      <w:rFonts w:ascii="Arial" w:hAnsi="Arial" w:cs="Arial"/>
      <w:b/>
      <w:bCs/>
      <w:color w:val="006699"/>
      <w:sz w:val="22"/>
      <w:szCs w:val="22"/>
    </w:rPr>
  </w:style>
  <w:style w:type="paragraph" w:customStyle="1" w:styleId="corpotab30">
    <w:name w:val="corpotab3"/>
    <w:basedOn w:val="Standard"/>
    <w:rsid w:val="00592F24"/>
    <w:pPr>
      <w:spacing w:before="20" w:after="20"/>
      <w:ind w:left="40" w:right="40"/>
    </w:pPr>
    <w:rPr>
      <w:rFonts w:ascii="Arial" w:hAnsi="Arial" w:cs="Arial"/>
      <w:color w:val="000000"/>
      <w:sz w:val="18"/>
      <w:szCs w:val="18"/>
    </w:rPr>
  </w:style>
  <w:style w:type="paragraph" w:customStyle="1" w:styleId="Normale23">
    <w:name w:val="Normale 23"/>
    <w:basedOn w:val="Standard"/>
    <w:rsid w:val="00592F24"/>
    <w:pPr>
      <w:spacing w:before="120"/>
      <w:ind w:left="567" w:right="567"/>
    </w:pPr>
    <w:rPr>
      <w:sz w:val="22"/>
      <w:szCs w:val="20"/>
    </w:rPr>
  </w:style>
  <w:style w:type="paragraph" w:customStyle="1" w:styleId="tit43">
    <w:name w:val="tit43"/>
    <w:basedOn w:val="Standard"/>
    <w:rsid w:val="00592F24"/>
    <w:pPr>
      <w:spacing w:before="120"/>
    </w:pPr>
    <w:rPr>
      <w:rFonts w:ascii="Arial" w:hAnsi="Arial" w:cs="Arial"/>
      <w:b/>
      <w:bCs/>
      <w:i/>
      <w:iCs/>
      <w:color w:val="006699"/>
      <w:sz w:val="18"/>
      <w:szCs w:val="18"/>
    </w:rPr>
  </w:style>
  <w:style w:type="paragraph" w:customStyle="1" w:styleId="CorpoCarattereCarattere3">
    <w:name w:val="Corpo Carattere Carattere3"/>
    <w:basedOn w:val="Standard"/>
    <w:rsid w:val="00592F24"/>
    <w:pPr>
      <w:spacing w:before="120" w:after="120"/>
      <w:ind w:left="284"/>
      <w:jc w:val="both"/>
    </w:pPr>
    <w:rPr>
      <w:spacing w:val="-2"/>
    </w:rPr>
  </w:style>
  <w:style w:type="paragraph" w:customStyle="1" w:styleId="rgsufficio13">
    <w:name w:val="rgs_ufficio13"/>
    <w:basedOn w:val="Standard"/>
    <w:rsid w:val="00592F24"/>
    <w:pPr>
      <w:jc w:val="center"/>
    </w:pPr>
    <w:rPr>
      <w:smallCaps/>
      <w:sz w:val="16"/>
      <w:szCs w:val="20"/>
    </w:rPr>
  </w:style>
  <w:style w:type="paragraph" w:customStyle="1" w:styleId="rgsoggetto3">
    <w:name w:val="rgs_oggetto3"/>
    <w:basedOn w:val="Standard"/>
    <w:rsid w:val="00592F24"/>
    <w:pPr>
      <w:ind w:left="1000" w:hanging="1000"/>
    </w:pPr>
    <w:rPr>
      <w:sz w:val="20"/>
      <w:szCs w:val="20"/>
    </w:rPr>
  </w:style>
  <w:style w:type="paragraph" w:customStyle="1" w:styleId="StileGlossarioDefCorsivo3">
    <w:name w:val="Stile GlossarioDef + Corsivo3"/>
    <w:basedOn w:val="GlossarioDef"/>
    <w:rsid w:val="00592F24"/>
    <w:rPr>
      <w:i/>
      <w:iCs/>
      <w:spacing w:val="-2"/>
    </w:rPr>
  </w:style>
  <w:style w:type="paragraph" w:customStyle="1" w:styleId="corpocarattere3">
    <w:name w:val="corpocarattere3"/>
    <w:basedOn w:val="Standard"/>
    <w:rsid w:val="00592F24"/>
    <w:pPr>
      <w:spacing w:before="280" w:after="280"/>
    </w:pPr>
    <w:rPr>
      <w:rFonts w:ascii="Arial Unicode MS" w:eastAsia="Arial Unicode MS" w:hAnsi="Arial Unicode MS" w:cs="Arial Unicode MS"/>
    </w:rPr>
  </w:style>
  <w:style w:type="paragraph" w:customStyle="1" w:styleId="0proposta3">
    <w:name w:val="0_proposta3"/>
    <w:basedOn w:val="Standard"/>
    <w:rsid w:val="00592F24"/>
    <w:pPr>
      <w:spacing w:after="120"/>
      <w:jc w:val="both"/>
    </w:pPr>
  </w:style>
  <w:style w:type="paragraph" w:customStyle="1" w:styleId="rgscorpodeltesto3">
    <w:name w:val="rgs_corpodeltesto3"/>
    <w:basedOn w:val="Standard"/>
    <w:rsid w:val="00592F24"/>
    <w:pPr>
      <w:spacing w:after="120" w:line="360" w:lineRule="auto"/>
      <w:ind w:firstLine="799"/>
      <w:jc w:val="both"/>
    </w:pPr>
    <w:rPr>
      <w:szCs w:val="20"/>
    </w:rPr>
  </w:style>
  <w:style w:type="paragraph" w:customStyle="1" w:styleId="CM1143">
    <w:name w:val="CM1143"/>
    <w:basedOn w:val="Standard"/>
    <w:next w:val="Standard"/>
    <w:rsid w:val="00592F24"/>
    <w:pPr>
      <w:widowControl w:val="0"/>
      <w:autoSpaceDE w:val="0"/>
      <w:spacing w:after="105"/>
      <w:ind w:right="508"/>
    </w:pPr>
  </w:style>
  <w:style w:type="paragraph" w:customStyle="1" w:styleId="Default3">
    <w:name w:val="Default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
    <w:name w:val="testo13"/>
    <w:basedOn w:val="Standard"/>
    <w:rsid w:val="00592F24"/>
    <w:pPr>
      <w:widowControl w:val="0"/>
      <w:ind w:left="426" w:right="-1"/>
      <w:jc w:val="both"/>
    </w:pPr>
    <w:rPr>
      <w:sz w:val="22"/>
      <w:szCs w:val="20"/>
    </w:rPr>
  </w:style>
  <w:style w:type="paragraph" w:customStyle="1" w:styleId="Corpo12">
    <w:name w:val="Corpo12"/>
    <w:basedOn w:val="Standard"/>
    <w:rsid w:val="00592F24"/>
    <w:pPr>
      <w:spacing w:before="120" w:after="120"/>
      <w:jc w:val="both"/>
    </w:pPr>
    <w:rPr>
      <w:rFonts w:cs="Arial"/>
      <w:spacing w:val="-2"/>
    </w:rPr>
  </w:style>
  <w:style w:type="paragraph" w:customStyle="1" w:styleId="Corpo113">
    <w:name w:val="Corpo113"/>
    <w:basedOn w:val="Standard"/>
    <w:rsid w:val="00592F24"/>
    <w:pPr>
      <w:spacing w:before="120" w:after="120"/>
      <w:jc w:val="both"/>
    </w:pPr>
    <w:rPr>
      <w:rFonts w:cs="Arial"/>
      <w:spacing w:val="-2"/>
    </w:rPr>
  </w:style>
  <w:style w:type="paragraph" w:customStyle="1" w:styleId="WW-Corpotesto">
    <w:name w:val="WW-Corpo testo"/>
    <w:basedOn w:val="Standard"/>
    <w:rsid w:val="00592F24"/>
    <w:pPr>
      <w:spacing w:before="240"/>
      <w:ind w:left="907"/>
    </w:pPr>
    <w:rPr>
      <w:lang w:val="en-US"/>
    </w:rPr>
  </w:style>
  <w:style w:type="paragraph" w:customStyle="1" w:styleId="circolarepidipagina">
    <w:name w:val="circolare piè di pagina"/>
    <w:basedOn w:val="Standard"/>
    <w:rsid w:val="00592F24"/>
    <w:rPr>
      <w:rFonts w:ascii="Arial" w:hAnsi="Arial" w:cs="Arial"/>
      <w:sz w:val="16"/>
      <w:szCs w:val="16"/>
    </w:rPr>
  </w:style>
  <w:style w:type="paragraph" w:customStyle="1" w:styleId="1">
    <w:name w:val="1"/>
    <w:basedOn w:val="Standard"/>
    <w:rsid w:val="00592F24"/>
    <w:pPr>
      <w:spacing w:after="160" w:line="240" w:lineRule="exact"/>
    </w:pPr>
    <w:rPr>
      <w:rFonts w:ascii="Tahoma" w:hAnsi="Tahoma"/>
      <w:sz w:val="20"/>
      <w:szCs w:val="20"/>
      <w:lang w:val="en-US"/>
    </w:rPr>
  </w:style>
  <w:style w:type="paragraph" w:customStyle="1" w:styleId="StileCopertinaAllineatoasinistra">
    <w:name w:val="Stile Copertina + Allineato a sinistra"/>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
    <w:name w:val="circolare sottoparagrafo"/>
    <w:basedOn w:val="Titolo31"/>
    <w:rsid w:val="00592F24"/>
    <w:rPr>
      <w:sz w:val="26"/>
      <w:szCs w:val="26"/>
    </w:rPr>
  </w:style>
  <w:style w:type="paragraph" w:customStyle="1" w:styleId="Stile2">
    <w:name w:val="Stile2"/>
    <w:basedOn w:val="Titolo21"/>
    <w:rsid w:val="00592F24"/>
  </w:style>
  <w:style w:type="paragraph" w:customStyle="1" w:styleId="ElnotaCarattere4">
    <w:name w:val="El_nota Carattere4"/>
    <w:basedOn w:val="Standard"/>
    <w:rsid w:val="00592F24"/>
    <w:pPr>
      <w:spacing w:before="80" w:after="80"/>
      <w:ind w:left="284" w:hanging="284"/>
      <w:jc w:val="both"/>
    </w:pPr>
    <w:rPr>
      <w:rFonts w:ascii="Arial" w:hAnsi="Arial" w:cs="Arial"/>
      <w:bCs/>
      <w:spacing w:val="-2"/>
      <w:sz w:val="18"/>
      <w:szCs w:val="3276"/>
    </w:rPr>
  </w:style>
  <w:style w:type="paragraph" w:customStyle="1" w:styleId="Nota5">
    <w:name w:val="Nota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
    <w:name w:val="Corpo Carattere Carattere Carattere4"/>
    <w:basedOn w:val="Standard"/>
    <w:rsid w:val="00592F24"/>
    <w:pPr>
      <w:spacing w:before="120" w:after="120"/>
      <w:ind w:left="284"/>
      <w:jc w:val="both"/>
    </w:pPr>
    <w:rPr>
      <w:spacing w:val="-2"/>
    </w:rPr>
  </w:style>
  <w:style w:type="paragraph" w:customStyle="1" w:styleId="Elpunto7">
    <w:name w:val="El_punto7"/>
    <w:basedOn w:val="Puntoelenco"/>
    <w:rsid w:val="00592F24"/>
    <w:pPr>
      <w:spacing w:before="60" w:after="60"/>
      <w:ind w:left="0" w:firstLine="0"/>
    </w:pPr>
  </w:style>
  <w:style w:type="paragraph" w:customStyle="1" w:styleId="Copertina7">
    <w:name w:val="Copertina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
    <w:name w:val="Spazio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
    <w:name w:val="Corpo_tab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
    <w:name w:val="Destinatari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
    <w:name w:val="Dida4"/>
    <w:basedOn w:val="WW-Didascalia"/>
    <w:rsid w:val="00592F24"/>
  </w:style>
  <w:style w:type="paragraph" w:customStyle="1" w:styleId="Ellettera5">
    <w:name w:val="El_lettera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
    <w:name w:val="El_lettera24"/>
    <w:basedOn w:val="Ellettera"/>
    <w:rsid w:val="00592F24"/>
  </w:style>
  <w:style w:type="paragraph" w:customStyle="1" w:styleId="EltracciatoCarattereCarattere4">
    <w:name w:val="El_tracciato Carattere Carattere4"/>
    <w:basedOn w:val="ElnotaCarattere"/>
    <w:rsid w:val="00592F24"/>
    <w:pPr>
      <w:ind w:left="0"/>
    </w:pPr>
  </w:style>
  <w:style w:type="paragraph" w:customStyle="1" w:styleId="Evidenziatore5">
    <w:name w:val="Evidenziatore5"/>
    <w:basedOn w:val="Standard"/>
    <w:rsid w:val="00592F24"/>
    <w:pPr>
      <w:spacing w:before="120" w:after="140"/>
      <w:jc w:val="both"/>
    </w:pPr>
    <w:rPr>
      <w:rFonts w:cs="Arial"/>
      <w:b/>
      <w:spacing w:val="-2"/>
    </w:rPr>
  </w:style>
  <w:style w:type="paragraph" w:customStyle="1" w:styleId="Figura5">
    <w:name w:val="Figura5"/>
    <w:basedOn w:val="Standard"/>
    <w:rsid w:val="00592F24"/>
    <w:pPr>
      <w:keepNext/>
      <w:spacing w:before="240" w:after="120"/>
      <w:jc w:val="center"/>
    </w:pPr>
  </w:style>
  <w:style w:type="paragraph" w:customStyle="1" w:styleId="Oggetto4">
    <w:name w:val="Oggetto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
    <w:name w:val="Tabelle4"/>
    <w:basedOn w:val="Standard"/>
    <w:rsid w:val="00592F24"/>
    <w:pPr>
      <w:spacing w:before="120" w:after="360"/>
    </w:pPr>
    <w:rPr>
      <w:rFonts w:eastAsia="Arial Unicode MS"/>
    </w:rPr>
  </w:style>
  <w:style w:type="paragraph" w:customStyle="1" w:styleId="Tittab6">
    <w:name w:val="Tit_tab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
    <w:name w:val="Corpo_lettera4"/>
    <w:basedOn w:val="Standard"/>
    <w:rsid w:val="00592F24"/>
    <w:pPr>
      <w:spacing w:before="120" w:after="120"/>
      <w:ind w:firstLine="340"/>
      <w:jc w:val="both"/>
    </w:pPr>
    <w:rPr>
      <w:rFonts w:cs="Arial"/>
      <w:spacing w:val="-2"/>
    </w:rPr>
  </w:style>
  <w:style w:type="paragraph" w:customStyle="1" w:styleId="GlossarioDef5">
    <w:name w:val="GlossarioDef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
    <w:name w:val="El_notalettera5"/>
    <w:basedOn w:val="Elnota"/>
    <w:rsid w:val="00592F24"/>
    <w:pPr>
      <w:ind w:left="567" w:hanging="283"/>
    </w:pPr>
  </w:style>
  <w:style w:type="paragraph" w:customStyle="1" w:styleId="Elnota7">
    <w:name w:val="El_nota7"/>
    <w:basedOn w:val="Nota"/>
    <w:rsid w:val="00592F24"/>
    <w:pPr>
      <w:ind w:left="567" w:hanging="283"/>
    </w:pPr>
  </w:style>
  <w:style w:type="paragraph" w:customStyle="1" w:styleId="Elnumero24">
    <w:name w:val="El_numero24"/>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
    <w:name w:val="El_tracciato Carattere5"/>
    <w:basedOn w:val="Elnota"/>
    <w:rsid w:val="00592F24"/>
  </w:style>
  <w:style w:type="paragraph" w:customStyle="1" w:styleId="El-6">
    <w:name w:val="El-6"/>
    <w:basedOn w:val="Elpunto"/>
    <w:rsid w:val="00592F24"/>
    <w:pPr>
      <w:ind w:left="0" w:firstLine="0"/>
    </w:pPr>
  </w:style>
  <w:style w:type="paragraph" w:customStyle="1" w:styleId="Elpunto26">
    <w:name w:val="El_punto26"/>
    <w:basedOn w:val="Elpunto"/>
    <w:rsid w:val="00592F24"/>
    <w:pPr>
      <w:ind w:left="463" w:hanging="283"/>
    </w:pPr>
  </w:style>
  <w:style w:type="paragraph" w:customStyle="1" w:styleId="Corpo6">
    <w:name w:val="Corpo6"/>
    <w:basedOn w:val="Standard"/>
    <w:rsid w:val="00592F24"/>
    <w:pPr>
      <w:spacing w:before="120" w:after="120"/>
      <w:jc w:val="both"/>
    </w:pPr>
    <w:rPr>
      <w:rFonts w:cs="Arial"/>
      <w:spacing w:val="-2"/>
    </w:rPr>
  </w:style>
  <w:style w:type="paragraph" w:customStyle="1" w:styleId="Parola4">
    <w:name w:val="Parola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
    <w:name w:val="Esempio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
    <w:name w:val="Stile Tabelle + Allineato a sinistra4"/>
    <w:basedOn w:val="Tabelle"/>
    <w:rsid w:val="00592F24"/>
    <w:rPr>
      <w:rFonts w:eastAsia="Times New Roman"/>
      <w:szCs w:val="20"/>
    </w:rPr>
  </w:style>
  <w:style w:type="paragraph" w:customStyle="1" w:styleId="tit34">
    <w:name w:val="tit34"/>
    <w:basedOn w:val="Standard"/>
    <w:rsid w:val="00592F24"/>
    <w:pPr>
      <w:spacing w:before="480"/>
    </w:pPr>
    <w:rPr>
      <w:rFonts w:ascii="Arial" w:hAnsi="Arial" w:cs="Arial"/>
      <w:b/>
      <w:bCs/>
      <w:color w:val="006699"/>
      <w:sz w:val="20"/>
      <w:szCs w:val="20"/>
    </w:rPr>
  </w:style>
  <w:style w:type="paragraph" w:customStyle="1" w:styleId="corpo40">
    <w:name w:val="corpo4"/>
    <w:basedOn w:val="Standard"/>
    <w:rsid w:val="00592F24"/>
    <w:pPr>
      <w:spacing w:before="120" w:after="120"/>
      <w:ind w:right="100"/>
      <w:jc w:val="both"/>
    </w:pPr>
    <w:rPr>
      <w:rFonts w:ascii="Arial" w:hAnsi="Arial" w:cs="Arial"/>
      <w:color w:val="000000"/>
      <w:sz w:val="18"/>
      <w:szCs w:val="18"/>
    </w:rPr>
  </w:style>
  <w:style w:type="paragraph" w:customStyle="1" w:styleId="tit24">
    <w:name w:val="tit24"/>
    <w:basedOn w:val="Standard"/>
    <w:rsid w:val="00592F24"/>
    <w:pPr>
      <w:spacing w:before="400" w:after="60"/>
    </w:pPr>
    <w:rPr>
      <w:rFonts w:ascii="Arial" w:hAnsi="Arial" w:cs="Arial"/>
      <w:b/>
      <w:bCs/>
      <w:color w:val="006699"/>
      <w:sz w:val="22"/>
      <w:szCs w:val="22"/>
    </w:rPr>
  </w:style>
  <w:style w:type="paragraph" w:customStyle="1" w:styleId="corpotab40">
    <w:name w:val="corpotab4"/>
    <w:basedOn w:val="Standard"/>
    <w:rsid w:val="00592F24"/>
    <w:pPr>
      <w:spacing w:before="20" w:after="20"/>
      <w:ind w:left="40" w:right="40"/>
    </w:pPr>
    <w:rPr>
      <w:rFonts w:ascii="Arial" w:hAnsi="Arial" w:cs="Arial"/>
      <w:color w:val="000000"/>
      <w:sz w:val="18"/>
      <w:szCs w:val="18"/>
    </w:rPr>
  </w:style>
  <w:style w:type="paragraph" w:customStyle="1" w:styleId="Normale24">
    <w:name w:val="Normale 24"/>
    <w:basedOn w:val="Standard"/>
    <w:rsid w:val="00592F24"/>
    <w:pPr>
      <w:spacing w:before="120"/>
      <w:ind w:left="567" w:right="567"/>
    </w:pPr>
    <w:rPr>
      <w:sz w:val="22"/>
      <w:szCs w:val="20"/>
    </w:rPr>
  </w:style>
  <w:style w:type="paragraph" w:customStyle="1" w:styleId="tit44">
    <w:name w:val="tit44"/>
    <w:basedOn w:val="Standard"/>
    <w:rsid w:val="00592F24"/>
    <w:pPr>
      <w:spacing w:before="120"/>
    </w:pPr>
    <w:rPr>
      <w:rFonts w:ascii="Arial" w:hAnsi="Arial" w:cs="Arial"/>
      <w:b/>
      <w:bCs/>
      <w:i/>
      <w:iCs/>
      <w:color w:val="006699"/>
      <w:sz w:val="18"/>
      <w:szCs w:val="18"/>
    </w:rPr>
  </w:style>
  <w:style w:type="paragraph" w:customStyle="1" w:styleId="CorpoCarattereCarattere4">
    <w:name w:val="Corpo Carattere Carattere4"/>
    <w:basedOn w:val="Standard"/>
    <w:rsid w:val="00592F24"/>
    <w:pPr>
      <w:spacing w:before="120" w:after="120"/>
      <w:ind w:left="284"/>
      <w:jc w:val="both"/>
    </w:pPr>
    <w:rPr>
      <w:spacing w:val="-2"/>
    </w:rPr>
  </w:style>
  <w:style w:type="paragraph" w:customStyle="1" w:styleId="rgsufficio14">
    <w:name w:val="rgs_ufficio14"/>
    <w:basedOn w:val="Standard"/>
    <w:rsid w:val="00592F24"/>
    <w:pPr>
      <w:jc w:val="center"/>
    </w:pPr>
    <w:rPr>
      <w:smallCaps/>
      <w:sz w:val="16"/>
      <w:szCs w:val="20"/>
    </w:rPr>
  </w:style>
  <w:style w:type="paragraph" w:customStyle="1" w:styleId="StileGlossarioDefCorsivo4">
    <w:name w:val="Stile GlossarioDef + Corsivo4"/>
    <w:basedOn w:val="GlossarioDef"/>
    <w:rsid w:val="00592F24"/>
    <w:rPr>
      <w:i/>
      <w:iCs/>
      <w:spacing w:val="-2"/>
    </w:rPr>
  </w:style>
  <w:style w:type="paragraph" w:customStyle="1" w:styleId="corpocarattere4">
    <w:name w:val="corpocarattere4"/>
    <w:basedOn w:val="Standard"/>
    <w:rsid w:val="00592F24"/>
    <w:pPr>
      <w:spacing w:before="280" w:after="280"/>
    </w:pPr>
    <w:rPr>
      <w:rFonts w:ascii="Arial Unicode MS" w:eastAsia="Arial Unicode MS" w:hAnsi="Arial Unicode MS" w:cs="Arial Unicode MS"/>
    </w:rPr>
  </w:style>
  <w:style w:type="paragraph" w:customStyle="1" w:styleId="0proposta4">
    <w:name w:val="0_proposta4"/>
    <w:basedOn w:val="Standard"/>
    <w:rsid w:val="00592F24"/>
    <w:pPr>
      <w:spacing w:after="120"/>
      <w:jc w:val="both"/>
    </w:pPr>
  </w:style>
  <w:style w:type="paragraph" w:customStyle="1" w:styleId="rgscorpodeltesto4">
    <w:name w:val="rgs_corpodeltesto4"/>
    <w:basedOn w:val="Standard"/>
    <w:rsid w:val="00592F24"/>
    <w:pPr>
      <w:spacing w:after="120" w:line="360" w:lineRule="auto"/>
      <w:ind w:firstLine="799"/>
      <w:jc w:val="both"/>
    </w:pPr>
    <w:rPr>
      <w:szCs w:val="20"/>
    </w:rPr>
  </w:style>
  <w:style w:type="paragraph" w:customStyle="1" w:styleId="CM1144">
    <w:name w:val="CM1144"/>
    <w:basedOn w:val="Standard"/>
    <w:next w:val="Standard"/>
    <w:rsid w:val="00592F24"/>
    <w:pPr>
      <w:widowControl w:val="0"/>
      <w:autoSpaceDE w:val="0"/>
      <w:spacing w:after="105"/>
      <w:ind w:right="508"/>
    </w:pPr>
  </w:style>
  <w:style w:type="paragraph" w:customStyle="1" w:styleId="Default4">
    <w:name w:val="Default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4">
    <w:name w:val="testo14"/>
    <w:basedOn w:val="Standard"/>
    <w:rsid w:val="00592F24"/>
    <w:pPr>
      <w:widowControl w:val="0"/>
      <w:ind w:left="426" w:right="-1"/>
      <w:jc w:val="both"/>
    </w:pPr>
    <w:rPr>
      <w:sz w:val="22"/>
      <w:szCs w:val="20"/>
    </w:rPr>
  </w:style>
  <w:style w:type="paragraph" w:customStyle="1" w:styleId="StileEvidenziatoreNonGrassetto1">
    <w:name w:val="Stile Evidenziatore + Non Grassetto1"/>
    <w:basedOn w:val="Evidenziatore"/>
    <w:rsid w:val="00592F24"/>
  </w:style>
  <w:style w:type="paragraph" w:customStyle="1" w:styleId="ElnotaCarattere11">
    <w:name w:val="El_nota Carattere11"/>
    <w:basedOn w:val="Standard"/>
    <w:rsid w:val="00592F24"/>
    <w:pPr>
      <w:spacing w:before="80" w:after="80"/>
      <w:ind w:left="567" w:hanging="284"/>
      <w:jc w:val="both"/>
    </w:pPr>
    <w:rPr>
      <w:rFonts w:ascii="Arial" w:hAnsi="Arial" w:cs="Arial"/>
      <w:bCs/>
      <w:spacing w:val="-2"/>
      <w:sz w:val="18"/>
      <w:szCs w:val="3276"/>
    </w:rPr>
  </w:style>
  <w:style w:type="paragraph" w:customStyle="1" w:styleId="Nota11">
    <w:name w:val="Nota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1">
    <w:name w:val="Corpo Carattere Carattere Carattere11"/>
    <w:basedOn w:val="Standard"/>
    <w:rsid w:val="00592F24"/>
    <w:pPr>
      <w:spacing w:before="120" w:after="120"/>
      <w:ind w:left="284"/>
      <w:jc w:val="both"/>
    </w:pPr>
    <w:rPr>
      <w:spacing w:val="-2"/>
    </w:rPr>
  </w:style>
  <w:style w:type="paragraph" w:customStyle="1" w:styleId="Elpunto11">
    <w:name w:val="El_punto11"/>
    <w:basedOn w:val="Puntoelenco"/>
    <w:rsid w:val="00592F24"/>
    <w:pPr>
      <w:spacing w:before="60" w:after="60"/>
      <w:ind w:left="0" w:firstLine="0"/>
    </w:pPr>
  </w:style>
  <w:style w:type="paragraph" w:customStyle="1" w:styleId="Copertina11">
    <w:name w:val="Copertina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
    <w:name w:val="Spazio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
    <w:name w:val="Corpo_tab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
    <w:name w:val="Destinatari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1">
    <w:name w:val="Dida11"/>
    <w:basedOn w:val="WW-Didascalia"/>
    <w:rsid w:val="00592F24"/>
  </w:style>
  <w:style w:type="paragraph" w:customStyle="1" w:styleId="Ellettera11">
    <w:name w:val="El_lettera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1">
    <w:name w:val="El_lettera211"/>
    <w:basedOn w:val="Ellettera"/>
    <w:rsid w:val="00592F24"/>
  </w:style>
  <w:style w:type="paragraph" w:customStyle="1" w:styleId="EltracciatoCarattereCarattere11">
    <w:name w:val="El_tracciato Carattere Carattere11"/>
    <w:basedOn w:val="ElnotaCarattere"/>
    <w:rsid w:val="00592F24"/>
    <w:pPr>
      <w:ind w:left="0" w:firstLine="0"/>
    </w:pPr>
  </w:style>
  <w:style w:type="paragraph" w:customStyle="1" w:styleId="Evidenziatore11">
    <w:name w:val="Evidenziatore11"/>
    <w:basedOn w:val="Standard"/>
    <w:rsid w:val="00592F24"/>
    <w:pPr>
      <w:spacing w:before="120" w:after="140"/>
      <w:jc w:val="both"/>
    </w:pPr>
    <w:rPr>
      <w:rFonts w:cs="Arial"/>
      <w:b/>
      <w:spacing w:val="-2"/>
    </w:rPr>
  </w:style>
  <w:style w:type="paragraph" w:customStyle="1" w:styleId="Figura11">
    <w:name w:val="Figura11"/>
    <w:basedOn w:val="Standard"/>
    <w:rsid w:val="00592F24"/>
    <w:pPr>
      <w:keepNext/>
      <w:spacing w:before="240" w:after="120"/>
      <w:jc w:val="center"/>
    </w:pPr>
  </w:style>
  <w:style w:type="paragraph" w:customStyle="1" w:styleId="Oggetto11">
    <w:name w:val="Oggetto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1">
    <w:name w:val="Tabelle11"/>
    <w:basedOn w:val="Standard"/>
    <w:rsid w:val="00592F24"/>
    <w:pPr>
      <w:spacing w:before="120" w:after="360"/>
    </w:pPr>
    <w:rPr>
      <w:rFonts w:eastAsia="Arial Unicode MS"/>
    </w:rPr>
  </w:style>
  <w:style w:type="paragraph" w:customStyle="1" w:styleId="Tittab11">
    <w:name w:val="Tit_tab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1">
    <w:name w:val="Corpo_lettera11"/>
    <w:basedOn w:val="Standard"/>
    <w:rsid w:val="00592F24"/>
    <w:pPr>
      <w:spacing w:before="120" w:after="120"/>
      <w:ind w:firstLine="340"/>
      <w:jc w:val="both"/>
    </w:pPr>
    <w:rPr>
      <w:rFonts w:cs="Arial"/>
      <w:spacing w:val="-2"/>
    </w:rPr>
  </w:style>
  <w:style w:type="paragraph" w:customStyle="1" w:styleId="GlossarioDef11">
    <w:name w:val="GlossarioDef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1">
    <w:name w:val="El_notalettera11"/>
    <w:basedOn w:val="Elnota"/>
    <w:rsid w:val="00592F24"/>
    <w:pPr>
      <w:ind w:left="616" w:hanging="360"/>
    </w:pPr>
  </w:style>
  <w:style w:type="paragraph" w:customStyle="1" w:styleId="Elnota11">
    <w:name w:val="El_nota11"/>
    <w:basedOn w:val="Nota"/>
    <w:rsid w:val="00592F24"/>
    <w:pPr>
      <w:ind w:left="567" w:hanging="283"/>
    </w:pPr>
  </w:style>
  <w:style w:type="paragraph" w:customStyle="1" w:styleId="Elnumero211">
    <w:name w:val="El_numero2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1">
    <w:name w:val="El_tracciato Carattere11"/>
    <w:basedOn w:val="Elnota"/>
    <w:rsid w:val="00592F24"/>
  </w:style>
  <w:style w:type="paragraph" w:customStyle="1" w:styleId="El-11">
    <w:name w:val="El-11"/>
    <w:basedOn w:val="Elpunto"/>
    <w:rsid w:val="00592F24"/>
    <w:pPr>
      <w:ind w:left="0" w:firstLine="0"/>
    </w:pPr>
  </w:style>
  <w:style w:type="paragraph" w:customStyle="1" w:styleId="Elpunto211">
    <w:name w:val="El_punto211"/>
    <w:basedOn w:val="Elpunto"/>
    <w:rsid w:val="00592F24"/>
    <w:pPr>
      <w:ind w:left="463" w:hanging="283"/>
    </w:pPr>
  </w:style>
  <w:style w:type="paragraph" w:customStyle="1" w:styleId="Corpo13">
    <w:name w:val="Corpo13"/>
    <w:basedOn w:val="Standard"/>
    <w:rsid w:val="00592F24"/>
    <w:pPr>
      <w:spacing w:before="120" w:after="120"/>
      <w:jc w:val="both"/>
    </w:pPr>
    <w:rPr>
      <w:rFonts w:cs="Arial"/>
      <w:spacing w:val="-2"/>
    </w:rPr>
  </w:style>
  <w:style w:type="paragraph" w:customStyle="1" w:styleId="Parola11">
    <w:name w:val="Parola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
    <w:name w:val="Esempio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1">
    <w:name w:val="Stile Tabelle + Allineato a sinistra11"/>
    <w:basedOn w:val="Tabelle"/>
    <w:rsid w:val="00592F24"/>
    <w:rPr>
      <w:rFonts w:eastAsia="Times New Roman"/>
      <w:szCs w:val="20"/>
    </w:rPr>
  </w:style>
  <w:style w:type="paragraph" w:customStyle="1" w:styleId="tit311">
    <w:name w:val="tit311"/>
    <w:basedOn w:val="Standard"/>
    <w:rsid w:val="00592F24"/>
    <w:pPr>
      <w:spacing w:before="480"/>
    </w:pPr>
    <w:rPr>
      <w:rFonts w:ascii="Arial" w:hAnsi="Arial" w:cs="Arial"/>
      <w:b/>
      <w:bCs/>
      <w:color w:val="006699"/>
      <w:sz w:val="20"/>
      <w:szCs w:val="20"/>
    </w:rPr>
  </w:style>
  <w:style w:type="paragraph" w:customStyle="1" w:styleId="corpo110">
    <w:name w:val="corpo11"/>
    <w:basedOn w:val="Standard"/>
    <w:rsid w:val="00592F24"/>
    <w:pPr>
      <w:spacing w:before="120" w:after="120"/>
      <w:ind w:right="100"/>
      <w:jc w:val="both"/>
    </w:pPr>
    <w:rPr>
      <w:rFonts w:ascii="Arial" w:hAnsi="Arial" w:cs="Arial"/>
      <w:color w:val="000000"/>
      <w:sz w:val="18"/>
      <w:szCs w:val="18"/>
    </w:rPr>
  </w:style>
  <w:style w:type="paragraph" w:customStyle="1" w:styleId="tit211">
    <w:name w:val="tit211"/>
    <w:basedOn w:val="Standard"/>
    <w:rsid w:val="00592F24"/>
    <w:pPr>
      <w:spacing w:before="400" w:after="60"/>
    </w:pPr>
    <w:rPr>
      <w:rFonts w:ascii="Arial" w:hAnsi="Arial" w:cs="Arial"/>
      <w:b/>
      <w:bCs/>
      <w:color w:val="006699"/>
      <w:sz w:val="22"/>
      <w:szCs w:val="22"/>
    </w:rPr>
  </w:style>
  <w:style w:type="paragraph" w:customStyle="1" w:styleId="corpotab110">
    <w:name w:val="corpotab11"/>
    <w:basedOn w:val="Standard"/>
    <w:rsid w:val="00592F24"/>
    <w:pPr>
      <w:spacing w:before="20" w:after="20"/>
      <w:ind w:left="40" w:right="40"/>
    </w:pPr>
    <w:rPr>
      <w:rFonts w:ascii="Arial" w:hAnsi="Arial" w:cs="Arial"/>
      <w:color w:val="000000"/>
      <w:sz w:val="18"/>
      <w:szCs w:val="18"/>
    </w:rPr>
  </w:style>
  <w:style w:type="paragraph" w:customStyle="1" w:styleId="Normale211">
    <w:name w:val="Normale 211"/>
    <w:basedOn w:val="Standard"/>
    <w:rsid w:val="00592F24"/>
    <w:pPr>
      <w:spacing w:before="120"/>
      <w:ind w:left="567" w:right="567"/>
    </w:pPr>
    <w:rPr>
      <w:sz w:val="22"/>
      <w:szCs w:val="20"/>
    </w:rPr>
  </w:style>
  <w:style w:type="paragraph" w:customStyle="1" w:styleId="tit411">
    <w:name w:val="tit411"/>
    <w:basedOn w:val="Standard"/>
    <w:rsid w:val="00592F24"/>
    <w:pPr>
      <w:spacing w:before="120"/>
    </w:pPr>
    <w:rPr>
      <w:rFonts w:ascii="Arial" w:hAnsi="Arial" w:cs="Arial"/>
      <w:b/>
      <w:bCs/>
      <w:i/>
      <w:iCs/>
      <w:color w:val="006699"/>
      <w:sz w:val="18"/>
      <w:szCs w:val="18"/>
    </w:rPr>
  </w:style>
  <w:style w:type="paragraph" w:customStyle="1" w:styleId="CorpoCarattereCarattere11">
    <w:name w:val="Corpo Carattere Carattere11"/>
    <w:basedOn w:val="Standard"/>
    <w:rsid w:val="00592F24"/>
    <w:pPr>
      <w:spacing w:before="120" w:after="120"/>
      <w:ind w:left="284"/>
      <w:jc w:val="both"/>
    </w:pPr>
    <w:rPr>
      <w:spacing w:val="-2"/>
    </w:rPr>
  </w:style>
  <w:style w:type="paragraph" w:customStyle="1" w:styleId="rgsufficio111">
    <w:name w:val="rgs_ufficio111"/>
    <w:basedOn w:val="Standard"/>
    <w:rsid w:val="00592F24"/>
    <w:pPr>
      <w:jc w:val="center"/>
    </w:pPr>
    <w:rPr>
      <w:smallCaps/>
      <w:sz w:val="16"/>
      <w:szCs w:val="20"/>
    </w:rPr>
  </w:style>
  <w:style w:type="paragraph" w:customStyle="1" w:styleId="rgsoggetto11">
    <w:name w:val="rgs_oggetto11"/>
    <w:basedOn w:val="Standard"/>
    <w:rsid w:val="00592F24"/>
    <w:pPr>
      <w:ind w:left="1000" w:hanging="1000"/>
    </w:pPr>
    <w:rPr>
      <w:sz w:val="20"/>
      <w:szCs w:val="20"/>
    </w:rPr>
  </w:style>
  <w:style w:type="paragraph" w:customStyle="1" w:styleId="StileGlossarioDefCorsivo11">
    <w:name w:val="Stile GlossarioDef + Corsivo11"/>
    <w:basedOn w:val="GlossarioDef"/>
    <w:rsid w:val="00592F24"/>
    <w:rPr>
      <w:i/>
      <w:iCs/>
      <w:spacing w:val="-2"/>
    </w:rPr>
  </w:style>
  <w:style w:type="paragraph" w:customStyle="1" w:styleId="corpocarattere11">
    <w:name w:val="corpocarattere11"/>
    <w:basedOn w:val="Standard"/>
    <w:rsid w:val="00592F24"/>
    <w:pPr>
      <w:spacing w:before="280" w:after="280"/>
    </w:pPr>
    <w:rPr>
      <w:rFonts w:ascii="Arial Unicode MS" w:eastAsia="Arial Unicode MS" w:hAnsi="Arial Unicode MS" w:cs="Arial Unicode MS"/>
    </w:rPr>
  </w:style>
  <w:style w:type="paragraph" w:customStyle="1" w:styleId="0proposta11">
    <w:name w:val="0_proposta11"/>
    <w:basedOn w:val="Standard"/>
    <w:rsid w:val="00592F24"/>
    <w:pPr>
      <w:spacing w:after="120"/>
      <w:jc w:val="both"/>
    </w:pPr>
  </w:style>
  <w:style w:type="paragraph" w:customStyle="1" w:styleId="rgscorpodeltesto11">
    <w:name w:val="rgs_corpodeltesto11"/>
    <w:basedOn w:val="Standard"/>
    <w:rsid w:val="00592F24"/>
    <w:pPr>
      <w:spacing w:after="120" w:line="360" w:lineRule="auto"/>
      <w:ind w:firstLine="799"/>
      <w:jc w:val="both"/>
    </w:pPr>
    <w:rPr>
      <w:szCs w:val="20"/>
    </w:rPr>
  </w:style>
  <w:style w:type="paragraph" w:customStyle="1" w:styleId="CM11411">
    <w:name w:val="CM11411"/>
    <w:basedOn w:val="Standard"/>
    <w:next w:val="Standard"/>
    <w:rsid w:val="00592F24"/>
    <w:pPr>
      <w:widowControl w:val="0"/>
      <w:autoSpaceDE w:val="0"/>
      <w:spacing w:after="105"/>
      <w:ind w:right="508"/>
    </w:pPr>
  </w:style>
  <w:style w:type="paragraph" w:customStyle="1" w:styleId="Default11">
    <w:name w:val="Default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1">
    <w:name w:val="testo111"/>
    <w:basedOn w:val="Standard"/>
    <w:rsid w:val="00592F24"/>
    <w:pPr>
      <w:widowControl w:val="0"/>
      <w:ind w:left="426" w:right="-1"/>
      <w:jc w:val="both"/>
    </w:pPr>
    <w:rPr>
      <w:sz w:val="22"/>
      <w:szCs w:val="20"/>
    </w:rPr>
  </w:style>
  <w:style w:type="paragraph" w:customStyle="1" w:styleId="ElnotaCarattere21">
    <w:name w:val="El_nota Carattere21"/>
    <w:basedOn w:val="Standard"/>
    <w:rsid w:val="00592F24"/>
    <w:pPr>
      <w:spacing w:before="80" w:after="80"/>
      <w:ind w:left="567" w:hanging="284"/>
      <w:jc w:val="both"/>
    </w:pPr>
    <w:rPr>
      <w:rFonts w:ascii="Arial" w:hAnsi="Arial" w:cs="Arial"/>
      <w:bCs/>
      <w:spacing w:val="-2"/>
      <w:sz w:val="18"/>
      <w:szCs w:val="3276"/>
    </w:rPr>
  </w:style>
  <w:style w:type="paragraph" w:customStyle="1" w:styleId="Nota21">
    <w:name w:val="Nota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1">
    <w:name w:val="Corpo Carattere Carattere Carattere21"/>
    <w:basedOn w:val="Standard"/>
    <w:rsid w:val="00592F24"/>
    <w:pPr>
      <w:spacing w:before="120" w:after="120"/>
      <w:ind w:left="284"/>
      <w:jc w:val="both"/>
    </w:pPr>
    <w:rPr>
      <w:spacing w:val="-2"/>
    </w:rPr>
  </w:style>
  <w:style w:type="paragraph" w:customStyle="1" w:styleId="Elpunto31">
    <w:name w:val="El_punto31"/>
    <w:basedOn w:val="Puntoelenco"/>
    <w:rsid w:val="00592F24"/>
    <w:pPr>
      <w:spacing w:before="60" w:after="60"/>
      <w:ind w:left="0" w:firstLine="0"/>
    </w:pPr>
  </w:style>
  <w:style w:type="paragraph" w:customStyle="1" w:styleId="Copertina21">
    <w:name w:val="Copertina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
    <w:name w:val="Spazio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
    <w:name w:val="Corpo_tab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
    <w:name w:val="Destinatari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1">
    <w:name w:val="Dida21"/>
    <w:basedOn w:val="WW-Didascalia"/>
    <w:rsid w:val="00592F24"/>
  </w:style>
  <w:style w:type="paragraph" w:customStyle="1" w:styleId="Ellettera31">
    <w:name w:val="El_lettera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1">
    <w:name w:val="El_lettera221"/>
    <w:basedOn w:val="Ellettera"/>
    <w:rsid w:val="00592F24"/>
  </w:style>
  <w:style w:type="paragraph" w:customStyle="1" w:styleId="EltracciatoCarattereCarattere21">
    <w:name w:val="El_tracciato Carattere Carattere21"/>
    <w:basedOn w:val="ElnotaCarattere"/>
    <w:rsid w:val="00592F24"/>
    <w:pPr>
      <w:ind w:left="0" w:firstLine="0"/>
    </w:pPr>
  </w:style>
  <w:style w:type="paragraph" w:customStyle="1" w:styleId="Evidenziatore21">
    <w:name w:val="Evidenziatore21"/>
    <w:basedOn w:val="Standard"/>
    <w:rsid w:val="00592F24"/>
    <w:pPr>
      <w:spacing w:before="120" w:after="140"/>
      <w:jc w:val="both"/>
    </w:pPr>
    <w:rPr>
      <w:rFonts w:cs="Arial"/>
      <w:b/>
      <w:spacing w:val="-2"/>
    </w:rPr>
  </w:style>
  <w:style w:type="paragraph" w:customStyle="1" w:styleId="Figura21">
    <w:name w:val="Figura21"/>
    <w:basedOn w:val="Standard"/>
    <w:rsid w:val="00592F24"/>
    <w:pPr>
      <w:keepNext/>
      <w:spacing w:before="240" w:after="120"/>
      <w:jc w:val="center"/>
    </w:pPr>
  </w:style>
  <w:style w:type="paragraph" w:customStyle="1" w:styleId="Oggetto21">
    <w:name w:val="Oggetto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1">
    <w:name w:val="Tabelle21"/>
    <w:basedOn w:val="Standard"/>
    <w:rsid w:val="00592F24"/>
    <w:pPr>
      <w:spacing w:before="120" w:after="360"/>
    </w:pPr>
    <w:rPr>
      <w:rFonts w:eastAsia="Arial Unicode MS"/>
    </w:rPr>
  </w:style>
  <w:style w:type="paragraph" w:customStyle="1" w:styleId="Tittab21">
    <w:name w:val="Tit_tab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1">
    <w:name w:val="Corpo_lettera21"/>
    <w:basedOn w:val="Standard"/>
    <w:rsid w:val="00592F24"/>
    <w:pPr>
      <w:spacing w:before="120" w:after="120"/>
      <w:ind w:firstLine="340"/>
      <w:jc w:val="both"/>
    </w:pPr>
    <w:rPr>
      <w:rFonts w:cs="Arial"/>
      <w:spacing w:val="-2"/>
    </w:rPr>
  </w:style>
  <w:style w:type="paragraph" w:customStyle="1" w:styleId="GlossarioDef21">
    <w:name w:val="GlossarioDef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1">
    <w:name w:val="El_notalettera21"/>
    <w:basedOn w:val="Elnota"/>
    <w:rsid w:val="00592F24"/>
    <w:pPr>
      <w:ind w:left="616" w:hanging="360"/>
    </w:pPr>
  </w:style>
  <w:style w:type="paragraph" w:customStyle="1" w:styleId="Elnota21">
    <w:name w:val="El_nota21"/>
    <w:basedOn w:val="Nota"/>
    <w:rsid w:val="00592F24"/>
    <w:pPr>
      <w:ind w:left="567" w:hanging="283"/>
    </w:pPr>
  </w:style>
  <w:style w:type="paragraph" w:customStyle="1" w:styleId="Elnumero221">
    <w:name w:val="El_numero2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1">
    <w:name w:val="El_tracciato Carattere21"/>
    <w:basedOn w:val="Elnota"/>
    <w:rsid w:val="00592F24"/>
  </w:style>
  <w:style w:type="paragraph" w:customStyle="1" w:styleId="El-21">
    <w:name w:val="El-21"/>
    <w:basedOn w:val="Elpunto"/>
    <w:rsid w:val="00592F24"/>
    <w:pPr>
      <w:ind w:left="0" w:firstLine="0"/>
    </w:pPr>
  </w:style>
  <w:style w:type="paragraph" w:customStyle="1" w:styleId="Elpunto221">
    <w:name w:val="El_punto221"/>
    <w:basedOn w:val="Elpunto"/>
    <w:rsid w:val="00592F24"/>
    <w:pPr>
      <w:ind w:left="463" w:hanging="283"/>
    </w:pPr>
  </w:style>
  <w:style w:type="paragraph" w:customStyle="1" w:styleId="Corpo21">
    <w:name w:val="Corpo21"/>
    <w:basedOn w:val="Standard"/>
    <w:rsid w:val="00592F24"/>
    <w:pPr>
      <w:spacing w:before="120" w:after="120"/>
      <w:jc w:val="both"/>
    </w:pPr>
    <w:rPr>
      <w:rFonts w:cs="Arial"/>
      <w:spacing w:val="-2"/>
    </w:rPr>
  </w:style>
  <w:style w:type="paragraph" w:customStyle="1" w:styleId="Parola21">
    <w:name w:val="Parola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
    <w:name w:val="Esempio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1">
    <w:name w:val="Stile Tabelle + Allineato a sinistra21"/>
    <w:basedOn w:val="Tabelle"/>
    <w:rsid w:val="00592F24"/>
    <w:rPr>
      <w:rFonts w:eastAsia="Times New Roman"/>
      <w:szCs w:val="20"/>
    </w:rPr>
  </w:style>
  <w:style w:type="paragraph" w:customStyle="1" w:styleId="tit321">
    <w:name w:val="tit321"/>
    <w:basedOn w:val="Standard"/>
    <w:rsid w:val="00592F24"/>
    <w:pPr>
      <w:spacing w:before="480"/>
    </w:pPr>
    <w:rPr>
      <w:rFonts w:ascii="Arial" w:hAnsi="Arial" w:cs="Arial"/>
      <w:b/>
      <w:bCs/>
      <w:color w:val="006699"/>
      <w:sz w:val="20"/>
      <w:szCs w:val="20"/>
    </w:rPr>
  </w:style>
  <w:style w:type="paragraph" w:customStyle="1" w:styleId="corpo210">
    <w:name w:val="corpo21"/>
    <w:basedOn w:val="Standard"/>
    <w:rsid w:val="00592F24"/>
    <w:pPr>
      <w:spacing w:before="120" w:after="120"/>
      <w:ind w:right="100"/>
      <w:jc w:val="both"/>
    </w:pPr>
    <w:rPr>
      <w:rFonts w:ascii="Arial" w:hAnsi="Arial" w:cs="Arial"/>
      <w:color w:val="000000"/>
      <w:sz w:val="18"/>
      <w:szCs w:val="18"/>
    </w:rPr>
  </w:style>
  <w:style w:type="paragraph" w:customStyle="1" w:styleId="tit221">
    <w:name w:val="tit221"/>
    <w:basedOn w:val="Standard"/>
    <w:rsid w:val="00592F24"/>
    <w:pPr>
      <w:spacing w:before="400" w:after="60"/>
    </w:pPr>
    <w:rPr>
      <w:rFonts w:ascii="Arial" w:hAnsi="Arial" w:cs="Arial"/>
      <w:b/>
      <w:bCs/>
      <w:color w:val="006699"/>
      <w:sz w:val="22"/>
      <w:szCs w:val="22"/>
    </w:rPr>
  </w:style>
  <w:style w:type="paragraph" w:customStyle="1" w:styleId="corpotab210">
    <w:name w:val="corpotab21"/>
    <w:basedOn w:val="Standard"/>
    <w:rsid w:val="00592F24"/>
    <w:pPr>
      <w:spacing w:before="20" w:after="20"/>
      <w:ind w:left="40" w:right="40"/>
    </w:pPr>
    <w:rPr>
      <w:rFonts w:ascii="Arial" w:hAnsi="Arial" w:cs="Arial"/>
      <w:color w:val="000000"/>
      <w:sz w:val="18"/>
      <w:szCs w:val="18"/>
    </w:rPr>
  </w:style>
  <w:style w:type="paragraph" w:customStyle="1" w:styleId="Normale221">
    <w:name w:val="Normale 221"/>
    <w:basedOn w:val="Standard"/>
    <w:rsid w:val="00592F24"/>
    <w:pPr>
      <w:spacing w:before="120"/>
      <w:ind w:left="567" w:right="567"/>
    </w:pPr>
    <w:rPr>
      <w:sz w:val="22"/>
      <w:szCs w:val="20"/>
    </w:rPr>
  </w:style>
  <w:style w:type="paragraph" w:customStyle="1" w:styleId="tit421">
    <w:name w:val="tit421"/>
    <w:basedOn w:val="Standard"/>
    <w:rsid w:val="00592F24"/>
    <w:pPr>
      <w:spacing w:before="120"/>
    </w:pPr>
    <w:rPr>
      <w:rFonts w:ascii="Arial" w:hAnsi="Arial" w:cs="Arial"/>
      <w:b/>
      <w:bCs/>
      <w:i/>
      <w:iCs/>
      <w:color w:val="006699"/>
      <w:sz w:val="18"/>
      <w:szCs w:val="18"/>
    </w:rPr>
  </w:style>
  <w:style w:type="paragraph" w:customStyle="1" w:styleId="CorpoCarattereCarattere21">
    <w:name w:val="Corpo Carattere Carattere21"/>
    <w:basedOn w:val="Standard"/>
    <w:rsid w:val="00592F24"/>
    <w:pPr>
      <w:spacing w:before="120" w:after="120"/>
      <w:ind w:left="284"/>
      <w:jc w:val="both"/>
    </w:pPr>
    <w:rPr>
      <w:spacing w:val="-2"/>
    </w:rPr>
  </w:style>
  <w:style w:type="paragraph" w:customStyle="1" w:styleId="rgsufficio121">
    <w:name w:val="rgs_ufficio121"/>
    <w:basedOn w:val="Standard"/>
    <w:rsid w:val="00592F24"/>
    <w:pPr>
      <w:jc w:val="center"/>
    </w:pPr>
    <w:rPr>
      <w:smallCaps/>
      <w:sz w:val="16"/>
      <w:szCs w:val="20"/>
    </w:rPr>
  </w:style>
  <w:style w:type="paragraph" w:customStyle="1" w:styleId="rgsoggetto21">
    <w:name w:val="rgs_oggetto21"/>
    <w:basedOn w:val="Standard"/>
    <w:rsid w:val="00592F24"/>
    <w:pPr>
      <w:ind w:left="1000" w:hanging="1000"/>
    </w:pPr>
    <w:rPr>
      <w:sz w:val="20"/>
      <w:szCs w:val="20"/>
    </w:rPr>
  </w:style>
  <w:style w:type="paragraph" w:customStyle="1" w:styleId="StileGlossarioDefCorsivo21">
    <w:name w:val="Stile GlossarioDef + Corsivo21"/>
    <w:basedOn w:val="GlossarioDef"/>
    <w:rsid w:val="00592F24"/>
    <w:rPr>
      <w:i/>
      <w:iCs/>
      <w:spacing w:val="-2"/>
    </w:rPr>
  </w:style>
  <w:style w:type="paragraph" w:customStyle="1" w:styleId="corpocarattere21">
    <w:name w:val="corpocarattere21"/>
    <w:basedOn w:val="Standard"/>
    <w:rsid w:val="00592F24"/>
    <w:pPr>
      <w:spacing w:before="280" w:after="280"/>
    </w:pPr>
    <w:rPr>
      <w:rFonts w:ascii="Arial Unicode MS" w:eastAsia="Arial Unicode MS" w:hAnsi="Arial Unicode MS" w:cs="Arial Unicode MS"/>
    </w:rPr>
  </w:style>
  <w:style w:type="paragraph" w:customStyle="1" w:styleId="0proposta21">
    <w:name w:val="0_proposta21"/>
    <w:basedOn w:val="Standard"/>
    <w:rsid w:val="00592F24"/>
    <w:pPr>
      <w:spacing w:after="120"/>
      <w:jc w:val="both"/>
    </w:pPr>
  </w:style>
  <w:style w:type="paragraph" w:customStyle="1" w:styleId="rgscorpodeltesto21">
    <w:name w:val="rgs_corpodeltesto21"/>
    <w:basedOn w:val="Standard"/>
    <w:rsid w:val="00592F24"/>
    <w:pPr>
      <w:spacing w:after="120" w:line="360" w:lineRule="auto"/>
      <w:ind w:firstLine="799"/>
      <w:jc w:val="both"/>
    </w:pPr>
    <w:rPr>
      <w:szCs w:val="20"/>
    </w:rPr>
  </w:style>
  <w:style w:type="paragraph" w:customStyle="1" w:styleId="CM11421">
    <w:name w:val="CM11421"/>
    <w:basedOn w:val="Standard"/>
    <w:next w:val="Standard"/>
    <w:rsid w:val="00592F24"/>
    <w:pPr>
      <w:widowControl w:val="0"/>
      <w:autoSpaceDE w:val="0"/>
      <w:spacing w:after="105"/>
      <w:ind w:right="508"/>
    </w:pPr>
  </w:style>
  <w:style w:type="paragraph" w:customStyle="1" w:styleId="Default21">
    <w:name w:val="Default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1">
    <w:name w:val="testo121"/>
    <w:basedOn w:val="Standard"/>
    <w:rsid w:val="00592F24"/>
    <w:pPr>
      <w:widowControl w:val="0"/>
      <w:ind w:left="426" w:right="-1"/>
      <w:jc w:val="both"/>
    </w:pPr>
    <w:rPr>
      <w:sz w:val="22"/>
      <w:szCs w:val="20"/>
    </w:rPr>
  </w:style>
  <w:style w:type="paragraph" w:customStyle="1" w:styleId="Corpo114">
    <w:name w:val="Corpo114"/>
    <w:basedOn w:val="Standard"/>
    <w:rsid w:val="00592F24"/>
    <w:pPr>
      <w:spacing w:before="120" w:after="120"/>
      <w:jc w:val="both"/>
    </w:pPr>
    <w:rPr>
      <w:rFonts w:cs="Arial"/>
      <w:spacing w:val="-2"/>
    </w:rPr>
  </w:style>
  <w:style w:type="paragraph" w:customStyle="1" w:styleId="Corpo1111">
    <w:name w:val="Corpo1111"/>
    <w:basedOn w:val="Standard"/>
    <w:rsid w:val="00592F24"/>
    <w:pPr>
      <w:spacing w:before="120" w:after="120"/>
      <w:jc w:val="both"/>
    </w:pPr>
    <w:rPr>
      <w:rFonts w:cs="Arial"/>
      <w:spacing w:val="-2"/>
    </w:rPr>
  </w:style>
  <w:style w:type="paragraph" w:customStyle="1" w:styleId="Elpunto41">
    <w:name w:val="El_punto41"/>
    <w:basedOn w:val="Puntoelenco"/>
    <w:rsid w:val="00592F24"/>
    <w:pPr>
      <w:spacing w:before="60" w:after="60"/>
    </w:pPr>
  </w:style>
  <w:style w:type="paragraph" w:customStyle="1" w:styleId="Copertina31">
    <w:name w:val="Copertina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1">
    <w:name w:val="Figura31"/>
    <w:basedOn w:val="Standard"/>
    <w:rsid w:val="00592F24"/>
    <w:pPr>
      <w:keepNext/>
      <w:spacing w:before="240" w:after="120"/>
      <w:jc w:val="center"/>
    </w:pPr>
  </w:style>
  <w:style w:type="paragraph" w:customStyle="1" w:styleId="Tittab31">
    <w:name w:val="Tit_tab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
    <w:name w:val="GlossarioDef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1">
    <w:name w:val="El_nota31"/>
    <w:basedOn w:val="Standard"/>
    <w:rsid w:val="00592F24"/>
    <w:pPr>
      <w:spacing w:before="80" w:after="80"/>
      <w:ind w:left="284" w:hanging="284"/>
    </w:pPr>
    <w:rPr>
      <w:rFonts w:ascii="Arial" w:hAnsi="Arial" w:cs="Arial"/>
      <w:bCs/>
      <w:sz w:val="18"/>
      <w:szCs w:val="3276"/>
    </w:rPr>
  </w:style>
  <w:style w:type="paragraph" w:customStyle="1" w:styleId="Elpunto231">
    <w:name w:val="El_punto231"/>
    <w:basedOn w:val="Elpunto"/>
    <w:rsid w:val="00592F24"/>
    <w:pPr>
      <w:ind w:left="567" w:hanging="283"/>
    </w:pPr>
  </w:style>
  <w:style w:type="paragraph" w:customStyle="1" w:styleId="Esempio31">
    <w:name w:val="Esempio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1">
    <w:name w:val="Corpo31"/>
    <w:basedOn w:val="Standard"/>
    <w:rsid w:val="00592F24"/>
    <w:pPr>
      <w:spacing w:before="120" w:after="120"/>
      <w:jc w:val="both"/>
    </w:pPr>
    <w:rPr>
      <w:rFonts w:cs="Arial"/>
      <w:spacing w:val="-2"/>
    </w:rPr>
  </w:style>
  <w:style w:type="paragraph" w:customStyle="1" w:styleId="Elnotalettera31">
    <w:name w:val="El_notalettera31"/>
    <w:basedOn w:val="Elnota"/>
    <w:rsid w:val="00592F24"/>
    <w:pPr>
      <w:ind w:left="616" w:hanging="360"/>
    </w:pPr>
  </w:style>
  <w:style w:type="paragraph" w:customStyle="1" w:styleId="EltracciatoCarattere31">
    <w:name w:val="El_tracciato Carattere31"/>
    <w:basedOn w:val="Elnota"/>
    <w:rsid w:val="00592F24"/>
  </w:style>
  <w:style w:type="paragraph" w:customStyle="1" w:styleId="El-31">
    <w:name w:val="El-31"/>
    <w:basedOn w:val="Elpunto"/>
    <w:rsid w:val="00592F24"/>
  </w:style>
  <w:style w:type="paragraph" w:customStyle="1" w:styleId="Corpo1121">
    <w:name w:val="Corpo1121"/>
    <w:basedOn w:val="Standard"/>
    <w:rsid w:val="00592F24"/>
    <w:pPr>
      <w:spacing w:before="120" w:after="120"/>
      <w:jc w:val="both"/>
    </w:pPr>
    <w:rPr>
      <w:rFonts w:cs="Arial"/>
      <w:spacing w:val="-2"/>
    </w:rPr>
  </w:style>
  <w:style w:type="paragraph" w:customStyle="1" w:styleId="Corpo41">
    <w:name w:val="Corpo41"/>
    <w:basedOn w:val="Standard"/>
    <w:rsid w:val="00592F24"/>
    <w:pPr>
      <w:spacing w:before="120" w:after="120"/>
      <w:jc w:val="both"/>
    </w:pPr>
    <w:rPr>
      <w:rFonts w:cs="Arial"/>
      <w:spacing w:val="-2"/>
    </w:rPr>
  </w:style>
  <w:style w:type="paragraph" w:customStyle="1" w:styleId="Copertina41">
    <w:name w:val="Copertina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1">
    <w:name w:val="El_punto241"/>
    <w:basedOn w:val="Elpunto"/>
    <w:rsid w:val="00592F24"/>
    <w:pPr>
      <w:ind w:left="0" w:firstLine="0"/>
    </w:pPr>
  </w:style>
  <w:style w:type="paragraph" w:customStyle="1" w:styleId="Elpunto51">
    <w:name w:val="El_punto51"/>
    <w:basedOn w:val="Puntoelenco"/>
    <w:rsid w:val="00592F24"/>
    <w:pPr>
      <w:spacing w:before="60" w:after="60"/>
    </w:pPr>
  </w:style>
  <w:style w:type="paragraph" w:customStyle="1" w:styleId="Elnota41">
    <w:name w:val="El_nota41"/>
    <w:basedOn w:val="Nota"/>
    <w:rsid w:val="00592F24"/>
    <w:pPr>
      <w:ind w:left="567" w:hanging="283"/>
    </w:pPr>
  </w:style>
  <w:style w:type="paragraph" w:customStyle="1" w:styleId="Nota31">
    <w:name w:val="Nota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1">
    <w:name w:val="El-41"/>
    <w:basedOn w:val="Elpunto"/>
    <w:rsid w:val="00592F24"/>
  </w:style>
  <w:style w:type="paragraph" w:customStyle="1" w:styleId="Evidenziatore31">
    <w:name w:val="Evidenziatore31"/>
    <w:basedOn w:val="Standard"/>
    <w:rsid w:val="00592F24"/>
    <w:pPr>
      <w:spacing w:before="120" w:after="140"/>
      <w:jc w:val="both"/>
    </w:pPr>
    <w:rPr>
      <w:rFonts w:cs="Arial"/>
      <w:b/>
      <w:spacing w:val="-2"/>
    </w:rPr>
  </w:style>
  <w:style w:type="paragraph" w:customStyle="1" w:styleId="Tittab41">
    <w:name w:val="Tit_tab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1">
    <w:name w:val="El_nota51"/>
    <w:basedOn w:val="Standard"/>
    <w:rsid w:val="00592F24"/>
    <w:pPr>
      <w:spacing w:before="80" w:after="80"/>
      <w:ind w:left="567" w:hanging="283"/>
    </w:pPr>
    <w:rPr>
      <w:rFonts w:ascii="Arial" w:hAnsi="Arial" w:cs="Arial"/>
      <w:bCs/>
      <w:sz w:val="18"/>
      <w:szCs w:val="3276"/>
    </w:rPr>
  </w:style>
  <w:style w:type="paragraph" w:customStyle="1" w:styleId="Copertina51">
    <w:name w:val="Copertina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1">
    <w:name w:val="El_nota Carattere31"/>
    <w:basedOn w:val="Standard"/>
    <w:rsid w:val="00592F24"/>
    <w:pPr>
      <w:spacing w:before="80" w:after="80"/>
      <w:ind w:left="284" w:hanging="284"/>
      <w:jc w:val="both"/>
    </w:pPr>
    <w:rPr>
      <w:rFonts w:ascii="Arial" w:hAnsi="Arial" w:cs="Arial"/>
      <w:bCs/>
      <w:spacing w:val="-2"/>
      <w:sz w:val="18"/>
      <w:szCs w:val="3276"/>
    </w:rPr>
  </w:style>
  <w:style w:type="paragraph" w:customStyle="1" w:styleId="Nota41">
    <w:name w:val="Nota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1">
    <w:name w:val="Corpo Carattere Carattere Carattere31"/>
    <w:basedOn w:val="Standard"/>
    <w:rsid w:val="00592F24"/>
    <w:pPr>
      <w:spacing w:before="120" w:after="120"/>
      <w:ind w:left="284"/>
      <w:jc w:val="both"/>
    </w:pPr>
    <w:rPr>
      <w:spacing w:val="-2"/>
    </w:rPr>
  </w:style>
  <w:style w:type="paragraph" w:customStyle="1" w:styleId="Elpunto61">
    <w:name w:val="El_punto61"/>
    <w:basedOn w:val="Puntoelenco"/>
    <w:rsid w:val="00592F24"/>
    <w:pPr>
      <w:spacing w:before="60" w:after="60"/>
      <w:ind w:left="0" w:firstLine="0"/>
    </w:pPr>
  </w:style>
  <w:style w:type="paragraph" w:customStyle="1" w:styleId="Copertina61">
    <w:name w:val="Copertina6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
    <w:name w:val="Spazio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
    <w:name w:val="Corpo_tab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
    <w:name w:val="Destinatari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1">
    <w:name w:val="Dida31"/>
    <w:basedOn w:val="WW-Didascalia"/>
    <w:rsid w:val="00592F24"/>
  </w:style>
  <w:style w:type="paragraph" w:customStyle="1" w:styleId="Ellettera41">
    <w:name w:val="El_lettera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1">
    <w:name w:val="El_lettera231"/>
    <w:basedOn w:val="Ellettera"/>
    <w:rsid w:val="00592F24"/>
  </w:style>
  <w:style w:type="paragraph" w:customStyle="1" w:styleId="EltracciatoCarattereCarattere31">
    <w:name w:val="El_tracciato Carattere Carattere31"/>
    <w:basedOn w:val="ElnotaCarattere"/>
    <w:rsid w:val="00592F24"/>
    <w:pPr>
      <w:ind w:left="0" w:firstLine="0"/>
    </w:pPr>
  </w:style>
  <w:style w:type="paragraph" w:customStyle="1" w:styleId="Evidenziatore41">
    <w:name w:val="Evidenziatore41"/>
    <w:basedOn w:val="Standard"/>
    <w:rsid w:val="00592F24"/>
    <w:pPr>
      <w:spacing w:before="120" w:after="140"/>
      <w:jc w:val="both"/>
    </w:pPr>
    <w:rPr>
      <w:rFonts w:cs="Arial"/>
      <w:b/>
      <w:spacing w:val="-2"/>
    </w:rPr>
  </w:style>
  <w:style w:type="paragraph" w:customStyle="1" w:styleId="Figura41">
    <w:name w:val="Figura41"/>
    <w:basedOn w:val="Standard"/>
    <w:rsid w:val="00592F24"/>
    <w:pPr>
      <w:keepNext/>
      <w:spacing w:before="240" w:after="120"/>
      <w:jc w:val="center"/>
    </w:pPr>
  </w:style>
  <w:style w:type="paragraph" w:customStyle="1" w:styleId="Oggetto31">
    <w:name w:val="Oggetto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1">
    <w:name w:val="Tabelle31"/>
    <w:basedOn w:val="Standard"/>
    <w:rsid w:val="00592F24"/>
    <w:pPr>
      <w:spacing w:before="120" w:after="360"/>
    </w:pPr>
    <w:rPr>
      <w:rFonts w:eastAsia="Arial Unicode MS"/>
    </w:rPr>
  </w:style>
  <w:style w:type="paragraph" w:customStyle="1" w:styleId="Tittab51">
    <w:name w:val="Tit_tab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1">
    <w:name w:val="Corpo_lettera31"/>
    <w:basedOn w:val="Standard"/>
    <w:rsid w:val="00592F24"/>
    <w:pPr>
      <w:spacing w:before="120" w:after="120"/>
      <w:ind w:firstLine="340"/>
      <w:jc w:val="both"/>
    </w:pPr>
    <w:rPr>
      <w:rFonts w:cs="Arial"/>
      <w:spacing w:val="-2"/>
    </w:rPr>
  </w:style>
  <w:style w:type="paragraph" w:customStyle="1" w:styleId="GlossarioDef41">
    <w:name w:val="GlossarioDef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1">
    <w:name w:val="El_notalettera41"/>
    <w:basedOn w:val="Elnota"/>
    <w:rsid w:val="00592F24"/>
    <w:pPr>
      <w:ind w:left="616" w:hanging="360"/>
    </w:pPr>
  </w:style>
  <w:style w:type="paragraph" w:customStyle="1" w:styleId="Elnota61">
    <w:name w:val="El_nota61"/>
    <w:basedOn w:val="Nota"/>
    <w:rsid w:val="00592F24"/>
    <w:pPr>
      <w:ind w:left="284" w:hanging="284"/>
    </w:pPr>
  </w:style>
  <w:style w:type="paragraph" w:customStyle="1" w:styleId="Elnumero231">
    <w:name w:val="El_numero2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1">
    <w:name w:val="El_tracciato Carattere41"/>
    <w:basedOn w:val="Elnota"/>
    <w:rsid w:val="00592F24"/>
  </w:style>
  <w:style w:type="paragraph" w:customStyle="1" w:styleId="El-51">
    <w:name w:val="El-51"/>
    <w:basedOn w:val="Elpunto"/>
    <w:rsid w:val="00592F24"/>
    <w:pPr>
      <w:ind w:left="0" w:firstLine="0"/>
    </w:pPr>
  </w:style>
  <w:style w:type="paragraph" w:customStyle="1" w:styleId="Elpunto251">
    <w:name w:val="El_punto251"/>
    <w:basedOn w:val="Elpunto"/>
    <w:rsid w:val="00592F24"/>
    <w:pPr>
      <w:ind w:left="1500" w:hanging="360"/>
    </w:pPr>
  </w:style>
  <w:style w:type="paragraph" w:customStyle="1" w:styleId="Corpo51">
    <w:name w:val="Corpo51"/>
    <w:basedOn w:val="Standard"/>
    <w:rsid w:val="00592F24"/>
    <w:pPr>
      <w:spacing w:before="120" w:after="120"/>
      <w:jc w:val="both"/>
    </w:pPr>
    <w:rPr>
      <w:rFonts w:cs="Arial"/>
      <w:spacing w:val="-2"/>
    </w:rPr>
  </w:style>
  <w:style w:type="paragraph" w:customStyle="1" w:styleId="Parola31">
    <w:name w:val="Parola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
    <w:name w:val="Esempio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1">
    <w:name w:val="Stile Tabelle + Allineato a sinistra31"/>
    <w:basedOn w:val="Tabelle"/>
    <w:rsid w:val="00592F24"/>
    <w:rPr>
      <w:rFonts w:eastAsia="Times New Roman"/>
      <w:szCs w:val="20"/>
    </w:rPr>
  </w:style>
  <w:style w:type="paragraph" w:customStyle="1" w:styleId="tit331">
    <w:name w:val="tit331"/>
    <w:basedOn w:val="Standard"/>
    <w:rsid w:val="00592F24"/>
    <w:pPr>
      <w:spacing w:before="480"/>
    </w:pPr>
    <w:rPr>
      <w:rFonts w:ascii="Arial" w:hAnsi="Arial" w:cs="Arial"/>
      <w:b/>
      <w:bCs/>
      <w:color w:val="006699"/>
      <w:sz w:val="20"/>
      <w:szCs w:val="20"/>
    </w:rPr>
  </w:style>
  <w:style w:type="paragraph" w:customStyle="1" w:styleId="corpo310">
    <w:name w:val="corpo31"/>
    <w:basedOn w:val="Standard"/>
    <w:rsid w:val="00592F24"/>
    <w:pPr>
      <w:spacing w:before="120" w:after="120"/>
      <w:ind w:right="100"/>
      <w:jc w:val="both"/>
    </w:pPr>
    <w:rPr>
      <w:rFonts w:ascii="Arial" w:hAnsi="Arial" w:cs="Arial"/>
      <w:color w:val="000000"/>
      <w:sz w:val="18"/>
      <w:szCs w:val="18"/>
    </w:rPr>
  </w:style>
  <w:style w:type="paragraph" w:customStyle="1" w:styleId="tit231">
    <w:name w:val="tit231"/>
    <w:basedOn w:val="Standard"/>
    <w:rsid w:val="00592F24"/>
    <w:pPr>
      <w:spacing w:before="400" w:after="60"/>
    </w:pPr>
    <w:rPr>
      <w:rFonts w:ascii="Arial" w:hAnsi="Arial" w:cs="Arial"/>
      <w:b/>
      <w:bCs/>
      <w:color w:val="006699"/>
      <w:sz w:val="22"/>
      <w:szCs w:val="22"/>
    </w:rPr>
  </w:style>
  <w:style w:type="paragraph" w:customStyle="1" w:styleId="corpotab310">
    <w:name w:val="corpotab31"/>
    <w:basedOn w:val="Standard"/>
    <w:rsid w:val="00592F24"/>
    <w:pPr>
      <w:spacing w:before="20" w:after="20"/>
      <w:ind w:left="40" w:right="40"/>
    </w:pPr>
    <w:rPr>
      <w:rFonts w:ascii="Arial" w:hAnsi="Arial" w:cs="Arial"/>
      <w:color w:val="000000"/>
      <w:sz w:val="18"/>
      <w:szCs w:val="18"/>
    </w:rPr>
  </w:style>
  <w:style w:type="paragraph" w:customStyle="1" w:styleId="Normale231">
    <w:name w:val="Normale 231"/>
    <w:basedOn w:val="Standard"/>
    <w:rsid w:val="00592F24"/>
    <w:pPr>
      <w:spacing w:before="120"/>
      <w:ind w:left="567" w:right="567"/>
    </w:pPr>
    <w:rPr>
      <w:sz w:val="22"/>
      <w:szCs w:val="20"/>
    </w:rPr>
  </w:style>
  <w:style w:type="paragraph" w:customStyle="1" w:styleId="tit431">
    <w:name w:val="tit431"/>
    <w:basedOn w:val="Standard"/>
    <w:rsid w:val="00592F24"/>
    <w:pPr>
      <w:spacing w:before="120"/>
    </w:pPr>
    <w:rPr>
      <w:rFonts w:ascii="Arial" w:hAnsi="Arial" w:cs="Arial"/>
      <w:b/>
      <w:bCs/>
      <w:i/>
      <w:iCs/>
      <w:color w:val="006699"/>
      <w:sz w:val="18"/>
      <w:szCs w:val="18"/>
    </w:rPr>
  </w:style>
  <w:style w:type="paragraph" w:customStyle="1" w:styleId="CorpoCarattereCarattere31">
    <w:name w:val="Corpo Carattere Carattere31"/>
    <w:basedOn w:val="Standard"/>
    <w:rsid w:val="00592F24"/>
    <w:pPr>
      <w:spacing w:before="120" w:after="120"/>
      <w:ind w:left="284"/>
      <w:jc w:val="both"/>
    </w:pPr>
    <w:rPr>
      <w:spacing w:val="-2"/>
    </w:rPr>
  </w:style>
  <w:style w:type="paragraph" w:customStyle="1" w:styleId="rgsufficio131">
    <w:name w:val="rgs_ufficio131"/>
    <w:basedOn w:val="Standard"/>
    <w:rsid w:val="00592F24"/>
    <w:pPr>
      <w:jc w:val="center"/>
    </w:pPr>
    <w:rPr>
      <w:smallCaps/>
      <w:sz w:val="16"/>
      <w:szCs w:val="20"/>
    </w:rPr>
  </w:style>
  <w:style w:type="paragraph" w:customStyle="1" w:styleId="rgsoggetto31">
    <w:name w:val="rgs_oggetto31"/>
    <w:basedOn w:val="Standard"/>
    <w:rsid w:val="00592F24"/>
    <w:pPr>
      <w:ind w:left="1000" w:hanging="1000"/>
    </w:pPr>
    <w:rPr>
      <w:sz w:val="20"/>
      <w:szCs w:val="20"/>
    </w:rPr>
  </w:style>
  <w:style w:type="paragraph" w:customStyle="1" w:styleId="StileGlossarioDefCorsivo31">
    <w:name w:val="Stile GlossarioDef + Corsivo31"/>
    <w:basedOn w:val="GlossarioDef"/>
    <w:rsid w:val="00592F24"/>
    <w:rPr>
      <w:i/>
      <w:iCs/>
      <w:spacing w:val="-2"/>
    </w:rPr>
  </w:style>
  <w:style w:type="paragraph" w:customStyle="1" w:styleId="corpocarattere31">
    <w:name w:val="corpocarattere31"/>
    <w:basedOn w:val="Standard"/>
    <w:rsid w:val="00592F24"/>
    <w:pPr>
      <w:spacing w:before="280" w:after="280"/>
    </w:pPr>
    <w:rPr>
      <w:rFonts w:ascii="Arial Unicode MS" w:eastAsia="Arial Unicode MS" w:hAnsi="Arial Unicode MS" w:cs="Arial Unicode MS"/>
    </w:rPr>
  </w:style>
  <w:style w:type="paragraph" w:customStyle="1" w:styleId="0proposta31">
    <w:name w:val="0_proposta31"/>
    <w:basedOn w:val="Standard"/>
    <w:rsid w:val="00592F24"/>
    <w:pPr>
      <w:spacing w:after="120"/>
      <w:jc w:val="both"/>
    </w:pPr>
  </w:style>
  <w:style w:type="paragraph" w:customStyle="1" w:styleId="rgscorpodeltesto31">
    <w:name w:val="rgs_corpodeltesto31"/>
    <w:basedOn w:val="Standard"/>
    <w:rsid w:val="00592F24"/>
    <w:pPr>
      <w:spacing w:after="120" w:line="360" w:lineRule="auto"/>
      <w:ind w:firstLine="799"/>
      <w:jc w:val="both"/>
    </w:pPr>
    <w:rPr>
      <w:szCs w:val="20"/>
    </w:rPr>
  </w:style>
  <w:style w:type="paragraph" w:customStyle="1" w:styleId="CM11431">
    <w:name w:val="CM11431"/>
    <w:basedOn w:val="Standard"/>
    <w:next w:val="Standard"/>
    <w:rsid w:val="00592F24"/>
    <w:pPr>
      <w:widowControl w:val="0"/>
      <w:autoSpaceDE w:val="0"/>
      <w:spacing w:after="105"/>
      <w:ind w:right="508"/>
    </w:pPr>
  </w:style>
  <w:style w:type="paragraph" w:customStyle="1" w:styleId="Default31">
    <w:name w:val="Default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1">
    <w:name w:val="testo131"/>
    <w:basedOn w:val="Standard"/>
    <w:rsid w:val="00592F24"/>
    <w:pPr>
      <w:widowControl w:val="0"/>
      <w:ind w:left="426" w:right="-1"/>
      <w:jc w:val="both"/>
    </w:pPr>
    <w:rPr>
      <w:sz w:val="22"/>
      <w:szCs w:val="20"/>
    </w:rPr>
  </w:style>
  <w:style w:type="paragraph" w:customStyle="1" w:styleId="Corpo121">
    <w:name w:val="Corpo121"/>
    <w:basedOn w:val="Standard"/>
    <w:rsid w:val="00592F24"/>
    <w:pPr>
      <w:spacing w:before="120" w:after="120"/>
      <w:jc w:val="both"/>
    </w:pPr>
    <w:rPr>
      <w:rFonts w:cs="Arial"/>
      <w:spacing w:val="-2"/>
    </w:rPr>
  </w:style>
  <w:style w:type="paragraph" w:customStyle="1" w:styleId="Corpo1131">
    <w:name w:val="Corpo1131"/>
    <w:basedOn w:val="Standard"/>
    <w:rsid w:val="00592F24"/>
    <w:pPr>
      <w:spacing w:before="120" w:after="120"/>
      <w:jc w:val="both"/>
    </w:pPr>
    <w:rPr>
      <w:rFonts w:cs="Arial"/>
      <w:spacing w:val="-2"/>
    </w:rPr>
  </w:style>
  <w:style w:type="paragraph" w:customStyle="1" w:styleId="Corpotesto1">
    <w:name w:val="Corpo testo1"/>
    <w:basedOn w:val="Standard"/>
    <w:rsid w:val="00592F24"/>
    <w:pPr>
      <w:spacing w:before="240"/>
      <w:ind w:left="907"/>
    </w:pPr>
    <w:rPr>
      <w:lang w:val="en-US"/>
    </w:rPr>
  </w:style>
  <w:style w:type="paragraph" w:customStyle="1" w:styleId="ElnotaCarattere5">
    <w:name w:val="El_nota Carattere5"/>
    <w:basedOn w:val="Standard"/>
    <w:rsid w:val="00592F24"/>
    <w:pPr>
      <w:spacing w:before="80" w:after="80"/>
      <w:ind w:left="284" w:hanging="284"/>
      <w:jc w:val="both"/>
    </w:pPr>
    <w:rPr>
      <w:rFonts w:ascii="Arial" w:hAnsi="Arial" w:cs="Arial"/>
      <w:bCs/>
      <w:spacing w:val="-2"/>
      <w:sz w:val="18"/>
      <w:szCs w:val="3276"/>
    </w:rPr>
  </w:style>
  <w:style w:type="paragraph" w:customStyle="1" w:styleId="Nota6">
    <w:name w:val="Nota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5">
    <w:name w:val="Corpo Carattere Carattere Carattere5"/>
    <w:basedOn w:val="Standard"/>
    <w:rsid w:val="00592F24"/>
    <w:pPr>
      <w:spacing w:before="120" w:after="120"/>
      <w:ind w:left="284"/>
      <w:jc w:val="both"/>
    </w:pPr>
    <w:rPr>
      <w:spacing w:val="-2"/>
    </w:rPr>
  </w:style>
  <w:style w:type="paragraph" w:customStyle="1" w:styleId="Elpunto8">
    <w:name w:val="El_punto8"/>
    <w:basedOn w:val="Puntoelenco"/>
    <w:rsid w:val="00592F24"/>
    <w:pPr>
      <w:spacing w:before="60" w:after="60"/>
    </w:pPr>
  </w:style>
  <w:style w:type="paragraph" w:customStyle="1" w:styleId="Copertina8">
    <w:name w:val="Copertina8"/>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5">
    <w:name w:val="Spazio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5">
    <w:name w:val="Corpo_tab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5">
    <w:name w:val="Destinatari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5">
    <w:name w:val="Dida5"/>
    <w:basedOn w:val="WW-Didascalia"/>
    <w:rsid w:val="00592F24"/>
  </w:style>
  <w:style w:type="paragraph" w:customStyle="1" w:styleId="Ellettera6">
    <w:name w:val="El_lettera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5">
    <w:name w:val="El_lettera25"/>
    <w:basedOn w:val="Ellettera"/>
    <w:rsid w:val="00592F24"/>
  </w:style>
  <w:style w:type="paragraph" w:customStyle="1" w:styleId="EltracciatoCarattereCarattere5">
    <w:name w:val="El_tracciato Carattere Carattere5"/>
    <w:basedOn w:val="ElnotaCarattere"/>
    <w:rsid w:val="00592F24"/>
    <w:pPr>
      <w:ind w:left="0"/>
    </w:pPr>
  </w:style>
  <w:style w:type="paragraph" w:customStyle="1" w:styleId="Evidenziatore6">
    <w:name w:val="Evidenziatore6"/>
    <w:basedOn w:val="Standard"/>
    <w:rsid w:val="00592F24"/>
    <w:pPr>
      <w:spacing w:before="120" w:after="140"/>
      <w:jc w:val="both"/>
    </w:pPr>
    <w:rPr>
      <w:rFonts w:cs="Arial"/>
      <w:b/>
      <w:spacing w:val="-2"/>
    </w:rPr>
  </w:style>
  <w:style w:type="paragraph" w:customStyle="1" w:styleId="Figura6">
    <w:name w:val="Figura6"/>
    <w:basedOn w:val="Standard"/>
    <w:rsid w:val="00592F24"/>
    <w:pPr>
      <w:keepNext/>
      <w:spacing w:before="240" w:after="120"/>
      <w:jc w:val="center"/>
    </w:pPr>
  </w:style>
  <w:style w:type="paragraph" w:customStyle="1" w:styleId="Oggetto5">
    <w:name w:val="Oggetto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5">
    <w:name w:val="Tabelle5"/>
    <w:basedOn w:val="Standard"/>
    <w:rsid w:val="00592F24"/>
    <w:pPr>
      <w:spacing w:before="120" w:after="360"/>
    </w:pPr>
    <w:rPr>
      <w:rFonts w:eastAsia="Arial Unicode MS"/>
    </w:rPr>
  </w:style>
  <w:style w:type="paragraph" w:customStyle="1" w:styleId="Tittab7">
    <w:name w:val="Tit_tab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5">
    <w:name w:val="Corpo_lettera5"/>
    <w:basedOn w:val="Standard"/>
    <w:rsid w:val="00592F24"/>
    <w:pPr>
      <w:spacing w:before="120" w:after="120"/>
      <w:ind w:firstLine="340"/>
      <w:jc w:val="both"/>
    </w:pPr>
    <w:rPr>
      <w:rFonts w:cs="Arial"/>
      <w:spacing w:val="-2"/>
    </w:rPr>
  </w:style>
  <w:style w:type="paragraph" w:customStyle="1" w:styleId="GlossarioDef6">
    <w:name w:val="GlossarioDef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6">
    <w:name w:val="El_notalettera6"/>
    <w:basedOn w:val="Elnota"/>
    <w:rsid w:val="00592F24"/>
    <w:pPr>
      <w:ind w:left="616" w:hanging="360"/>
    </w:pPr>
  </w:style>
  <w:style w:type="paragraph" w:customStyle="1" w:styleId="Elnota8">
    <w:name w:val="El_nota8"/>
    <w:basedOn w:val="Nota"/>
    <w:rsid w:val="00592F24"/>
    <w:pPr>
      <w:ind w:left="284" w:hanging="284"/>
    </w:pPr>
  </w:style>
  <w:style w:type="paragraph" w:customStyle="1" w:styleId="Elnumero25">
    <w:name w:val="El_numero25"/>
    <w:basedOn w:val="Standard"/>
    <w:rsid w:val="00592F24"/>
    <w:pPr>
      <w:spacing w:before="40" w:after="40"/>
      <w:ind w:left="851"/>
    </w:pPr>
    <w:rPr>
      <w:rFonts w:cs="Arial"/>
      <w:szCs w:val="20"/>
    </w:rPr>
  </w:style>
  <w:style w:type="paragraph" w:customStyle="1" w:styleId="EltracciatoCarattere6">
    <w:name w:val="El_tracciato Carattere6"/>
    <w:basedOn w:val="Elnota"/>
    <w:rsid w:val="00592F24"/>
  </w:style>
  <w:style w:type="paragraph" w:customStyle="1" w:styleId="El-7">
    <w:name w:val="El-7"/>
    <w:basedOn w:val="Elpunto"/>
    <w:rsid w:val="00592F24"/>
    <w:pPr>
      <w:ind w:firstLine="0"/>
    </w:pPr>
  </w:style>
  <w:style w:type="paragraph" w:customStyle="1" w:styleId="Elpunto27">
    <w:name w:val="El_punto27"/>
    <w:basedOn w:val="Elpunto"/>
    <w:rsid w:val="00592F24"/>
    <w:pPr>
      <w:ind w:left="567" w:hanging="283"/>
    </w:pPr>
  </w:style>
  <w:style w:type="paragraph" w:customStyle="1" w:styleId="Parola5">
    <w:name w:val="Parola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6">
    <w:name w:val="Esempio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5">
    <w:name w:val="Stile Tabelle + Allineato a sinistra5"/>
    <w:basedOn w:val="Tabelle"/>
    <w:rsid w:val="00592F24"/>
    <w:rPr>
      <w:rFonts w:eastAsia="Times New Roman"/>
      <w:szCs w:val="20"/>
    </w:rPr>
  </w:style>
  <w:style w:type="paragraph" w:customStyle="1" w:styleId="tit35">
    <w:name w:val="tit35"/>
    <w:basedOn w:val="Standard"/>
    <w:rsid w:val="00592F24"/>
    <w:pPr>
      <w:spacing w:before="480"/>
    </w:pPr>
    <w:rPr>
      <w:rFonts w:ascii="Arial" w:hAnsi="Arial" w:cs="Arial"/>
      <w:b/>
      <w:bCs/>
      <w:color w:val="006699"/>
      <w:sz w:val="20"/>
      <w:szCs w:val="20"/>
    </w:rPr>
  </w:style>
  <w:style w:type="paragraph" w:customStyle="1" w:styleId="corpo50">
    <w:name w:val="corpo5"/>
    <w:basedOn w:val="Standard"/>
    <w:rsid w:val="00592F24"/>
    <w:pPr>
      <w:spacing w:before="120" w:after="120"/>
      <w:ind w:right="100"/>
      <w:jc w:val="both"/>
    </w:pPr>
    <w:rPr>
      <w:rFonts w:ascii="Arial" w:hAnsi="Arial" w:cs="Arial"/>
      <w:color w:val="000000"/>
      <w:sz w:val="18"/>
      <w:szCs w:val="18"/>
    </w:rPr>
  </w:style>
  <w:style w:type="paragraph" w:customStyle="1" w:styleId="tit25">
    <w:name w:val="tit25"/>
    <w:basedOn w:val="Standard"/>
    <w:rsid w:val="00592F24"/>
    <w:pPr>
      <w:spacing w:before="400" w:after="60"/>
    </w:pPr>
    <w:rPr>
      <w:rFonts w:ascii="Arial" w:hAnsi="Arial" w:cs="Arial"/>
      <w:b/>
      <w:bCs/>
      <w:color w:val="006699"/>
      <w:sz w:val="22"/>
      <w:szCs w:val="22"/>
    </w:rPr>
  </w:style>
  <w:style w:type="paragraph" w:customStyle="1" w:styleId="corpotab50">
    <w:name w:val="corpotab5"/>
    <w:basedOn w:val="Standard"/>
    <w:rsid w:val="00592F24"/>
    <w:pPr>
      <w:spacing w:before="20" w:after="20"/>
      <w:ind w:left="40" w:right="40"/>
    </w:pPr>
    <w:rPr>
      <w:rFonts w:ascii="Arial" w:hAnsi="Arial" w:cs="Arial"/>
      <w:color w:val="000000"/>
      <w:sz w:val="18"/>
      <w:szCs w:val="18"/>
    </w:rPr>
  </w:style>
  <w:style w:type="paragraph" w:customStyle="1" w:styleId="Normale25">
    <w:name w:val="Normale 25"/>
    <w:basedOn w:val="Standard"/>
    <w:rsid w:val="00592F24"/>
    <w:pPr>
      <w:spacing w:before="120"/>
      <w:ind w:left="567" w:right="567"/>
    </w:pPr>
    <w:rPr>
      <w:sz w:val="22"/>
      <w:szCs w:val="20"/>
    </w:rPr>
  </w:style>
  <w:style w:type="paragraph" w:customStyle="1" w:styleId="tit45">
    <w:name w:val="tit45"/>
    <w:basedOn w:val="Standard"/>
    <w:rsid w:val="00592F24"/>
    <w:pPr>
      <w:spacing w:before="120"/>
    </w:pPr>
    <w:rPr>
      <w:rFonts w:ascii="Arial" w:hAnsi="Arial" w:cs="Arial"/>
      <w:b/>
      <w:bCs/>
      <w:i/>
      <w:iCs/>
      <w:color w:val="006699"/>
      <w:sz w:val="18"/>
      <w:szCs w:val="18"/>
    </w:rPr>
  </w:style>
  <w:style w:type="paragraph" w:customStyle="1" w:styleId="CorpoCarattereCarattere5">
    <w:name w:val="Corpo Carattere Carattere5"/>
    <w:basedOn w:val="Standard"/>
    <w:rsid w:val="00592F24"/>
    <w:pPr>
      <w:spacing w:before="120" w:after="120"/>
      <w:ind w:left="284"/>
      <w:jc w:val="both"/>
    </w:pPr>
    <w:rPr>
      <w:spacing w:val="-2"/>
    </w:rPr>
  </w:style>
  <w:style w:type="paragraph" w:customStyle="1" w:styleId="rgsufficio15">
    <w:name w:val="rgs_ufficio15"/>
    <w:basedOn w:val="Standard"/>
    <w:rsid w:val="00592F24"/>
    <w:pPr>
      <w:jc w:val="center"/>
    </w:pPr>
    <w:rPr>
      <w:smallCaps/>
      <w:sz w:val="16"/>
      <w:szCs w:val="20"/>
    </w:rPr>
  </w:style>
  <w:style w:type="paragraph" w:customStyle="1" w:styleId="rgsoggetto4">
    <w:name w:val="rgs_oggetto4"/>
    <w:basedOn w:val="Standard"/>
    <w:rsid w:val="00592F24"/>
    <w:pPr>
      <w:ind w:left="1000" w:hanging="1000"/>
    </w:pPr>
    <w:rPr>
      <w:sz w:val="20"/>
      <w:szCs w:val="20"/>
    </w:rPr>
  </w:style>
  <w:style w:type="paragraph" w:customStyle="1" w:styleId="StileGlossarioDefCorsivo5">
    <w:name w:val="Stile GlossarioDef + Corsivo5"/>
    <w:basedOn w:val="GlossarioDef"/>
    <w:rsid w:val="00592F24"/>
    <w:rPr>
      <w:i/>
      <w:iCs/>
      <w:spacing w:val="-2"/>
    </w:rPr>
  </w:style>
  <w:style w:type="paragraph" w:customStyle="1" w:styleId="corpocarattere5">
    <w:name w:val="corpocarattere5"/>
    <w:basedOn w:val="Standard"/>
    <w:rsid w:val="00592F24"/>
    <w:pPr>
      <w:spacing w:before="280" w:after="280"/>
    </w:pPr>
    <w:rPr>
      <w:rFonts w:ascii="Arial Unicode MS" w:eastAsia="Arial Unicode MS" w:hAnsi="Arial Unicode MS" w:cs="Arial Unicode MS"/>
    </w:rPr>
  </w:style>
  <w:style w:type="paragraph" w:customStyle="1" w:styleId="0proposta5">
    <w:name w:val="0_proposta5"/>
    <w:basedOn w:val="Standard"/>
    <w:rsid w:val="00592F24"/>
    <w:pPr>
      <w:spacing w:after="120"/>
      <w:jc w:val="both"/>
    </w:pPr>
  </w:style>
  <w:style w:type="paragraph" w:customStyle="1" w:styleId="rgscorpodeltesto5">
    <w:name w:val="rgs_corpodeltesto5"/>
    <w:basedOn w:val="Standard"/>
    <w:rsid w:val="00592F24"/>
    <w:pPr>
      <w:spacing w:after="120" w:line="360" w:lineRule="auto"/>
      <w:ind w:firstLine="799"/>
      <w:jc w:val="both"/>
    </w:pPr>
    <w:rPr>
      <w:szCs w:val="20"/>
    </w:rPr>
  </w:style>
  <w:style w:type="paragraph" w:customStyle="1" w:styleId="StileEvidenziatoreNonGrassetto2">
    <w:name w:val="Stile Evidenziatore + Non Grassetto2"/>
    <w:basedOn w:val="Evidenziatore"/>
    <w:rsid w:val="00592F24"/>
  </w:style>
  <w:style w:type="paragraph" w:customStyle="1" w:styleId="CM1145">
    <w:name w:val="CM1145"/>
    <w:basedOn w:val="Standard"/>
    <w:next w:val="Standard"/>
    <w:rsid w:val="00592F24"/>
    <w:pPr>
      <w:widowControl w:val="0"/>
      <w:autoSpaceDE w:val="0"/>
      <w:spacing w:after="105"/>
      <w:ind w:right="508"/>
    </w:pPr>
  </w:style>
  <w:style w:type="paragraph" w:customStyle="1" w:styleId="Default5">
    <w:name w:val="Default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5">
    <w:name w:val="testo15"/>
    <w:basedOn w:val="Standard"/>
    <w:rsid w:val="00592F24"/>
    <w:pPr>
      <w:widowControl w:val="0"/>
      <w:ind w:left="426" w:right="-1"/>
      <w:jc w:val="both"/>
    </w:pPr>
    <w:rPr>
      <w:sz w:val="22"/>
      <w:szCs w:val="20"/>
    </w:rPr>
  </w:style>
  <w:style w:type="paragraph" w:customStyle="1" w:styleId="ElnotaCarattere12">
    <w:name w:val="El_nota Carattere12"/>
    <w:basedOn w:val="Standard"/>
    <w:rsid w:val="00592F24"/>
    <w:pPr>
      <w:spacing w:before="80" w:after="80"/>
      <w:ind w:left="567" w:hanging="284"/>
      <w:jc w:val="both"/>
    </w:pPr>
    <w:rPr>
      <w:rFonts w:ascii="Arial" w:hAnsi="Arial" w:cs="Arial"/>
      <w:bCs/>
      <w:spacing w:val="-2"/>
      <w:sz w:val="18"/>
      <w:szCs w:val="3276"/>
    </w:rPr>
  </w:style>
  <w:style w:type="paragraph" w:customStyle="1" w:styleId="Nota12">
    <w:name w:val="Nota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2">
    <w:name w:val="Corpo Carattere Carattere Carattere12"/>
    <w:basedOn w:val="Standard"/>
    <w:rsid w:val="00592F24"/>
    <w:pPr>
      <w:spacing w:before="120" w:after="120"/>
      <w:ind w:left="284"/>
      <w:jc w:val="both"/>
    </w:pPr>
    <w:rPr>
      <w:spacing w:val="-2"/>
    </w:rPr>
  </w:style>
  <w:style w:type="paragraph" w:customStyle="1" w:styleId="Elpunto12">
    <w:name w:val="El_punto12"/>
    <w:basedOn w:val="Puntoelenco"/>
    <w:rsid w:val="00592F24"/>
    <w:pPr>
      <w:spacing w:before="60" w:after="60"/>
      <w:ind w:left="0" w:firstLine="0"/>
    </w:pPr>
  </w:style>
  <w:style w:type="paragraph" w:customStyle="1" w:styleId="Copertina12">
    <w:name w:val="Copertina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2">
    <w:name w:val="Spazio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2">
    <w:name w:val="Corpo_tab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2">
    <w:name w:val="Destinatari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2">
    <w:name w:val="Dida12"/>
    <w:basedOn w:val="WW-Didascalia"/>
    <w:rsid w:val="00592F24"/>
  </w:style>
  <w:style w:type="paragraph" w:customStyle="1" w:styleId="Ellettera12">
    <w:name w:val="El_lettera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2">
    <w:name w:val="El_lettera212"/>
    <w:basedOn w:val="Ellettera"/>
    <w:rsid w:val="00592F24"/>
  </w:style>
  <w:style w:type="paragraph" w:customStyle="1" w:styleId="EltracciatoCarattereCarattere12">
    <w:name w:val="El_tracciato Carattere Carattere12"/>
    <w:basedOn w:val="ElnotaCarattere"/>
    <w:rsid w:val="00592F24"/>
    <w:pPr>
      <w:ind w:left="0" w:firstLine="0"/>
    </w:pPr>
  </w:style>
  <w:style w:type="paragraph" w:customStyle="1" w:styleId="Evidenziatore12">
    <w:name w:val="Evidenziatore12"/>
    <w:basedOn w:val="Standard"/>
    <w:rsid w:val="00592F24"/>
    <w:pPr>
      <w:spacing w:before="120" w:after="140"/>
      <w:jc w:val="both"/>
    </w:pPr>
    <w:rPr>
      <w:rFonts w:cs="Arial"/>
      <w:b/>
      <w:spacing w:val="-2"/>
    </w:rPr>
  </w:style>
  <w:style w:type="paragraph" w:customStyle="1" w:styleId="Figura12">
    <w:name w:val="Figura12"/>
    <w:basedOn w:val="Standard"/>
    <w:rsid w:val="00592F24"/>
    <w:pPr>
      <w:keepNext/>
      <w:spacing w:before="240" w:after="120"/>
      <w:jc w:val="center"/>
    </w:pPr>
  </w:style>
  <w:style w:type="paragraph" w:customStyle="1" w:styleId="Oggetto12">
    <w:name w:val="Oggetto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2">
    <w:name w:val="Tabelle12"/>
    <w:basedOn w:val="Standard"/>
    <w:rsid w:val="00592F24"/>
    <w:pPr>
      <w:spacing w:before="120" w:after="360"/>
    </w:pPr>
    <w:rPr>
      <w:rFonts w:eastAsia="Arial Unicode MS"/>
    </w:rPr>
  </w:style>
  <w:style w:type="paragraph" w:customStyle="1" w:styleId="Tittab12">
    <w:name w:val="Tit_tab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2">
    <w:name w:val="Corpo_lettera12"/>
    <w:basedOn w:val="Standard"/>
    <w:rsid w:val="00592F24"/>
    <w:pPr>
      <w:spacing w:before="120" w:after="120"/>
      <w:ind w:firstLine="340"/>
      <w:jc w:val="both"/>
    </w:pPr>
    <w:rPr>
      <w:rFonts w:cs="Arial"/>
      <w:spacing w:val="-2"/>
    </w:rPr>
  </w:style>
  <w:style w:type="paragraph" w:customStyle="1" w:styleId="GlossarioDef12">
    <w:name w:val="GlossarioDef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2">
    <w:name w:val="El_notalettera12"/>
    <w:basedOn w:val="Elnota"/>
    <w:rsid w:val="00592F24"/>
    <w:pPr>
      <w:ind w:left="616" w:hanging="360"/>
    </w:pPr>
  </w:style>
  <w:style w:type="paragraph" w:customStyle="1" w:styleId="Elnota12">
    <w:name w:val="El_nota12"/>
    <w:basedOn w:val="Nota"/>
    <w:rsid w:val="00592F24"/>
    <w:pPr>
      <w:ind w:left="567" w:hanging="283"/>
    </w:pPr>
  </w:style>
  <w:style w:type="paragraph" w:customStyle="1" w:styleId="Elnumero212">
    <w:name w:val="El_numero2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2">
    <w:name w:val="El_tracciato Carattere12"/>
    <w:basedOn w:val="Elnota"/>
    <w:rsid w:val="00592F24"/>
  </w:style>
  <w:style w:type="paragraph" w:customStyle="1" w:styleId="El-12">
    <w:name w:val="El-12"/>
    <w:basedOn w:val="Elpunto"/>
    <w:rsid w:val="00592F24"/>
    <w:pPr>
      <w:ind w:left="0" w:firstLine="0"/>
    </w:pPr>
  </w:style>
  <w:style w:type="paragraph" w:customStyle="1" w:styleId="Elpunto212">
    <w:name w:val="El_punto212"/>
    <w:basedOn w:val="Elpunto"/>
    <w:rsid w:val="00592F24"/>
    <w:pPr>
      <w:ind w:left="720" w:hanging="360"/>
    </w:pPr>
  </w:style>
  <w:style w:type="paragraph" w:customStyle="1" w:styleId="Corpo14">
    <w:name w:val="Corpo14"/>
    <w:basedOn w:val="Standard"/>
    <w:rsid w:val="00592F24"/>
    <w:pPr>
      <w:spacing w:before="120" w:after="120"/>
      <w:jc w:val="both"/>
    </w:pPr>
    <w:rPr>
      <w:rFonts w:cs="Arial"/>
      <w:spacing w:val="-2"/>
    </w:rPr>
  </w:style>
  <w:style w:type="paragraph" w:customStyle="1" w:styleId="Parola12">
    <w:name w:val="Parola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2">
    <w:name w:val="Esempio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2">
    <w:name w:val="Stile Tabelle + Allineato a sinistra12"/>
    <w:basedOn w:val="Tabelle"/>
    <w:rsid w:val="00592F24"/>
    <w:rPr>
      <w:rFonts w:eastAsia="Times New Roman"/>
      <w:szCs w:val="20"/>
    </w:rPr>
  </w:style>
  <w:style w:type="paragraph" w:customStyle="1" w:styleId="tit312">
    <w:name w:val="tit312"/>
    <w:basedOn w:val="Standard"/>
    <w:rsid w:val="00592F24"/>
    <w:pPr>
      <w:spacing w:before="480"/>
    </w:pPr>
    <w:rPr>
      <w:rFonts w:ascii="Arial" w:hAnsi="Arial" w:cs="Arial"/>
      <w:b/>
      <w:bCs/>
      <w:color w:val="006699"/>
      <w:sz w:val="20"/>
      <w:szCs w:val="20"/>
    </w:rPr>
  </w:style>
  <w:style w:type="paragraph" w:customStyle="1" w:styleId="corpo120">
    <w:name w:val="corpo12"/>
    <w:basedOn w:val="Standard"/>
    <w:rsid w:val="00592F24"/>
    <w:pPr>
      <w:spacing w:before="120" w:after="120"/>
      <w:ind w:right="100"/>
      <w:jc w:val="both"/>
    </w:pPr>
    <w:rPr>
      <w:rFonts w:ascii="Arial" w:hAnsi="Arial" w:cs="Arial"/>
      <w:color w:val="000000"/>
      <w:sz w:val="18"/>
      <w:szCs w:val="18"/>
    </w:rPr>
  </w:style>
  <w:style w:type="paragraph" w:customStyle="1" w:styleId="tit212">
    <w:name w:val="tit212"/>
    <w:basedOn w:val="Standard"/>
    <w:rsid w:val="00592F24"/>
    <w:pPr>
      <w:spacing w:before="400" w:after="60"/>
    </w:pPr>
    <w:rPr>
      <w:rFonts w:ascii="Arial" w:hAnsi="Arial" w:cs="Arial"/>
      <w:b/>
      <w:bCs/>
      <w:color w:val="006699"/>
      <w:sz w:val="22"/>
      <w:szCs w:val="22"/>
    </w:rPr>
  </w:style>
  <w:style w:type="paragraph" w:customStyle="1" w:styleId="corpotab120">
    <w:name w:val="corpotab12"/>
    <w:basedOn w:val="Standard"/>
    <w:rsid w:val="00592F24"/>
    <w:pPr>
      <w:spacing w:before="20" w:after="20"/>
      <w:ind w:left="40" w:right="40"/>
    </w:pPr>
    <w:rPr>
      <w:rFonts w:ascii="Arial" w:hAnsi="Arial" w:cs="Arial"/>
      <w:color w:val="000000"/>
      <w:sz w:val="18"/>
      <w:szCs w:val="18"/>
    </w:rPr>
  </w:style>
  <w:style w:type="paragraph" w:customStyle="1" w:styleId="Normale212">
    <w:name w:val="Normale 212"/>
    <w:basedOn w:val="Standard"/>
    <w:rsid w:val="00592F24"/>
    <w:pPr>
      <w:spacing w:before="120"/>
      <w:ind w:left="567" w:right="567"/>
    </w:pPr>
    <w:rPr>
      <w:sz w:val="22"/>
      <w:szCs w:val="20"/>
    </w:rPr>
  </w:style>
  <w:style w:type="paragraph" w:customStyle="1" w:styleId="tit412">
    <w:name w:val="tit412"/>
    <w:basedOn w:val="Standard"/>
    <w:rsid w:val="00592F24"/>
    <w:pPr>
      <w:spacing w:before="120"/>
    </w:pPr>
    <w:rPr>
      <w:rFonts w:ascii="Arial" w:hAnsi="Arial" w:cs="Arial"/>
      <w:b/>
      <w:bCs/>
      <w:i/>
      <w:iCs/>
      <w:color w:val="006699"/>
      <w:sz w:val="18"/>
      <w:szCs w:val="18"/>
    </w:rPr>
  </w:style>
  <w:style w:type="paragraph" w:customStyle="1" w:styleId="CorpoCarattereCarattere12">
    <w:name w:val="Corpo Carattere Carattere12"/>
    <w:basedOn w:val="Standard"/>
    <w:rsid w:val="00592F24"/>
    <w:pPr>
      <w:spacing w:before="120" w:after="120"/>
      <w:ind w:left="284"/>
      <w:jc w:val="both"/>
    </w:pPr>
    <w:rPr>
      <w:spacing w:val="-2"/>
    </w:rPr>
  </w:style>
  <w:style w:type="paragraph" w:customStyle="1" w:styleId="rgsufficio112">
    <w:name w:val="rgs_ufficio112"/>
    <w:basedOn w:val="Standard"/>
    <w:rsid w:val="00592F24"/>
    <w:pPr>
      <w:jc w:val="center"/>
    </w:pPr>
    <w:rPr>
      <w:smallCaps/>
      <w:sz w:val="16"/>
      <w:szCs w:val="20"/>
    </w:rPr>
  </w:style>
  <w:style w:type="paragraph" w:customStyle="1" w:styleId="rgsoggetto12">
    <w:name w:val="rgs_oggetto12"/>
    <w:basedOn w:val="Standard"/>
    <w:rsid w:val="00592F24"/>
    <w:pPr>
      <w:ind w:left="1000" w:hanging="1000"/>
    </w:pPr>
    <w:rPr>
      <w:sz w:val="20"/>
      <w:szCs w:val="20"/>
    </w:rPr>
  </w:style>
  <w:style w:type="paragraph" w:customStyle="1" w:styleId="StileGlossarioDefCorsivo12">
    <w:name w:val="Stile GlossarioDef + Corsivo12"/>
    <w:basedOn w:val="GlossarioDef"/>
    <w:rsid w:val="00592F24"/>
    <w:rPr>
      <w:i/>
      <w:iCs/>
      <w:spacing w:val="-2"/>
    </w:rPr>
  </w:style>
  <w:style w:type="paragraph" w:customStyle="1" w:styleId="corpocarattere12">
    <w:name w:val="corpocarattere12"/>
    <w:basedOn w:val="Standard"/>
    <w:rsid w:val="00592F24"/>
    <w:pPr>
      <w:spacing w:before="280" w:after="280"/>
    </w:pPr>
    <w:rPr>
      <w:rFonts w:ascii="Arial Unicode MS" w:eastAsia="Arial Unicode MS" w:hAnsi="Arial Unicode MS" w:cs="Arial Unicode MS"/>
    </w:rPr>
  </w:style>
  <w:style w:type="paragraph" w:customStyle="1" w:styleId="0proposta12">
    <w:name w:val="0_proposta12"/>
    <w:basedOn w:val="Standard"/>
    <w:rsid w:val="00592F24"/>
    <w:pPr>
      <w:spacing w:after="120"/>
      <w:jc w:val="both"/>
    </w:pPr>
  </w:style>
  <w:style w:type="paragraph" w:customStyle="1" w:styleId="rgscorpodeltesto12">
    <w:name w:val="rgs_corpodeltesto12"/>
    <w:basedOn w:val="Standard"/>
    <w:rsid w:val="00592F24"/>
    <w:pPr>
      <w:spacing w:after="120" w:line="360" w:lineRule="auto"/>
      <w:ind w:firstLine="799"/>
      <w:jc w:val="both"/>
    </w:pPr>
    <w:rPr>
      <w:szCs w:val="20"/>
    </w:rPr>
  </w:style>
  <w:style w:type="paragraph" w:customStyle="1" w:styleId="CM11412">
    <w:name w:val="CM11412"/>
    <w:basedOn w:val="Standard"/>
    <w:next w:val="Standard"/>
    <w:rsid w:val="00592F24"/>
    <w:pPr>
      <w:widowControl w:val="0"/>
      <w:autoSpaceDE w:val="0"/>
      <w:spacing w:after="105"/>
      <w:ind w:right="508"/>
    </w:pPr>
  </w:style>
  <w:style w:type="paragraph" w:customStyle="1" w:styleId="Default12">
    <w:name w:val="Default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2">
    <w:name w:val="testo112"/>
    <w:basedOn w:val="Standard"/>
    <w:rsid w:val="00592F24"/>
    <w:pPr>
      <w:widowControl w:val="0"/>
      <w:ind w:left="426" w:right="-1"/>
      <w:jc w:val="both"/>
    </w:pPr>
    <w:rPr>
      <w:sz w:val="22"/>
      <w:szCs w:val="20"/>
    </w:rPr>
  </w:style>
  <w:style w:type="paragraph" w:customStyle="1" w:styleId="ElnotaCarattere22">
    <w:name w:val="El_nota Carattere22"/>
    <w:basedOn w:val="Standard"/>
    <w:rsid w:val="00592F24"/>
    <w:pPr>
      <w:spacing w:before="80" w:after="80"/>
      <w:ind w:left="567" w:hanging="284"/>
      <w:jc w:val="both"/>
    </w:pPr>
    <w:rPr>
      <w:rFonts w:ascii="Arial" w:hAnsi="Arial" w:cs="Arial"/>
      <w:bCs/>
      <w:spacing w:val="-2"/>
      <w:sz w:val="18"/>
      <w:szCs w:val="3276"/>
    </w:rPr>
  </w:style>
  <w:style w:type="paragraph" w:customStyle="1" w:styleId="Nota22">
    <w:name w:val="Nota2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2">
    <w:name w:val="Corpo Carattere Carattere Carattere22"/>
    <w:basedOn w:val="Standard"/>
    <w:rsid w:val="00592F24"/>
    <w:pPr>
      <w:spacing w:before="120" w:after="120"/>
      <w:ind w:left="284"/>
      <w:jc w:val="both"/>
    </w:pPr>
    <w:rPr>
      <w:spacing w:val="-2"/>
    </w:rPr>
  </w:style>
  <w:style w:type="paragraph" w:customStyle="1" w:styleId="Elpunto32">
    <w:name w:val="El_punto32"/>
    <w:basedOn w:val="Puntoelenco"/>
    <w:rsid w:val="00592F24"/>
    <w:pPr>
      <w:spacing w:before="60" w:after="60"/>
      <w:ind w:left="0" w:firstLine="0"/>
    </w:pPr>
  </w:style>
  <w:style w:type="paragraph" w:customStyle="1" w:styleId="Copertina22">
    <w:name w:val="Copertina2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2">
    <w:name w:val="Spazio2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2">
    <w:name w:val="Corpo_tab2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2">
    <w:name w:val="Destinatari2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2">
    <w:name w:val="Dida22"/>
    <w:basedOn w:val="WW-Didascalia"/>
    <w:rsid w:val="00592F24"/>
  </w:style>
  <w:style w:type="paragraph" w:customStyle="1" w:styleId="Ellettera32">
    <w:name w:val="El_lettera3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2">
    <w:name w:val="El_lettera222"/>
    <w:basedOn w:val="Ellettera"/>
    <w:rsid w:val="00592F24"/>
  </w:style>
  <w:style w:type="paragraph" w:customStyle="1" w:styleId="EltracciatoCarattereCarattere22">
    <w:name w:val="El_tracciato Carattere Carattere22"/>
    <w:basedOn w:val="ElnotaCarattere"/>
    <w:rsid w:val="00592F24"/>
    <w:pPr>
      <w:ind w:left="0" w:firstLine="0"/>
    </w:pPr>
  </w:style>
  <w:style w:type="paragraph" w:customStyle="1" w:styleId="Evidenziatore22">
    <w:name w:val="Evidenziatore22"/>
    <w:basedOn w:val="Standard"/>
    <w:rsid w:val="00592F24"/>
    <w:pPr>
      <w:spacing w:before="120" w:after="140"/>
      <w:jc w:val="both"/>
    </w:pPr>
    <w:rPr>
      <w:rFonts w:cs="Arial"/>
      <w:b/>
      <w:spacing w:val="-2"/>
    </w:rPr>
  </w:style>
  <w:style w:type="paragraph" w:customStyle="1" w:styleId="Figura22">
    <w:name w:val="Figura22"/>
    <w:basedOn w:val="Standard"/>
    <w:rsid w:val="00592F24"/>
    <w:pPr>
      <w:keepNext/>
      <w:spacing w:before="240" w:after="120"/>
      <w:jc w:val="center"/>
    </w:pPr>
  </w:style>
  <w:style w:type="paragraph" w:customStyle="1" w:styleId="Oggetto22">
    <w:name w:val="Oggetto2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2">
    <w:name w:val="Tabelle22"/>
    <w:basedOn w:val="Standard"/>
    <w:rsid w:val="00592F24"/>
    <w:pPr>
      <w:spacing w:before="120" w:after="360"/>
    </w:pPr>
    <w:rPr>
      <w:rFonts w:eastAsia="Arial Unicode MS"/>
    </w:rPr>
  </w:style>
  <w:style w:type="paragraph" w:customStyle="1" w:styleId="Tittab22">
    <w:name w:val="Tit_tab2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2">
    <w:name w:val="Corpo_lettera22"/>
    <w:basedOn w:val="Standard"/>
    <w:rsid w:val="00592F24"/>
    <w:pPr>
      <w:spacing w:before="120" w:after="120"/>
      <w:ind w:firstLine="340"/>
      <w:jc w:val="both"/>
    </w:pPr>
    <w:rPr>
      <w:rFonts w:cs="Arial"/>
      <w:spacing w:val="-2"/>
    </w:rPr>
  </w:style>
  <w:style w:type="paragraph" w:customStyle="1" w:styleId="GlossarioDef22">
    <w:name w:val="GlossarioDef2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2">
    <w:name w:val="El_notalettera22"/>
    <w:basedOn w:val="Elnota"/>
    <w:rsid w:val="00592F24"/>
    <w:pPr>
      <w:ind w:left="616" w:hanging="360"/>
    </w:pPr>
  </w:style>
  <w:style w:type="paragraph" w:customStyle="1" w:styleId="Elnota22">
    <w:name w:val="El_nota22"/>
    <w:basedOn w:val="Nota"/>
    <w:rsid w:val="00592F24"/>
    <w:pPr>
      <w:ind w:left="567" w:hanging="283"/>
    </w:pPr>
  </w:style>
  <w:style w:type="paragraph" w:customStyle="1" w:styleId="Elnumero222">
    <w:name w:val="El_numero22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2">
    <w:name w:val="El_tracciato Carattere22"/>
    <w:basedOn w:val="Elnota"/>
    <w:rsid w:val="00592F24"/>
  </w:style>
  <w:style w:type="paragraph" w:customStyle="1" w:styleId="El-22">
    <w:name w:val="El-22"/>
    <w:basedOn w:val="Elpunto"/>
    <w:rsid w:val="00592F24"/>
    <w:pPr>
      <w:ind w:left="0" w:firstLine="0"/>
    </w:pPr>
  </w:style>
  <w:style w:type="paragraph" w:customStyle="1" w:styleId="Elpunto222">
    <w:name w:val="El_punto222"/>
    <w:basedOn w:val="Elpunto"/>
    <w:rsid w:val="00592F24"/>
    <w:pPr>
      <w:ind w:left="720" w:hanging="360"/>
    </w:pPr>
  </w:style>
  <w:style w:type="paragraph" w:customStyle="1" w:styleId="Corpo22">
    <w:name w:val="Corpo22"/>
    <w:basedOn w:val="Standard"/>
    <w:rsid w:val="00592F24"/>
    <w:pPr>
      <w:spacing w:before="120" w:after="120"/>
      <w:jc w:val="both"/>
    </w:pPr>
    <w:rPr>
      <w:rFonts w:cs="Arial"/>
      <w:spacing w:val="-2"/>
    </w:rPr>
  </w:style>
  <w:style w:type="paragraph" w:customStyle="1" w:styleId="Parola22">
    <w:name w:val="Parola2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2">
    <w:name w:val="Esempio2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2">
    <w:name w:val="Stile Tabelle + Allineato a sinistra22"/>
    <w:basedOn w:val="Tabelle"/>
    <w:rsid w:val="00592F24"/>
    <w:rPr>
      <w:rFonts w:eastAsia="Times New Roman"/>
      <w:szCs w:val="20"/>
    </w:rPr>
  </w:style>
  <w:style w:type="paragraph" w:customStyle="1" w:styleId="tit322">
    <w:name w:val="tit322"/>
    <w:basedOn w:val="Standard"/>
    <w:rsid w:val="00592F24"/>
    <w:pPr>
      <w:spacing w:before="480"/>
    </w:pPr>
    <w:rPr>
      <w:rFonts w:ascii="Arial" w:hAnsi="Arial" w:cs="Arial"/>
      <w:b/>
      <w:bCs/>
      <w:color w:val="006699"/>
      <w:sz w:val="20"/>
      <w:szCs w:val="20"/>
    </w:rPr>
  </w:style>
  <w:style w:type="paragraph" w:customStyle="1" w:styleId="corpo220">
    <w:name w:val="corpo22"/>
    <w:basedOn w:val="Standard"/>
    <w:rsid w:val="00592F24"/>
    <w:pPr>
      <w:spacing w:before="120" w:after="120"/>
      <w:ind w:right="100"/>
      <w:jc w:val="both"/>
    </w:pPr>
    <w:rPr>
      <w:rFonts w:ascii="Arial" w:hAnsi="Arial" w:cs="Arial"/>
      <w:color w:val="000000"/>
      <w:sz w:val="18"/>
      <w:szCs w:val="18"/>
    </w:rPr>
  </w:style>
  <w:style w:type="paragraph" w:customStyle="1" w:styleId="tit222">
    <w:name w:val="tit222"/>
    <w:basedOn w:val="Standard"/>
    <w:rsid w:val="00592F24"/>
    <w:pPr>
      <w:spacing w:before="400" w:after="60"/>
    </w:pPr>
    <w:rPr>
      <w:rFonts w:ascii="Arial" w:hAnsi="Arial" w:cs="Arial"/>
      <w:b/>
      <w:bCs/>
      <w:color w:val="006699"/>
      <w:sz w:val="22"/>
      <w:szCs w:val="22"/>
    </w:rPr>
  </w:style>
  <w:style w:type="paragraph" w:customStyle="1" w:styleId="corpotab220">
    <w:name w:val="corpotab22"/>
    <w:basedOn w:val="Standard"/>
    <w:rsid w:val="00592F24"/>
    <w:pPr>
      <w:spacing w:before="20" w:after="20"/>
      <w:ind w:left="40" w:right="40"/>
    </w:pPr>
    <w:rPr>
      <w:rFonts w:ascii="Arial" w:hAnsi="Arial" w:cs="Arial"/>
      <w:color w:val="000000"/>
      <w:sz w:val="18"/>
      <w:szCs w:val="18"/>
    </w:rPr>
  </w:style>
  <w:style w:type="paragraph" w:customStyle="1" w:styleId="Normale222">
    <w:name w:val="Normale 222"/>
    <w:basedOn w:val="Standard"/>
    <w:rsid w:val="00592F24"/>
    <w:pPr>
      <w:spacing w:before="120"/>
      <w:ind w:left="567" w:right="567"/>
    </w:pPr>
    <w:rPr>
      <w:sz w:val="22"/>
      <w:szCs w:val="20"/>
    </w:rPr>
  </w:style>
  <w:style w:type="paragraph" w:customStyle="1" w:styleId="tit422">
    <w:name w:val="tit422"/>
    <w:basedOn w:val="Standard"/>
    <w:rsid w:val="00592F24"/>
    <w:pPr>
      <w:spacing w:before="120"/>
    </w:pPr>
    <w:rPr>
      <w:rFonts w:ascii="Arial" w:hAnsi="Arial" w:cs="Arial"/>
      <w:b/>
      <w:bCs/>
      <w:i/>
      <w:iCs/>
      <w:color w:val="006699"/>
      <w:sz w:val="18"/>
      <w:szCs w:val="18"/>
    </w:rPr>
  </w:style>
  <w:style w:type="paragraph" w:customStyle="1" w:styleId="CorpoCarattereCarattere22">
    <w:name w:val="Corpo Carattere Carattere22"/>
    <w:basedOn w:val="Standard"/>
    <w:rsid w:val="00592F24"/>
    <w:pPr>
      <w:spacing w:before="120" w:after="120"/>
      <w:ind w:left="284"/>
      <w:jc w:val="both"/>
    </w:pPr>
    <w:rPr>
      <w:spacing w:val="-2"/>
    </w:rPr>
  </w:style>
  <w:style w:type="paragraph" w:customStyle="1" w:styleId="rgsufficio122">
    <w:name w:val="rgs_ufficio122"/>
    <w:basedOn w:val="Standard"/>
    <w:rsid w:val="00592F24"/>
    <w:pPr>
      <w:jc w:val="center"/>
    </w:pPr>
    <w:rPr>
      <w:smallCaps/>
      <w:sz w:val="16"/>
      <w:szCs w:val="20"/>
    </w:rPr>
  </w:style>
  <w:style w:type="paragraph" w:customStyle="1" w:styleId="rgsoggetto22">
    <w:name w:val="rgs_oggetto22"/>
    <w:basedOn w:val="Standard"/>
    <w:rsid w:val="00592F24"/>
    <w:pPr>
      <w:ind w:left="1000" w:hanging="1000"/>
    </w:pPr>
    <w:rPr>
      <w:sz w:val="20"/>
      <w:szCs w:val="20"/>
    </w:rPr>
  </w:style>
  <w:style w:type="paragraph" w:customStyle="1" w:styleId="StileGlossarioDefCorsivo22">
    <w:name w:val="Stile GlossarioDef + Corsivo22"/>
    <w:basedOn w:val="GlossarioDef"/>
    <w:rsid w:val="00592F24"/>
    <w:rPr>
      <w:i/>
      <w:iCs/>
      <w:spacing w:val="-2"/>
    </w:rPr>
  </w:style>
  <w:style w:type="paragraph" w:customStyle="1" w:styleId="corpocarattere22">
    <w:name w:val="corpocarattere22"/>
    <w:basedOn w:val="Standard"/>
    <w:rsid w:val="00592F24"/>
    <w:pPr>
      <w:spacing w:before="280" w:after="280"/>
    </w:pPr>
    <w:rPr>
      <w:rFonts w:ascii="Arial Unicode MS" w:eastAsia="Arial Unicode MS" w:hAnsi="Arial Unicode MS" w:cs="Arial Unicode MS"/>
    </w:rPr>
  </w:style>
  <w:style w:type="paragraph" w:customStyle="1" w:styleId="0proposta22">
    <w:name w:val="0_proposta22"/>
    <w:basedOn w:val="Standard"/>
    <w:rsid w:val="00592F24"/>
    <w:pPr>
      <w:spacing w:after="120"/>
      <w:jc w:val="both"/>
    </w:pPr>
  </w:style>
  <w:style w:type="paragraph" w:customStyle="1" w:styleId="rgscorpodeltesto22">
    <w:name w:val="rgs_corpodeltesto22"/>
    <w:basedOn w:val="Standard"/>
    <w:rsid w:val="00592F24"/>
    <w:pPr>
      <w:spacing w:after="120" w:line="360" w:lineRule="auto"/>
      <w:ind w:firstLine="799"/>
      <w:jc w:val="both"/>
    </w:pPr>
    <w:rPr>
      <w:szCs w:val="20"/>
    </w:rPr>
  </w:style>
  <w:style w:type="paragraph" w:customStyle="1" w:styleId="CM11422">
    <w:name w:val="CM11422"/>
    <w:basedOn w:val="Standard"/>
    <w:next w:val="Standard"/>
    <w:rsid w:val="00592F24"/>
    <w:pPr>
      <w:widowControl w:val="0"/>
      <w:autoSpaceDE w:val="0"/>
      <w:spacing w:after="105"/>
      <w:ind w:right="508"/>
    </w:pPr>
  </w:style>
  <w:style w:type="paragraph" w:customStyle="1" w:styleId="Default22">
    <w:name w:val="Default2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2">
    <w:name w:val="testo122"/>
    <w:basedOn w:val="Standard"/>
    <w:rsid w:val="00592F24"/>
    <w:pPr>
      <w:widowControl w:val="0"/>
      <w:ind w:left="426" w:right="-1"/>
      <w:jc w:val="both"/>
    </w:pPr>
    <w:rPr>
      <w:sz w:val="22"/>
      <w:szCs w:val="20"/>
    </w:rPr>
  </w:style>
  <w:style w:type="paragraph" w:customStyle="1" w:styleId="Corpo115">
    <w:name w:val="Corpo115"/>
    <w:basedOn w:val="Standard"/>
    <w:rsid w:val="00592F24"/>
    <w:pPr>
      <w:spacing w:before="120" w:after="120"/>
      <w:jc w:val="both"/>
    </w:pPr>
    <w:rPr>
      <w:rFonts w:cs="Arial"/>
      <w:spacing w:val="-2"/>
    </w:rPr>
  </w:style>
  <w:style w:type="paragraph" w:customStyle="1" w:styleId="Corpo1112">
    <w:name w:val="Corpo1112"/>
    <w:basedOn w:val="Standard"/>
    <w:rsid w:val="00592F24"/>
    <w:pPr>
      <w:spacing w:before="120" w:after="120"/>
      <w:jc w:val="both"/>
    </w:pPr>
    <w:rPr>
      <w:rFonts w:cs="Arial"/>
      <w:spacing w:val="-2"/>
    </w:rPr>
  </w:style>
  <w:style w:type="paragraph" w:customStyle="1" w:styleId="Elpunto42">
    <w:name w:val="El_punto42"/>
    <w:basedOn w:val="Puntoelenco"/>
    <w:rsid w:val="00592F24"/>
    <w:pPr>
      <w:spacing w:before="60" w:after="60"/>
    </w:pPr>
  </w:style>
  <w:style w:type="paragraph" w:customStyle="1" w:styleId="Copertina32">
    <w:name w:val="Copertina3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2">
    <w:name w:val="Figura32"/>
    <w:basedOn w:val="Standard"/>
    <w:rsid w:val="00592F24"/>
    <w:pPr>
      <w:keepNext/>
      <w:spacing w:before="240" w:after="120"/>
      <w:jc w:val="center"/>
    </w:pPr>
  </w:style>
  <w:style w:type="paragraph" w:customStyle="1" w:styleId="Tittab32">
    <w:name w:val="Tit_tab3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2">
    <w:name w:val="GlossarioDef3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2">
    <w:name w:val="El_nota32"/>
    <w:basedOn w:val="Standard"/>
    <w:rsid w:val="00592F24"/>
    <w:pPr>
      <w:spacing w:before="80" w:after="80"/>
      <w:ind w:left="284" w:hanging="284"/>
    </w:pPr>
    <w:rPr>
      <w:rFonts w:ascii="Arial" w:hAnsi="Arial" w:cs="Arial"/>
      <w:bCs/>
      <w:sz w:val="18"/>
      <w:szCs w:val="3276"/>
    </w:rPr>
  </w:style>
  <w:style w:type="paragraph" w:customStyle="1" w:styleId="Elpunto232">
    <w:name w:val="El_punto232"/>
    <w:basedOn w:val="Elpunto"/>
    <w:rsid w:val="00592F24"/>
    <w:pPr>
      <w:ind w:left="567" w:hanging="283"/>
    </w:pPr>
  </w:style>
  <w:style w:type="paragraph" w:customStyle="1" w:styleId="Esempio32">
    <w:name w:val="Esempio3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2">
    <w:name w:val="Corpo32"/>
    <w:basedOn w:val="Standard"/>
    <w:rsid w:val="00592F24"/>
    <w:pPr>
      <w:spacing w:before="120" w:after="120"/>
      <w:jc w:val="both"/>
    </w:pPr>
    <w:rPr>
      <w:rFonts w:cs="Arial"/>
      <w:spacing w:val="-2"/>
    </w:rPr>
  </w:style>
  <w:style w:type="paragraph" w:customStyle="1" w:styleId="Elnotalettera32">
    <w:name w:val="El_notalettera32"/>
    <w:basedOn w:val="Elnota"/>
    <w:rsid w:val="00592F24"/>
    <w:pPr>
      <w:ind w:left="616" w:hanging="360"/>
    </w:pPr>
  </w:style>
  <w:style w:type="paragraph" w:customStyle="1" w:styleId="EltracciatoCarattere32">
    <w:name w:val="El_tracciato Carattere32"/>
    <w:basedOn w:val="Elnota"/>
    <w:rsid w:val="00592F24"/>
  </w:style>
  <w:style w:type="paragraph" w:customStyle="1" w:styleId="El-32">
    <w:name w:val="El-32"/>
    <w:basedOn w:val="Elpunto"/>
    <w:rsid w:val="00592F24"/>
  </w:style>
  <w:style w:type="paragraph" w:customStyle="1" w:styleId="Corpo1122">
    <w:name w:val="Corpo1122"/>
    <w:basedOn w:val="Standard"/>
    <w:rsid w:val="00592F24"/>
    <w:pPr>
      <w:spacing w:before="120" w:after="120"/>
      <w:jc w:val="both"/>
    </w:pPr>
    <w:rPr>
      <w:rFonts w:cs="Arial"/>
      <w:spacing w:val="-2"/>
    </w:rPr>
  </w:style>
  <w:style w:type="paragraph" w:customStyle="1" w:styleId="Corpo42">
    <w:name w:val="Corpo42"/>
    <w:basedOn w:val="Standard"/>
    <w:rsid w:val="00592F24"/>
    <w:pPr>
      <w:spacing w:before="120" w:after="120"/>
      <w:jc w:val="both"/>
    </w:pPr>
    <w:rPr>
      <w:rFonts w:cs="Arial"/>
      <w:spacing w:val="-2"/>
    </w:rPr>
  </w:style>
  <w:style w:type="paragraph" w:customStyle="1" w:styleId="Copertina42">
    <w:name w:val="Copertina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2">
    <w:name w:val="El_punto242"/>
    <w:basedOn w:val="Elpunto"/>
    <w:rsid w:val="00592F24"/>
    <w:pPr>
      <w:ind w:left="0" w:firstLine="0"/>
    </w:pPr>
  </w:style>
  <w:style w:type="paragraph" w:customStyle="1" w:styleId="Elpunto52">
    <w:name w:val="El_punto52"/>
    <w:basedOn w:val="Puntoelenco"/>
    <w:rsid w:val="00592F24"/>
    <w:pPr>
      <w:spacing w:before="60" w:after="60"/>
    </w:pPr>
  </w:style>
  <w:style w:type="paragraph" w:customStyle="1" w:styleId="Elnota42">
    <w:name w:val="El_nota42"/>
    <w:basedOn w:val="Nota"/>
    <w:rsid w:val="00592F24"/>
    <w:pPr>
      <w:ind w:left="567" w:hanging="283"/>
    </w:pPr>
  </w:style>
  <w:style w:type="paragraph" w:customStyle="1" w:styleId="Nota32">
    <w:name w:val="Nota3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2">
    <w:name w:val="El-42"/>
    <w:basedOn w:val="Elpunto"/>
    <w:rsid w:val="00592F24"/>
  </w:style>
  <w:style w:type="paragraph" w:customStyle="1" w:styleId="Evidenziatore32">
    <w:name w:val="Evidenziatore32"/>
    <w:basedOn w:val="Standard"/>
    <w:rsid w:val="00592F24"/>
    <w:pPr>
      <w:spacing w:before="120" w:after="140"/>
      <w:jc w:val="both"/>
    </w:pPr>
    <w:rPr>
      <w:rFonts w:cs="Arial"/>
      <w:b/>
      <w:spacing w:val="-2"/>
    </w:rPr>
  </w:style>
  <w:style w:type="paragraph" w:customStyle="1" w:styleId="Tittab42">
    <w:name w:val="Tit_tab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2">
    <w:name w:val="El_nota52"/>
    <w:basedOn w:val="Standard"/>
    <w:rsid w:val="00592F24"/>
    <w:pPr>
      <w:spacing w:before="80" w:after="80"/>
      <w:ind w:left="567" w:hanging="283"/>
    </w:pPr>
    <w:rPr>
      <w:rFonts w:ascii="Arial" w:hAnsi="Arial" w:cs="Arial"/>
      <w:bCs/>
      <w:sz w:val="18"/>
      <w:szCs w:val="3276"/>
    </w:rPr>
  </w:style>
  <w:style w:type="paragraph" w:customStyle="1" w:styleId="Copertina52">
    <w:name w:val="Copertina5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2">
    <w:name w:val="El_nota Carattere32"/>
    <w:basedOn w:val="Standard"/>
    <w:rsid w:val="00592F24"/>
    <w:pPr>
      <w:spacing w:before="80" w:after="80"/>
      <w:ind w:left="567" w:hanging="284"/>
      <w:jc w:val="both"/>
    </w:pPr>
    <w:rPr>
      <w:rFonts w:ascii="Arial" w:hAnsi="Arial" w:cs="Arial"/>
      <w:bCs/>
      <w:spacing w:val="-2"/>
      <w:sz w:val="18"/>
      <w:szCs w:val="3276"/>
    </w:rPr>
  </w:style>
  <w:style w:type="paragraph" w:customStyle="1" w:styleId="Nota42">
    <w:name w:val="Nota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2">
    <w:name w:val="Corpo Carattere Carattere Carattere32"/>
    <w:basedOn w:val="Standard"/>
    <w:rsid w:val="00592F24"/>
    <w:pPr>
      <w:spacing w:before="120" w:after="120"/>
      <w:ind w:left="284"/>
      <w:jc w:val="both"/>
    </w:pPr>
    <w:rPr>
      <w:spacing w:val="-2"/>
    </w:rPr>
  </w:style>
  <w:style w:type="paragraph" w:customStyle="1" w:styleId="Elpunto62">
    <w:name w:val="El_punto62"/>
    <w:basedOn w:val="Puntoelenco"/>
    <w:rsid w:val="00592F24"/>
    <w:pPr>
      <w:spacing w:before="60" w:after="60"/>
      <w:ind w:left="0" w:firstLine="0"/>
    </w:pPr>
  </w:style>
  <w:style w:type="paragraph" w:customStyle="1" w:styleId="Copertina62">
    <w:name w:val="Copertina6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2">
    <w:name w:val="Spazio3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2">
    <w:name w:val="Corpo_tab3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2">
    <w:name w:val="Destinatari3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2">
    <w:name w:val="Dida32"/>
    <w:basedOn w:val="WW-Didascalia"/>
    <w:rsid w:val="00592F24"/>
  </w:style>
  <w:style w:type="paragraph" w:customStyle="1" w:styleId="Ellettera42">
    <w:name w:val="El_lettera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2">
    <w:name w:val="El_lettera232"/>
    <w:basedOn w:val="Ellettera"/>
    <w:rsid w:val="00592F24"/>
  </w:style>
  <w:style w:type="paragraph" w:customStyle="1" w:styleId="EltracciatoCarattereCarattere32">
    <w:name w:val="El_tracciato Carattere Carattere32"/>
    <w:basedOn w:val="ElnotaCarattere"/>
    <w:rsid w:val="00592F24"/>
    <w:pPr>
      <w:ind w:left="0" w:firstLine="0"/>
    </w:pPr>
  </w:style>
  <w:style w:type="paragraph" w:customStyle="1" w:styleId="Evidenziatore42">
    <w:name w:val="Evidenziatore42"/>
    <w:basedOn w:val="Standard"/>
    <w:rsid w:val="00592F24"/>
    <w:pPr>
      <w:spacing w:before="120" w:after="140"/>
      <w:jc w:val="both"/>
    </w:pPr>
    <w:rPr>
      <w:rFonts w:cs="Arial"/>
      <w:b/>
      <w:spacing w:val="-2"/>
    </w:rPr>
  </w:style>
  <w:style w:type="paragraph" w:customStyle="1" w:styleId="Figura42">
    <w:name w:val="Figura42"/>
    <w:basedOn w:val="Standard"/>
    <w:rsid w:val="00592F24"/>
    <w:pPr>
      <w:keepNext/>
      <w:spacing w:before="240" w:after="120"/>
      <w:jc w:val="center"/>
    </w:pPr>
  </w:style>
  <w:style w:type="paragraph" w:customStyle="1" w:styleId="Oggetto32">
    <w:name w:val="Oggetto3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2">
    <w:name w:val="Tabelle32"/>
    <w:basedOn w:val="Standard"/>
    <w:rsid w:val="00592F24"/>
    <w:pPr>
      <w:spacing w:before="120" w:after="360"/>
    </w:pPr>
    <w:rPr>
      <w:rFonts w:eastAsia="Arial Unicode MS"/>
    </w:rPr>
  </w:style>
  <w:style w:type="paragraph" w:customStyle="1" w:styleId="Tittab52">
    <w:name w:val="Tit_tab5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2">
    <w:name w:val="Corpo_lettera32"/>
    <w:basedOn w:val="Standard"/>
    <w:rsid w:val="00592F24"/>
    <w:pPr>
      <w:spacing w:before="120" w:after="120"/>
      <w:ind w:firstLine="340"/>
      <w:jc w:val="both"/>
    </w:pPr>
    <w:rPr>
      <w:rFonts w:cs="Arial"/>
      <w:spacing w:val="-2"/>
    </w:rPr>
  </w:style>
  <w:style w:type="paragraph" w:customStyle="1" w:styleId="GlossarioDef42">
    <w:name w:val="GlossarioDef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2">
    <w:name w:val="El_notalettera42"/>
    <w:basedOn w:val="Elnota"/>
    <w:rsid w:val="00592F24"/>
    <w:pPr>
      <w:ind w:left="616" w:hanging="360"/>
    </w:pPr>
  </w:style>
  <w:style w:type="paragraph" w:customStyle="1" w:styleId="Elnota62">
    <w:name w:val="El_nota62"/>
    <w:basedOn w:val="Nota"/>
    <w:rsid w:val="00592F24"/>
    <w:pPr>
      <w:ind w:left="567" w:hanging="283"/>
    </w:pPr>
  </w:style>
  <w:style w:type="paragraph" w:customStyle="1" w:styleId="Elnumero232">
    <w:name w:val="El_numero23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2">
    <w:name w:val="El_tracciato Carattere42"/>
    <w:basedOn w:val="Elnota"/>
    <w:rsid w:val="00592F24"/>
  </w:style>
  <w:style w:type="paragraph" w:customStyle="1" w:styleId="El-52">
    <w:name w:val="El-52"/>
    <w:basedOn w:val="Elpunto"/>
    <w:rsid w:val="00592F24"/>
    <w:pPr>
      <w:ind w:left="0" w:firstLine="0"/>
    </w:pPr>
  </w:style>
  <w:style w:type="paragraph" w:customStyle="1" w:styleId="Elpunto252">
    <w:name w:val="El_punto252"/>
    <w:basedOn w:val="Elpunto"/>
    <w:rsid w:val="00592F24"/>
    <w:pPr>
      <w:ind w:left="720" w:hanging="360"/>
    </w:pPr>
  </w:style>
  <w:style w:type="paragraph" w:customStyle="1" w:styleId="Corpo52">
    <w:name w:val="Corpo52"/>
    <w:basedOn w:val="Standard"/>
    <w:rsid w:val="00592F24"/>
    <w:pPr>
      <w:spacing w:before="120" w:after="120"/>
      <w:jc w:val="both"/>
    </w:pPr>
    <w:rPr>
      <w:rFonts w:cs="Arial"/>
      <w:spacing w:val="-2"/>
    </w:rPr>
  </w:style>
  <w:style w:type="paragraph" w:customStyle="1" w:styleId="Parola32">
    <w:name w:val="Parola3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2">
    <w:name w:val="Esempio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2">
    <w:name w:val="Stile Tabelle + Allineato a sinistra32"/>
    <w:basedOn w:val="Tabelle"/>
    <w:rsid w:val="00592F24"/>
    <w:rPr>
      <w:rFonts w:eastAsia="Times New Roman"/>
      <w:szCs w:val="20"/>
    </w:rPr>
  </w:style>
  <w:style w:type="paragraph" w:customStyle="1" w:styleId="tit332">
    <w:name w:val="tit332"/>
    <w:basedOn w:val="Standard"/>
    <w:rsid w:val="00592F24"/>
    <w:pPr>
      <w:spacing w:before="480"/>
    </w:pPr>
    <w:rPr>
      <w:rFonts w:ascii="Arial" w:hAnsi="Arial" w:cs="Arial"/>
      <w:b/>
      <w:bCs/>
      <w:color w:val="006699"/>
      <w:sz w:val="20"/>
      <w:szCs w:val="20"/>
    </w:rPr>
  </w:style>
  <w:style w:type="paragraph" w:customStyle="1" w:styleId="corpo320">
    <w:name w:val="corpo32"/>
    <w:basedOn w:val="Standard"/>
    <w:rsid w:val="00592F24"/>
    <w:pPr>
      <w:spacing w:before="120" w:after="120"/>
      <w:ind w:right="100"/>
      <w:jc w:val="both"/>
    </w:pPr>
    <w:rPr>
      <w:rFonts w:ascii="Arial" w:hAnsi="Arial" w:cs="Arial"/>
      <w:color w:val="000000"/>
      <w:sz w:val="18"/>
      <w:szCs w:val="18"/>
    </w:rPr>
  </w:style>
  <w:style w:type="paragraph" w:customStyle="1" w:styleId="tit232">
    <w:name w:val="tit232"/>
    <w:basedOn w:val="Standard"/>
    <w:rsid w:val="00592F24"/>
    <w:pPr>
      <w:spacing w:before="400" w:after="60"/>
    </w:pPr>
    <w:rPr>
      <w:rFonts w:ascii="Arial" w:hAnsi="Arial" w:cs="Arial"/>
      <w:b/>
      <w:bCs/>
      <w:color w:val="006699"/>
      <w:sz w:val="22"/>
      <w:szCs w:val="22"/>
    </w:rPr>
  </w:style>
  <w:style w:type="paragraph" w:customStyle="1" w:styleId="corpotab320">
    <w:name w:val="corpotab32"/>
    <w:basedOn w:val="Standard"/>
    <w:rsid w:val="00592F24"/>
    <w:pPr>
      <w:spacing w:before="20" w:after="20"/>
      <w:ind w:left="40" w:right="40"/>
    </w:pPr>
    <w:rPr>
      <w:rFonts w:ascii="Arial" w:hAnsi="Arial" w:cs="Arial"/>
      <w:color w:val="000000"/>
      <w:sz w:val="18"/>
      <w:szCs w:val="18"/>
    </w:rPr>
  </w:style>
  <w:style w:type="paragraph" w:customStyle="1" w:styleId="Normale232">
    <w:name w:val="Normale 232"/>
    <w:basedOn w:val="Standard"/>
    <w:rsid w:val="00592F24"/>
    <w:pPr>
      <w:spacing w:before="120"/>
      <w:ind w:left="567" w:right="567"/>
    </w:pPr>
    <w:rPr>
      <w:sz w:val="22"/>
      <w:szCs w:val="20"/>
    </w:rPr>
  </w:style>
  <w:style w:type="paragraph" w:customStyle="1" w:styleId="tit432">
    <w:name w:val="tit432"/>
    <w:basedOn w:val="Standard"/>
    <w:rsid w:val="00592F24"/>
    <w:pPr>
      <w:spacing w:before="120"/>
    </w:pPr>
    <w:rPr>
      <w:rFonts w:ascii="Arial" w:hAnsi="Arial" w:cs="Arial"/>
      <w:b/>
      <w:bCs/>
      <w:i/>
      <w:iCs/>
      <w:color w:val="006699"/>
      <w:sz w:val="18"/>
      <w:szCs w:val="18"/>
    </w:rPr>
  </w:style>
  <w:style w:type="paragraph" w:customStyle="1" w:styleId="CorpoCarattereCarattere32">
    <w:name w:val="Corpo Carattere Carattere32"/>
    <w:basedOn w:val="Standard"/>
    <w:rsid w:val="00592F24"/>
    <w:pPr>
      <w:spacing w:before="120" w:after="120"/>
      <w:ind w:left="284"/>
      <w:jc w:val="both"/>
    </w:pPr>
    <w:rPr>
      <w:spacing w:val="-2"/>
    </w:rPr>
  </w:style>
  <w:style w:type="paragraph" w:customStyle="1" w:styleId="rgsufficio132">
    <w:name w:val="rgs_ufficio132"/>
    <w:basedOn w:val="Standard"/>
    <w:rsid w:val="00592F24"/>
    <w:pPr>
      <w:jc w:val="center"/>
    </w:pPr>
    <w:rPr>
      <w:smallCaps/>
      <w:sz w:val="16"/>
      <w:szCs w:val="20"/>
    </w:rPr>
  </w:style>
  <w:style w:type="paragraph" w:customStyle="1" w:styleId="rgsoggetto32">
    <w:name w:val="rgs_oggetto32"/>
    <w:basedOn w:val="Standard"/>
    <w:rsid w:val="00592F24"/>
    <w:pPr>
      <w:ind w:left="1000" w:hanging="1000"/>
    </w:pPr>
    <w:rPr>
      <w:sz w:val="20"/>
      <w:szCs w:val="20"/>
    </w:rPr>
  </w:style>
  <w:style w:type="paragraph" w:customStyle="1" w:styleId="StileGlossarioDefCorsivo32">
    <w:name w:val="Stile GlossarioDef + Corsivo32"/>
    <w:basedOn w:val="GlossarioDef"/>
    <w:rsid w:val="00592F24"/>
    <w:rPr>
      <w:i/>
      <w:iCs/>
      <w:spacing w:val="-2"/>
    </w:rPr>
  </w:style>
  <w:style w:type="paragraph" w:customStyle="1" w:styleId="corpocarattere32">
    <w:name w:val="corpocarattere32"/>
    <w:basedOn w:val="Standard"/>
    <w:rsid w:val="00592F24"/>
    <w:pPr>
      <w:spacing w:before="280" w:after="280"/>
    </w:pPr>
    <w:rPr>
      <w:rFonts w:ascii="Arial Unicode MS" w:eastAsia="Arial Unicode MS" w:hAnsi="Arial Unicode MS" w:cs="Arial Unicode MS"/>
    </w:rPr>
  </w:style>
  <w:style w:type="paragraph" w:customStyle="1" w:styleId="0proposta32">
    <w:name w:val="0_proposta32"/>
    <w:basedOn w:val="Standard"/>
    <w:rsid w:val="00592F24"/>
    <w:pPr>
      <w:spacing w:after="120"/>
      <w:jc w:val="both"/>
    </w:pPr>
  </w:style>
  <w:style w:type="paragraph" w:customStyle="1" w:styleId="rgscorpodeltesto32">
    <w:name w:val="rgs_corpodeltesto32"/>
    <w:basedOn w:val="Standard"/>
    <w:rsid w:val="00592F24"/>
    <w:pPr>
      <w:spacing w:after="120" w:line="360" w:lineRule="auto"/>
      <w:ind w:firstLine="799"/>
      <w:jc w:val="both"/>
    </w:pPr>
    <w:rPr>
      <w:szCs w:val="20"/>
    </w:rPr>
  </w:style>
  <w:style w:type="paragraph" w:customStyle="1" w:styleId="CM11432">
    <w:name w:val="CM11432"/>
    <w:basedOn w:val="Standard"/>
    <w:next w:val="Standard"/>
    <w:rsid w:val="00592F24"/>
    <w:pPr>
      <w:widowControl w:val="0"/>
      <w:autoSpaceDE w:val="0"/>
      <w:spacing w:after="105"/>
      <w:ind w:right="508"/>
    </w:pPr>
  </w:style>
  <w:style w:type="paragraph" w:customStyle="1" w:styleId="Default32">
    <w:name w:val="Default3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2">
    <w:name w:val="testo132"/>
    <w:basedOn w:val="Standard"/>
    <w:rsid w:val="00592F24"/>
    <w:pPr>
      <w:widowControl w:val="0"/>
      <w:ind w:left="426" w:right="-1"/>
      <w:jc w:val="both"/>
    </w:pPr>
    <w:rPr>
      <w:sz w:val="22"/>
      <w:szCs w:val="20"/>
    </w:rPr>
  </w:style>
  <w:style w:type="paragraph" w:customStyle="1" w:styleId="Corpo122">
    <w:name w:val="Corpo122"/>
    <w:basedOn w:val="Standard"/>
    <w:rsid w:val="00592F24"/>
    <w:pPr>
      <w:spacing w:before="120" w:after="120"/>
      <w:jc w:val="both"/>
    </w:pPr>
    <w:rPr>
      <w:rFonts w:cs="Arial"/>
      <w:spacing w:val="-2"/>
    </w:rPr>
  </w:style>
  <w:style w:type="paragraph" w:customStyle="1" w:styleId="Corpo1132">
    <w:name w:val="Corpo1132"/>
    <w:basedOn w:val="Standard"/>
    <w:rsid w:val="00592F24"/>
    <w:pPr>
      <w:spacing w:before="120" w:after="120"/>
      <w:jc w:val="both"/>
    </w:pPr>
    <w:rPr>
      <w:rFonts w:cs="Arial"/>
      <w:spacing w:val="-2"/>
    </w:rPr>
  </w:style>
  <w:style w:type="paragraph" w:customStyle="1" w:styleId="Corpotesto2">
    <w:name w:val="Corpo testo2"/>
    <w:basedOn w:val="Standard"/>
    <w:rsid w:val="00592F24"/>
    <w:pPr>
      <w:spacing w:before="240"/>
      <w:ind w:left="907"/>
    </w:pPr>
    <w:rPr>
      <w:lang w:val="en-US"/>
    </w:rPr>
  </w:style>
  <w:style w:type="paragraph" w:customStyle="1" w:styleId="schema">
    <w:name w:val="schema"/>
    <w:basedOn w:val="Standard"/>
    <w:qFormat/>
    <w:rsid w:val="000046A8"/>
    <w:pPr>
      <w:jc w:val="both"/>
    </w:pPr>
    <w:rPr>
      <w:b/>
      <w:sz w:val="28"/>
      <w:szCs w:val="28"/>
    </w:rPr>
  </w:style>
  <w:style w:type="paragraph" w:customStyle="1" w:styleId="circolaresottoparagrafo1">
    <w:name w:val="circolare sottoparagrafo1"/>
    <w:basedOn w:val="Titolo31"/>
    <w:rsid w:val="00592F24"/>
    <w:rPr>
      <w:sz w:val="26"/>
      <w:szCs w:val="26"/>
    </w:rPr>
  </w:style>
  <w:style w:type="paragraph" w:customStyle="1" w:styleId="ElnotaCarattere6">
    <w:name w:val="El_nota Carattere6"/>
    <w:basedOn w:val="Standard"/>
    <w:rsid w:val="00592F24"/>
    <w:pPr>
      <w:spacing w:before="80" w:after="80"/>
      <w:ind w:left="284" w:hanging="284"/>
      <w:jc w:val="both"/>
    </w:pPr>
    <w:rPr>
      <w:rFonts w:ascii="Arial" w:hAnsi="Arial" w:cs="Arial"/>
      <w:bCs/>
      <w:spacing w:val="-2"/>
      <w:sz w:val="18"/>
      <w:szCs w:val="3276"/>
    </w:rPr>
  </w:style>
  <w:style w:type="paragraph" w:customStyle="1" w:styleId="Nota7">
    <w:name w:val="Nota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6">
    <w:name w:val="Corpo Carattere Carattere Carattere6"/>
    <w:basedOn w:val="Standard"/>
    <w:rsid w:val="00592F24"/>
    <w:pPr>
      <w:spacing w:before="120" w:after="120"/>
      <w:ind w:left="284"/>
      <w:jc w:val="both"/>
    </w:pPr>
    <w:rPr>
      <w:spacing w:val="-2"/>
    </w:rPr>
  </w:style>
  <w:style w:type="paragraph" w:customStyle="1" w:styleId="Elpunto9">
    <w:name w:val="El_punto9"/>
    <w:basedOn w:val="Puntoelenco"/>
    <w:rsid w:val="00592F24"/>
    <w:pPr>
      <w:spacing w:before="60" w:after="60"/>
    </w:pPr>
  </w:style>
  <w:style w:type="paragraph" w:customStyle="1" w:styleId="Copertina9">
    <w:name w:val="Copertina9"/>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6">
    <w:name w:val="Spazio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6">
    <w:name w:val="Corpo_tab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6">
    <w:name w:val="Destinatari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6">
    <w:name w:val="Dida6"/>
    <w:basedOn w:val="WW-Didascalia"/>
    <w:rsid w:val="00592F24"/>
  </w:style>
  <w:style w:type="paragraph" w:customStyle="1" w:styleId="Ellettera7">
    <w:name w:val="El_lettera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6">
    <w:name w:val="El_lettera26"/>
    <w:basedOn w:val="Ellettera"/>
    <w:rsid w:val="00592F24"/>
  </w:style>
  <w:style w:type="paragraph" w:customStyle="1" w:styleId="EltracciatoCarattereCarattere6">
    <w:name w:val="El_tracciato Carattere Carattere6"/>
    <w:basedOn w:val="ElnotaCarattere"/>
    <w:rsid w:val="00592F24"/>
    <w:pPr>
      <w:ind w:left="0"/>
    </w:pPr>
  </w:style>
  <w:style w:type="paragraph" w:customStyle="1" w:styleId="Evidenziatore7">
    <w:name w:val="Evidenziatore7"/>
    <w:basedOn w:val="Standard"/>
    <w:rsid w:val="00592F24"/>
    <w:pPr>
      <w:spacing w:before="120" w:after="140"/>
      <w:jc w:val="both"/>
    </w:pPr>
    <w:rPr>
      <w:rFonts w:cs="Arial"/>
      <w:b/>
      <w:spacing w:val="-2"/>
    </w:rPr>
  </w:style>
  <w:style w:type="paragraph" w:customStyle="1" w:styleId="Figura7">
    <w:name w:val="Figura7"/>
    <w:basedOn w:val="Standard"/>
    <w:rsid w:val="00592F24"/>
    <w:pPr>
      <w:keepNext/>
      <w:spacing w:before="240" w:after="120"/>
      <w:jc w:val="center"/>
    </w:pPr>
  </w:style>
  <w:style w:type="paragraph" w:customStyle="1" w:styleId="Oggetto6">
    <w:name w:val="Oggetto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6">
    <w:name w:val="Tabelle6"/>
    <w:basedOn w:val="Standard"/>
    <w:rsid w:val="00592F24"/>
    <w:pPr>
      <w:spacing w:before="120" w:after="360"/>
    </w:pPr>
    <w:rPr>
      <w:rFonts w:eastAsia="Arial Unicode MS"/>
    </w:rPr>
  </w:style>
  <w:style w:type="paragraph" w:customStyle="1" w:styleId="Tittab8">
    <w:name w:val="Tit_tab8"/>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6">
    <w:name w:val="Corpo_lettera6"/>
    <w:basedOn w:val="Standard"/>
    <w:rsid w:val="00592F24"/>
    <w:pPr>
      <w:spacing w:before="120" w:after="120"/>
      <w:ind w:firstLine="340"/>
      <w:jc w:val="both"/>
    </w:pPr>
    <w:rPr>
      <w:rFonts w:cs="Arial"/>
      <w:spacing w:val="-2"/>
    </w:rPr>
  </w:style>
  <w:style w:type="paragraph" w:customStyle="1" w:styleId="GlossarioDef7">
    <w:name w:val="GlossarioDef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7">
    <w:name w:val="El_notalettera7"/>
    <w:basedOn w:val="Elnota"/>
    <w:rsid w:val="00592F24"/>
    <w:pPr>
      <w:ind w:left="616" w:hanging="360"/>
    </w:pPr>
  </w:style>
  <w:style w:type="paragraph" w:customStyle="1" w:styleId="Elnota9">
    <w:name w:val="El_nota9"/>
    <w:basedOn w:val="Nota"/>
    <w:rsid w:val="00592F24"/>
    <w:pPr>
      <w:ind w:left="284" w:hanging="284"/>
    </w:pPr>
  </w:style>
  <w:style w:type="paragraph" w:customStyle="1" w:styleId="Elnumero26">
    <w:name w:val="El_numero26"/>
    <w:basedOn w:val="Standard"/>
    <w:rsid w:val="00592F24"/>
    <w:pPr>
      <w:spacing w:before="40" w:after="40"/>
      <w:ind w:left="851"/>
    </w:pPr>
    <w:rPr>
      <w:rFonts w:cs="Arial"/>
      <w:szCs w:val="20"/>
    </w:rPr>
  </w:style>
  <w:style w:type="paragraph" w:customStyle="1" w:styleId="EltracciatoCarattere7">
    <w:name w:val="El_tracciato Carattere7"/>
    <w:basedOn w:val="Elnota"/>
    <w:rsid w:val="00592F24"/>
  </w:style>
  <w:style w:type="paragraph" w:customStyle="1" w:styleId="El-8">
    <w:name w:val="El-8"/>
    <w:basedOn w:val="Elpunto"/>
    <w:rsid w:val="00592F24"/>
    <w:pPr>
      <w:ind w:firstLine="0"/>
    </w:pPr>
  </w:style>
  <w:style w:type="paragraph" w:customStyle="1" w:styleId="Elpunto28">
    <w:name w:val="El_punto28"/>
    <w:basedOn w:val="Elpunto"/>
    <w:rsid w:val="00592F24"/>
    <w:pPr>
      <w:ind w:left="567" w:hanging="283"/>
    </w:pPr>
  </w:style>
  <w:style w:type="paragraph" w:customStyle="1" w:styleId="Parola6">
    <w:name w:val="Parola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7">
    <w:name w:val="Esempio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6">
    <w:name w:val="Stile Tabelle + Allineato a sinistra6"/>
    <w:basedOn w:val="Tabelle"/>
    <w:rsid w:val="00592F24"/>
    <w:rPr>
      <w:rFonts w:eastAsia="Times New Roman"/>
      <w:szCs w:val="20"/>
    </w:rPr>
  </w:style>
  <w:style w:type="paragraph" w:customStyle="1" w:styleId="tit36">
    <w:name w:val="tit36"/>
    <w:basedOn w:val="Standard"/>
    <w:rsid w:val="00592F24"/>
    <w:pPr>
      <w:spacing w:before="480"/>
    </w:pPr>
    <w:rPr>
      <w:rFonts w:ascii="Arial" w:hAnsi="Arial" w:cs="Arial"/>
      <w:b/>
      <w:bCs/>
      <w:color w:val="006699"/>
      <w:sz w:val="20"/>
      <w:szCs w:val="20"/>
    </w:rPr>
  </w:style>
  <w:style w:type="paragraph" w:customStyle="1" w:styleId="corpo60">
    <w:name w:val="corpo6"/>
    <w:basedOn w:val="Standard"/>
    <w:rsid w:val="00592F24"/>
    <w:pPr>
      <w:spacing w:before="120" w:after="120"/>
      <w:ind w:right="100"/>
      <w:jc w:val="both"/>
    </w:pPr>
    <w:rPr>
      <w:rFonts w:ascii="Arial" w:hAnsi="Arial" w:cs="Arial"/>
      <w:color w:val="000000"/>
      <w:sz w:val="18"/>
      <w:szCs w:val="18"/>
    </w:rPr>
  </w:style>
  <w:style w:type="paragraph" w:customStyle="1" w:styleId="tit26">
    <w:name w:val="tit26"/>
    <w:basedOn w:val="Standard"/>
    <w:rsid w:val="00592F24"/>
    <w:pPr>
      <w:spacing w:before="400" w:after="60"/>
    </w:pPr>
    <w:rPr>
      <w:rFonts w:ascii="Arial" w:hAnsi="Arial" w:cs="Arial"/>
      <w:b/>
      <w:bCs/>
      <w:color w:val="006699"/>
      <w:sz w:val="22"/>
      <w:szCs w:val="22"/>
    </w:rPr>
  </w:style>
  <w:style w:type="paragraph" w:customStyle="1" w:styleId="corpotab60">
    <w:name w:val="corpotab6"/>
    <w:basedOn w:val="Standard"/>
    <w:rsid w:val="00592F24"/>
    <w:pPr>
      <w:spacing w:before="20" w:after="20"/>
      <w:ind w:left="40" w:right="40"/>
    </w:pPr>
    <w:rPr>
      <w:rFonts w:ascii="Arial" w:hAnsi="Arial" w:cs="Arial"/>
      <w:color w:val="000000"/>
      <w:sz w:val="18"/>
      <w:szCs w:val="18"/>
    </w:rPr>
  </w:style>
  <w:style w:type="paragraph" w:customStyle="1" w:styleId="Normale26">
    <w:name w:val="Normale 26"/>
    <w:basedOn w:val="Standard"/>
    <w:rsid w:val="00592F24"/>
    <w:pPr>
      <w:spacing w:before="120"/>
      <w:ind w:left="567" w:right="567"/>
    </w:pPr>
    <w:rPr>
      <w:sz w:val="22"/>
      <w:szCs w:val="20"/>
    </w:rPr>
  </w:style>
  <w:style w:type="paragraph" w:customStyle="1" w:styleId="tit46">
    <w:name w:val="tit46"/>
    <w:basedOn w:val="Standard"/>
    <w:rsid w:val="00592F24"/>
    <w:pPr>
      <w:spacing w:before="120"/>
    </w:pPr>
    <w:rPr>
      <w:rFonts w:ascii="Arial" w:hAnsi="Arial" w:cs="Arial"/>
      <w:b/>
      <w:bCs/>
      <w:i/>
      <w:iCs/>
      <w:color w:val="006699"/>
      <w:sz w:val="18"/>
      <w:szCs w:val="18"/>
    </w:rPr>
  </w:style>
  <w:style w:type="paragraph" w:customStyle="1" w:styleId="CorpoCarattereCarattere6">
    <w:name w:val="Corpo Carattere Carattere6"/>
    <w:basedOn w:val="Standard"/>
    <w:rsid w:val="00592F24"/>
    <w:pPr>
      <w:spacing w:before="120" w:after="120"/>
      <w:ind w:left="284"/>
      <w:jc w:val="both"/>
    </w:pPr>
    <w:rPr>
      <w:spacing w:val="-2"/>
    </w:rPr>
  </w:style>
  <w:style w:type="paragraph" w:customStyle="1" w:styleId="rgsufficio16">
    <w:name w:val="rgs_ufficio16"/>
    <w:basedOn w:val="Standard"/>
    <w:rsid w:val="00592F24"/>
    <w:pPr>
      <w:jc w:val="center"/>
    </w:pPr>
    <w:rPr>
      <w:smallCaps/>
      <w:sz w:val="16"/>
      <w:szCs w:val="20"/>
    </w:rPr>
  </w:style>
  <w:style w:type="paragraph" w:customStyle="1" w:styleId="rgsoggetto5">
    <w:name w:val="rgs_oggetto5"/>
    <w:basedOn w:val="Standard"/>
    <w:rsid w:val="00592F24"/>
    <w:pPr>
      <w:ind w:left="1000" w:hanging="1000"/>
    </w:pPr>
    <w:rPr>
      <w:sz w:val="20"/>
      <w:szCs w:val="20"/>
    </w:rPr>
  </w:style>
  <w:style w:type="paragraph" w:customStyle="1" w:styleId="StileGlossarioDefCorsivo6">
    <w:name w:val="Stile GlossarioDef + Corsivo6"/>
    <w:basedOn w:val="GlossarioDef"/>
    <w:rsid w:val="00592F24"/>
    <w:rPr>
      <w:i/>
      <w:iCs/>
      <w:spacing w:val="-2"/>
    </w:rPr>
  </w:style>
  <w:style w:type="paragraph" w:customStyle="1" w:styleId="corpocarattere6">
    <w:name w:val="corpocarattere6"/>
    <w:basedOn w:val="Standard"/>
    <w:rsid w:val="00592F24"/>
    <w:pPr>
      <w:spacing w:before="280" w:after="280"/>
    </w:pPr>
    <w:rPr>
      <w:rFonts w:ascii="Arial Unicode MS" w:eastAsia="Arial Unicode MS" w:hAnsi="Arial Unicode MS" w:cs="Arial Unicode MS"/>
    </w:rPr>
  </w:style>
  <w:style w:type="paragraph" w:customStyle="1" w:styleId="0proposta6">
    <w:name w:val="0_proposta6"/>
    <w:basedOn w:val="Standard"/>
    <w:rsid w:val="00592F24"/>
    <w:pPr>
      <w:spacing w:after="120"/>
      <w:jc w:val="both"/>
    </w:pPr>
  </w:style>
  <w:style w:type="paragraph" w:customStyle="1" w:styleId="rgscorpodeltesto6">
    <w:name w:val="rgs_corpodeltesto6"/>
    <w:basedOn w:val="Standard"/>
    <w:rsid w:val="00592F24"/>
    <w:pPr>
      <w:spacing w:after="120" w:line="360" w:lineRule="auto"/>
      <w:ind w:firstLine="799"/>
      <w:jc w:val="both"/>
    </w:pPr>
    <w:rPr>
      <w:szCs w:val="20"/>
    </w:rPr>
  </w:style>
  <w:style w:type="paragraph" w:customStyle="1" w:styleId="StileEvidenziatoreNonGrassetto3">
    <w:name w:val="Stile Evidenziatore + Non Grassetto3"/>
    <w:basedOn w:val="Evidenziatore"/>
    <w:rsid w:val="00592F24"/>
  </w:style>
  <w:style w:type="paragraph" w:customStyle="1" w:styleId="CM1146">
    <w:name w:val="CM1146"/>
    <w:basedOn w:val="Standard"/>
    <w:next w:val="Standard"/>
    <w:rsid w:val="00592F24"/>
    <w:pPr>
      <w:widowControl w:val="0"/>
      <w:autoSpaceDE w:val="0"/>
      <w:spacing w:after="105"/>
      <w:ind w:right="508"/>
    </w:pPr>
  </w:style>
  <w:style w:type="paragraph" w:customStyle="1" w:styleId="Default6">
    <w:name w:val="Default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6">
    <w:name w:val="testo16"/>
    <w:basedOn w:val="Standard"/>
    <w:rsid w:val="00592F24"/>
    <w:pPr>
      <w:widowControl w:val="0"/>
      <w:ind w:left="426" w:right="-1"/>
      <w:jc w:val="both"/>
    </w:pPr>
    <w:rPr>
      <w:sz w:val="22"/>
      <w:szCs w:val="20"/>
    </w:rPr>
  </w:style>
  <w:style w:type="paragraph" w:customStyle="1" w:styleId="ElnotaCarattere13">
    <w:name w:val="El_nota Carattere13"/>
    <w:basedOn w:val="Standard"/>
    <w:rsid w:val="00592F24"/>
    <w:pPr>
      <w:spacing w:before="80" w:after="80"/>
      <w:ind w:left="567" w:hanging="284"/>
      <w:jc w:val="both"/>
    </w:pPr>
    <w:rPr>
      <w:rFonts w:ascii="Arial" w:hAnsi="Arial" w:cs="Arial"/>
      <w:bCs/>
      <w:spacing w:val="-2"/>
      <w:sz w:val="18"/>
      <w:szCs w:val="3276"/>
    </w:rPr>
  </w:style>
  <w:style w:type="paragraph" w:customStyle="1" w:styleId="Nota13">
    <w:name w:val="Nota1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3">
    <w:name w:val="Corpo Carattere Carattere Carattere13"/>
    <w:basedOn w:val="Standard"/>
    <w:rsid w:val="00592F24"/>
    <w:pPr>
      <w:spacing w:before="120" w:after="120"/>
      <w:ind w:left="284"/>
      <w:jc w:val="both"/>
    </w:pPr>
    <w:rPr>
      <w:spacing w:val="-2"/>
    </w:rPr>
  </w:style>
  <w:style w:type="paragraph" w:customStyle="1" w:styleId="Elpunto13">
    <w:name w:val="El_punto13"/>
    <w:basedOn w:val="Puntoelenco"/>
    <w:rsid w:val="00592F24"/>
    <w:pPr>
      <w:spacing w:before="60" w:after="60"/>
      <w:ind w:left="0" w:firstLine="0"/>
    </w:pPr>
  </w:style>
  <w:style w:type="paragraph" w:customStyle="1" w:styleId="Copertina13">
    <w:name w:val="Copertina1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3">
    <w:name w:val="Spazio1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3">
    <w:name w:val="Corpo_tab1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3">
    <w:name w:val="Destinatari1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3">
    <w:name w:val="Dida13"/>
    <w:basedOn w:val="WW-Didascalia"/>
    <w:rsid w:val="00592F24"/>
  </w:style>
  <w:style w:type="paragraph" w:customStyle="1" w:styleId="Ellettera13">
    <w:name w:val="El_lettera1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3">
    <w:name w:val="El_lettera213"/>
    <w:basedOn w:val="Ellettera"/>
    <w:rsid w:val="00592F24"/>
  </w:style>
  <w:style w:type="paragraph" w:customStyle="1" w:styleId="EltracciatoCarattereCarattere13">
    <w:name w:val="El_tracciato Carattere Carattere13"/>
    <w:basedOn w:val="ElnotaCarattere"/>
    <w:rsid w:val="00592F24"/>
    <w:pPr>
      <w:ind w:left="0" w:firstLine="0"/>
    </w:pPr>
  </w:style>
  <w:style w:type="paragraph" w:customStyle="1" w:styleId="Evidenziatore13">
    <w:name w:val="Evidenziatore13"/>
    <w:basedOn w:val="Standard"/>
    <w:rsid w:val="00592F24"/>
    <w:pPr>
      <w:spacing w:before="120" w:after="140"/>
      <w:jc w:val="both"/>
    </w:pPr>
    <w:rPr>
      <w:rFonts w:cs="Arial"/>
      <w:b/>
      <w:spacing w:val="-2"/>
    </w:rPr>
  </w:style>
  <w:style w:type="paragraph" w:customStyle="1" w:styleId="Figura13">
    <w:name w:val="Figura13"/>
    <w:basedOn w:val="Standard"/>
    <w:rsid w:val="00592F24"/>
    <w:pPr>
      <w:keepNext/>
      <w:spacing w:before="240" w:after="120"/>
      <w:jc w:val="center"/>
    </w:pPr>
  </w:style>
  <w:style w:type="paragraph" w:customStyle="1" w:styleId="Oggetto13">
    <w:name w:val="Oggetto1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3">
    <w:name w:val="Tabelle13"/>
    <w:basedOn w:val="Standard"/>
    <w:rsid w:val="00592F24"/>
    <w:pPr>
      <w:spacing w:before="120" w:after="360"/>
    </w:pPr>
    <w:rPr>
      <w:rFonts w:eastAsia="Arial Unicode MS"/>
    </w:rPr>
  </w:style>
  <w:style w:type="paragraph" w:customStyle="1" w:styleId="Tittab13">
    <w:name w:val="Tit_tab1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3">
    <w:name w:val="Corpo_lettera13"/>
    <w:basedOn w:val="Standard"/>
    <w:rsid w:val="00592F24"/>
    <w:pPr>
      <w:spacing w:before="120" w:after="120"/>
      <w:ind w:firstLine="340"/>
      <w:jc w:val="both"/>
    </w:pPr>
    <w:rPr>
      <w:rFonts w:cs="Arial"/>
      <w:spacing w:val="-2"/>
    </w:rPr>
  </w:style>
  <w:style w:type="paragraph" w:customStyle="1" w:styleId="GlossarioDef13">
    <w:name w:val="GlossarioDef1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3">
    <w:name w:val="El_notalettera13"/>
    <w:basedOn w:val="Elnota"/>
    <w:rsid w:val="00592F24"/>
    <w:pPr>
      <w:ind w:left="616" w:hanging="360"/>
    </w:pPr>
  </w:style>
  <w:style w:type="paragraph" w:customStyle="1" w:styleId="Elnota13">
    <w:name w:val="El_nota13"/>
    <w:basedOn w:val="Nota"/>
    <w:rsid w:val="00592F24"/>
    <w:pPr>
      <w:ind w:left="567" w:hanging="283"/>
    </w:pPr>
  </w:style>
  <w:style w:type="paragraph" w:customStyle="1" w:styleId="Elnumero213">
    <w:name w:val="El_numero21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3">
    <w:name w:val="El_tracciato Carattere13"/>
    <w:basedOn w:val="Elnota"/>
    <w:rsid w:val="00592F24"/>
  </w:style>
  <w:style w:type="paragraph" w:customStyle="1" w:styleId="El-13">
    <w:name w:val="El-13"/>
    <w:basedOn w:val="Elpunto"/>
    <w:rsid w:val="00592F24"/>
    <w:pPr>
      <w:ind w:left="0" w:firstLine="0"/>
    </w:pPr>
  </w:style>
  <w:style w:type="paragraph" w:customStyle="1" w:styleId="Elpunto213">
    <w:name w:val="El_punto213"/>
    <w:basedOn w:val="Elpunto"/>
    <w:rsid w:val="00592F24"/>
    <w:pPr>
      <w:ind w:left="720" w:hanging="360"/>
    </w:pPr>
  </w:style>
  <w:style w:type="paragraph" w:customStyle="1" w:styleId="Corpo15">
    <w:name w:val="Corpo15"/>
    <w:basedOn w:val="Standard"/>
    <w:rsid w:val="00592F24"/>
    <w:pPr>
      <w:spacing w:before="120" w:after="120"/>
      <w:jc w:val="both"/>
    </w:pPr>
    <w:rPr>
      <w:rFonts w:cs="Arial"/>
      <w:spacing w:val="-2"/>
    </w:rPr>
  </w:style>
  <w:style w:type="paragraph" w:customStyle="1" w:styleId="Parola13">
    <w:name w:val="Parola1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3">
    <w:name w:val="Esempio1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3">
    <w:name w:val="Stile Tabelle + Allineato a sinistra13"/>
    <w:basedOn w:val="Tabelle"/>
    <w:rsid w:val="00592F24"/>
    <w:rPr>
      <w:rFonts w:eastAsia="Times New Roman"/>
      <w:szCs w:val="20"/>
    </w:rPr>
  </w:style>
  <w:style w:type="paragraph" w:customStyle="1" w:styleId="tit313">
    <w:name w:val="tit313"/>
    <w:basedOn w:val="Standard"/>
    <w:rsid w:val="00592F24"/>
    <w:pPr>
      <w:spacing w:before="480"/>
    </w:pPr>
    <w:rPr>
      <w:rFonts w:ascii="Arial" w:hAnsi="Arial" w:cs="Arial"/>
      <w:b/>
      <w:bCs/>
      <w:color w:val="006699"/>
      <w:sz w:val="20"/>
      <w:szCs w:val="20"/>
    </w:rPr>
  </w:style>
  <w:style w:type="paragraph" w:customStyle="1" w:styleId="corpo130">
    <w:name w:val="corpo13"/>
    <w:basedOn w:val="Standard"/>
    <w:rsid w:val="00592F24"/>
    <w:pPr>
      <w:spacing w:before="120" w:after="120"/>
      <w:ind w:right="100"/>
      <w:jc w:val="both"/>
    </w:pPr>
    <w:rPr>
      <w:rFonts w:ascii="Arial" w:hAnsi="Arial" w:cs="Arial"/>
      <w:color w:val="000000"/>
      <w:sz w:val="18"/>
      <w:szCs w:val="18"/>
    </w:rPr>
  </w:style>
  <w:style w:type="paragraph" w:customStyle="1" w:styleId="tit213">
    <w:name w:val="tit213"/>
    <w:basedOn w:val="Standard"/>
    <w:rsid w:val="00592F24"/>
    <w:pPr>
      <w:spacing w:before="400" w:after="60"/>
    </w:pPr>
    <w:rPr>
      <w:rFonts w:ascii="Arial" w:hAnsi="Arial" w:cs="Arial"/>
      <w:b/>
      <w:bCs/>
      <w:color w:val="006699"/>
      <w:sz w:val="22"/>
      <w:szCs w:val="22"/>
    </w:rPr>
  </w:style>
  <w:style w:type="paragraph" w:customStyle="1" w:styleId="corpotab130">
    <w:name w:val="corpotab13"/>
    <w:basedOn w:val="Standard"/>
    <w:rsid w:val="00592F24"/>
    <w:pPr>
      <w:spacing w:before="20" w:after="20"/>
      <w:ind w:left="40" w:right="40"/>
    </w:pPr>
    <w:rPr>
      <w:rFonts w:ascii="Arial" w:hAnsi="Arial" w:cs="Arial"/>
      <w:color w:val="000000"/>
      <w:sz w:val="18"/>
      <w:szCs w:val="18"/>
    </w:rPr>
  </w:style>
  <w:style w:type="paragraph" w:customStyle="1" w:styleId="Normale213">
    <w:name w:val="Normale 213"/>
    <w:basedOn w:val="Standard"/>
    <w:rsid w:val="00592F24"/>
    <w:pPr>
      <w:spacing w:before="120"/>
      <w:ind w:left="567" w:right="567"/>
    </w:pPr>
    <w:rPr>
      <w:sz w:val="22"/>
      <w:szCs w:val="20"/>
    </w:rPr>
  </w:style>
  <w:style w:type="paragraph" w:customStyle="1" w:styleId="tit413">
    <w:name w:val="tit413"/>
    <w:basedOn w:val="Standard"/>
    <w:rsid w:val="00592F24"/>
    <w:pPr>
      <w:spacing w:before="120"/>
    </w:pPr>
    <w:rPr>
      <w:rFonts w:ascii="Arial" w:hAnsi="Arial" w:cs="Arial"/>
      <w:b/>
      <w:bCs/>
      <w:i/>
      <w:iCs/>
      <w:color w:val="006699"/>
      <w:sz w:val="18"/>
      <w:szCs w:val="18"/>
    </w:rPr>
  </w:style>
  <w:style w:type="paragraph" w:customStyle="1" w:styleId="CorpoCarattereCarattere13">
    <w:name w:val="Corpo Carattere Carattere13"/>
    <w:basedOn w:val="Standard"/>
    <w:rsid w:val="00592F24"/>
    <w:pPr>
      <w:spacing w:before="120" w:after="120"/>
      <w:ind w:left="284"/>
      <w:jc w:val="both"/>
    </w:pPr>
    <w:rPr>
      <w:spacing w:val="-2"/>
    </w:rPr>
  </w:style>
  <w:style w:type="paragraph" w:customStyle="1" w:styleId="rgsufficio113">
    <w:name w:val="rgs_ufficio113"/>
    <w:basedOn w:val="Standard"/>
    <w:rsid w:val="00592F24"/>
    <w:pPr>
      <w:jc w:val="center"/>
    </w:pPr>
    <w:rPr>
      <w:smallCaps/>
      <w:sz w:val="16"/>
      <w:szCs w:val="20"/>
    </w:rPr>
  </w:style>
  <w:style w:type="paragraph" w:customStyle="1" w:styleId="rgsoggetto13">
    <w:name w:val="rgs_oggetto13"/>
    <w:basedOn w:val="Standard"/>
    <w:rsid w:val="00592F24"/>
    <w:pPr>
      <w:ind w:left="1000" w:hanging="1000"/>
    </w:pPr>
    <w:rPr>
      <w:sz w:val="20"/>
      <w:szCs w:val="20"/>
    </w:rPr>
  </w:style>
  <w:style w:type="paragraph" w:customStyle="1" w:styleId="StileGlossarioDefCorsivo13">
    <w:name w:val="Stile GlossarioDef + Corsivo13"/>
    <w:basedOn w:val="GlossarioDef"/>
    <w:rsid w:val="00592F24"/>
    <w:rPr>
      <w:i/>
      <w:iCs/>
      <w:spacing w:val="-2"/>
    </w:rPr>
  </w:style>
  <w:style w:type="paragraph" w:customStyle="1" w:styleId="corpocarattere13">
    <w:name w:val="corpocarattere13"/>
    <w:basedOn w:val="Standard"/>
    <w:rsid w:val="00592F24"/>
    <w:pPr>
      <w:spacing w:before="280" w:after="280"/>
    </w:pPr>
    <w:rPr>
      <w:rFonts w:ascii="Arial Unicode MS" w:eastAsia="Arial Unicode MS" w:hAnsi="Arial Unicode MS" w:cs="Arial Unicode MS"/>
    </w:rPr>
  </w:style>
  <w:style w:type="paragraph" w:customStyle="1" w:styleId="0proposta13">
    <w:name w:val="0_proposta13"/>
    <w:basedOn w:val="Standard"/>
    <w:rsid w:val="00592F24"/>
    <w:pPr>
      <w:spacing w:after="120"/>
      <w:jc w:val="both"/>
    </w:pPr>
  </w:style>
  <w:style w:type="paragraph" w:customStyle="1" w:styleId="rgscorpodeltesto13">
    <w:name w:val="rgs_corpodeltesto13"/>
    <w:basedOn w:val="Standard"/>
    <w:rsid w:val="00592F24"/>
    <w:pPr>
      <w:spacing w:after="120" w:line="360" w:lineRule="auto"/>
      <w:ind w:firstLine="799"/>
      <w:jc w:val="both"/>
    </w:pPr>
    <w:rPr>
      <w:szCs w:val="20"/>
    </w:rPr>
  </w:style>
  <w:style w:type="paragraph" w:customStyle="1" w:styleId="CM11413">
    <w:name w:val="CM11413"/>
    <w:basedOn w:val="Standard"/>
    <w:next w:val="Standard"/>
    <w:rsid w:val="00592F24"/>
    <w:pPr>
      <w:widowControl w:val="0"/>
      <w:autoSpaceDE w:val="0"/>
      <w:spacing w:after="105"/>
      <w:ind w:right="508"/>
    </w:pPr>
  </w:style>
  <w:style w:type="paragraph" w:customStyle="1" w:styleId="Default13">
    <w:name w:val="Default1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3">
    <w:name w:val="testo113"/>
    <w:basedOn w:val="Standard"/>
    <w:rsid w:val="00592F24"/>
    <w:pPr>
      <w:widowControl w:val="0"/>
      <w:ind w:left="426" w:right="-1"/>
      <w:jc w:val="both"/>
    </w:pPr>
    <w:rPr>
      <w:sz w:val="22"/>
      <w:szCs w:val="20"/>
    </w:rPr>
  </w:style>
  <w:style w:type="paragraph" w:customStyle="1" w:styleId="ElnotaCarattere23">
    <w:name w:val="El_nota Carattere23"/>
    <w:basedOn w:val="Standard"/>
    <w:rsid w:val="00592F24"/>
    <w:pPr>
      <w:spacing w:before="80" w:after="80"/>
      <w:ind w:left="567" w:hanging="284"/>
      <w:jc w:val="both"/>
    </w:pPr>
    <w:rPr>
      <w:rFonts w:ascii="Arial" w:hAnsi="Arial" w:cs="Arial"/>
      <w:bCs/>
      <w:spacing w:val="-2"/>
      <w:sz w:val="18"/>
      <w:szCs w:val="3276"/>
    </w:rPr>
  </w:style>
  <w:style w:type="paragraph" w:customStyle="1" w:styleId="Nota23">
    <w:name w:val="Nota2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3">
    <w:name w:val="Corpo Carattere Carattere Carattere23"/>
    <w:basedOn w:val="Standard"/>
    <w:rsid w:val="00592F24"/>
    <w:pPr>
      <w:spacing w:before="120" w:after="120"/>
      <w:ind w:left="284"/>
      <w:jc w:val="both"/>
    </w:pPr>
    <w:rPr>
      <w:spacing w:val="-2"/>
    </w:rPr>
  </w:style>
  <w:style w:type="paragraph" w:customStyle="1" w:styleId="Elpunto33">
    <w:name w:val="El_punto33"/>
    <w:basedOn w:val="Puntoelenco"/>
    <w:rsid w:val="00592F24"/>
    <w:pPr>
      <w:spacing w:before="60" w:after="60"/>
      <w:ind w:left="0" w:firstLine="0"/>
    </w:pPr>
  </w:style>
  <w:style w:type="paragraph" w:customStyle="1" w:styleId="Copertina23">
    <w:name w:val="Copertina2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3">
    <w:name w:val="Spazio2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3">
    <w:name w:val="Corpo_tab2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3">
    <w:name w:val="Destinatari2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3">
    <w:name w:val="Dida23"/>
    <w:basedOn w:val="WW-Didascalia"/>
    <w:rsid w:val="00592F24"/>
  </w:style>
  <w:style w:type="paragraph" w:customStyle="1" w:styleId="Ellettera33">
    <w:name w:val="El_lettera3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3">
    <w:name w:val="El_lettera223"/>
    <w:basedOn w:val="Ellettera"/>
    <w:rsid w:val="00592F24"/>
  </w:style>
  <w:style w:type="paragraph" w:customStyle="1" w:styleId="EltracciatoCarattereCarattere23">
    <w:name w:val="El_tracciato Carattere Carattere23"/>
    <w:basedOn w:val="ElnotaCarattere"/>
    <w:rsid w:val="00592F24"/>
    <w:pPr>
      <w:ind w:left="0" w:firstLine="0"/>
    </w:pPr>
  </w:style>
  <w:style w:type="paragraph" w:customStyle="1" w:styleId="Evidenziatore23">
    <w:name w:val="Evidenziatore23"/>
    <w:basedOn w:val="Standard"/>
    <w:rsid w:val="00592F24"/>
    <w:pPr>
      <w:spacing w:before="120" w:after="140"/>
      <w:jc w:val="both"/>
    </w:pPr>
    <w:rPr>
      <w:rFonts w:cs="Arial"/>
      <w:b/>
      <w:spacing w:val="-2"/>
    </w:rPr>
  </w:style>
  <w:style w:type="paragraph" w:customStyle="1" w:styleId="Figura23">
    <w:name w:val="Figura23"/>
    <w:basedOn w:val="Standard"/>
    <w:rsid w:val="00592F24"/>
    <w:pPr>
      <w:keepNext/>
      <w:spacing w:before="240" w:after="120"/>
      <w:jc w:val="center"/>
    </w:pPr>
  </w:style>
  <w:style w:type="paragraph" w:customStyle="1" w:styleId="Oggetto23">
    <w:name w:val="Oggetto2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3">
    <w:name w:val="Tabelle23"/>
    <w:basedOn w:val="Standard"/>
    <w:rsid w:val="00592F24"/>
    <w:pPr>
      <w:spacing w:before="120" w:after="360"/>
    </w:pPr>
    <w:rPr>
      <w:rFonts w:eastAsia="Arial Unicode MS"/>
    </w:rPr>
  </w:style>
  <w:style w:type="paragraph" w:customStyle="1" w:styleId="Tittab23">
    <w:name w:val="Tit_tab2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3">
    <w:name w:val="Corpo_lettera23"/>
    <w:basedOn w:val="Standard"/>
    <w:rsid w:val="00592F24"/>
    <w:pPr>
      <w:spacing w:before="120" w:after="120"/>
      <w:ind w:firstLine="340"/>
      <w:jc w:val="both"/>
    </w:pPr>
    <w:rPr>
      <w:rFonts w:cs="Arial"/>
      <w:spacing w:val="-2"/>
    </w:rPr>
  </w:style>
  <w:style w:type="paragraph" w:customStyle="1" w:styleId="GlossarioDef23">
    <w:name w:val="GlossarioDef2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3">
    <w:name w:val="El_notalettera23"/>
    <w:basedOn w:val="Elnota"/>
    <w:rsid w:val="00592F24"/>
    <w:pPr>
      <w:ind w:left="616" w:hanging="360"/>
    </w:pPr>
  </w:style>
  <w:style w:type="paragraph" w:customStyle="1" w:styleId="Elnota23">
    <w:name w:val="El_nota23"/>
    <w:basedOn w:val="Nota"/>
    <w:rsid w:val="00592F24"/>
    <w:pPr>
      <w:ind w:left="567" w:hanging="283"/>
    </w:pPr>
  </w:style>
  <w:style w:type="paragraph" w:customStyle="1" w:styleId="Elnumero223">
    <w:name w:val="El_numero22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3">
    <w:name w:val="El_tracciato Carattere23"/>
    <w:basedOn w:val="Elnota"/>
    <w:rsid w:val="00592F24"/>
  </w:style>
  <w:style w:type="paragraph" w:customStyle="1" w:styleId="El-23">
    <w:name w:val="El-23"/>
    <w:basedOn w:val="Elpunto"/>
    <w:rsid w:val="00592F24"/>
    <w:pPr>
      <w:ind w:left="0" w:firstLine="0"/>
    </w:pPr>
  </w:style>
  <w:style w:type="paragraph" w:customStyle="1" w:styleId="Elpunto223">
    <w:name w:val="El_punto223"/>
    <w:basedOn w:val="Elpunto"/>
    <w:rsid w:val="00592F24"/>
    <w:pPr>
      <w:ind w:left="720" w:hanging="360"/>
    </w:pPr>
  </w:style>
  <w:style w:type="paragraph" w:customStyle="1" w:styleId="Corpo23">
    <w:name w:val="Corpo23"/>
    <w:basedOn w:val="Standard"/>
    <w:rsid w:val="00592F24"/>
    <w:pPr>
      <w:spacing w:before="120" w:after="120"/>
      <w:jc w:val="both"/>
    </w:pPr>
    <w:rPr>
      <w:rFonts w:cs="Arial"/>
      <w:spacing w:val="-2"/>
    </w:rPr>
  </w:style>
  <w:style w:type="paragraph" w:customStyle="1" w:styleId="Parola23">
    <w:name w:val="Parola2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3">
    <w:name w:val="Esempio2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3">
    <w:name w:val="Stile Tabelle + Allineato a sinistra23"/>
    <w:basedOn w:val="Tabelle"/>
    <w:rsid w:val="00592F24"/>
    <w:rPr>
      <w:rFonts w:eastAsia="Times New Roman"/>
      <w:szCs w:val="20"/>
    </w:rPr>
  </w:style>
  <w:style w:type="paragraph" w:customStyle="1" w:styleId="tit323">
    <w:name w:val="tit323"/>
    <w:basedOn w:val="Standard"/>
    <w:rsid w:val="00592F24"/>
    <w:pPr>
      <w:spacing w:before="480"/>
    </w:pPr>
    <w:rPr>
      <w:rFonts w:ascii="Arial" w:hAnsi="Arial" w:cs="Arial"/>
      <w:b/>
      <w:bCs/>
      <w:color w:val="006699"/>
      <w:sz w:val="20"/>
      <w:szCs w:val="20"/>
    </w:rPr>
  </w:style>
  <w:style w:type="paragraph" w:customStyle="1" w:styleId="corpo230">
    <w:name w:val="corpo23"/>
    <w:basedOn w:val="Standard"/>
    <w:rsid w:val="00592F24"/>
    <w:pPr>
      <w:spacing w:before="120" w:after="120"/>
      <w:ind w:right="100"/>
      <w:jc w:val="both"/>
    </w:pPr>
    <w:rPr>
      <w:rFonts w:ascii="Arial" w:hAnsi="Arial" w:cs="Arial"/>
      <w:color w:val="000000"/>
      <w:sz w:val="18"/>
      <w:szCs w:val="18"/>
    </w:rPr>
  </w:style>
  <w:style w:type="paragraph" w:customStyle="1" w:styleId="tit223">
    <w:name w:val="tit223"/>
    <w:basedOn w:val="Standard"/>
    <w:rsid w:val="00592F24"/>
    <w:pPr>
      <w:spacing w:before="400" w:after="60"/>
    </w:pPr>
    <w:rPr>
      <w:rFonts w:ascii="Arial" w:hAnsi="Arial" w:cs="Arial"/>
      <w:b/>
      <w:bCs/>
      <w:color w:val="006699"/>
      <w:sz w:val="22"/>
      <w:szCs w:val="22"/>
    </w:rPr>
  </w:style>
  <w:style w:type="paragraph" w:customStyle="1" w:styleId="corpotab230">
    <w:name w:val="corpotab23"/>
    <w:basedOn w:val="Standard"/>
    <w:rsid w:val="00592F24"/>
    <w:pPr>
      <w:spacing w:before="20" w:after="20"/>
      <w:ind w:left="40" w:right="40"/>
    </w:pPr>
    <w:rPr>
      <w:rFonts w:ascii="Arial" w:hAnsi="Arial" w:cs="Arial"/>
      <w:color w:val="000000"/>
      <w:sz w:val="18"/>
      <w:szCs w:val="18"/>
    </w:rPr>
  </w:style>
  <w:style w:type="paragraph" w:customStyle="1" w:styleId="Normale223">
    <w:name w:val="Normale 223"/>
    <w:basedOn w:val="Standard"/>
    <w:rsid w:val="00592F24"/>
    <w:pPr>
      <w:spacing w:before="120"/>
      <w:ind w:left="567" w:right="567"/>
    </w:pPr>
    <w:rPr>
      <w:sz w:val="22"/>
      <w:szCs w:val="20"/>
    </w:rPr>
  </w:style>
  <w:style w:type="paragraph" w:customStyle="1" w:styleId="tit423">
    <w:name w:val="tit423"/>
    <w:basedOn w:val="Standard"/>
    <w:rsid w:val="00592F24"/>
    <w:pPr>
      <w:spacing w:before="120"/>
    </w:pPr>
    <w:rPr>
      <w:rFonts w:ascii="Arial" w:hAnsi="Arial" w:cs="Arial"/>
      <w:b/>
      <w:bCs/>
      <w:i/>
      <w:iCs/>
      <w:color w:val="006699"/>
      <w:sz w:val="18"/>
      <w:szCs w:val="18"/>
    </w:rPr>
  </w:style>
  <w:style w:type="paragraph" w:customStyle="1" w:styleId="CorpoCarattereCarattere23">
    <w:name w:val="Corpo Carattere Carattere23"/>
    <w:basedOn w:val="Standard"/>
    <w:rsid w:val="00592F24"/>
    <w:pPr>
      <w:spacing w:before="120" w:after="120"/>
      <w:ind w:left="284"/>
      <w:jc w:val="both"/>
    </w:pPr>
    <w:rPr>
      <w:spacing w:val="-2"/>
    </w:rPr>
  </w:style>
  <w:style w:type="paragraph" w:customStyle="1" w:styleId="rgsufficio123">
    <w:name w:val="rgs_ufficio123"/>
    <w:basedOn w:val="Standard"/>
    <w:rsid w:val="00592F24"/>
    <w:pPr>
      <w:jc w:val="center"/>
    </w:pPr>
    <w:rPr>
      <w:smallCaps/>
      <w:sz w:val="16"/>
      <w:szCs w:val="20"/>
    </w:rPr>
  </w:style>
  <w:style w:type="paragraph" w:customStyle="1" w:styleId="rgsoggetto23">
    <w:name w:val="rgs_oggetto23"/>
    <w:basedOn w:val="Standard"/>
    <w:rsid w:val="00592F24"/>
    <w:pPr>
      <w:ind w:left="1000" w:hanging="1000"/>
    </w:pPr>
    <w:rPr>
      <w:sz w:val="20"/>
      <w:szCs w:val="20"/>
    </w:rPr>
  </w:style>
  <w:style w:type="paragraph" w:customStyle="1" w:styleId="StileGlossarioDefCorsivo23">
    <w:name w:val="Stile GlossarioDef + Corsivo23"/>
    <w:basedOn w:val="GlossarioDef"/>
    <w:rsid w:val="00592F24"/>
    <w:rPr>
      <w:i/>
      <w:iCs/>
      <w:spacing w:val="-2"/>
    </w:rPr>
  </w:style>
  <w:style w:type="paragraph" w:customStyle="1" w:styleId="corpocarattere23">
    <w:name w:val="corpocarattere23"/>
    <w:basedOn w:val="Standard"/>
    <w:rsid w:val="00592F24"/>
    <w:pPr>
      <w:spacing w:before="280" w:after="280"/>
    </w:pPr>
    <w:rPr>
      <w:rFonts w:ascii="Arial Unicode MS" w:eastAsia="Arial Unicode MS" w:hAnsi="Arial Unicode MS" w:cs="Arial Unicode MS"/>
    </w:rPr>
  </w:style>
  <w:style w:type="paragraph" w:customStyle="1" w:styleId="0proposta23">
    <w:name w:val="0_proposta23"/>
    <w:basedOn w:val="Standard"/>
    <w:rsid w:val="00592F24"/>
    <w:pPr>
      <w:spacing w:after="120"/>
      <w:jc w:val="both"/>
    </w:pPr>
  </w:style>
  <w:style w:type="paragraph" w:customStyle="1" w:styleId="rgscorpodeltesto23">
    <w:name w:val="rgs_corpodeltesto23"/>
    <w:basedOn w:val="Standard"/>
    <w:rsid w:val="00592F24"/>
    <w:pPr>
      <w:spacing w:after="120" w:line="360" w:lineRule="auto"/>
      <w:ind w:firstLine="799"/>
      <w:jc w:val="both"/>
    </w:pPr>
    <w:rPr>
      <w:szCs w:val="20"/>
    </w:rPr>
  </w:style>
  <w:style w:type="paragraph" w:customStyle="1" w:styleId="CM11423">
    <w:name w:val="CM11423"/>
    <w:basedOn w:val="Standard"/>
    <w:next w:val="Standard"/>
    <w:rsid w:val="00592F24"/>
    <w:pPr>
      <w:widowControl w:val="0"/>
      <w:autoSpaceDE w:val="0"/>
      <w:spacing w:after="105"/>
      <w:ind w:right="508"/>
    </w:pPr>
  </w:style>
  <w:style w:type="paragraph" w:customStyle="1" w:styleId="Default23">
    <w:name w:val="Default2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3">
    <w:name w:val="testo123"/>
    <w:basedOn w:val="Standard"/>
    <w:rsid w:val="00592F24"/>
    <w:pPr>
      <w:widowControl w:val="0"/>
      <w:ind w:left="426" w:right="-1"/>
      <w:jc w:val="both"/>
    </w:pPr>
    <w:rPr>
      <w:sz w:val="22"/>
      <w:szCs w:val="20"/>
    </w:rPr>
  </w:style>
  <w:style w:type="paragraph" w:customStyle="1" w:styleId="Corpo116">
    <w:name w:val="Corpo116"/>
    <w:basedOn w:val="Standard"/>
    <w:rsid w:val="00592F24"/>
    <w:pPr>
      <w:spacing w:before="120" w:after="120"/>
      <w:jc w:val="both"/>
    </w:pPr>
    <w:rPr>
      <w:rFonts w:cs="Arial"/>
      <w:spacing w:val="-2"/>
    </w:rPr>
  </w:style>
  <w:style w:type="paragraph" w:customStyle="1" w:styleId="Corpo1113">
    <w:name w:val="Corpo1113"/>
    <w:basedOn w:val="Standard"/>
    <w:rsid w:val="00592F24"/>
    <w:pPr>
      <w:spacing w:before="120" w:after="120"/>
      <w:jc w:val="both"/>
    </w:pPr>
    <w:rPr>
      <w:rFonts w:cs="Arial"/>
      <w:spacing w:val="-2"/>
    </w:rPr>
  </w:style>
  <w:style w:type="paragraph" w:customStyle="1" w:styleId="Elpunto43">
    <w:name w:val="El_punto43"/>
    <w:basedOn w:val="Puntoelenco"/>
    <w:rsid w:val="00592F24"/>
    <w:pPr>
      <w:spacing w:before="60" w:after="60"/>
    </w:pPr>
  </w:style>
  <w:style w:type="paragraph" w:customStyle="1" w:styleId="Copertina33">
    <w:name w:val="Copertina3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3">
    <w:name w:val="Figura33"/>
    <w:basedOn w:val="Standard"/>
    <w:rsid w:val="00592F24"/>
    <w:pPr>
      <w:keepNext/>
      <w:spacing w:before="240" w:after="120"/>
      <w:jc w:val="center"/>
    </w:pPr>
  </w:style>
  <w:style w:type="paragraph" w:customStyle="1" w:styleId="Tittab33">
    <w:name w:val="Tit_tab3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3">
    <w:name w:val="GlossarioDef3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3">
    <w:name w:val="El_nota33"/>
    <w:basedOn w:val="Standard"/>
    <w:rsid w:val="00592F24"/>
    <w:pPr>
      <w:spacing w:before="80" w:after="80"/>
      <w:ind w:left="284" w:hanging="284"/>
    </w:pPr>
    <w:rPr>
      <w:rFonts w:ascii="Arial" w:hAnsi="Arial" w:cs="Arial"/>
      <w:bCs/>
      <w:sz w:val="18"/>
      <w:szCs w:val="3276"/>
    </w:rPr>
  </w:style>
  <w:style w:type="paragraph" w:customStyle="1" w:styleId="Elpunto233">
    <w:name w:val="El_punto233"/>
    <w:basedOn w:val="Elpunto"/>
    <w:rsid w:val="00592F24"/>
    <w:pPr>
      <w:ind w:left="567" w:hanging="283"/>
    </w:pPr>
  </w:style>
  <w:style w:type="paragraph" w:customStyle="1" w:styleId="Esempio33">
    <w:name w:val="Esempio3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3">
    <w:name w:val="Corpo33"/>
    <w:basedOn w:val="Standard"/>
    <w:rsid w:val="00592F24"/>
    <w:pPr>
      <w:spacing w:before="120" w:after="120"/>
      <w:jc w:val="both"/>
    </w:pPr>
    <w:rPr>
      <w:rFonts w:cs="Arial"/>
      <w:spacing w:val="-2"/>
    </w:rPr>
  </w:style>
  <w:style w:type="paragraph" w:customStyle="1" w:styleId="Elnotalettera33">
    <w:name w:val="El_notalettera33"/>
    <w:basedOn w:val="Elnota"/>
    <w:rsid w:val="00592F24"/>
    <w:pPr>
      <w:ind w:left="616" w:hanging="360"/>
    </w:pPr>
  </w:style>
  <w:style w:type="paragraph" w:customStyle="1" w:styleId="EltracciatoCarattere33">
    <w:name w:val="El_tracciato Carattere33"/>
    <w:basedOn w:val="Elnota"/>
    <w:rsid w:val="00592F24"/>
  </w:style>
  <w:style w:type="paragraph" w:customStyle="1" w:styleId="El-33">
    <w:name w:val="El-33"/>
    <w:basedOn w:val="Elpunto"/>
    <w:rsid w:val="00592F24"/>
  </w:style>
  <w:style w:type="paragraph" w:customStyle="1" w:styleId="Corpo1123">
    <w:name w:val="Corpo1123"/>
    <w:basedOn w:val="Standard"/>
    <w:rsid w:val="00592F24"/>
    <w:pPr>
      <w:spacing w:before="120" w:after="120"/>
      <w:jc w:val="both"/>
    </w:pPr>
    <w:rPr>
      <w:rFonts w:cs="Arial"/>
      <w:spacing w:val="-2"/>
    </w:rPr>
  </w:style>
  <w:style w:type="paragraph" w:customStyle="1" w:styleId="Corpo43">
    <w:name w:val="Corpo43"/>
    <w:basedOn w:val="Standard"/>
    <w:rsid w:val="00592F24"/>
    <w:pPr>
      <w:spacing w:before="120" w:after="120"/>
      <w:jc w:val="both"/>
    </w:pPr>
    <w:rPr>
      <w:rFonts w:cs="Arial"/>
      <w:spacing w:val="-2"/>
    </w:rPr>
  </w:style>
  <w:style w:type="paragraph" w:customStyle="1" w:styleId="Copertina43">
    <w:name w:val="Copertina4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3">
    <w:name w:val="El_punto243"/>
    <w:basedOn w:val="Elpunto"/>
    <w:rsid w:val="00592F24"/>
    <w:pPr>
      <w:ind w:left="0" w:firstLine="0"/>
    </w:pPr>
  </w:style>
  <w:style w:type="paragraph" w:customStyle="1" w:styleId="Elpunto53">
    <w:name w:val="El_punto53"/>
    <w:basedOn w:val="Puntoelenco"/>
    <w:rsid w:val="00592F24"/>
    <w:pPr>
      <w:spacing w:before="60" w:after="60"/>
    </w:pPr>
  </w:style>
  <w:style w:type="paragraph" w:customStyle="1" w:styleId="Elnota43">
    <w:name w:val="El_nota43"/>
    <w:basedOn w:val="Nota"/>
    <w:rsid w:val="00592F24"/>
    <w:pPr>
      <w:ind w:left="567" w:hanging="283"/>
    </w:pPr>
  </w:style>
  <w:style w:type="paragraph" w:customStyle="1" w:styleId="Nota33">
    <w:name w:val="Nota3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3">
    <w:name w:val="El-43"/>
    <w:basedOn w:val="Elpunto"/>
    <w:rsid w:val="00592F24"/>
  </w:style>
  <w:style w:type="paragraph" w:customStyle="1" w:styleId="Evidenziatore33">
    <w:name w:val="Evidenziatore33"/>
    <w:basedOn w:val="Standard"/>
    <w:rsid w:val="00592F24"/>
    <w:pPr>
      <w:spacing w:before="120" w:after="140"/>
      <w:jc w:val="both"/>
    </w:pPr>
    <w:rPr>
      <w:rFonts w:cs="Arial"/>
      <w:b/>
      <w:spacing w:val="-2"/>
    </w:rPr>
  </w:style>
  <w:style w:type="paragraph" w:customStyle="1" w:styleId="Tittab43">
    <w:name w:val="Tit_tab4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3">
    <w:name w:val="El_nota53"/>
    <w:basedOn w:val="Standard"/>
    <w:rsid w:val="00592F24"/>
    <w:pPr>
      <w:spacing w:before="80" w:after="80"/>
      <w:ind w:left="567" w:hanging="283"/>
    </w:pPr>
    <w:rPr>
      <w:rFonts w:ascii="Arial" w:hAnsi="Arial" w:cs="Arial"/>
      <w:bCs/>
      <w:sz w:val="18"/>
      <w:szCs w:val="3276"/>
    </w:rPr>
  </w:style>
  <w:style w:type="paragraph" w:customStyle="1" w:styleId="Copertina53">
    <w:name w:val="Copertina5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3">
    <w:name w:val="El_nota Carattere33"/>
    <w:basedOn w:val="Standard"/>
    <w:rsid w:val="00592F24"/>
    <w:pPr>
      <w:spacing w:before="80" w:after="80"/>
      <w:ind w:left="567" w:hanging="284"/>
      <w:jc w:val="both"/>
    </w:pPr>
    <w:rPr>
      <w:rFonts w:ascii="Arial" w:hAnsi="Arial" w:cs="Arial"/>
      <w:bCs/>
      <w:spacing w:val="-2"/>
      <w:sz w:val="18"/>
      <w:szCs w:val="3276"/>
    </w:rPr>
  </w:style>
  <w:style w:type="paragraph" w:customStyle="1" w:styleId="Nota43">
    <w:name w:val="Nota4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3">
    <w:name w:val="Corpo Carattere Carattere Carattere33"/>
    <w:basedOn w:val="Standard"/>
    <w:rsid w:val="00592F24"/>
    <w:pPr>
      <w:spacing w:before="120" w:after="120"/>
      <w:ind w:left="284"/>
      <w:jc w:val="both"/>
    </w:pPr>
    <w:rPr>
      <w:spacing w:val="-2"/>
    </w:rPr>
  </w:style>
  <w:style w:type="paragraph" w:customStyle="1" w:styleId="Elpunto63">
    <w:name w:val="El_punto63"/>
    <w:basedOn w:val="Puntoelenco"/>
    <w:rsid w:val="00592F24"/>
    <w:pPr>
      <w:spacing w:before="60" w:after="60"/>
      <w:ind w:left="0" w:firstLine="0"/>
    </w:pPr>
  </w:style>
  <w:style w:type="paragraph" w:customStyle="1" w:styleId="Copertina63">
    <w:name w:val="Copertina6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3">
    <w:name w:val="Spazio3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3">
    <w:name w:val="Corpo_tab3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3">
    <w:name w:val="Destinatari3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3">
    <w:name w:val="Dida33"/>
    <w:basedOn w:val="WW-Didascalia"/>
    <w:rsid w:val="00592F24"/>
  </w:style>
  <w:style w:type="paragraph" w:customStyle="1" w:styleId="Ellettera43">
    <w:name w:val="El_lettera4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3">
    <w:name w:val="El_lettera233"/>
    <w:basedOn w:val="Ellettera"/>
    <w:rsid w:val="00592F24"/>
  </w:style>
  <w:style w:type="paragraph" w:customStyle="1" w:styleId="EltracciatoCarattereCarattere33">
    <w:name w:val="El_tracciato Carattere Carattere33"/>
    <w:basedOn w:val="ElnotaCarattere"/>
    <w:rsid w:val="00592F24"/>
    <w:pPr>
      <w:ind w:left="0" w:firstLine="0"/>
    </w:pPr>
  </w:style>
  <w:style w:type="paragraph" w:customStyle="1" w:styleId="Evidenziatore43">
    <w:name w:val="Evidenziatore43"/>
    <w:basedOn w:val="Standard"/>
    <w:rsid w:val="00592F24"/>
    <w:pPr>
      <w:spacing w:before="120" w:after="140"/>
      <w:jc w:val="both"/>
    </w:pPr>
    <w:rPr>
      <w:rFonts w:cs="Arial"/>
      <w:b/>
      <w:spacing w:val="-2"/>
    </w:rPr>
  </w:style>
  <w:style w:type="paragraph" w:customStyle="1" w:styleId="Figura43">
    <w:name w:val="Figura43"/>
    <w:basedOn w:val="Standard"/>
    <w:rsid w:val="00592F24"/>
    <w:pPr>
      <w:keepNext/>
      <w:spacing w:before="240" w:after="120"/>
      <w:jc w:val="center"/>
    </w:pPr>
  </w:style>
  <w:style w:type="paragraph" w:customStyle="1" w:styleId="Oggetto33">
    <w:name w:val="Oggetto3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3">
    <w:name w:val="Tabelle33"/>
    <w:basedOn w:val="Standard"/>
    <w:rsid w:val="00592F24"/>
    <w:pPr>
      <w:spacing w:before="120" w:after="360"/>
    </w:pPr>
    <w:rPr>
      <w:rFonts w:eastAsia="Arial Unicode MS"/>
    </w:rPr>
  </w:style>
  <w:style w:type="paragraph" w:customStyle="1" w:styleId="Tittab53">
    <w:name w:val="Tit_tab5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3">
    <w:name w:val="Corpo_lettera33"/>
    <w:basedOn w:val="Standard"/>
    <w:rsid w:val="00592F24"/>
    <w:pPr>
      <w:spacing w:before="120" w:after="120"/>
      <w:ind w:firstLine="340"/>
      <w:jc w:val="both"/>
    </w:pPr>
    <w:rPr>
      <w:rFonts w:cs="Arial"/>
      <w:spacing w:val="-2"/>
    </w:rPr>
  </w:style>
  <w:style w:type="paragraph" w:customStyle="1" w:styleId="GlossarioDef43">
    <w:name w:val="GlossarioDef4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3">
    <w:name w:val="El_notalettera43"/>
    <w:basedOn w:val="Elnota"/>
    <w:rsid w:val="00592F24"/>
    <w:pPr>
      <w:ind w:left="616" w:hanging="360"/>
    </w:pPr>
  </w:style>
  <w:style w:type="paragraph" w:customStyle="1" w:styleId="Elnota63">
    <w:name w:val="El_nota63"/>
    <w:basedOn w:val="Nota"/>
    <w:rsid w:val="00592F24"/>
    <w:pPr>
      <w:ind w:left="567" w:hanging="283"/>
    </w:pPr>
  </w:style>
  <w:style w:type="paragraph" w:customStyle="1" w:styleId="Elnumero233">
    <w:name w:val="El_numero233"/>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3">
    <w:name w:val="El_tracciato Carattere43"/>
    <w:basedOn w:val="Elnota"/>
    <w:rsid w:val="00592F24"/>
  </w:style>
  <w:style w:type="paragraph" w:customStyle="1" w:styleId="El-53">
    <w:name w:val="El-53"/>
    <w:basedOn w:val="Elpunto"/>
    <w:rsid w:val="00592F24"/>
    <w:pPr>
      <w:ind w:left="0" w:firstLine="0"/>
    </w:pPr>
  </w:style>
  <w:style w:type="paragraph" w:customStyle="1" w:styleId="Elpunto253">
    <w:name w:val="El_punto253"/>
    <w:basedOn w:val="Elpunto"/>
    <w:rsid w:val="00592F24"/>
    <w:pPr>
      <w:ind w:left="720" w:hanging="360"/>
    </w:pPr>
  </w:style>
  <w:style w:type="paragraph" w:customStyle="1" w:styleId="Corpo53">
    <w:name w:val="Corpo53"/>
    <w:basedOn w:val="Standard"/>
    <w:rsid w:val="00592F24"/>
    <w:pPr>
      <w:spacing w:before="120" w:after="120"/>
      <w:jc w:val="both"/>
    </w:pPr>
    <w:rPr>
      <w:rFonts w:cs="Arial"/>
      <w:spacing w:val="-2"/>
    </w:rPr>
  </w:style>
  <w:style w:type="paragraph" w:customStyle="1" w:styleId="Parola33">
    <w:name w:val="Parola3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3">
    <w:name w:val="Esempio4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3">
    <w:name w:val="Stile Tabelle + Allineato a sinistra33"/>
    <w:basedOn w:val="Tabelle"/>
    <w:rsid w:val="00592F24"/>
    <w:rPr>
      <w:rFonts w:eastAsia="Times New Roman"/>
      <w:szCs w:val="20"/>
    </w:rPr>
  </w:style>
  <w:style w:type="paragraph" w:customStyle="1" w:styleId="tit333">
    <w:name w:val="tit333"/>
    <w:basedOn w:val="Standard"/>
    <w:rsid w:val="00592F24"/>
    <w:pPr>
      <w:spacing w:before="480"/>
    </w:pPr>
    <w:rPr>
      <w:rFonts w:ascii="Arial" w:hAnsi="Arial" w:cs="Arial"/>
      <w:b/>
      <w:bCs/>
      <w:color w:val="006699"/>
      <w:sz w:val="20"/>
      <w:szCs w:val="20"/>
    </w:rPr>
  </w:style>
  <w:style w:type="paragraph" w:customStyle="1" w:styleId="corpo330">
    <w:name w:val="corpo33"/>
    <w:basedOn w:val="Standard"/>
    <w:rsid w:val="00592F24"/>
    <w:pPr>
      <w:spacing w:before="120" w:after="120"/>
      <w:ind w:right="100"/>
      <w:jc w:val="both"/>
    </w:pPr>
    <w:rPr>
      <w:rFonts w:ascii="Arial" w:hAnsi="Arial" w:cs="Arial"/>
      <w:color w:val="000000"/>
      <w:sz w:val="18"/>
      <w:szCs w:val="18"/>
    </w:rPr>
  </w:style>
  <w:style w:type="paragraph" w:customStyle="1" w:styleId="tit233">
    <w:name w:val="tit233"/>
    <w:basedOn w:val="Standard"/>
    <w:rsid w:val="00592F24"/>
    <w:pPr>
      <w:spacing w:before="400" w:after="60"/>
    </w:pPr>
    <w:rPr>
      <w:rFonts w:ascii="Arial" w:hAnsi="Arial" w:cs="Arial"/>
      <w:b/>
      <w:bCs/>
      <w:color w:val="006699"/>
      <w:sz w:val="22"/>
      <w:szCs w:val="22"/>
    </w:rPr>
  </w:style>
  <w:style w:type="paragraph" w:customStyle="1" w:styleId="corpotab330">
    <w:name w:val="corpotab33"/>
    <w:basedOn w:val="Standard"/>
    <w:rsid w:val="00592F24"/>
    <w:pPr>
      <w:spacing w:before="20" w:after="20"/>
      <w:ind w:left="40" w:right="40"/>
    </w:pPr>
    <w:rPr>
      <w:rFonts w:ascii="Arial" w:hAnsi="Arial" w:cs="Arial"/>
      <w:color w:val="000000"/>
      <w:sz w:val="18"/>
      <w:szCs w:val="18"/>
    </w:rPr>
  </w:style>
  <w:style w:type="paragraph" w:customStyle="1" w:styleId="Normale233">
    <w:name w:val="Normale 233"/>
    <w:basedOn w:val="Standard"/>
    <w:rsid w:val="00592F24"/>
    <w:pPr>
      <w:spacing w:before="120"/>
      <w:ind w:left="567" w:right="567"/>
    </w:pPr>
    <w:rPr>
      <w:sz w:val="22"/>
      <w:szCs w:val="20"/>
    </w:rPr>
  </w:style>
  <w:style w:type="paragraph" w:customStyle="1" w:styleId="tit433">
    <w:name w:val="tit433"/>
    <w:basedOn w:val="Standard"/>
    <w:rsid w:val="00592F24"/>
    <w:pPr>
      <w:spacing w:before="120"/>
    </w:pPr>
    <w:rPr>
      <w:rFonts w:ascii="Arial" w:hAnsi="Arial" w:cs="Arial"/>
      <w:b/>
      <w:bCs/>
      <w:i/>
      <w:iCs/>
      <w:color w:val="006699"/>
      <w:sz w:val="18"/>
      <w:szCs w:val="18"/>
    </w:rPr>
  </w:style>
  <w:style w:type="paragraph" w:customStyle="1" w:styleId="CorpoCarattereCarattere33">
    <w:name w:val="Corpo Carattere Carattere33"/>
    <w:basedOn w:val="Standard"/>
    <w:rsid w:val="00592F24"/>
    <w:pPr>
      <w:spacing w:before="120" w:after="120"/>
      <w:ind w:left="284"/>
      <w:jc w:val="both"/>
    </w:pPr>
    <w:rPr>
      <w:spacing w:val="-2"/>
    </w:rPr>
  </w:style>
  <w:style w:type="paragraph" w:customStyle="1" w:styleId="rgsufficio133">
    <w:name w:val="rgs_ufficio133"/>
    <w:basedOn w:val="Standard"/>
    <w:rsid w:val="00592F24"/>
    <w:pPr>
      <w:jc w:val="center"/>
    </w:pPr>
    <w:rPr>
      <w:smallCaps/>
      <w:sz w:val="16"/>
      <w:szCs w:val="20"/>
    </w:rPr>
  </w:style>
  <w:style w:type="paragraph" w:customStyle="1" w:styleId="rgsoggetto33">
    <w:name w:val="rgs_oggetto33"/>
    <w:basedOn w:val="Standard"/>
    <w:rsid w:val="00592F24"/>
    <w:pPr>
      <w:ind w:left="1000" w:hanging="1000"/>
    </w:pPr>
    <w:rPr>
      <w:sz w:val="20"/>
      <w:szCs w:val="20"/>
    </w:rPr>
  </w:style>
  <w:style w:type="paragraph" w:customStyle="1" w:styleId="StileGlossarioDefCorsivo33">
    <w:name w:val="Stile GlossarioDef + Corsivo33"/>
    <w:basedOn w:val="GlossarioDef"/>
    <w:rsid w:val="00592F24"/>
    <w:rPr>
      <w:i/>
      <w:iCs/>
      <w:spacing w:val="-2"/>
    </w:rPr>
  </w:style>
  <w:style w:type="paragraph" w:customStyle="1" w:styleId="corpocarattere33">
    <w:name w:val="corpocarattere33"/>
    <w:basedOn w:val="Standard"/>
    <w:rsid w:val="00592F24"/>
    <w:pPr>
      <w:spacing w:before="280" w:after="280"/>
    </w:pPr>
    <w:rPr>
      <w:rFonts w:ascii="Arial Unicode MS" w:eastAsia="Arial Unicode MS" w:hAnsi="Arial Unicode MS" w:cs="Arial Unicode MS"/>
    </w:rPr>
  </w:style>
  <w:style w:type="paragraph" w:customStyle="1" w:styleId="0proposta33">
    <w:name w:val="0_proposta33"/>
    <w:basedOn w:val="Standard"/>
    <w:rsid w:val="00592F24"/>
    <w:pPr>
      <w:spacing w:after="120"/>
      <w:jc w:val="both"/>
    </w:pPr>
  </w:style>
  <w:style w:type="paragraph" w:customStyle="1" w:styleId="rgscorpodeltesto33">
    <w:name w:val="rgs_corpodeltesto33"/>
    <w:basedOn w:val="Standard"/>
    <w:rsid w:val="00592F24"/>
    <w:pPr>
      <w:spacing w:after="120" w:line="360" w:lineRule="auto"/>
      <w:ind w:firstLine="799"/>
      <w:jc w:val="both"/>
    </w:pPr>
    <w:rPr>
      <w:szCs w:val="20"/>
    </w:rPr>
  </w:style>
  <w:style w:type="paragraph" w:customStyle="1" w:styleId="CM11433">
    <w:name w:val="CM11433"/>
    <w:basedOn w:val="Standard"/>
    <w:next w:val="Standard"/>
    <w:rsid w:val="00592F24"/>
    <w:pPr>
      <w:widowControl w:val="0"/>
      <w:autoSpaceDE w:val="0"/>
      <w:spacing w:after="105"/>
      <w:ind w:right="508"/>
    </w:pPr>
  </w:style>
  <w:style w:type="paragraph" w:customStyle="1" w:styleId="Default33">
    <w:name w:val="Default3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3">
    <w:name w:val="testo133"/>
    <w:basedOn w:val="Standard"/>
    <w:rsid w:val="00592F24"/>
    <w:pPr>
      <w:widowControl w:val="0"/>
      <w:ind w:left="426" w:right="-1"/>
      <w:jc w:val="both"/>
    </w:pPr>
    <w:rPr>
      <w:sz w:val="22"/>
      <w:szCs w:val="20"/>
    </w:rPr>
  </w:style>
  <w:style w:type="paragraph" w:customStyle="1" w:styleId="Corpo123">
    <w:name w:val="Corpo123"/>
    <w:basedOn w:val="Standard"/>
    <w:rsid w:val="00592F24"/>
    <w:pPr>
      <w:spacing w:before="120" w:after="120"/>
      <w:jc w:val="both"/>
    </w:pPr>
    <w:rPr>
      <w:rFonts w:cs="Arial"/>
      <w:spacing w:val="-2"/>
    </w:rPr>
  </w:style>
  <w:style w:type="paragraph" w:customStyle="1" w:styleId="Corpo1133">
    <w:name w:val="Corpo1133"/>
    <w:basedOn w:val="Standard"/>
    <w:rsid w:val="00592F24"/>
    <w:pPr>
      <w:spacing w:before="120" w:after="120"/>
      <w:jc w:val="both"/>
    </w:pPr>
    <w:rPr>
      <w:rFonts w:cs="Arial"/>
      <w:spacing w:val="-2"/>
    </w:rPr>
  </w:style>
  <w:style w:type="paragraph" w:customStyle="1" w:styleId="Corpotesto3">
    <w:name w:val="Corpo testo3"/>
    <w:basedOn w:val="Standard"/>
    <w:rsid w:val="00592F24"/>
    <w:pPr>
      <w:spacing w:before="240"/>
      <w:ind w:left="907"/>
    </w:pPr>
    <w:rPr>
      <w:lang w:val="en-US"/>
    </w:rPr>
  </w:style>
  <w:style w:type="paragraph" w:customStyle="1" w:styleId="schema1">
    <w:name w:val="schema1"/>
    <w:basedOn w:val="Standard"/>
    <w:rsid w:val="00592F24"/>
    <w:pPr>
      <w:jc w:val="both"/>
    </w:pPr>
    <w:rPr>
      <w:b/>
      <w:sz w:val="28"/>
      <w:szCs w:val="28"/>
    </w:rPr>
  </w:style>
  <w:style w:type="paragraph" w:customStyle="1" w:styleId="circolaresottoparagrafo2">
    <w:name w:val="circolare sottoparagrafo2"/>
    <w:basedOn w:val="Titolo31"/>
    <w:rsid w:val="00592F24"/>
    <w:rPr>
      <w:sz w:val="26"/>
      <w:szCs w:val="26"/>
    </w:rPr>
  </w:style>
  <w:style w:type="paragraph" w:customStyle="1" w:styleId="ElnotaCarattere7">
    <w:name w:val="El_nota Carattere7"/>
    <w:basedOn w:val="Standard"/>
    <w:rsid w:val="00592F24"/>
    <w:pPr>
      <w:spacing w:before="80" w:after="80"/>
      <w:ind w:left="284" w:hanging="284"/>
      <w:jc w:val="both"/>
    </w:pPr>
    <w:rPr>
      <w:rFonts w:ascii="Arial" w:hAnsi="Arial" w:cs="Arial"/>
      <w:bCs/>
      <w:spacing w:val="-2"/>
      <w:sz w:val="18"/>
      <w:szCs w:val="3276"/>
    </w:rPr>
  </w:style>
  <w:style w:type="paragraph" w:customStyle="1" w:styleId="Nota8">
    <w:name w:val="Nota8"/>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7">
    <w:name w:val="Corpo Carattere Carattere Carattere7"/>
    <w:basedOn w:val="Standard"/>
    <w:rsid w:val="00592F24"/>
    <w:pPr>
      <w:spacing w:before="120" w:after="120"/>
      <w:ind w:left="284"/>
      <w:jc w:val="both"/>
    </w:pPr>
    <w:rPr>
      <w:spacing w:val="-2"/>
    </w:rPr>
  </w:style>
  <w:style w:type="paragraph" w:customStyle="1" w:styleId="Elpunto10">
    <w:name w:val="El_punto10"/>
    <w:basedOn w:val="Puntoelenco"/>
    <w:rsid w:val="00592F24"/>
    <w:pPr>
      <w:spacing w:before="60" w:after="60"/>
    </w:pPr>
  </w:style>
  <w:style w:type="paragraph" w:customStyle="1" w:styleId="Copertina10">
    <w:name w:val="Copertina10"/>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
    <w:name w:val="Spazio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
    <w:name w:val="Corpo_tab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
    <w:name w:val="Destinatari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7">
    <w:name w:val="Dida7"/>
    <w:basedOn w:val="WW-Didascalia"/>
    <w:rsid w:val="00592F24"/>
  </w:style>
  <w:style w:type="paragraph" w:customStyle="1" w:styleId="Ellettera8">
    <w:name w:val="El_lettera8"/>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7">
    <w:name w:val="El_lettera27"/>
    <w:basedOn w:val="Ellettera"/>
    <w:rsid w:val="00592F24"/>
  </w:style>
  <w:style w:type="paragraph" w:customStyle="1" w:styleId="EltracciatoCarattereCarattere7">
    <w:name w:val="El_tracciato Carattere Carattere7"/>
    <w:basedOn w:val="ElnotaCarattere"/>
    <w:rsid w:val="00592F24"/>
    <w:pPr>
      <w:ind w:left="0"/>
    </w:pPr>
  </w:style>
  <w:style w:type="paragraph" w:customStyle="1" w:styleId="Evidenziatore8">
    <w:name w:val="Evidenziatore8"/>
    <w:basedOn w:val="Standard"/>
    <w:rsid w:val="00592F24"/>
    <w:pPr>
      <w:spacing w:before="120" w:after="140"/>
      <w:jc w:val="both"/>
    </w:pPr>
    <w:rPr>
      <w:rFonts w:cs="Arial"/>
      <w:b/>
      <w:spacing w:val="-2"/>
    </w:rPr>
  </w:style>
  <w:style w:type="paragraph" w:customStyle="1" w:styleId="Figura8">
    <w:name w:val="Figura8"/>
    <w:basedOn w:val="Standard"/>
    <w:rsid w:val="00592F24"/>
    <w:pPr>
      <w:keepNext/>
      <w:spacing w:before="240" w:after="120"/>
      <w:jc w:val="center"/>
    </w:pPr>
  </w:style>
  <w:style w:type="paragraph" w:customStyle="1" w:styleId="Oggetto7">
    <w:name w:val="Oggetto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7">
    <w:name w:val="Tabelle7"/>
    <w:basedOn w:val="Standard"/>
    <w:rsid w:val="00592F24"/>
    <w:pPr>
      <w:spacing w:before="120" w:after="360"/>
    </w:pPr>
    <w:rPr>
      <w:rFonts w:eastAsia="Arial Unicode MS"/>
    </w:rPr>
  </w:style>
  <w:style w:type="paragraph" w:customStyle="1" w:styleId="Tittab9">
    <w:name w:val="Tit_tab9"/>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7">
    <w:name w:val="Corpo_lettera7"/>
    <w:basedOn w:val="Standard"/>
    <w:rsid w:val="00592F24"/>
    <w:pPr>
      <w:spacing w:before="120" w:after="120"/>
      <w:ind w:firstLine="340"/>
      <w:jc w:val="both"/>
    </w:pPr>
    <w:rPr>
      <w:rFonts w:cs="Arial"/>
      <w:spacing w:val="-2"/>
    </w:rPr>
  </w:style>
  <w:style w:type="paragraph" w:customStyle="1" w:styleId="GlossarioDef8">
    <w:name w:val="GlossarioDef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8">
    <w:name w:val="El_notalettera8"/>
    <w:basedOn w:val="Elnota"/>
    <w:rsid w:val="00592F24"/>
    <w:pPr>
      <w:ind w:left="616" w:hanging="360"/>
    </w:pPr>
  </w:style>
  <w:style w:type="paragraph" w:customStyle="1" w:styleId="Elnota10">
    <w:name w:val="El_nota10"/>
    <w:basedOn w:val="Nota"/>
    <w:rsid w:val="00592F24"/>
    <w:pPr>
      <w:ind w:left="567" w:hanging="283"/>
    </w:pPr>
  </w:style>
  <w:style w:type="paragraph" w:customStyle="1" w:styleId="Elnumero27">
    <w:name w:val="El_numero27"/>
    <w:basedOn w:val="Standard"/>
    <w:rsid w:val="00592F24"/>
    <w:pPr>
      <w:spacing w:before="40" w:after="40"/>
      <w:ind w:left="851"/>
    </w:pPr>
    <w:rPr>
      <w:rFonts w:cs="Arial"/>
      <w:szCs w:val="20"/>
    </w:rPr>
  </w:style>
  <w:style w:type="paragraph" w:customStyle="1" w:styleId="EltracciatoCarattere8">
    <w:name w:val="El_tracciato Carattere8"/>
    <w:basedOn w:val="Elnota"/>
    <w:rsid w:val="00592F24"/>
  </w:style>
  <w:style w:type="paragraph" w:customStyle="1" w:styleId="El-9">
    <w:name w:val="El-9"/>
    <w:basedOn w:val="Elpunto"/>
    <w:rsid w:val="00592F24"/>
    <w:pPr>
      <w:ind w:firstLine="0"/>
    </w:pPr>
  </w:style>
  <w:style w:type="paragraph" w:customStyle="1" w:styleId="Elpunto29">
    <w:name w:val="El_punto29"/>
    <w:basedOn w:val="Elpunto"/>
    <w:rsid w:val="00592F24"/>
    <w:pPr>
      <w:ind w:left="567" w:hanging="283"/>
    </w:pPr>
  </w:style>
  <w:style w:type="paragraph" w:customStyle="1" w:styleId="Parola7">
    <w:name w:val="Parola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
    <w:name w:val="Esempio8"/>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7">
    <w:name w:val="Stile Tabelle + Allineato a sinistra7"/>
    <w:basedOn w:val="Tabelle"/>
    <w:rsid w:val="00592F24"/>
    <w:rPr>
      <w:rFonts w:eastAsia="Times New Roman"/>
      <w:szCs w:val="20"/>
    </w:rPr>
  </w:style>
  <w:style w:type="paragraph" w:customStyle="1" w:styleId="tit37">
    <w:name w:val="tit37"/>
    <w:basedOn w:val="Standard"/>
    <w:rsid w:val="00592F24"/>
    <w:pPr>
      <w:spacing w:before="480"/>
    </w:pPr>
    <w:rPr>
      <w:rFonts w:ascii="Arial" w:hAnsi="Arial" w:cs="Arial"/>
      <w:b/>
      <w:bCs/>
      <w:color w:val="006699"/>
      <w:sz w:val="20"/>
      <w:szCs w:val="20"/>
    </w:rPr>
  </w:style>
  <w:style w:type="paragraph" w:customStyle="1" w:styleId="corpo7">
    <w:name w:val="corpo7"/>
    <w:basedOn w:val="Standard"/>
    <w:rsid w:val="00592F24"/>
    <w:pPr>
      <w:spacing w:before="120" w:after="120"/>
      <w:ind w:right="100"/>
      <w:jc w:val="both"/>
    </w:pPr>
    <w:rPr>
      <w:rFonts w:ascii="Arial" w:hAnsi="Arial" w:cs="Arial"/>
      <w:color w:val="000000"/>
      <w:sz w:val="18"/>
      <w:szCs w:val="18"/>
    </w:rPr>
  </w:style>
  <w:style w:type="paragraph" w:customStyle="1" w:styleId="tit27">
    <w:name w:val="tit27"/>
    <w:basedOn w:val="Standard"/>
    <w:rsid w:val="00592F24"/>
    <w:pPr>
      <w:spacing w:before="400" w:after="60"/>
    </w:pPr>
    <w:rPr>
      <w:rFonts w:ascii="Arial" w:hAnsi="Arial" w:cs="Arial"/>
      <w:b/>
      <w:bCs/>
      <w:color w:val="006699"/>
      <w:sz w:val="22"/>
      <w:szCs w:val="22"/>
    </w:rPr>
  </w:style>
  <w:style w:type="paragraph" w:customStyle="1" w:styleId="corpotab70">
    <w:name w:val="corpotab7"/>
    <w:basedOn w:val="Standard"/>
    <w:rsid w:val="00592F24"/>
    <w:pPr>
      <w:spacing w:before="20" w:after="20"/>
      <w:ind w:left="40" w:right="40"/>
    </w:pPr>
    <w:rPr>
      <w:rFonts w:ascii="Arial" w:hAnsi="Arial" w:cs="Arial"/>
      <w:color w:val="000000"/>
      <w:sz w:val="18"/>
      <w:szCs w:val="18"/>
    </w:rPr>
  </w:style>
  <w:style w:type="paragraph" w:customStyle="1" w:styleId="Normale27">
    <w:name w:val="Normale 27"/>
    <w:basedOn w:val="Standard"/>
    <w:rsid w:val="00592F24"/>
    <w:pPr>
      <w:spacing w:before="120"/>
      <w:ind w:left="567" w:right="567"/>
    </w:pPr>
    <w:rPr>
      <w:sz w:val="22"/>
      <w:szCs w:val="20"/>
    </w:rPr>
  </w:style>
  <w:style w:type="paragraph" w:customStyle="1" w:styleId="tit47">
    <w:name w:val="tit47"/>
    <w:basedOn w:val="Standard"/>
    <w:rsid w:val="00592F24"/>
    <w:pPr>
      <w:spacing w:before="120"/>
    </w:pPr>
    <w:rPr>
      <w:rFonts w:ascii="Arial" w:hAnsi="Arial" w:cs="Arial"/>
      <w:b/>
      <w:bCs/>
      <w:i/>
      <w:iCs/>
      <w:color w:val="006699"/>
      <w:sz w:val="18"/>
      <w:szCs w:val="18"/>
    </w:rPr>
  </w:style>
  <w:style w:type="paragraph" w:customStyle="1" w:styleId="CorpoCarattereCarattere7">
    <w:name w:val="Corpo Carattere Carattere7"/>
    <w:basedOn w:val="Standard"/>
    <w:rsid w:val="00592F24"/>
    <w:pPr>
      <w:spacing w:before="120" w:after="120"/>
      <w:ind w:left="284"/>
      <w:jc w:val="both"/>
    </w:pPr>
    <w:rPr>
      <w:spacing w:val="-2"/>
    </w:rPr>
  </w:style>
  <w:style w:type="paragraph" w:customStyle="1" w:styleId="rgsufficio17">
    <w:name w:val="rgs_ufficio17"/>
    <w:basedOn w:val="Standard"/>
    <w:rsid w:val="00592F24"/>
    <w:pPr>
      <w:jc w:val="center"/>
    </w:pPr>
    <w:rPr>
      <w:smallCaps/>
      <w:sz w:val="16"/>
      <w:szCs w:val="20"/>
    </w:rPr>
  </w:style>
  <w:style w:type="paragraph" w:customStyle="1" w:styleId="rgsoggetto6">
    <w:name w:val="rgs_oggetto6"/>
    <w:basedOn w:val="Standard"/>
    <w:rsid w:val="00592F24"/>
    <w:pPr>
      <w:ind w:left="1000" w:hanging="1000"/>
    </w:pPr>
    <w:rPr>
      <w:sz w:val="20"/>
      <w:szCs w:val="20"/>
    </w:rPr>
  </w:style>
  <w:style w:type="paragraph" w:customStyle="1" w:styleId="StileGlossarioDefCorsivo7">
    <w:name w:val="Stile GlossarioDef + Corsivo7"/>
    <w:basedOn w:val="GlossarioDef"/>
    <w:rsid w:val="00592F24"/>
    <w:rPr>
      <w:i/>
      <w:iCs/>
      <w:spacing w:val="-2"/>
    </w:rPr>
  </w:style>
  <w:style w:type="paragraph" w:customStyle="1" w:styleId="corpocarattere7">
    <w:name w:val="corpocarattere7"/>
    <w:basedOn w:val="Standard"/>
    <w:rsid w:val="00592F24"/>
    <w:pPr>
      <w:spacing w:before="280" w:after="280"/>
    </w:pPr>
    <w:rPr>
      <w:rFonts w:ascii="Arial Unicode MS" w:eastAsia="Arial Unicode MS" w:hAnsi="Arial Unicode MS" w:cs="Arial Unicode MS"/>
    </w:rPr>
  </w:style>
  <w:style w:type="paragraph" w:customStyle="1" w:styleId="0proposta7">
    <w:name w:val="0_proposta7"/>
    <w:basedOn w:val="Standard"/>
    <w:rsid w:val="00592F24"/>
    <w:pPr>
      <w:spacing w:after="120"/>
      <w:jc w:val="both"/>
    </w:pPr>
  </w:style>
  <w:style w:type="paragraph" w:customStyle="1" w:styleId="rgscorpodeltesto7">
    <w:name w:val="rgs_corpodeltesto7"/>
    <w:basedOn w:val="Standard"/>
    <w:rsid w:val="00592F24"/>
    <w:pPr>
      <w:spacing w:after="120" w:line="360" w:lineRule="auto"/>
      <w:ind w:firstLine="799"/>
      <w:jc w:val="both"/>
    </w:pPr>
    <w:rPr>
      <w:szCs w:val="20"/>
    </w:rPr>
  </w:style>
  <w:style w:type="paragraph" w:customStyle="1" w:styleId="StileEvidenziatoreNonGrassetto4">
    <w:name w:val="Stile Evidenziatore + Non Grassetto4"/>
    <w:basedOn w:val="Evidenziatore"/>
    <w:rsid w:val="00592F24"/>
  </w:style>
  <w:style w:type="paragraph" w:customStyle="1" w:styleId="CM1147">
    <w:name w:val="CM1147"/>
    <w:basedOn w:val="Standard"/>
    <w:next w:val="Standard"/>
    <w:rsid w:val="00592F24"/>
    <w:pPr>
      <w:widowControl w:val="0"/>
      <w:autoSpaceDE w:val="0"/>
      <w:spacing w:after="105"/>
      <w:ind w:right="508"/>
    </w:pPr>
  </w:style>
  <w:style w:type="paragraph" w:customStyle="1" w:styleId="Default7">
    <w:name w:val="Default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7">
    <w:name w:val="testo17"/>
    <w:basedOn w:val="Standard"/>
    <w:rsid w:val="00592F24"/>
    <w:pPr>
      <w:widowControl w:val="0"/>
      <w:ind w:left="426" w:right="-1"/>
      <w:jc w:val="both"/>
    </w:pPr>
    <w:rPr>
      <w:sz w:val="22"/>
      <w:szCs w:val="20"/>
    </w:rPr>
  </w:style>
  <w:style w:type="paragraph" w:customStyle="1" w:styleId="ElnotaCarattere14">
    <w:name w:val="El_nota Carattere14"/>
    <w:basedOn w:val="Standard"/>
    <w:rsid w:val="00592F24"/>
    <w:pPr>
      <w:spacing w:before="80" w:after="80"/>
      <w:ind w:left="567" w:hanging="284"/>
      <w:jc w:val="both"/>
    </w:pPr>
    <w:rPr>
      <w:rFonts w:ascii="Arial" w:hAnsi="Arial" w:cs="Arial"/>
      <w:bCs/>
      <w:spacing w:val="-2"/>
      <w:sz w:val="18"/>
      <w:szCs w:val="3276"/>
    </w:rPr>
  </w:style>
  <w:style w:type="paragraph" w:customStyle="1" w:styleId="Nota14">
    <w:name w:val="Nota1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4">
    <w:name w:val="Corpo Carattere Carattere Carattere14"/>
    <w:basedOn w:val="Standard"/>
    <w:rsid w:val="00592F24"/>
    <w:pPr>
      <w:spacing w:before="120" w:after="120"/>
      <w:ind w:left="284"/>
      <w:jc w:val="both"/>
    </w:pPr>
    <w:rPr>
      <w:spacing w:val="-2"/>
    </w:rPr>
  </w:style>
  <w:style w:type="paragraph" w:customStyle="1" w:styleId="Elpunto14">
    <w:name w:val="El_punto14"/>
    <w:basedOn w:val="Puntoelenco"/>
    <w:rsid w:val="00592F24"/>
    <w:pPr>
      <w:spacing w:before="60" w:after="60"/>
      <w:ind w:left="0" w:firstLine="0"/>
    </w:pPr>
  </w:style>
  <w:style w:type="paragraph" w:customStyle="1" w:styleId="Copertina14">
    <w:name w:val="Copertina1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
    <w:name w:val="Spazio1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
    <w:name w:val="Corpo_tab1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
    <w:name w:val="Destinatari1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4">
    <w:name w:val="Dida14"/>
    <w:basedOn w:val="WW-Didascalia"/>
    <w:rsid w:val="00592F24"/>
  </w:style>
  <w:style w:type="paragraph" w:customStyle="1" w:styleId="Ellettera14">
    <w:name w:val="El_lettera1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4">
    <w:name w:val="El_lettera214"/>
    <w:basedOn w:val="Ellettera"/>
    <w:rsid w:val="00592F24"/>
  </w:style>
  <w:style w:type="paragraph" w:customStyle="1" w:styleId="EltracciatoCarattereCarattere14">
    <w:name w:val="El_tracciato Carattere Carattere14"/>
    <w:basedOn w:val="ElnotaCarattere"/>
    <w:rsid w:val="00592F24"/>
    <w:pPr>
      <w:ind w:left="0" w:firstLine="0"/>
    </w:pPr>
  </w:style>
  <w:style w:type="paragraph" w:customStyle="1" w:styleId="Evidenziatore14">
    <w:name w:val="Evidenziatore14"/>
    <w:basedOn w:val="Standard"/>
    <w:rsid w:val="00592F24"/>
    <w:pPr>
      <w:spacing w:before="120" w:after="140"/>
      <w:jc w:val="both"/>
    </w:pPr>
    <w:rPr>
      <w:rFonts w:cs="Arial"/>
      <w:b/>
      <w:spacing w:val="-2"/>
    </w:rPr>
  </w:style>
  <w:style w:type="paragraph" w:customStyle="1" w:styleId="Figura14">
    <w:name w:val="Figura14"/>
    <w:basedOn w:val="Standard"/>
    <w:rsid w:val="00592F24"/>
    <w:pPr>
      <w:keepNext/>
      <w:spacing w:before="240" w:after="120"/>
      <w:jc w:val="center"/>
    </w:pPr>
  </w:style>
  <w:style w:type="paragraph" w:customStyle="1" w:styleId="Oggetto14">
    <w:name w:val="Oggetto1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4">
    <w:name w:val="Tabelle14"/>
    <w:basedOn w:val="Standard"/>
    <w:rsid w:val="00592F24"/>
    <w:pPr>
      <w:spacing w:before="120" w:after="360"/>
    </w:pPr>
    <w:rPr>
      <w:rFonts w:eastAsia="Arial Unicode MS"/>
    </w:rPr>
  </w:style>
  <w:style w:type="paragraph" w:customStyle="1" w:styleId="Tittab14">
    <w:name w:val="Tit_tab1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4">
    <w:name w:val="Corpo_lettera14"/>
    <w:basedOn w:val="Standard"/>
    <w:rsid w:val="00592F24"/>
    <w:pPr>
      <w:spacing w:before="120" w:after="120"/>
      <w:ind w:firstLine="340"/>
      <w:jc w:val="both"/>
    </w:pPr>
    <w:rPr>
      <w:rFonts w:cs="Arial"/>
      <w:spacing w:val="-2"/>
    </w:rPr>
  </w:style>
  <w:style w:type="paragraph" w:customStyle="1" w:styleId="GlossarioDef14">
    <w:name w:val="GlossarioDef1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4">
    <w:name w:val="El_notalettera14"/>
    <w:basedOn w:val="Elnota"/>
    <w:rsid w:val="00592F24"/>
    <w:pPr>
      <w:ind w:left="616" w:hanging="360"/>
    </w:pPr>
  </w:style>
  <w:style w:type="paragraph" w:customStyle="1" w:styleId="Elnota14">
    <w:name w:val="El_nota14"/>
    <w:basedOn w:val="Nota"/>
    <w:rsid w:val="00592F24"/>
    <w:pPr>
      <w:ind w:left="567" w:hanging="283"/>
    </w:pPr>
  </w:style>
  <w:style w:type="paragraph" w:customStyle="1" w:styleId="Elnumero214">
    <w:name w:val="El_numero21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4">
    <w:name w:val="El_tracciato Carattere14"/>
    <w:basedOn w:val="Elnota"/>
    <w:rsid w:val="00592F24"/>
  </w:style>
  <w:style w:type="paragraph" w:customStyle="1" w:styleId="El-14">
    <w:name w:val="El-14"/>
    <w:basedOn w:val="Elpunto"/>
    <w:rsid w:val="00592F24"/>
    <w:pPr>
      <w:ind w:left="0" w:firstLine="0"/>
    </w:pPr>
  </w:style>
  <w:style w:type="paragraph" w:customStyle="1" w:styleId="Elpunto214">
    <w:name w:val="El_punto214"/>
    <w:basedOn w:val="Elpunto"/>
    <w:rsid w:val="00592F24"/>
    <w:pPr>
      <w:ind w:left="1440" w:hanging="360"/>
    </w:pPr>
  </w:style>
  <w:style w:type="paragraph" w:customStyle="1" w:styleId="Corpo16">
    <w:name w:val="Corpo16"/>
    <w:basedOn w:val="Standard"/>
    <w:rsid w:val="00592F24"/>
    <w:pPr>
      <w:spacing w:before="120" w:after="120"/>
      <w:jc w:val="both"/>
    </w:pPr>
    <w:rPr>
      <w:rFonts w:cs="Arial"/>
      <w:spacing w:val="-2"/>
    </w:rPr>
  </w:style>
  <w:style w:type="paragraph" w:customStyle="1" w:styleId="Parola14">
    <w:name w:val="Parola1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
    <w:name w:val="Esempio1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4">
    <w:name w:val="Stile Tabelle + Allineato a sinistra14"/>
    <w:basedOn w:val="Tabelle"/>
    <w:rsid w:val="00592F24"/>
    <w:rPr>
      <w:rFonts w:eastAsia="Times New Roman"/>
      <w:szCs w:val="20"/>
    </w:rPr>
  </w:style>
  <w:style w:type="paragraph" w:customStyle="1" w:styleId="tit314">
    <w:name w:val="tit314"/>
    <w:basedOn w:val="Standard"/>
    <w:rsid w:val="00592F24"/>
    <w:pPr>
      <w:spacing w:before="480"/>
    </w:pPr>
    <w:rPr>
      <w:rFonts w:ascii="Arial" w:hAnsi="Arial" w:cs="Arial"/>
      <w:b/>
      <w:bCs/>
      <w:color w:val="006699"/>
      <w:sz w:val="20"/>
      <w:szCs w:val="20"/>
    </w:rPr>
  </w:style>
  <w:style w:type="paragraph" w:customStyle="1" w:styleId="corpo140">
    <w:name w:val="corpo14"/>
    <w:basedOn w:val="Standard"/>
    <w:rsid w:val="00592F24"/>
    <w:pPr>
      <w:spacing w:before="120" w:after="120"/>
      <w:ind w:right="100"/>
      <w:jc w:val="both"/>
    </w:pPr>
    <w:rPr>
      <w:rFonts w:ascii="Arial" w:hAnsi="Arial" w:cs="Arial"/>
      <w:color w:val="000000"/>
      <w:sz w:val="18"/>
      <w:szCs w:val="18"/>
    </w:rPr>
  </w:style>
  <w:style w:type="paragraph" w:customStyle="1" w:styleId="tit214">
    <w:name w:val="tit214"/>
    <w:basedOn w:val="Standard"/>
    <w:rsid w:val="00592F24"/>
    <w:pPr>
      <w:spacing w:before="400" w:after="60"/>
    </w:pPr>
    <w:rPr>
      <w:rFonts w:ascii="Arial" w:hAnsi="Arial" w:cs="Arial"/>
      <w:b/>
      <w:bCs/>
      <w:color w:val="006699"/>
      <w:sz w:val="22"/>
      <w:szCs w:val="22"/>
    </w:rPr>
  </w:style>
  <w:style w:type="paragraph" w:customStyle="1" w:styleId="corpotab140">
    <w:name w:val="corpotab14"/>
    <w:basedOn w:val="Standard"/>
    <w:rsid w:val="00592F24"/>
    <w:pPr>
      <w:spacing w:before="20" w:after="20"/>
      <w:ind w:left="40" w:right="40"/>
    </w:pPr>
    <w:rPr>
      <w:rFonts w:ascii="Arial" w:hAnsi="Arial" w:cs="Arial"/>
      <w:color w:val="000000"/>
      <w:sz w:val="18"/>
      <w:szCs w:val="18"/>
    </w:rPr>
  </w:style>
  <w:style w:type="paragraph" w:customStyle="1" w:styleId="Normale214">
    <w:name w:val="Normale 214"/>
    <w:basedOn w:val="Standard"/>
    <w:rsid w:val="00592F24"/>
    <w:pPr>
      <w:spacing w:before="120"/>
      <w:ind w:left="567" w:right="567"/>
    </w:pPr>
    <w:rPr>
      <w:sz w:val="22"/>
      <w:szCs w:val="20"/>
    </w:rPr>
  </w:style>
  <w:style w:type="paragraph" w:customStyle="1" w:styleId="tit414">
    <w:name w:val="tit414"/>
    <w:basedOn w:val="Standard"/>
    <w:rsid w:val="00592F24"/>
    <w:pPr>
      <w:spacing w:before="120"/>
    </w:pPr>
    <w:rPr>
      <w:rFonts w:ascii="Arial" w:hAnsi="Arial" w:cs="Arial"/>
      <w:b/>
      <w:bCs/>
      <w:i/>
      <w:iCs/>
      <w:color w:val="006699"/>
      <w:sz w:val="18"/>
      <w:szCs w:val="18"/>
    </w:rPr>
  </w:style>
  <w:style w:type="paragraph" w:customStyle="1" w:styleId="CorpoCarattereCarattere14">
    <w:name w:val="Corpo Carattere Carattere14"/>
    <w:basedOn w:val="Standard"/>
    <w:rsid w:val="00592F24"/>
    <w:pPr>
      <w:spacing w:before="120" w:after="120"/>
      <w:ind w:left="284"/>
      <w:jc w:val="both"/>
    </w:pPr>
    <w:rPr>
      <w:spacing w:val="-2"/>
    </w:rPr>
  </w:style>
  <w:style w:type="paragraph" w:customStyle="1" w:styleId="rgsufficio114">
    <w:name w:val="rgs_ufficio114"/>
    <w:basedOn w:val="Standard"/>
    <w:rsid w:val="00592F24"/>
    <w:pPr>
      <w:jc w:val="center"/>
    </w:pPr>
    <w:rPr>
      <w:smallCaps/>
      <w:sz w:val="16"/>
      <w:szCs w:val="20"/>
    </w:rPr>
  </w:style>
  <w:style w:type="paragraph" w:customStyle="1" w:styleId="rgsoggetto14">
    <w:name w:val="rgs_oggetto14"/>
    <w:basedOn w:val="Standard"/>
    <w:rsid w:val="00592F24"/>
    <w:pPr>
      <w:ind w:left="1000" w:hanging="1000"/>
    </w:pPr>
    <w:rPr>
      <w:sz w:val="20"/>
      <w:szCs w:val="20"/>
    </w:rPr>
  </w:style>
  <w:style w:type="paragraph" w:customStyle="1" w:styleId="StileGlossarioDefCorsivo14">
    <w:name w:val="Stile GlossarioDef + Corsivo14"/>
    <w:basedOn w:val="GlossarioDef"/>
    <w:rsid w:val="00592F24"/>
    <w:rPr>
      <w:i/>
      <w:iCs/>
      <w:spacing w:val="-2"/>
    </w:rPr>
  </w:style>
  <w:style w:type="paragraph" w:customStyle="1" w:styleId="corpocarattere14">
    <w:name w:val="corpocarattere14"/>
    <w:basedOn w:val="Standard"/>
    <w:rsid w:val="00592F24"/>
    <w:pPr>
      <w:spacing w:before="280" w:after="280"/>
    </w:pPr>
    <w:rPr>
      <w:rFonts w:ascii="Arial Unicode MS" w:eastAsia="Arial Unicode MS" w:hAnsi="Arial Unicode MS" w:cs="Arial Unicode MS"/>
    </w:rPr>
  </w:style>
  <w:style w:type="paragraph" w:customStyle="1" w:styleId="0proposta14">
    <w:name w:val="0_proposta14"/>
    <w:basedOn w:val="Standard"/>
    <w:rsid w:val="00592F24"/>
    <w:pPr>
      <w:spacing w:after="120"/>
      <w:jc w:val="both"/>
    </w:pPr>
  </w:style>
  <w:style w:type="paragraph" w:customStyle="1" w:styleId="rgscorpodeltesto14">
    <w:name w:val="rgs_corpodeltesto14"/>
    <w:basedOn w:val="Standard"/>
    <w:rsid w:val="00592F24"/>
    <w:pPr>
      <w:spacing w:after="120" w:line="360" w:lineRule="auto"/>
      <w:ind w:firstLine="799"/>
      <w:jc w:val="both"/>
    </w:pPr>
    <w:rPr>
      <w:szCs w:val="20"/>
    </w:rPr>
  </w:style>
  <w:style w:type="paragraph" w:customStyle="1" w:styleId="CM11414">
    <w:name w:val="CM11414"/>
    <w:basedOn w:val="Standard"/>
    <w:next w:val="Standard"/>
    <w:rsid w:val="00592F24"/>
    <w:pPr>
      <w:widowControl w:val="0"/>
      <w:autoSpaceDE w:val="0"/>
      <w:spacing w:after="105"/>
      <w:ind w:right="508"/>
    </w:pPr>
  </w:style>
  <w:style w:type="paragraph" w:customStyle="1" w:styleId="Default14">
    <w:name w:val="Default1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4">
    <w:name w:val="testo114"/>
    <w:basedOn w:val="Standard"/>
    <w:rsid w:val="00592F24"/>
    <w:pPr>
      <w:widowControl w:val="0"/>
      <w:ind w:left="426" w:right="-1"/>
      <w:jc w:val="both"/>
    </w:pPr>
    <w:rPr>
      <w:sz w:val="22"/>
      <w:szCs w:val="20"/>
    </w:rPr>
  </w:style>
  <w:style w:type="paragraph" w:customStyle="1" w:styleId="ElnotaCarattere24">
    <w:name w:val="El_nota Carattere24"/>
    <w:basedOn w:val="Standard"/>
    <w:rsid w:val="00592F24"/>
    <w:pPr>
      <w:spacing w:before="80" w:after="80"/>
      <w:ind w:left="567" w:hanging="284"/>
      <w:jc w:val="both"/>
    </w:pPr>
    <w:rPr>
      <w:rFonts w:ascii="Arial" w:hAnsi="Arial" w:cs="Arial"/>
      <w:bCs/>
      <w:spacing w:val="-2"/>
      <w:sz w:val="18"/>
      <w:szCs w:val="3276"/>
    </w:rPr>
  </w:style>
  <w:style w:type="paragraph" w:customStyle="1" w:styleId="Nota24">
    <w:name w:val="Nota2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4">
    <w:name w:val="Corpo Carattere Carattere Carattere24"/>
    <w:basedOn w:val="Standard"/>
    <w:rsid w:val="00592F24"/>
    <w:pPr>
      <w:spacing w:before="120" w:after="120"/>
      <w:ind w:left="284"/>
      <w:jc w:val="both"/>
    </w:pPr>
    <w:rPr>
      <w:spacing w:val="-2"/>
    </w:rPr>
  </w:style>
  <w:style w:type="paragraph" w:customStyle="1" w:styleId="Elpunto34">
    <w:name w:val="El_punto34"/>
    <w:basedOn w:val="Puntoelenco"/>
    <w:rsid w:val="00592F24"/>
    <w:pPr>
      <w:spacing w:before="60" w:after="60"/>
      <w:ind w:left="0" w:firstLine="0"/>
    </w:pPr>
  </w:style>
  <w:style w:type="paragraph" w:customStyle="1" w:styleId="Copertina24">
    <w:name w:val="Copertina2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
    <w:name w:val="Spazio2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
    <w:name w:val="Corpo_tab2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
    <w:name w:val="Destinatari2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4">
    <w:name w:val="Dida24"/>
    <w:basedOn w:val="WW-Didascalia"/>
    <w:rsid w:val="00592F24"/>
  </w:style>
  <w:style w:type="paragraph" w:customStyle="1" w:styleId="Ellettera34">
    <w:name w:val="El_lettera3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4">
    <w:name w:val="El_lettera224"/>
    <w:basedOn w:val="Ellettera"/>
    <w:rsid w:val="00592F24"/>
  </w:style>
  <w:style w:type="paragraph" w:customStyle="1" w:styleId="EltracciatoCarattereCarattere24">
    <w:name w:val="El_tracciato Carattere Carattere24"/>
    <w:basedOn w:val="ElnotaCarattere"/>
    <w:rsid w:val="00592F24"/>
    <w:pPr>
      <w:ind w:left="0" w:firstLine="0"/>
    </w:pPr>
  </w:style>
  <w:style w:type="paragraph" w:customStyle="1" w:styleId="Evidenziatore24">
    <w:name w:val="Evidenziatore24"/>
    <w:basedOn w:val="Standard"/>
    <w:rsid w:val="00592F24"/>
    <w:pPr>
      <w:spacing w:before="120" w:after="140"/>
      <w:jc w:val="both"/>
    </w:pPr>
    <w:rPr>
      <w:rFonts w:cs="Arial"/>
      <w:b/>
      <w:spacing w:val="-2"/>
    </w:rPr>
  </w:style>
  <w:style w:type="paragraph" w:customStyle="1" w:styleId="Figura24">
    <w:name w:val="Figura24"/>
    <w:basedOn w:val="Standard"/>
    <w:rsid w:val="00592F24"/>
    <w:pPr>
      <w:keepNext/>
      <w:spacing w:before="240" w:after="120"/>
      <w:jc w:val="center"/>
    </w:pPr>
  </w:style>
  <w:style w:type="paragraph" w:customStyle="1" w:styleId="Oggetto24">
    <w:name w:val="Oggetto2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4">
    <w:name w:val="Tabelle24"/>
    <w:basedOn w:val="Standard"/>
    <w:rsid w:val="00592F24"/>
    <w:pPr>
      <w:spacing w:before="120" w:after="360"/>
    </w:pPr>
    <w:rPr>
      <w:rFonts w:eastAsia="Arial Unicode MS"/>
    </w:rPr>
  </w:style>
  <w:style w:type="paragraph" w:customStyle="1" w:styleId="Tittab24">
    <w:name w:val="Tit_tab2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4">
    <w:name w:val="Corpo_lettera24"/>
    <w:basedOn w:val="Standard"/>
    <w:rsid w:val="00592F24"/>
    <w:pPr>
      <w:spacing w:before="120" w:after="120"/>
      <w:ind w:firstLine="340"/>
      <w:jc w:val="both"/>
    </w:pPr>
    <w:rPr>
      <w:rFonts w:cs="Arial"/>
      <w:spacing w:val="-2"/>
    </w:rPr>
  </w:style>
  <w:style w:type="paragraph" w:customStyle="1" w:styleId="GlossarioDef24">
    <w:name w:val="GlossarioDef2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4">
    <w:name w:val="El_notalettera24"/>
    <w:basedOn w:val="Elnota"/>
    <w:rsid w:val="00592F24"/>
    <w:pPr>
      <w:ind w:left="616" w:hanging="360"/>
    </w:pPr>
  </w:style>
  <w:style w:type="paragraph" w:customStyle="1" w:styleId="Elnota24">
    <w:name w:val="El_nota24"/>
    <w:basedOn w:val="Nota"/>
    <w:rsid w:val="00592F24"/>
    <w:pPr>
      <w:ind w:left="567" w:hanging="283"/>
    </w:pPr>
  </w:style>
  <w:style w:type="paragraph" w:customStyle="1" w:styleId="Elnumero224">
    <w:name w:val="El_numero22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4">
    <w:name w:val="El_tracciato Carattere24"/>
    <w:basedOn w:val="Elnota"/>
    <w:rsid w:val="00592F24"/>
  </w:style>
  <w:style w:type="paragraph" w:customStyle="1" w:styleId="El-24">
    <w:name w:val="El-24"/>
    <w:basedOn w:val="Elpunto"/>
    <w:rsid w:val="00592F24"/>
    <w:pPr>
      <w:ind w:left="0" w:firstLine="0"/>
    </w:pPr>
  </w:style>
  <w:style w:type="paragraph" w:customStyle="1" w:styleId="Elpunto224">
    <w:name w:val="El_punto224"/>
    <w:basedOn w:val="Elpunto"/>
    <w:rsid w:val="00592F24"/>
    <w:pPr>
      <w:ind w:left="1440" w:hanging="360"/>
    </w:pPr>
  </w:style>
  <w:style w:type="paragraph" w:customStyle="1" w:styleId="Corpo24">
    <w:name w:val="Corpo24"/>
    <w:basedOn w:val="Standard"/>
    <w:rsid w:val="00592F24"/>
    <w:pPr>
      <w:spacing w:before="120" w:after="120"/>
      <w:jc w:val="both"/>
    </w:pPr>
    <w:rPr>
      <w:rFonts w:cs="Arial"/>
      <w:spacing w:val="-2"/>
    </w:rPr>
  </w:style>
  <w:style w:type="paragraph" w:customStyle="1" w:styleId="Parola24">
    <w:name w:val="Parola2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
    <w:name w:val="Esempio2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4">
    <w:name w:val="Stile Tabelle + Allineato a sinistra24"/>
    <w:basedOn w:val="Tabelle"/>
    <w:rsid w:val="00592F24"/>
    <w:rPr>
      <w:rFonts w:eastAsia="Times New Roman"/>
      <w:szCs w:val="20"/>
    </w:rPr>
  </w:style>
  <w:style w:type="paragraph" w:customStyle="1" w:styleId="tit324">
    <w:name w:val="tit324"/>
    <w:basedOn w:val="Standard"/>
    <w:rsid w:val="00592F24"/>
    <w:pPr>
      <w:spacing w:before="480"/>
    </w:pPr>
    <w:rPr>
      <w:rFonts w:ascii="Arial" w:hAnsi="Arial" w:cs="Arial"/>
      <w:b/>
      <w:bCs/>
      <w:color w:val="006699"/>
      <w:sz w:val="20"/>
      <w:szCs w:val="20"/>
    </w:rPr>
  </w:style>
  <w:style w:type="paragraph" w:customStyle="1" w:styleId="corpo240">
    <w:name w:val="corpo24"/>
    <w:basedOn w:val="Standard"/>
    <w:rsid w:val="00592F24"/>
    <w:pPr>
      <w:spacing w:before="120" w:after="120"/>
      <w:ind w:right="100"/>
      <w:jc w:val="both"/>
    </w:pPr>
    <w:rPr>
      <w:rFonts w:ascii="Arial" w:hAnsi="Arial" w:cs="Arial"/>
      <w:color w:val="000000"/>
      <w:sz w:val="18"/>
      <w:szCs w:val="18"/>
    </w:rPr>
  </w:style>
  <w:style w:type="paragraph" w:customStyle="1" w:styleId="tit224">
    <w:name w:val="tit224"/>
    <w:basedOn w:val="Standard"/>
    <w:rsid w:val="00592F24"/>
    <w:pPr>
      <w:spacing w:before="400" w:after="60"/>
    </w:pPr>
    <w:rPr>
      <w:rFonts w:ascii="Arial" w:hAnsi="Arial" w:cs="Arial"/>
      <w:b/>
      <w:bCs/>
      <w:color w:val="006699"/>
      <w:sz w:val="22"/>
      <w:szCs w:val="22"/>
    </w:rPr>
  </w:style>
  <w:style w:type="paragraph" w:customStyle="1" w:styleId="corpotab240">
    <w:name w:val="corpotab24"/>
    <w:basedOn w:val="Standard"/>
    <w:rsid w:val="00592F24"/>
    <w:pPr>
      <w:spacing w:before="20" w:after="20"/>
      <w:ind w:left="40" w:right="40"/>
    </w:pPr>
    <w:rPr>
      <w:rFonts w:ascii="Arial" w:hAnsi="Arial" w:cs="Arial"/>
      <w:color w:val="000000"/>
      <w:sz w:val="18"/>
      <w:szCs w:val="18"/>
    </w:rPr>
  </w:style>
  <w:style w:type="paragraph" w:customStyle="1" w:styleId="Normale224">
    <w:name w:val="Normale 224"/>
    <w:basedOn w:val="Standard"/>
    <w:rsid w:val="00592F24"/>
    <w:pPr>
      <w:spacing w:before="120"/>
      <w:ind w:left="567" w:right="567"/>
    </w:pPr>
    <w:rPr>
      <w:sz w:val="22"/>
      <w:szCs w:val="20"/>
    </w:rPr>
  </w:style>
  <w:style w:type="paragraph" w:customStyle="1" w:styleId="tit424">
    <w:name w:val="tit424"/>
    <w:basedOn w:val="Standard"/>
    <w:rsid w:val="00592F24"/>
    <w:pPr>
      <w:spacing w:before="120"/>
    </w:pPr>
    <w:rPr>
      <w:rFonts w:ascii="Arial" w:hAnsi="Arial" w:cs="Arial"/>
      <w:b/>
      <w:bCs/>
      <w:i/>
      <w:iCs/>
      <w:color w:val="006699"/>
      <w:sz w:val="18"/>
      <w:szCs w:val="18"/>
    </w:rPr>
  </w:style>
  <w:style w:type="paragraph" w:customStyle="1" w:styleId="CorpoCarattereCarattere24">
    <w:name w:val="Corpo Carattere Carattere24"/>
    <w:basedOn w:val="Standard"/>
    <w:rsid w:val="00592F24"/>
    <w:pPr>
      <w:spacing w:before="120" w:after="120"/>
      <w:ind w:left="284"/>
      <w:jc w:val="both"/>
    </w:pPr>
    <w:rPr>
      <w:spacing w:val="-2"/>
    </w:rPr>
  </w:style>
  <w:style w:type="paragraph" w:customStyle="1" w:styleId="rgsufficio124">
    <w:name w:val="rgs_ufficio124"/>
    <w:basedOn w:val="Standard"/>
    <w:rsid w:val="00592F24"/>
    <w:pPr>
      <w:jc w:val="center"/>
    </w:pPr>
    <w:rPr>
      <w:smallCaps/>
      <w:sz w:val="16"/>
      <w:szCs w:val="20"/>
    </w:rPr>
  </w:style>
  <w:style w:type="paragraph" w:customStyle="1" w:styleId="rgsoggetto24">
    <w:name w:val="rgs_oggetto24"/>
    <w:basedOn w:val="Standard"/>
    <w:rsid w:val="00592F24"/>
    <w:pPr>
      <w:ind w:left="1000" w:hanging="1000"/>
    </w:pPr>
    <w:rPr>
      <w:sz w:val="20"/>
      <w:szCs w:val="20"/>
    </w:rPr>
  </w:style>
  <w:style w:type="paragraph" w:customStyle="1" w:styleId="StileGlossarioDefCorsivo24">
    <w:name w:val="Stile GlossarioDef + Corsivo24"/>
    <w:basedOn w:val="GlossarioDef"/>
    <w:rsid w:val="00592F24"/>
    <w:rPr>
      <w:i/>
      <w:iCs/>
      <w:spacing w:val="-2"/>
    </w:rPr>
  </w:style>
  <w:style w:type="paragraph" w:customStyle="1" w:styleId="corpocarattere24">
    <w:name w:val="corpocarattere24"/>
    <w:basedOn w:val="Standard"/>
    <w:rsid w:val="00592F24"/>
    <w:pPr>
      <w:spacing w:before="280" w:after="280"/>
    </w:pPr>
    <w:rPr>
      <w:rFonts w:ascii="Arial Unicode MS" w:eastAsia="Arial Unicode MS" w:hAnsi="Arial Unicode MS" w:cs="Arial Unicode MS"/>
    </w:rPr>
  </w:style>
  <w:style w:type="paragraph" w:customStyle="1" w:styleId="0proposta24">
    <w:name w:val="0_proposta24"/>
    <w:basedOn w:val="Standard"/>
    <w:rsid w:val="00592F24"/>
    <w:pPr>
      <w:spacing w:after="120"/>
      <w:jc w:val="both"/>
    </w:pPr>
  </w:style>
  <w:style w:type="paragraph" w:customStyle="1" w:styleId="rgscorpodeltesto24">
    <w:name w:val="rgs_corpodeltesto24"/>
    <w:basedOn w:val="Standard"/>
    <w:rsid w:val="00592F24"/>
    <w:pPr>
      <w:spacing w:after="120" w:line="360" w:lineRule="auto"/>
      <w:ind w:firstLine="799"/>
      <w:jc w:val="both"/>
    </w:pPr>
    <w:rPr>
      <w:szCs w:val="20"/>
    </w:rPr>
  </w:style>
  <w:style w:type="paragraph" w:customStyle="1" w:styleId="CM11424">
    <w:name w:val="CM11424"/>
    <w:basedOn w:val="Standard"/>
    <w:next w:val="Standard"/>
    <w:rsid w:val="00592F24"/>
    <w:pPr>
      <w:widowControl w:val="0"/>
      <w:autoSpaceDE w:val="0"/>
      <w:spacing w:after="105"/>
      <w:ind w:right="508"/>
    </w:pPr>
  </w:style>
  <w:style w:type="paragraph" w:customStyle="1" w:styleId="Default24">
    <w:name w:val="Default2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4">
    <w:name w:val="testo124"/>
    <w:basedOn w:val="Standard"/>
    <w:rsid w:val="00592F24"/>
    <w:pPr>
      <w:widowControl w:val="0"/>
      <w:ind w:left="426" w:right="-1"/>
      <w:jc w:val="both"/>
    </w:pPr>
    <w:rPr>
      <w:sz w:val="22"/>
      <w:szCs w:val="20"/>
    </w:rPr>
  </w:style>
  <w:style w:type="paragraph" w:customStyle="1" w:styleId="Corpo117">
    <w:name w:val="Corpo117"/>
    <w:basedOn w:val="Standard"/>
    <w:rsid w:val="00592F24"/>
    <w:pPr>
      <w:spacing w:before="120" w:after="120"/>
      <w:jc w:val="both"/>
    </w:pPr>
    <w:rPr>
      <w:rFonts w:cs="Arial"/>
      <w:spacing w:val="-2"/>
    </w:rPr>
  </w:style>
  <w:style w:type="paragraph" w:customStyle="1" w:styleId="Corpo1114">
    <w:name w:val="Corpo1114"/>
    <w:basedOn w:val="Standard"/>
    <w:rsid w:val="00592F24"/>
    <w:pPr>
      <w:spacing w:before="120" w:after="120"/>
      <w:jc w:val="both"/>
    </w:pPr>
    <w:rPr>
      <w:rFonts w:cs="Arial"/>
      <w:spacing w:val="-2"/>
    </w:rPr>
  </w:style>
  <w:style w:type="paragraph" w:customStyle="1" w:styleId="Elpunto44">
    <w:name w:val="El_punto44"/>
    <w:basedOn w:val="Puntoelenco"/>
    <w:rsid w:val="00592F24"/>
    <w:pPr>
      <w:spacing w:before="60" w:after="60"/>
    </w:pPr>
  </w:style>
  <w:style w:type="paragraph" w:customStyle="1" w:styleId="Copertina34">
    <w:name w:val="Copertina3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4">
    <w:name w:val="Figura34"/>
    <w:basedOn w:val="Standard"/>
    <w:rsid w:val="00592F24"/>
    <w:pPr>
      <w:keepNext/>
      <w:spacing w:before="240" w:after="120"/>
      <w:jc w:val="center"/>
    </w:pPr>
  </w:style>
  <w:style w:type="paragraph" w:customStyle="1" w:styleId="Tittab34">
    <w:name w:val="Tit_tab3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
    <w:name w:val="GlossarioDef3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4">
    <w:name w:val="El_nota34"/>
    <w:basedOn w:val="Standard"/>
    <w:rsid w:val="00592F24"/>
    <w:pPr>
      <w:spacing w:before="80" w:after="80"/>
      <w:ind w:left="284" w:hanging="284"/>
    </w:pPr>
    <w:rPr>
      <w:rFonts w:ascii="Arial" w:hAnsi="Arial" w:cs="Arial"/>
      <w:bCs/>
      <w:sz w:val="18"/>
      <w:szCs w:val="3276"/>
    </w:rPr>
  </w:style>
  <w:style w:type="paragraph" w:customStyle="1" w:styleId="Elpunto234">
    <w:name w:val="El_punto234"/>
    <w:basedOn w:val="Elpunto"/>
    <w:rsid w:val="00592F24"/>
    <w:pPr>
      <w:ind w:left="567" w:hanging="283"/>
    </w:pPr>
  </w:style>
  <w:style w:type="paragraph" w:customStyle="1" w:styleId="Esempio34">
    <w:name w:val="Esempio3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4">
    <w:name w:val="Corpo34"/>
    <w:basedOn w:val="Standard"/>
    <w:rsid w:val="00592F24"/>
    <w:pPr>
      <w:spacing w:before="120" w:after="120"/>
      <w:jc w:val="both"/>
    </w:pPr>
    <w:rPr>
      <w:rFonts w:cs="Arial"/>
      <w:spacing w:val="-2"/>
    </w:rPr>
  </w:style>
  <w:style w:type="paragraph" w:customStyle="1" w:styleId="Elnotalettera34">
    <w:name w:val="El_notalettera34"/>
    <w:basedOn w:val="Elnota"/>
    <w:rsid w:val="00592F24"/>
    <w:pPr>
      <w:ind w:left="616" w:hanging="360"/>
    </w:pPr>
  </w:style>
  <w:style w:type="paragraph" w:customStyle="1" w:styleId="EltracciatoCarattere34">
    <w:name w:val="El_tracciato Carattere34"/>
    <w:basedOn w:val="Elnota"/>
    <w:rsid w:val="00592F24"/>
  </w:style>
  <w:style w:type="paragraph" w:customStyle="1" w:styleId="El-34">
    <w:name w:val="El-34"/>
    <w:basedOn w:val="Elpunto"/>
    <w:rsid w:val="00592F24"/>
  </w:style>
  <w:style w:type="paragraph" w:customStyle="1" w:styleId="Corpo1124">
    <w:name w:val="Corpo1124"/>
    <w:basedOn w:val="Standard"/>
    <w:rsid w:val="00592F24"/>
    <w:pPr>
      <w:spacing w:before="120" w:after="120"/>
      <w:jc w:val="both"/>
    </w:pPr>
    <w:rPr>
      <w:rFonts w:cs="Arial"/>
      <w:spacing w:val="-2"/>
    </w:rPr>
  </w:style>
  <w:style w:type="paragraph" w:customStyle="1" w:styleId="Corpo44">
    <w:name w:val="Corpo44"/>
    <w:basedOn w:val="Standard"/>
    <w:rsid w:val="00592F24"/>
    <w:pPr>
      <w:spacing w:before="120" w:after="120"/>
      <w:jc w:val="both"/>
    </w:pPr>
    <w:rPr>
      <w:rFonts w:cs="Arial"/>
      <w:spacing w:val="-2"/>
    </w:rPr>
  </w:style>
  <w:style w:type="paragraph" w:customStyle="1" w:styleId="Copertina44">
    <w:name w:val="Copertina4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4">
    <w:name w:val="El_punto244"/>
    <w:basedOn w:val="Elpunto"/>
    <w:rsid w:val="00592F24"/>
    <w:pPr>
      <w:ind w:left="0" w:firstLine="0"/>
    </w:pPr>
  </w:style>
  <w:style w:type="paragraph" w:customStyle="1" w:styleId="Elpunto54">
    <w:name w:val="El_punto54"/>
    <w:basedOn w:val="Puntoelenco"/>
    <w:rsid w:val="00592F24"/>
    <w:pPr>
      <w:spacing w:before="60" w:after="60"/>
    </w:pPr>
  </w:style>
  <w:style w:type="paragraph" w:customStyle="1" w:styleId="Elnota44">
    <w:name w:val="El_nota44"/>
    <w:basedOn w:val="Nota"/>
    <w:rsid w:val="00592F24"/>
    <w:pPr>
      <w:ind w:left="567" w:hanging="283"/>
    </w:pPr>
  </w:style>
  <w:style w:type="paragraph" w:customStyle="1" w:styleId="Nota34">
    <w:name w:val="Nota3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4">
    <w:name w:val="El-44"/>
    <w:basedOn w:val="Elpunto"/>
    <w:rsid w:val="00592F24"/>
  </w:style>
  <w:style w:type="paragraph" w:customStyle="1" w:styleId="Evidenziatore34">
    <w:name w:val="Evidenziatore34"/>
    <w:basedOn w:val="Standard"/>
    <w:rsid w:val="00592F24"/>
    <w:pPr>
      <w:spacing w:before="120" w:after="140"/>
      <w:jc w:val="both"/>
    </w:pPr>
    <w:rPr>
      <w:rFonts w:cs="Arial"/>
      <w:b/>
      <w:spacing w:val="-2"/>
    </w:rPr>
  </w:style>
  <w:style w:type="paragraph" w:customStyle="1" w:styleId="Tittab44">
    <w:name w:val="Tit_tab4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4">
    <w:name w:val="El_nota54"/>
    <w:basedOn w:val="Standard"/>
    <w:rsid w:val="00592F24"/>
    <w:pPr>
      <w:spacing w:before="80" w:after="80"/>
      <w:ind w:left="567" w:hanging="283"/>
    </w:pPr>
    <w:rPr>
      <w:rFonts w:ascii="Arial" w:hAnsi="Arial" w:cs="Arial"/>
      <w:bCs/>
      <w:sz w:val="18"/>
      <w:szCs w:val="3276"/>
    </w:rPr>
  </w:style>
  <w:style w:type="paragraph" w:customStyle="1" w:styleId="Copertina54">
    <w:name w:val="Copertina5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4">
    <w:name w:val="El_nota Carattere34"/>
    <w:basedOn w:val="Standard"/>
    <w:rsid w:val="00592F24"/>
    <w:pPr>
      <w:spacing w:before="80" w:after="80"/>
      <w:ind w:left="567" w:hanging="284"/>
      <w:jc w:val="both"/>
    </w:pPr>
    <w:rPr>
      <w:rFonts w:ascii="Arial" w:hAnsi="Arial" w:cs="Arial"/>
      <w:bCs/>
      <w:spacing w:val="-2"/>
      <w:sz w:val="18"/>
      <w:szCs w:val="3276"/>
    </w:rPr>
  </w:style>
  <w:style w:type="paragraph" w:customStyle="1" w:styleId="Nota44">
    <w:name w:val="Nota44"/>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4">
    <w:name w:val="Corpo Carattere Carattere Carattere34"/>
    <w:basedOn w:val="Standard"/>
    <w:rsid w:val="00592F24"/>
    <w:pPr>
      <w:spacing w:before="120" w:after="120"/>
      <w:ind w:left="284"/>
      <w:jc w:val="both"/>
    </w:pPr>
    <w:rPr>
      <w:spacing w:val="-2"/>
    </w:rPr>
  </w:style>
  <w:style w:type="paragraph" w:customStyle="1" w:styleId="Elpunto64">
    <w:name w:val="El_punto64"/>
    <w:basedOn w:val="Puntoelenco"/>
    <w:rsid w:val="00592F24"/>
    <w:pPr>
      <w:spacing w:before="60" w:after="60"/>
      <w:ind w:left="0" w:firstLine="0"/>
    </w:pPr>
  </w:style>
  <w:style w:type="paragraph" w:customStyle="1" w:styleId="Copertina64">
    <w:name w:val="Copertina64"/>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
    <w:name w:val="Spazio34"/>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
    <w:name w:val="Corpo_tab34"/>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
    <w:name w:val="Destinatari34"/>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4">
    <w:name w:val="Dida34"/>
    <w:basedOn w:val="WW-Didascalia"/>
    <w:rsid w:val="00592F24"/>
  </w:style>
  <w:style w:type="paragraph" w:customStyle="1" w:styleId="Ellettera44">
    <w:name w:val="El_lettera44"/>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4">
    <w:name w:val="El_lettera234"/>
    <w:basedOn w:val="Ellettera"/>
    <w:rsid w:val="00592F24"/>
  </w:style>
  <w:style w:type="paragraph" w:customStyle="1" w:styleId="EltracciatoCarattereCarattere34">
    <w:name w:val="El_tracciato Carattere Carattere34"/>
    <w:basedOn w:val="ElnotaCarattere"/>
    <w:rsid w:val="00592F24"/>
    <w:pPr>
      <w:ind w:left="0" w:firstLine="0"/>
    </w:pPr>
  </w:style>
  <w:style w:type="paragraph" w:customStyle="1" w:styleId="Evidenziatore44">
    <w:name w:val="Evidenziatore44"/>
    <w:basedOn w:val="Standard"/>
    <w:rsid w:val="00592F24"/>
    <w:pPr>
      <w:spacing w:before="120" w:after="140"/>
      <w:jc w:val="both"/>
    </w:pPr>
    <w:rPr>
      <w:rFonts w:cs="Arial"/>
      <w:b/>
      <w:spacing w:val="-2"/>
    </w:rPr>
  </w:style>
  <w:style w:type="paragraph" w:customStyle="1" w:styleId="Figura44">
    <w:name w:val="Figura44"/>
    <w:basedOn w:val="Standard"/>
    <w:rsid w:val="00592F24"/>
    <w:pPr>
      <w:keepNext/>
      <w:spacing w:before="240" w:after="120"/>
      <w:jc w:val="center"/>
    </w:pPr>
  </w:style>
  <w:style w:type="paragraph" w:customStyle="1" w:styleId="Oggetto34">
    <w:name w:val="Oggetto34"/>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4">
    <w:name w:val="Tabelle34"/>
    <w:basedOn w:val="Standard"/>
    <w:rsid w:val="00592F24"/>
    <w:pPr>
      <w:spacing w:before="120" w:after="360"/>
    </w:pPr>
    <w:rPr>
      <w:rFonts w:eastAsia="Arial Unicode MS"/>
    </w:rPr>
  </w:style>
  <w:style w:type="paragraph" w:customStyle="1" w:styleId="Tittab54">
    <w:name w:val="Tit_tab54"/>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4">
    <w:name w:val="Corpo_lettera34"/>
    <w:basedOn w:val="Standard"/>
    <w:rsid w:val="00592F24"/>
    <w:pPr>
      <w:spacing w:before="120" w:after="120"/>
      <w:ind w:firstLine="340"/>
      <w:jc w:val="both"/>
    </w:pPr>
    <w:rPr>
      <w:rFonts w:cs="Arial"/>
      <w:spacing w:val="-2"/>
    </w:rPr>
  </w:style>
  <w:style w:type="paragraph" w:customStyle="1" w:styleId="GlossarioDef44">
    <w:name w:val="GlossarioDef4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4">
    <w:name w:val="El_notalettera44"/>
    <w:basedOn w:val="Elnota"/>
    <w:rsid w:val="00592F24"/>
    <w:pPr>
      <w:ind w:left="616" w:hanging="360"/>
    </w:pPr>
  </w:style>
  <w:style w:type="paragraph" w:customStyle="1" w:styleId="Elnota64">
    <w:name w:val="El_nota64"/>
    <w:basedOn w:val="Nota"/>
    <w:rsid w:val="00592F24"/>
    <w:pPr>
      <w:ind w:left="567" w:hanging="283"/>
    </w:pPr>
  </w:style>
  <w:style w:type="paragraph" w:customStyle="1" w:styleId="Elnumero234">
    <w:name w:val="El_numero234"/>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4">
    <w:name w:val="El_tracciato Carattere44"/>
    <w:basedOn w:val="Elnota"/>
    <w:rsid w:val="00592F24"/>
  </w:style>
  <w:style w:type="paragraph" w:customStyle="1" w:styleId="El-54">
    <w:name w:val="El-54"/>
    <w:basedOn w:val="Elpunto"/>
    <w:rsid w:val="00592F24"/>
    <w:pPr>
      <w:ind w:left="0" w:firstLine="0"/>
    </w:pPr>
  </w:style>
  <w:style w:type="paragraph" w:customStyle="1" w:styleId="Elpunto254">
    <w:name w:val="El_punto254"/>
    <w:basedOn w:val="Elpunto"/>
    <w:rsid w:val="00592F24"/>
    <w:pPr>
      <w:ind w:left="1440" w:hanging="360"/>
    </w:pPr>
  </w:style>
  <w:style w:type="paragraph" w:customStyle="1" w:styleId="Corpo54">
    <w:name w:val="Corpo54"/>
    <w:basedOn w:val="Standard"/>
    <w:rsid w:val="00592F24"/>
    <w:pPr>
      <w:spacing w:before="120" w:after="120"/>
      <w:jc w:val="both"/>
    </w:pPr>
    <w:rPr>
      <w:rFonts w:cs="Arial"/>
      <w:spacing w:val="-2"/>
    </w:rPr>
  </w:style>
  <w:style w:type="paragraph" w:customStyle="1" w:styleId="Parola34">
    <w:name w:val="Parola34"/>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
    <w:name w:val="Esempio44"/>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4">
    <w:name w:val="Stile Tabelle + Allineato a sinistra34"/>
    <w:basedOn w:val="Tabelle"/>
    <w:rsid w:val="00592F24"/>
    <w:rPr>
      <w:rFonts w:eastAsia="Times New Roman"/>
      <w:szCs w:val="20"/>
    </w:rPr>
  </w:style>
  <w:style w:type="paragraph" w:customStyle="1" w:styleId="tit334">
    <w:name w:val="tit334"/>
    <w:basedOn w:val="Standard"/>
    <w:rsid w:val="00592F24"/>
    <w:pPr>
      <w:spacing w:before="480"/>
    </w:pPr>
    <w:rPr>
      <w:rFonts w:ascii="Arial" w:hAnsi="Arial" w:cs="Arial"/>
      <w:b/>
      <w:bCs/>
      <w:color w:val="006699"/>
      <w:sz w:val="20"/>
      <w:szCs w:val="20"/>
    </w:rPr>
  </w:style>
  <w:style w:type="paragraph" w:customStyle="1" w:styleId="corpo340">
    <w:name w:val="corpo34"/>
    <w:basedOn w:val="Standard"/>
    <w:rsid w:val="00592F24"/>
    <w:pPr>
      <w:spacing w:before="120" w:after="120"/>
      <w:ind w:right="100"/>
      <w:jc w:val="both"/>
    </w:pPr>
    <w:rPr>
      <w:rFonts w:ascii="Arial" w:hAnsi="Arial" w:cs="Arial"/>
      <w:color w:val="000000"/>
      <w:sz w:val="18"/>
      <w:szCs w:val="18"/>
    </w:rPr>
  </w:style>
  <w:style w:type="paragraph" w:customStyle="1" w:styleId="tit234">
    <w:name w:val="tit234"/>
    <w:basedOn w:val="Standard"/>
    <w:rsid w:val="00592F24"/>
    <w:pPr>
      <w:spacing w:before="400" w:after="60"/>
    </w:pPr>
    <w:rPr>
      <w:rFonts w:ascii="Arial" w:hAnsi="Arial" w:cs="Arial"/>
      <w:b/>
      <w:bCs/>
      <w:color w:val="006699"/>
      <w:sz w:val="22"/>
      <w:szCs w:val="22"/>
    </w:rPr>
  </w:style>
  <w:style w:type="paragraph" w:customStyle="1" w:styleId="corpotab340">
    <w:name w:val="corpotab34"/>
    <w:basedOn w:val="Standard"/>
    <w:rsid w:val="00592F24"/>
    <w:pPr>
      <w:spacing w:before="20" w:after="20"/>
      <w:ind w:left="40" w:right="40"/>
    </w:pPr>
    <w:rPr>
      <w:rFonts w:ascii="Arial" w:hAnsi="Arial" w:cs="Arial"/>
      <w:color w:val="000000"/>
      <w:sz w:val="18"/>
      <w:szCs w:val="18"/>
    </w:rPr>
  </w:style>
  <w:style w:type="paragraph" w:customStyle="1" w:styleId="Normale234">
    <w:name w:val="Normale 234"/>
    <w:basedOn w:val="Standard"/>
    <w:rsid w:val="00592F24"/>
    <w:pPr>
      <w:spacing w:before="120"/>
      <w:ind w:left="567" w:right="567"/>
    </w:pPr>
    <w:rPr>
      <w:sz w:val="22"/>
      <w:szCs w:val="20"/>
    </w:rPr>
  </w:style>
  <w:style w:type="paragraph" w:customStyle="1" w:styleId="tit434">
    <w:name w:val="tit434"/>
    <w:basedOn w:val="Standard"/>
    <w:rsid w:val="00592F24"/>
    <w:pPr>
      <w:spacing w:before="120"/>
    </w:pPr>
    <w:rPr>
      <w:rFonts w:ascii="Arial" w:hAnsi="Arial" w:cs="Arial"/>
      <w:b/>
      <w:bCs/>
      <w:i/>
      <w:iCs/>
      <w:color w:val="006699"/>
      <w:sz w:val="18"/>
      <w:szCs w:val="18"/>
    </w:rPr>
  </w:style>
  <w:style w:type="paragraph" w:customStyle="1" w:styleId="CorpoCarattereCarattere34">
    <w:name w:val="Corpo Carattere Carattere34"/>
    <w:basedOn w:val="Standard"/>
    <w:rsid w:val="00592F24"/>
    <w:pPr>
      <w:spacing w:before="120" w:after="120"/>
      <w:ind w:left="284"/>
      <w:jc w:val="both"/>
    </w:pPr>
    <w:rPr>
      <w:spacing w:val="-2"/>
    </w:rPr>
  </w:style>
  <w:style w:type="paragraph" w:customStyle="1" w:styleId="rgsufficio134">
    <w:name w:val="rgs_ufficio134"/>
    <w:basedOn w:val="Standard"/>
    <w:rsid w:val="00592F24"/>
    <w:pPr>
      <w:jc w:val="center"/>
    </w:pPr>
    <w:rPr>
      <w:smallCaps/>
      <w:sz w:val="16"/>
      <w:szCs w:val="20"/>
    </w:rPr>
  </w:style>
  <w:style w:type="paragraph" w:customStyle="1" w:styleId="rgsoggetto34">
    <w:name w:val="rgs_oggetto34"/>
    <w:basedOn w:val="Standard"/>
    <w:rsid w:val="00592F24"/>
    <w:pPr>
      <w:ind w:left="1000" w:hanging="1000"/>
    </w:pPr>
    <w:rPr>
      <w:sz w:val="20"/>
      <w:szCs w:val="20"/>
    </w:rPr>
  </w:style>
  <w:style w:type="paragraph" w:customStyle="1" w:styleId="StileGlossarioDefCorsivo34">
    <w:name w:val="Stile GlossarioDef + Corsivo34"/>
    <w:basedOn w:val="GlossarioDef"/>
    <w:rsid w:val="00592F24"/>
    <w:rPr>
      <w:i/>
      <w:iCs/>
      <w:spacing w:val="-2"/>
    </w:rPr>
  </w:style>
  <w:style w:type="paragraph" w:customStyle="1" w:styleId="corpocarattere34">
    <w:name w:val="corpocarattere34"/>
    <w:basedOn w:val="Standard"/>
    <w:rsid w:val="00592F24"/>
    <w:pPr>
      <w:spacing w:before="280" w:after="280"/>
    </w:pPr>
    <w:rPr>
      <w:rFonts w:ascii="Arial Unicode MS" w:eastAsia="Arial Unicode MS" w:hAnsi="Arial Unicode MS" w:cs="Arial Unicode MS"/>
    </w:rPr>
  </w:style>
  <w:style w:type="paragraph" w:customStyle="1" w:styleId="0proposta34">
    <w:name w:val="0_proposta34"/>
    <w:basedOn w:val="Standard"/>
    <w:rsid w:val="00592F24"/>
    <w:pPr>
      <w:spacing w:after="120"/>
      <w:jc w:val="both"/>
    </w:pPr>
  </w:style>
  <w:style w:type="paragraph" w:customStyle="1" w:styleId="rgscorpodeltesto34">
    <w:name w:val="rgs_corpodeltesto34"/>
    <w:basedOn w:val="Standard"/>
    <w:rsid w:val="00592F24"/>
    <w:pPr>
      <w:spacing w:after="120" w:line="360" w:lineRule="auto"/>
      <w:ind w:firstLine="799"/>
      <w:jc w:val="both"/>
    </w:pPr>
    <w:rPr>
      <w:szCs w:val="20"/>
    </w:rPr>
  </w:style>
  <w:style w:type="paragraph" w:customStyle="1" w:styleId="CM11434">
    <w:name w:val="CM11434"/>
    <w:basedOn w:val="Standard"/>
    <w:next w:val="Standard"/>
    <w:rsid w:val="00592F24"/>
    <w:pPr>
      <w:widowControl w:val="0"/>
      <w:autoSpaceDE w:val="0"/>
      <w:spacing w:after="105"/>
      <w:ind w:right="508"/>
    </w:pPr>
  </w:style>
  <w:style w:type="paragraph" w:customStyle="1" w:styleId="Default34">
    <w:name w:val="Default34"/>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4">
    <w:name w:val="testo134"/>
    <w:basedOn w:val="Standard"/>
    <w:rsid w:val="00592F24"/>
    <w:pPr>
      <w:widowControl w:val="0"/>
      <w:ind w:left="426" w:right="-1"/>
      <w:jc w:val="both"/>
    </w:pPr>
    <w:rPr>
      <w:sz w:val="22"/>
      <w:szCs w:val="20"/>
    </w:rPr>
  </w:style>
  <w:style w:type="paragraph" w:customStyle="1" w:styleId="Corpo124">
    <w:name w:val="Corpo124"/>
    <w:basedOn w:val="Standard"/>
    <w:rsid w:val="00592F24"/>
    <w:pPr>
      <w:spacing w:before="120" w:after="120"/>
      <w:jc w:val="both"/>
    </w:pPr>
    <w:rPr>
      <w:rFonts w:cs="Arial"/>
      <w:spacing w:val="-2"/>
    </w:rPr>
  </w:style>
  <w:style w:type="paragraph" w:customStyle="1" w:styleId="Corpo1134">
    <w:name w:val="Corpo1134"/>
    <w:basedOn w:val="Standard"/>
    <w:rsid w:val="00592F24"/>
    <w:pPr>
      <w:spacing w:before="120" w:after="120"/>
      <w:jc w:val="both"/>
    </w:pPr>
    <w:rPr>
      <w:rFonts w:cs="Arial"/>
      <w:spacing w:val="-2"/>
    </w:rPr>
  </w:style>
  <w:style w:type="paragraph" w:customStyle="1" w:styleId="Corpotesto4">
    <w:name w:val="Corpo testo4"/>
    <w:basedOn w:val="Standard"/>
    <w:rsid w:val="00592F24"/>
    <w:pPr>
      <w:spacing w:before="240"/>
      <w:ind w:left="907"/>
    </w:pPr>
    <w:rPr>
      <w:lang w:val="en-US"/>
    </w:rPr>
  </w:style>
  <w:style w:type="paragraph" w:customStyle="1" w:styleId="ElnotaCarattere8">
    <w:name w:val="El_nota Carattere8"/>
    <w:basedOn w:val="Standard"/>
    <w:rsid w:val="00592F24"/>
    <w:pPr>
      <w:spacing w:before="80" w:after="80"/>
      <w:ind w:left="284" w:hanging="284"/>
      <w:jc w:val="both"/>
    </w:pPr>
    <w:rPr>
      <w:rFonts w:ascii="Arial" w:hAnsi="Arial" w:cs="Arial"/>
      <w:bCs/>
      <w:spacing w:val="-2"/>
      <w:sz w:val="18"/>
      <w:szCs w:val="3276"/>
    </w:rPr>
  </w:style>
  <w:style w:type="paragraph" w:customStyle="1" w:styleId="Nota9">
    <w:name w:val="Nota9"/>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8">
    <w:name w:val="Corpo Carattere Carattere Carattere8"/>
    <w:basedOn w:val="Standard"/>
    <w:rsid w:val="00592F24"/>
    <w:pPr>
      <w:spacing w:before="120" w:after="120"/>
      <w:ind w:left="284"/>
      <w:jc w:val="both"/>
    </w:pPr>
    <w:rPr>
      <w:spacing w:val="-2"/>
    </w:rPr>
  </w:style>
  <w:style w:type="paragraph" w:customStyle="1" w:styleId="Elpunto15">
    <w:name w:val="El_punto15"/>
    <w:basedOn w:val="Puntoelenco"/>
    <w:rsid w:val="00592F24"/>
    <w:pPr>
      <w:spacing w:before="60" w:after="60"/>
    </w:pPr>
  </w:style>
  <w:style w:type="paragraph" w:customStyle="1" w:styleId="Copertina15">
    <w:name w:val="Copertina1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8">
    <w:name w:val="Spazio8"/>
    <w:rsid w:val="00592F24"/>
    <w:pPr>
      <w:suppressAutoHyphens/>
      <w:autoSpaceDN w:val="0"/>
      <w:textAlignment w:val="baseline"/>
    </w:pPr>
    <w:rPr>
      <w:rFonts w:ascii="Arial" w:eastAsia="Arial" w:hAnsi="Arial" w:cs="Arial"/>
      <w:kern w:val="3"/>
      <w:sz w:val="24"/>
      <w:szCs w:val="24"/>
      <w:lang w:eastAsia="zh-CN"/>
    </w:rPr>
  </w:style>
  <w:style w:type="paragraph" w:customStyle="1" w:styleId="Corpotab8">
    <w:name w:val="Corpo_tab8"/>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8">
    <w:name w:val="Destinatari8"/>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8">
    <w:name w:val="Dida8"/>
    <w:basedOn w:val="WW-Didascalia"/>
    <w:rsid w:val="00592F24"/>
  </w:style>
  <w:style w:type="paragraph" w:customStyle="1" w:styleId="Ellettera9">
    <w:name w:val="El_lettera9"/>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8">
    <w:name w:val="El_lettera28"/>
    <w:basedOn w:val="Ellettera"/>
    <w:rsid w:val="00592F24"/>
  </w:style>
  <w:style w:type="paragraph" w:customStyle="1" w:styleId="EltracciatoCarattereCarattere8">
    <w:name w:val="El_tracciato Carattere Carattere8"/>
    <w:basedOn w:val="ElnotaCarattere"/>
    <w:rsid w:val="00592F24"/>
    <w:pPr>
      <w:ind w:left="0"/>
    </w:pPr>
  </w:style>
  <w:style w:type="paragraph" w:customStyle="1" w:styleId="Evidenziatore9">
    <w:name w:val="Evidenziatore9"/>
    <w:basedOn w:val="Standard"/>
    <w:rsid w:val="00592F24"/>
    <w:pPr>
      <w:spacing w:before="120" w:after="140"/>
      <w:jc w:val="both"/>
    </w:pPr>
    <w:rPr>
      <w:rFonts w:cs="Arial"/>
      <w:b/>
      <w:spacing w:val="-2"/>
    </w:rPr>
  </w:style>
  <w:style w:type="paragraph" w:customStyle="1" w:styleId="Figura9">
    <w:name w:val="Figura9"/>
    <w:basedOn w:val="Standard"/>
    <w:rsid w:val="00592F24"/>
    <w:pPr>
      <w:keepNext/>
      <w:spacing w:before="240" w:after="120"/>
      <w:jc w:val="center"/>
    </w:pPr>
  </w:style>
  <w:style w:type="paragraph" w:customStyle="1" w:styleId="Oggetto8">
    <w:name w:val="Oggetto8"/>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8">
    <w:name w:val="Tabelle8"/>
    <w:basedOn w:val="Standard"/>
    <w:rsid w:val="00592F24"/>
    <w:pPr>
      <w:spacing w:before="120" w:after="360"/>
    </w:pPr>
    <w:rPr>
      <w:rFonts w:eastAsia="Arial Unicode MS"/>
    </w:rPr>
  </w:style>
  <w:style w:type="paragraph" w:customStyle="1" w:styleId="Tittab10">
    <w:name w:val="Tit_tab10"/>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8">
    <w:name w:val="Corpo_lettera8"/>
    <w:basedOn w:val="Standard"/>
    <w:rsid w:val="00592F24"/>
    <w:pPr>
      <w:spacing w:before="120" w:after="120"/>
      <w:ind w:firstLine="340"/>
      <w:jc w:val="both"/>
    </w:pPr>
    <w:rPr>
      <w:rFonts w:cs="Arial"/>
      <w:spacing w:val="-2"/>
    </w:rPr>
  </w:style>
  <w:style w:type="paragraph" w:customStyle="1" w:styleId="GlossarioDef9">
    <w:name w:val="GlossarioDef9"/>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9">
    <w:name w:val="El_notalettera9"/>
    <w:basedOn w:val="Elnota"/>
    <w:rsid w:val="00592F24"/>
    <w:pPr>
      <w:ind w:left="616" w:hanging="360"/>
    </w:pPr>
  </w:style>
  <w:style w:type="paragraph" w:customStyle="1" w:styleId="Elnota15">
    <w:name w:val="El_nota15"/>
    <w:basedOn w:val="Nota"/>
    <w:rsid w:val="00592F24"/>
    <w:pPr>
      <w:ind w:left="567" w:hanging="283"/>
    </w:pPr>
  </w:style>
  <w:style w:type="paragraph" w:customStyle="1" w:styleId="Elnumero28">
    <w:name w:val="El_numero28"/>
    <w:basedOn w:val="Standard"/>
    <w:rsid w:val="00592F24"/>
    <w:pPr>
      <w:spacing w:before="40" w:after="40"/>
      <w:ind w:left="851"/>
    </w:pPr>
    <w:rPr>
      <w:rFonts w:cs="Arial"/>
      <w:szCs w:val="20"/>
    </w:rPr>
  </w:style>
  <w:style w:type="paragraph" w:customStyle="1" w:styleId="EltracciatoCarattere9">
    <w:name w:val="El_tracciato Carattere9"/>
    <w:basedOn w:val="Elnota"/>
    <w:rsid w:val="00592F24"/>
  </w:style>
  <w:style w:type="paragraph" w:customStyle="1" w:styleId="El-10">
    <w:name w:val="El-10"/>
    <w:basedOn w:val="Elpunto"/>
    <w:rsid w:val="00592F24"/>
    <w:pPr>
      <w:ind w:firstLine="0"/>
    </w:pPr>
  </w:style>
  <w:style w:type="paragraph" w:customStyle="1" w:styleId="Elpunto210">
    <w:name w:val="El_punto210"/>
    <w:basedOn w:val="Elpunto"/>
    <w:rsid w:val="00592F24"/>
    <w:pPr>
      <w:ind w:left="567" w:hanging="283"/>
    </w:pPr>
  </w:style>
  <w:style w:type="paragraph" w:customStyle="1" w:styleId="Parola8">
    <w:name w:val="Parola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9">
    <w:name w:val="Esempio9"/>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8">
    <w:name w:val="Stile Tabelle + Allineato a sinistra8"/>
    <w:basedOn w:val="Tabelle"/>
    <w:rsid w:val="00592F24"/>
    <w:rPr>
      <w:rFonts w:eastAsia="Times New Roman"/>
      <w:szCs w:val="20"/>
    </w:rPr>
  </w:style>
  <w:style w:type="paragraph" w:customStyle="1" w:styleId="tit38">
    <w:name w:val="tit38"/>
    <w:basedOn w:val="Standard"/>
    <w:rsid w:val="00592F24"/>
    <w:pPr>
      <w:spacing w:before="480"/>
    </w:pPr>
    <w:rPr>
      <w:rFonts w:ascii="Arial" w:hAnsi="Arial" w:cs="Arial"/>
      <w:b/>
      <w:bCs/>
      <w:color w:val="006699"/>
      <w:sz w:val="20"/>
      <w:szCs w:val="20"/>
    </w:rPr>
  </w:style>
  <w:style w:type="paragraph" w:customStyle="1" w:styleId="corpo8">
    <w:name w:val="corpo8"/>
    <w:basedOn w:val="Standard"/>
    <w:rsid w:val="00592F24"/>
    <w:pPr>
      <w:spacing w:before="120" w:after="120"/>
      <w:ind w:right="100"/>
      <w:jc w:val="both"/>
    </w:pPr>
    <w:rPr>
      <w:rFonts w:ascii="Arial" w:hAnsi="Arial" w:cs="Arial"/>
      <w:color w:val="000000"/>
      <w:sz w:val="18"/>
      <w:szCs w:val="18"/>
    </w:rPr>
  </w:style>
  <w:style w:type="paragraph" w:customStyle="1" w:styleId="tit28">
    <w:name w:val="tit28"/>
    <w:basedOn w:val="Standard"/>
    <w:rsid w:val="00592F24"/>
    <w:pPr>
      <w:spacing w:before="400" w:after="60"/>
    </w:pPr>
    <w:rPr>
      <w:rFonts w:ascii="Arial" w:hAnsi="Arial" w:cs="Arial"/>
      <w:b/>
      <w:bCs/>
      <w:color w:val="006699"/>
      <w:sz w:val="22"/>
      <w:szCs w:val="22"/>
    </w:rPr>
  </w:style>
  <w:style w:type="paragraph" w:customStyle="1" w:styleId="corpotab80">
    <w:name w:val="corpotab8"/>
    <w:basedOn w:val="Standard"/>
    <w:rsid w:val="00592F24"/>
    <w:pPr>
      <w:spacing w:before="20" w:after="20"/>
      <w:ind w:left="40" w:right="40"/>
    </w:pPr>
    <w:rPr>
      <w:rFonts w:ascii="Arial" w:hAnsi="Arial" w:cs="Arial"/>
      <w:color w:val="000000"/>
      <w:sz w:val="18"/>
      <w:szCs w:val="18"/>
    </w:rPr>
  </w:style>
  <w:style w:type="paragraph" w:customStyle="1" w:styleId="Normale28">
    <w:name w:val="Normale 28"/>
    <w:basedOn w:val="Standard"/>
    <w:rsid w:val="00592F24"/>
    <w:pPr>
      <w:spacing w:before="120"/>
      <w:ind w:left="567" w:right="567"/>
    </w:pPr>
    <w:rPr>
      <w:sz w:val="22"/>
      <w:szCs w:val="20"/>
    </w:rPr>
  </w:style>
  <w:style w:type="paragraph" w:customStyle="1" w:styleId="tit48">
    <w:name w:val="tit48"/>
    <w:basedOn w:val="Standard"/>
    <w:rsid w:val="00592F24"/>
    <w:pPr>
      <w:spacing w:before="120"/>
    </w:pPr>
    <w:rPr>
      <w:rFonts w:ascii="Arial" w:hAnsi="Arial" w:cs="Arial"/>
      <w:b/>
      <w:bCs/>
      <w:i/>
      <w:iCs/>
      <w:color w:val="006699"/>
      <w:sz w:val="18"/>
      <w:szCs w:val="18"/>
    </w:rPr>
  </w:style>
  <w:style w:type="paragraph" w:customStyle="1" w:styleId="CorpoCarattereCarattere8">
    <w:name w:val="Corpo Carattere Carattere8"/>
    <w:basedOn w:val="Standard"/>
    <w:rsid w:val="00592F24"/>
    <w:pPr>
      <w:spacing w:before="120" w:after="120"/>
      <w:ind w:left="284"/>
      <w:jc w:val="both"/>
    </w:pPr>
    <w:rPr>
      <w:spacing w:val="-2"/>
    </w:rPr>
  </w:style>
  <w:style w:type="paragraph" w:customStyle="1" w:styleId="rgsufficio18">
    <w:name w:val="rgs_ufficio18"/>
    <w:basedOn w:val="Standard"/>
    <w:rsid w:val="00592F24"/>
    <w:pPr>
      <w:jc w:val="center"/>
    </w:pPr>
    <w:rPr>
      <w:smallCaps/>
      <w:sz w:val="16"/>
      <w:szCs w:val="20"/>
    </w:rPr>
  </w:style>
  <w:style w:type="paragraph" w:customStyle="1" w:styleId="rgsoggetto7">
    <w:name w:val="rgs_oggetto7"/>
    <w:basedOn w:val="Standard"/>
    <w:rsid w:val="00592F24"/>
    <w:pPr>
      <w:ind w:left="1000" w:hanging="1000"/>
    </w:pPr>
    <w:rPr>
      <w:sz w:val="20"/>
      <w:szCs w:val="20"/>
    </w:rPr>
  </w:style>
  <w:style w:type="paragraph" w:customStyle="1" w:styleId="StileGlossarioDefCorsivo8">
    <w:name w:val="Stile GlossarioDef + Corsivo8"/>
    <w:basedOn w:val="GlossarioDef"/>
    <w:rsid w:val="00592F24"/>
    <w:rPr>
      <w:i/>
      <w:iCs/>
      <w:spacing w:val="-2"/>
    </w:rPr>
  </w:style>
  <w:style w:type="paragraph" w:customStyle="1" w:styleId="corpocarattere8">
    <w:name w:val="corpocarattere8"/>
    <w:basedOn w:val="Standard"/>
    <w:rsid w:val="00592F24"/>
    <w:pPr>
      <w:spacing w:before="280" w:after="280"/>
    </w:pPr>
    <w:rPr>
      <w:rFonts w:ascii="Arial Unicode MS" w:eastAsia="Arial Unicode MS" w:hAnsi="Arial Unicode MS" w:cs="Arial Unicode MS"/>
    </w:rPr>
  </w:style>
  <w:style w:type="paragraph" w:customStyle="1" w:styleId="0proposta8">
    <w:name w:val="0_proposta8"/>
    <w:basedOn w:val="Standard"/>
    <w:rsid w:val="00592F24"/>
    <w:pPr>
      <w:spacing w:after="120"/>
      <w:jc w:val="both"/>
    </w:pPr>
  </w:style>
  <w:style w:type="paragraph" w:customStyle="1" w:styleId="rgscorpodeltesto8">
    <w:name w:val="rgs_corpodeltesto8"/>
    <w:basedOn w:val="Standard"/>
    <w:rsid w:val="00592F24"/>
    <w:pPr>
      <w:spacing w:after="120" w:line="360" w:lineRule="auto"/>
      <w:ind w:firstLine="799"/>
      <w:jc w:val="both"/>
    </w:pPr>
    <w:rPr>
      <w:szCs w:val="20"/>
    </w:rPr>
  </w:style>
  <w:style w:type="paragraph" w:customStyle="1" w:styleId="StileEvidenziatoreNonGrassetto5">
    <w:name w:val="Stile Evidenziatore + Non Grassetto5"/>
    <w:basedOn w:val="Evidenziatore"/>
    <w:rsid w:val="00592F24"/>
  </w:style>
  <w:style w:type="paragraph" w:customStyle="1" w:styleId="CM1148">
    <w:name w:val="CM1148"/>
    <w:basedOn w:val="Standard"/>
    <w:next w:val="Standard"/>
    <w:rsid w:val="00592F24"/>
    <w:pPr>
      <w:widowControl w:val="0"/>
      <w:autoSpaceDE w:val="0"/>
      <w:spacing w:after="105"/>
      <w:ind w:right="508"/>
    </w:pPr>
  </w:style>
  <w:style w:type="paragraph" w:customStyle="1" w:styleId="Default8">
    <w:name w:val="Default8"/>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8">
    <w:name w:val="testo18"/>
    <w:basedOn w:val="Standard"/>
    <w:rsid w:val="00592F24"/>
    <w:pPr>
      <w:widowControl w:val="0"/>
      <w:ind w:left="426" w:right="-1"/>
      <w:jc w:val="both"/>
    </w:pPr>
    <w:rPr>
      <w:sz w:val="22"/>
      <w:szCs w:val="20"/>
    </w:rPr>
  </w:style>
  <w:style w:type="paragraph" w:customStyle="1" w:styleId="ElnotaCarattere15">
    <w:name w:val="El_nota Carattere15"/>
    <w:basedOn w:val="Standard"/>
    <w:rsid w:val="00592F24"/>
    <w:pPr>
      <w:spacing w:before="80" w:after="80"/>
      <w:ind w:left="567" w:hanging="284"/>
      <w:jc w:val="both"/>
    </w:pPr>
    <w:rPr>
      <w:rFonts w:ascii="Arial" w:hAnsi="Arial" w:cs="Arial"/>
      <w:bCs/>
      <w:spacing w:val="-2"/>
      <w:sz w:val="18"/>
      <w:szCs w:val="3276"/>
    </w:rPr>
  </w:style>
  <w:style w:type="paragraph" w:customStyle="1" w:styleId="Nota15">
    <w:name w:val="Nota1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5">
    <w:name w:val="Corpo Carattere Carattere Carattere15"/>
    <w:basedOn w:val="Standard"/>
    <w:rsid w:val="00592F24"/>
    <w:pPr>
      <w:spacing w:before="120" w:after="120"/>
      <w:ind w:left="284"/>
      <w:jc w:val="both"/>
    </w:pPr>
    <w:rPr>
      <w:spacing w:val="-2"/>
    </w:rPr>
  </w:style>
  <w:style w:type="paragraph" w:customStyle="1" w:styleId="Elpunto16">
    <w:name w:val="El_punto16"/>
    <w:basedOn w:val="Puntoelenco"/>
    <w:rsid w:val="00592F24"/>
    <w:pPr>
      <w:spacing w:before="60" w:after="60"/>
      <w:ind w:left="0" w:firstLine="0"/>
    </w:pPr>
  </w:style>
  <w:style w:type="paragraph" w:customStyle="1" w:styleId="Copertina16">
    <w:name w:val="Copertina1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5">
    <w:name w:val="Spazio1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5">
    <w:name w:val="Corpo_tab1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5">
    <w:name w:val="Destinatari1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5">
    <w:name w:val="Dida15"/>
    <w:basedOn w:val="WW-Didascalia"/>
    <w:rsid w:val="00592F24"/>
  </w:style>
  <w:style w:type="paragraph" w:customStyle="1" w:styleId="Ellettera15">
    <w:name w:val="El_lettera1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5">
    <w:name w:val="El_lettera215"/>
    <w:basedOn w:val="Ellettera"/>
    <w:rsid w:val="00592F24"/>
  </w:style>
  <w:style w:type="paragraph" w:customStyle="1" w:styleId="EltracciatoCarattereCarattere15">
    <w:name w:val="El_tracciato Carattere Carattere15"/>
    <w:basedOn w:val="ElnotaCarattere"/>
    <w:rsid w:val="00592F24"/>
    <w:pPr>
      <w:ind w:left="0" w:firstLine="0"/>
    </w:pPr>
  </w:style>
  <w:style w:type="paragraph" w:customStyle="1" w:styleId="Evidenziatore15">
    <w:name w:val="Evidenziatore15"/>
    <w:basedOn w:val="Standard"/>
    <w:rsid w:val="00592F24"/>
    <w:pPr>
      <w:spacing w:before="120" w:after="140"/>
      <w:jc w:val="both"/>
    </w:pPr>
    <w:rPr>
      <w:rFonts w:cs="Arial"/>
      <w:b/>
      <w:spacing w:val="-2"/>
    </w:rPr>
  </w:style>
  <w:style w:type="paragraph" w:customStyle="1" w:styleId="Figura15">
    <w:name w:val="Figura15"/>
    <w:basedOn w:val="Standard"/>
    <w:rsid w:val="00592F24"/>
    <w:pPr>
      <w:keepNext/>
      <w:spacing w:before="240" w:after="120"/>
      <w:jc w:val="center"/>
    </w:pPr>
  </w:style>
  <w:style w:type="paragraph" w:customStyle="1" w:styleId="Oggetto15">
    <w:name w:val="Oggetto1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5">
    <w:name w:val="Tabelle15"/>
    <w:basedOn w:val="Standard"/>
    <w:rsid w:val="00592F24"/>
    <w:pPr>
      <w:spacing w:before="120" w:after="360"/>
    </w:pPr>
    <w:rPr>
      <w:rFonts w:eastAsia="Arial Unicode MS"/>
    </w:rPr>
  </w:style>
  <w:style w:type="paragraph" w:customStyle="1" w:styleId="Tittab15">
    <w:name w:val="Tit_tab1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5">
    <w:name w:val="Corpo_lettera15"/>
    <w:basedOn w:val="Standard"/>
    <w:rsid w:val="00592F24"/>
    <w:pPr>
      <w:spacing w:before="120" w:after="120"/>
      <w:ind w:firstLine="340"/>
      <w:jc w:val="both"/>
    </w:pPr>
    <w:rPr>
      <w:rFonts w:cs="Arial"/>
      <w:spacing w:val="-2"/>
    </w:rPr>
  </w:style>
  <w:style w:type="paragraph" w:customStyle="1" w:styleId="GlossarioDef15">
    <w:name w:val="GlossarioDef1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5">
    <w:name w:val="El_notalettera15"/>
    <w:basedOn w:val="Elnota"/>
    <w:rsid w:val="00592F24"/>
    <w:pPr>
      <w:ind w:left="616" w:hanging="360"/>
    </w:pPr>
  </w:style>
  <w:style w:type="paragraph" w:customStyle="1" w:styleId="Elnota16">
    <w:name w:val="El_nota16"/>
    <w:basedOn w:val="Nota"/>
    <w:rsid w:val="00592F24"/>
    <w:pPr>
      <w:ind w:left="567" w:hanging="283"/>
    </w:pPr>
  </w:style>
  <w:style w:type="paragraph" w:customStyle="1" w:styleId="Elnumero215">
    <w:name w:val="El_numero21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5">
    <w:name w:val="El_tracciato Carattere15"/>
    <w:basedOn w:val="Elnota"/>
    <w:rsid w:val="00592F24"/>
  </w:style>
  <w:style w:type="paragraph" w:customStyle="1" w:styleId="El-15">
    <w:name w:val="El-15"/>
    <w:basedOn w:val="Elpunto"/>
    <w:rsid w:val="00592F24"/>
    <w:pPr>
      <w:ind w:left="0" w:firstLine="0"/>
    </w:pPr>
  </w:style>
  <w:style w:type="paragraph" w:customStyle="1" w:styleId="Elpunto215">
    <w:name w:val="El_punto215"/>
    <w:basedOn w:val="Elpunto"/>
    <w:rsid w:val="00592F24"/>
    <w:pPr>
      <w:ind w:left="1440" w:hanging="360"/>
    </w:pPr>
  </w:style>
  <w:style w:type="paragraph" w:customStyle="1" w:styleId="Corpo17">
    <w:name w:val="Corpo17"/>
    <w:basedOn w:val="Standard"/>
    <w:rsid w:val="00592F24"/>
    <w:pPr>
      <w:spacing w:before="120" w:after="120"/>
      <w:jc w:val="both"/>
    </w:pPr>
    <w:rPr>
      <w:rFonts w:cs="Arial"/>
      <w:spacing w:val="-2"/>
    </w:rPr>
  </w:style>
  <w:style w:type="paragraph" w:customStyle="1" w:styleId="Parola15">
    <w:name w:val="Parola1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5">
    <w:name w:val="Esempio1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5">
    <w:name w:val="Stile Tabelle + Allineato a sinistra15"/>
    <w:basedOn w:val="Tabelle"/>
    <w:rsid w:val="00592F24"/>
    <w:rPr>
      <w:rFonts w:eastAsia="Times New Roman"/>
      <w:szCs w:val="20"/>
    </w:rPr>
  </w:style>
  <w:style w:type="paragraph" w:customStyle="1" w:styleId="tit315">
    <w:name w:val="tit315"/>
    <w:basedOn w:val="Standard"/>
    <w:rsid w:val="00592F24"/>
    <w:pPr>
      <w:spacing w:before="480"/>
    </w:pPr>
    <w:rPr>
      <w:rFonts w:ascii="Arial" w:hAnsi="Arial" w:cs="Arial"/>
      <w:b/>
      <w:bCs/>
      <w:color w:val="006699"/>
      <w:sz w:val="20"/>
      <w:szCs w:val="20"/>
    </w:rPr>
  </w:style>
  <w:style w:type="paragraph" w:customStyle="1" w:styleId="corpo150">
    <w:name w:val="corpo15"/>
    <w:basedOn w:val="Standard"/>
    <w:rsid w:val="00592F24"/>
    <w:pPr>
      <w:spacing w:before="120" w:after="120"/>
      <w:ind w:right="100"/>
      <w:jc w:val="both"/>
    </w:pPr>
    <w:rPr>
      <w:rFonts w:ascii="Arial" w:hAnsi="Arial" w:cs="Arial"/>
      <w:color w:val="000000"/>
      <w:sz w:val="18"/>
      <w:szCs w:val="18"/>
    </w:rPr>
  </w:style>
  <w:style w:type="paragraph" w:customStyle="1" w:styleId="tit215">
    <w:name w:val="tit215"/>
    <w:basedOn w:val="Standard"/>
    <w:rsid w:val="00592F24"/>
    <w:pPr>
      <w:spacing w:before="400" w:after="60"/>
    </w:pPr>
    <w:rPr>
      <w:rFonts w:ascii="Arial" w:hAnsi="Arial" w:cs="Arial"/>
      <w:b/>
      <w:bCs/>
      <w:color w:val="006699"/>
      <w:sz w:val="22"/>
      <w:szCs w:val="22"/>
    </w:rPr>
  </w:style>
  <w:style w:type="paragraph" w:customStyle="1" w:styleId="corpotab150">
    <w:name w:val="corpotab15"/>
    <w:basedOn w:val="Standard"/>
    <w:rsid w:val="00592F24"/>
    <w:pPr>
      <w:spacing w:before="20" w:after="20"/>
      <w:ind w:left="40" w:right="40"/>
    </w:pPr>
    <w:rPr>
      <w:rFonts w:ascii="Arial" w:hAnsi="Arial" w:cs="Arial"/>
      <w:color w:val="000000"/>
      <w:sz w:val="18"/>
      <w:szCs w:val="18"/>
    </w:rPr>
  </w:style>
  <w:style w:type="paragraph" w:customStyle="1" w:styleId="Normale215">
    <w:name w:val="Normale 215"/>
    <w:basedOn w:val="Standard"/>
    <w:rsid w:val="00592F24"/>
    <w:pPr>
      <w:spacing w:before="120"/>
      <w:ind w:left="567" w:right="567"/>
    </w:pPr>
    <w:rPr>
      <w:sz w:val="22"/>
      <w:szCs w:val="20"/>
    </w:rPr>
  </w:style>
  <w:style w:type="paragraph" w:customStyle="1" w:styleId="tit415">
    <w:name w:val="tit415"/>
    <w:basedOn w:val="Standard"/>
    <w:rsid w:val="00592F24"/>
    <w:pPr>
      <w:spacing w:before="120"/>
    </w:pPr>
    <w:rPr>
      <w:rFonts w:ascii="Arial" w:hAnsi="Arial" w:cs="Arial"/>
      <w:b/>
      <w:bCs/>
      <w:i/>
      <w:iCs/>
      <w:color w:val="006699"/>
      <w:sz w:val="18"/>
      <w:szCs w:val="18"/>
    </w:rPr>
  </w:style>
  <w:style w:type="paragraph" w:customStyle="1" w:styleId="CorpoCarattereCarattere15">
    <w:name w:val="Corpo Carattere Carattere15"/>
    <w:basedOn w:val="Standard"/>
    <w:rsid w:val="00592F24"/>
    <w:pPr>
      <w:spacing w:before="120" w:after="120"/>
      <w:ind w:left="284"/>
      <w:jc w:val="both"/>
    </w:pPr>
    <w:rPr>
      <w:spacing w:val="-2"/>
    </w:rPr>
  </w:style>
  <w:style w:type="paragraph" w:customStyle="1" w:styleId="rgsufficio115">
    <w:name w:val="rgs_ufficio115"/>
    <w:basedOn w:val="Standard"/>
    <w:rsid w:val="00592F24"/>
    <w:pPr>
      <w:jc w:val="center"/>
    </w:pPr>
    <w:rPr>
      <w:smallCaps/>
      <w:sz w:val="16"/>
      <w:szCs w:val="20"/>
    </w:rPr>
  </w:style>
  <w:style w:type="paragraph" w:customStyle="1" w:styleId="rgsoggetto15">
    <w:name w:val="rgs_oggetto15"/>
    <w:basedOn w:val="Standard"/>
    <w:rsid w:val="00592F24"/>
    <w:pPr>
      <w:ind w:left="1000" w:hanging="1000"/>
    </w:pPr>
    <w:rPr>
      <w:sz w:val="20"/>
      <w:szCs w:val="20"/>
    </w:rPr>
  </w:style>
  <w:style w:type="paragraph" w:customStyle="1" w:styleId="StileGlossarioDefCorsivo15">
    <w:name w:val="Stile GlossarioDef + Corsivo15"/>
    <w:basedOn w:val="GlossarioDef"/>
    <w:rsid w:val="00592F24"/>
    <w:rPr>
      <w:i/>
      <w:iCs/>
      <w:spacing w:val="-2"/>
    </w:rPr>
  </w:style>
  <w:style w:type="paragraph" w:customStyle="1" w:styleId="corpocarattere15">
    <w:name w:val="corpocarattere15"/>
    <w:basedOn w:val="Standard"/>
    <w:rsid w:val="00592F24"/>
    <w:pPr>
      <w:spacing w:before="280" w:after="280"/>
    </w:pPr>
    <w:rPr>
      <w:rFonts w:ascii="Arial Unicode MS" w:eastAsia="Arial Unicode MS" w:hAnsi="Arial Unicode MS" w:cs="Arial Unicode MS"/>
    </w:rPr>
  </w:style>
  <w:style w:type="paragraph" w:customStyle="1" w:styleId="0proposta15">
    <w:name w:val="0_proposta15"/>
    <w:basedOn w:val="Standard"/>
    <w:rsid w:val="00592F24"/>
    <w:pPr>
      <w:spacing w:after="120"/>
      <w:jc w:val="both"/>
    </w:pPr>
  </w:style>
  <w:style w:type="paragraph" w:customStyle="1" w:styleId="rgscorpodeltesto15">
    <w:name w:val="rgs_corpodeltesto15"/>
    <w:basedOn w:val="Standard"/>
    <w:rsid w:val="00592F24"/>
    <w:pPr>
      <w:spacing w:after="120" w:line="360" w:lineRule="auto"/>
      <w:ind w:firstLine="799"/>
      <w:jc w:val="both"/>
    </w:pPr>
    <w:rPr>
      <w:szCs w:val="20"/>
    </w:rPr>
  </w:style>
  <w:style w:type="paragraph" w:customStyle="1" w:styleId="CM11415">
    <w:name w:val="CM11415"/>
    <w:basedOn w:val="Standard"/>
    <w:next w:val="Standard"/>
    <w:rsid w:val="00592F24"/>
    <w:pPr>
      <w:widowControl w:val="0"/>
      <w:autoSpaceDE w:val="0"/>
      <w:spacing w:after="105"/>
      <w:ind w:right="508"/>
    </w:pPr>
  </w:style>
  <w:style w:type="paragraph" w:customStyle="1" w:styleId="Default15">
    <w:name w:val="Default1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5">
    <w:name w:val="testo115"/>
    <w:basedOn w:val="Standard"/>
    <w:rsid w:val="00592F24"/>
    <w:pPr>
      <w:widowControl w:val="0"/>
      <w:ind w:left="426" w:right="-1"/>
      <w:jc w:val="both"/>
    </w:pPr>
    <w:rPr>
      <w:sz w:val="22"/>
      <w:szCs w:val="20"/>
    </w:rPr>
  </w:style>
  <w:style w:type="paragraph" w:customStyle="1" w:styleId="ElnotaCarattere25">
    <w:name w:val="El_nota Carattere25"/>
    <w:basedOn w:val="Standard"/>
    <w:rsid w:val="00592F24"/>
    <w:pPr>
      <w:spacing w:before="80" w:after="80"/>
      <w:ind w:left="567" w:hanging="284"/>
      <w:jc w:val="both"/>
    </w:pPr>
    <w:rPr>
      <w:rFonts w:ascii="Arial" w:hAnsi="Arial" w:cs="Arial"/>
      <w:bCs/>
      <w:spacing w:val="-2"/>
      <w:sz w:val="18"/>
      <w:szCs w:val="3276"/>
    </w:rPr>
  </w:style>
  <w:style w:type="paragraph" w:customStyle="1" w:styleId="Nota25">
    <w:name w:val="Nota2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5">
    <w:name w:val="Corpo Carattere Carattere Carattere25"/>
    <w:basedOn w:val="Standard"/>
    <w:rsid w:val="00592F24"/>
    <w:pPr>
      <w:spacing w:before="120" w:after="120"/>
      <w:ind w:left="284"/>
      <w:jc w:val="both"/>
    </w:pPr>
    <w:rPr>
      <w:spacing w:val="-2"/>
    </w:rPr>
  </w:style>
  <w:style w:type="paragraph" w:customStyle="1" w:styleId="Elpunto35">
    <w:name w:val="El_punto35"/>
    <w:basedOn w:val="Puntoelenco"/>
    <w:rsid w:val="00592F24"/>
    <w:pPr>
      <w:spacing w:before="60" w:after="60"/>
      <w:ind w:left="0" w:firstLine="0"/>
    </w:pPr>
  </w:style>
  <w:style w:type="paragraph" w:customStyle="1" w:styleId="Copertina25">
    <w:name w:val="Copertina2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5">
    <w:name w:val="Spazio2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5">
    <w:name w:val="Corpo_tab2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5">
    <w:name w:val="Destinatari2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5">
    <w:name w:val="Dida25"/>
    <w:basedOn w:val="WW-Didascalia"/>
    <w:rsid w:val="00592F24"/>
  </w:style>
  <w:style w:type="paragraph" w:customStyle="1" w:styleId="Ellettera35">
    <w:name w:val="El_lettera3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5">
    <w:name w:val="El_lettera225"/>
    <w:basedOn w:val="Ellettera"/>
    <w:rsid w:val="00592F24"/>
  </w:style>
  <w:style w:type="paragraph" w:customStyle="1" w:styleId="EltracciatoCarattereCarattere25">
    <w:name w:val="El_tracciato Carattere Carattere25"/>
    <w:basedOn w:val="ElnotaCarattere"/>
    <w:rsid w:val="00592F24"/>
    <w:pPr>
      <w:ind w:left="0" w:firstLine="0"/>
    </w:pPr>
  </w:style>
  <w:style w:type="paragraph" w:customStyle="1" w:styleId="Evidenziatore25">
    <w:name w:val="Evidenziatore25"/>
    <w:basedOn w:val="Standard"/>
    <w:rsid w:val="00592F24"/>
    <w:pPr>
      <w:spacing w:before="120" w:after="140"/>
      <w:jc w:val="both"/>
    </w:pPr>
    <w:rPr>
      <w:rFonts w:cs="Arial"/>
      <w:b/>
      <w:spacing w:val="-2"/>
    </w:rPr>
  </w:style>
  <w:style w:type="paragraph" w:customStyle="1" w:styleId="Figura25">
    <w:name w:val="Figura25"/>
    <w:basedOn w:val="Standard"/>
    <w:rsid w:val="00592F24"/>
    <w:pPr>
      <w:keepNext/>
      <w:spacing w:before="240" w:after="120"/>
      <w:jc w:val="center"/>
    </w:pPr>
  </w:style>
  <w:style w:type="paragraph" w:customStyle="1" w:styleId="Oggetto25">
    <w:name w:val="Oggetto2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5">
    <w:name w:val="Tabelle25"/>
    <w:basedOn w:val="Standard"/>
    <w:rsid w:val="00592F24"/>
    <w:pPr>
      <w:spacing w:before="120" w:after="360"/>
    </w:pPr>
    <w:rPr>
      <w:rFonts w:eastAsia="Arial Unicode MS"/>
    </w:rPr>
  </w:style>
  <w:style w:type="paragraph" w:customStyle="1" w:styleId="Tittab25">
    <w:name w:val="Tit_tab2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5">
    <w:name w:val="Corpo_lettera25"/>
    <w:basedOn w:val="Standard"/>
    <w:rsid w:val="00592F24"/>
    <w:pPr>
      <w:spacing w:before="120" w:after="120"/>
      <w:ind w:firstLine="340"/>
      <w:jc w:val="both"/>
    </w:pPr>
    <w:rPr>
      <w:rFonts w:cs="Arial"/>
      <w:spacing w:val="-2"/>
    </w:rPr>
  </w:style>
  <w:style w:type="paragraph" w:customStyle="1" w:styleId="GlossarioDef25">
    <w:name w:val="GlossarioDef2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5">
    <w:name w:val="El_notalettera25"/>
    <w:basedOn w:val="Elnota"/>
    <w:rsid w:val="00592F24"/>
    <w:pPr>
      <w:ind w:left="616" w:hanging="360"/>
    </w:pPr>
  </w:style>
  <w:style w:type="paragraph" w:customStyle="1" w:styleId="Elnota25">
    <w:name w:val="El_nota25"/>
    <w:basedOn w:val="Nota"/>
    <w:rsid w:val="00592F24"/>
    <w:pPr>
      <w:ind w:left="567" w:hanging="283"/>
    </w:pPr>
  </w:style>
  <w:style w:type="paragraph" w:customStyle="1" w:styleId="Elnumero225">
    <w:name w:val="El_numero22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5">
    <w:name w:val="El_tracciato Carattere25"/>
    <w:basedOn w:val="Elnota"/>
    <w:rsid w:val="00592F24"/>
  </w:style>
  <w:style w:type="paragraph" w:customStyle="1" w:styleId="El-25">
    <w:name w:val="El-25"/>
    <w:basedOn w:val="Elpunto"/>
    <w:rsid w:val="00592F24"/>
    <w:pPr>
      <w:ind w:left="0" w:firstLine="0"/>
    </w:pPr>
  </w:style>
  <w:style w:type="paragraph" w:customStyle="1" w:styleId="Elpunto225">
    <w:name w:val="El_punto225"/>
    <w:basedOn w:val="Elpunto"/>
    <w:rsid w:val="00592F24"/>
    <w:pPr>
      <w:ind w:left="1440" w:hanging="360"/>
    </w:pPr>
  </w:style>
  <w:style w:type="paragraph" w:customStyle="1" w:styleId="Corpo25">
    <w:name w:val="Corpo25"/>
    <w:basedOn w:val="Standard"/>
    <w:rsid w:val="00592F24"/>
    <w:pPr>
      <w:spacing w:before="120" w:after="120"/>
      <w:jc w:val="both"/>
    </w:pPr>
    <w:rPr>
      <w:rFonts w:cs="Arial"/>
      <w:spacing w:val="-2"/>
    </w:rPr>
  </w:style>
  <w:style w:type="paragraph" w:customStyle="1" w:styleId="Parola25">
    <w:name w:val="Parola2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5">
    <w:name w:val="Esempio2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5">
    <w:name w:val="Stile Tabelle + Allineato a sinistra25"/>
    <w:basedOn w:val="Tabelle"/>
    <w:rsid w:val="00592F24"/>
    <w:rPr>
      <w:rFonts w:eastAsia="Times New Roman"/>
      <w:szCs w:val="20"/>
    </w:rPr>
  </w:style>
  <w:style w:type="paragraph" w:customStyle="1" w:styleId="tit325">
    <w:name w:val="tit325"/>
    <w:basedOn w:val="Standard"/>
    <w:rsid w:val="00592F24"/>
    <w:pPr>
      <w:spacing w:before="480"/>
    </w:pPr>
    <w:rPr>
      <w:rFonts w:ascii="Arial" w:hAnsi="Arial" w:cs="Arial"/>
      <w:b/>
      <w:bCs/>
      <w:color w:val="006699"/>
      <w:sz w:val="20"/>
      <w:szCs w:val="20"/>
    </w:rPr>
  </w:style>
  <w:style w:type="paragraph" w:customStyle="1" w:styleId="corpo250">
    <w:name w:val="corpo25"/>
    <w:basedOn w:val="Standard"/>
    <w:rsid w:val="00592F24"/>
    <w:pPr>
      <w:spacing w:before="120" w:after="120"/>
      <w:ind w:right="100"/>
      <w:jc w:val="both"/>
    </w:pPr>
    <w:rPr>
      <w:rFonts w:ascii="Arial" w:hAnsi="Arial" w:cs="Arial"/>
      <w:color w:val="000000"/>
      <w:sz w:val="18"/>
      <w:szCs w:val="18"/>
    </w:rPr>
  </w:style>
  <w:style w:type="paragraph" w:customStyle="1" w:styleId="tit225">
    <w:name w:val="tit225"/>
    <w:basedOn w:val="Standard"/>
    <w:rsid w:val="00592F24"/>
    <w:pPr>
      <w:spacing w:before="400" w:after="60"/>
    </w:pPr>
    <w:rPr>
      <w:rFonts w:ascii="Arial" w:hAnsi="Arial" w:cs="Arial"/>
      <w:b/>
      <w:bCs/>
      <w:color w:val="006699"/>
      <w:sz w:val="22"/>
      <w:szCs w:val="22"/>
    </w:rPr>
  </w:style>
  <w:style w:type="paragraph" w:customStyle="1" w:styleId="corpotab250">
    <w:name w:val="corpotab25"/>
    <w:basedOn w:val="Standard"/>
    <w:rsid w:val="00592F24"/>
    <w:pPr>
      <w:spacing w:before="20" w:after="20"/>
      <w:ind w:left="40" w:right="40"/>
    </w:pPr>
    <w:rPr>
      <w:rFonts w:ascii="Arial" w:hAnsi="Arial" w:cs="Arial"/>
      <w:color w:val="000000"/>
      <w:sz w:val="18"/>
      <w:szCs w:val="18"/>
    </w:rPr>
  </w:style>
  <w:style w:type="paragraph" w:customStyle="1" w:styleId="Normale225">
    <w:name w:val="Normale 225"/>
    <w:basedOn w:val="Standard"/>
    <w:rsid w:val="00592F24"/>
    <w:pPr>
      <w:spacing w:before="120"/>
      <w:ind w:left="567" w:right="567"/>
    </w:pPr>
    <w:rPr>
      <w:sz w:val="22"/>
      <w:szCs w:val="20"/>
    </w:rPr>
  </w:style>
  <w:style w:type="paragraph" w:customStyle="1" w:styleId="tit425">
    <w:name w:val="tit425"/>
    <w:basedOn w:val="Standard"/>
    <w:rsid w:val="00592F24"/>
    <w:pPr>
      <w:spacing w:before="120"/>
    </w:pPr>
    <w:rPr>
      <w:rFonts w:ascii="Arial" w:hAnsi="Arial" w:cs="Arial"/>
      <w:b/>
      <w:bCs/>
      <w:i/>
      <w:iCs/>
      <w:color w:val="006699"/>
      <w:sz w:val="18"/>
      <w:szCs w:val="18"/>
    </w:rPr>
  </w:style>
  <w:style w:type="paragraph" w:customStyle="1" w:styleId="CorpoCarattereCarattere25">
    <w:name w:val="Corpo Carattere Carattere25"/>
    <w:basedOn w:val="Standard"/>
    <w:rsid w:val="00592F24"/>
    <w:pPr>
      <w:spacing w:before="120" w:after="120"/>
      <w:ind w:left="284"/>
      <w:jc w:val="both"/>
    </w:pPr>
    <w:rPr>
      <w:spacing w:val="-2"/>
    </w:rPr>
  </w:style>
  <w:style w:type="paragraph" w:customStyle="1" w:styleId="rgsufficio125">
    <w:name w:val="rgs_ufficio125"/>
    <w:basedOn w:val="Standard"/>
    <w:rsid w:val="00592F24"/>
    <w:pPr>
      <w:jc w:val="center"/>
    </w:pPr>
    <w:rPr>
      <w:smallCaps/>
      <w:sz w:val="16"/>
      <w:szCs w:val="20"/>
    </w:rPr>
  </w:style>
  <w:style w:type="paragraph" w:customStyle="1" w:styleId="rgsoggetto25">
    <w:name w:val="rgs_oggetto25"/>
    <w:basedOn w:val="Standard"/>
    <w:rsid w:val="00592F24"/>
    <w:pPr>
      <w:ind w:left="1000" w:hanging="1000"/>
    </w:pPr>
    <w:rPr>
      <w:sz w:val="20"/>
      <w:szCs w:val="20"/>
    </w:rPr>
  </w:style>
  <w:style w:type="paragraph" w:customStyle="1" w:styleId="StileGlossarioDefCorsivo25">
    <w:name w:val="Stile GlossarioDef + Corsivo25"/>
    <w:basedOn w:val="GlossarioDef"/>
    <w:rsid w:val="00592F24"/>
    <w:rPr>
      <w:i/>
      <w:iCs/>
      <w:spacing w:val="-2"/>
    </w:rPr>
  </w:style>
  <w:style w:type="paragraph" w:customStyle="1" w:styleId="corpocarattere25">
    <w:name w:val="corpocarattere25"/>
    <w:basedOn w:val="Standard"/>
    <w:rsid w:val="00592F24"/>
    <w:pPr>
      <w:spacing w:before="280" w:after="280"/>
    </w:pPr>
    <w:rPr>
      <w:rFonts w:ascii="Arial Unicode MS" w:eastAsia="Arial Unicode MS" w:hAnsi="Arial Unicode MS" w:cs="Arial Unicode MS"/>
    </w:rPr>
  </w:style>
  <w:style w:type="paragraph" w:customStyle="1" w:styleId="0proposta25">
    <w:name w:val="0_proposta25"/>
    <w:basedOn w:val="Standard"/>
    <w:rsid w:val="00592F24"/>
    <w:pPr>
      <w:spacing w:after="120"/>
      <w:jc w:val="both"/>
    </w:pPr>
  </w:style>
  <w:style w:type="paragraph" w:customStyle="1" w:styleId="rgscorpodeltesto25">
    <w:name w:val="rgs_corpodeltesto25"/>
    <w:basedOn w:val="Standard"/>
    <w:rsid w:val="00592F24"/>
    <w:pPr>
      <w:spacing w:after="120" w:line="360" w:lineRule="auto"/>
      <w:ind w:firstLine="799"/>
      <w:jc w:val="both"/>
    </w:pPr>
    <w:rPr>
      <w:szCs w:val="20"/>
    </w:rPr>
  </w:style>
  <w:style w:type="paragraph" w:customStyle="1" w:styleId="CM11425">
    <w:name w:val="CM11425"/>
    <w:basedOn w:val="Standard"/>
    <w:next w:val="Standard"/>
    <w:rsid w:val="00592F24"/>
    <w:pPr>
      <w:widowControl w:val="0"/>
      <w:autoSpaceDE w:val="0"/>
      <w:spacing w:after="105"/>
      <w:ind w:right="508"/>
    </w:pPr>
  </w:style>
  <w:style w:type="paragraph" w:customStyle="1" w:styleId="Default25">
    <w:name w:val="Default2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5">
    <w:name w:val="testo125"/>
    <w:basedOn w:val="Standard"/>
    <w:rsid w:val="00592F24"/>
    <w:pPr>
      <w:widowControl w:val="0"/>
      <w:ind w:left="426" w:right="-1"/>
      <w:jc w:val="both"/>
    </w:pPr>
    <w:rPr>
      <w:sz w:val="22"/>
      <w:szCs w:val="20"/>
    </w:rPr>
  </w:style>
  <w:style w:type="paragraph" w:customStyle="1" w:styleId="Corpo118">
    <w:name w:val="Corpo118"/>
    <w:basedOn w:val="Standard"/>
    <w:rsid w:val="00592F24"/>
    <w:pPr>
      <w:spacing w:before="120" w:after="120"/>
      <w:jc w:val="both"/>
    </w:pPr>
    <w:rPr>
      <w:rFonts w:cs="Arial"/>
      <w:spacing w:val="-2"/>
    </w:rPr>
  </w:style>
  <w:style w:type="paragraph" w:customStyle="1" w:styleId="Corpo1115">
    <w:name w:val="Corpo1115"/>
    <w:basedOn w:val="Standard"/>
    <w:rsid w:val="00592F24"/>
    <w:pPr>
      <w:spacing w:before="120" w:after="120"/>
      <w:jc w:val="both"/>
    </w:pPr>
    <w:rPr>
      <w:rFonts w:cs="Arial"/>
      <w:spacing w:val="-2"/>
    </w:rPr>
  </w:style>
  <w:style w:type="paragraph" w:customStyle="1" w:styleId="Elpunto45">
    <w:name w:val="El_punto45"/>
    <w:basedOn w:val="Puntoelenco"/>
    <w:rsid w:val="00592F24"/>
    <w:pPr>
      <w:spacing w:before="60" w:after="60"/>
    </w:pPr>
  </w:style>
  <w:style w:type="paragraph" w:customStyle="1" w:styleId="Copertina35">
    <w:name w:val="Copertina3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5">
    <w:name w:val="Figura35"/>
    <w:basedOn w:val="Standard"/>
    <w:rsid w:val="00592F24"/>
    <w:pPr>
      <w:keepNext/>
      <w:spacing w:before="240" w:after="120"/>
      <w:jc w:val="center"/>
    </w:pPr>
  </w:style>
  <w:style w:type="paragraph" w:customStyle="1" w:styleId="Tittab35">
    <w:name w:val="Tit_tab3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5">
    <w:name w:val="GlossarioDef3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5">
    <w:name w:val="El_nota35"/>
    <w:basedOn w:val="Standard"/>
    <w:rsid w:val="00592F24"/>
    <w:pPr>
      <w:spacing w:before="80" w:after="80"/>
      <w:ind w:left="284" w:hanging="284"/>
    </w:pPr>
    <w:rPr>
      <w:rFonts w:ascii="Arial" w:hAnsi="Arial" w:cs="Arial"/>
      <w:bCs/>
      <w:sz w:val="18"/>
      <w:szCs w:val="3276"/>
    </w:rPr>
  </w:style>
  <w:style w:type="paragraph" w:customStyle="1" w:styleId="Elpunto235">
    <w:name w:val="El_punto235"/>
    <w:basedOn w:val="Elpunto"/>
    <w:rsid w:val="00592F24"/>
    <w:pPr>
      <w:ind w:left="567" w:hanging="283"/>
    </w:pPr>
  </w:style>
  <w:style w:type="paragraph" w:customStyle="1" w:styleId="Esempio35">
    <w:name w:val="Esempio3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5">
    <w:name w:val="Corpo35"/>
    <w:basedOn w:val="Standard"/>
    <w:rsid w:val="00592F24"/>
    <w:pPr>
      <w:spacing w:before="120" w:after="120"/>
      <w:jc w:val="both"/>
    </w:pPr>
    <w:rPr>
      <w:rFonts w:cs="Arial"/>
      <w:spacing w:val="-2"/>
    </w:rPr>
  </w:style>
  <w:style w:type="paragraph" w:customStyle="1" w:styleId="Elnotalettera35">
    <w:name w:val="El_notalettera35"/>
    <w:basedOn w:val="Elnota"/>
    <w:rsid w:val="00592F24"/>
    <w:pPr>
      <w:ind w:left="616" w:hanging="360"/>
    </w:pPr>
  </w:style>
  <w:style w:type="paragraph" w:customStyle="1" w:styleId="EltracciatoCarattere35">
    <w:name w:val="El_tracciato Carattere35"/>
    <w:basedOn w:val="Elnota"/>
    <w:rsid w:val="00592F24"/>
  </w:style>
  <w:style w:type="paragraph" w:customStyle="1" w:styleId="El-35">
    <w:name w:val="El-35"/>
    <w:basedOn w:val="Elpunto"/>
    <w:rsid w:val="00592F24"/>
  </w:style>
  <w:style w:type="paragraph" w:customStyle="1" w:styleId="Corpo1125">
    <w:name w:val="Corpo1125"/>
    <w:basedOn w:val="Standard"/>
    <w:rsid w:val="00592F24"/>
    <w:pPr>
      <w:spacing w:before="120" w:after="120"/>
      <w:jc w:val="both"/>
    </w:pPr>
    <w:rPr>
      <w:rFonts w:cs="Arial"/>
      <w:spacing w:val="-2"/>
    </w:rPr>
  </w:style>
  <w:style w:type="paragraph" w:customStyle="1" w:styleId="Corpo45">
    <w:name w:val="Corpo45"/>
    <w:basedOn w:val="Standard"/>
    <w:rsid w:val="00592F24"/>
    <w:pPr>
      <w:spacing w:before="120" w:after="120"/>
      <w:jc w:val="both"/>
    </w:pPr>
    <w:rPr>
      <w:rFonts w:cs="Arial"/>
      <w:spacing w:val="-2"/>
    </w:rPr>
  </w:style>
  <w:style w:type="paragraph" w:customStyle="1" w:styleId="Copertina45">
    <w:name w:val="Copertina4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5">
    <w:name w:val="El_punto245"/>
    <w:basedOn w:val="Elpunto"/>
    <w:rsid w:val="00592F24"/>
    <w:pPr>
      <w:ind w:left="0" w:firstLine="0"/>
    </w:pPr>
  </w:style>
  <w:style w:type="paragraph" w:customStyle="1" w:styleId="Elpunto55">
    <w:name w:val="El_punto55"/>
    <w:basedOn w:val="Puntoelenco"/>
    <w:rsid w:val="00592F24"/>
    <w:pPr>
      <w:spacing w:before="60" w:after="60"/>
    </w:pPr>
  </w:style>
  <w:style w:type="paragraph" w:customStyle="1" w:styleId="Elnota45">
    <w:name w:val="El_nota45"/>
    <w:basedOn w:val="Nota"/>
    <w:rsid w:val="00592F24"/>
    <w:pPr>
      <w:ind w:left="567" w:hanging="283"/>
    </w:pPr>
  </w:style>
  <w:style w:type="paragraph" w:customStyle="1" w:styleId="Nota35">
    <w:name w:val="Nota3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5">
    <w:name w:val="El-45"/>
    <w:basedOn w:val="Elpunto"/>
    <w:rsid w:val="00592F24"/>
  </w:style>
  <w:style w:type="paragraph" w:customStyle="1" w:styleId="Evidenziatore35">
    <w:name w:val="Evidenziatore35"/>
    <w:basedOn w:val="Standard"/>
    <w:rsid w:val="00592F24"/>
    <w:pPr>
      <w:spacing w:before="120" w:after="140"/>
      <w:jc w:val="both"/>
    </w:pPr>
    <w:rPr>
      <w:rFonts w:cs="Arial"/>
      <w:b/>
      <w:spacing w:val="-2"/>
    </w:rPr>
  </w:style>
  <w:style w:type="paragraph" w:customStyle="1" w:styleId="Tittab45">
    <w:name w:val="Tit_tab4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5">
    <w:name w:val="El_nota55"/>
    <w:basedOn w:val="Standard"/>
    <w:rsid w:val="00592F24"/>
    <w:pPr>
      <w:spacing w:before="80" w:after="80"/>
      <w:ind w:left="567" w:hanging="283"/>
    </w:pPr>
    <w:rPr>
      <w:rFonts w:ascii="Arial" w:hAnsi="Arial" w:cs="Arial"/>
      <w:bCs/>
      <w:sz w:val="18"/>
      <w:szCs w:val="3276"/>
    </w:rPr>
  </w:style>
  <w:style w:type="paragraph" w:customStyle="1" w:styleId="Copertina55">
    <w:name w:val="Copertina5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5">
    <w:name w:val="El_nota Carattere35"/>
    <w:basedOn w:val="Standard"/>
    <w:rsid w:val="00592F24"/>
    <w:pPr>
      <w:spacing w:before="80" w:after="80"/>
      <w:ind w:left="567" w:hanging="284"/>
      <w:jc w:val="both"/>
    </w:pPr>
    <w:rPr>
      <w:rFonts w:ascii="Arial" w:hAnsi="Arial" w:cs="Arial"/>
      <w:bCs/>
      <w:spacing w:val="-2"/>
      <w:sz w:val="18"/>
      <w:szCs w:val="3276"/>
    </w:rPr>
  </w:style>
  <w:style w:type="paragraph" w:customStyle="1" w:styleId="Nota45">
    <w:name w:val="Nota45"/>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5">
    <w:name w:val="Corpo Carattere Carattere Carattere35"/>
    <w:basedOn w:val="Standard"/>
    <w:rsid w:val="00592F24"/>
    <w:pPr>
      <w:spacing w:before="120" w:after="120"/>
      <w:ind w:left="284"/>
      <w:jc w:val="both"/>
    </w:pPr>
    <w:rPr>
      <w:spacing w:val="-2"/>
    </w:rPr>
  </w:style>
  <w:style w:type="paragraph" w:customStyle="1" w:styleId="Elpunto65">
    <w:name w:val="El_punto65"/>
    <w:basedOn w:val="Puntoelenco"/>
    <w:rsid w:val="00592F24"/>
    <w:pPr>
      <w:spacing w:before="60" w:after="60"/>
      <w:ind w:left="0" w:firstLine="0"/>
    </w:pPr>
  </w:style>
  <w:style w:type="paragraph" w:customStyle="1" w:styleId="Copertina65">
    <w:name w:val="Copertina65"/>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5">
    <w:name w:val="Spazio35"/>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5">
    <w:name w:val="Corpo_tab35"/>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5">
    <w:name w:val="Destinatari35"/>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5">
    <w:name w:val="Dida35"/>
    <w:basedOn w:val="WW-Didascalia"/>
    <w:rsid w:val="00592F24"/>
  </w:style>
  <w:style w:type="paragraph" w:customStyle="1" w:styleId="Ellettera45">
    <w:name w:val="El_lettera45"/>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5">
    <w:name w:val="El_lettera235"/>
    <w:basedOn w:val="Ellettera"/>
    <w:rsid w:val="00592F24"/>
  </w:style>
  <w:style w:type="paragraph" w:customStyle="1" w:styleId="EltracciatoCarattereCarattere35">
    <w:name w:val="El_tracciato Carattere Carattere35"/>
    <w:basedOn w:val="ElnotaCarattere"/>
    <w:rsid w:val="00592F24"/>
    <w:pPr>
      <w:ind w:left="0" w:firstLine="0"/>
    </w:pPr>
  </w:style>
  <w:style w:type="paragraph" w:customStyle="1" w:styleId="Evidenziatore45">
    <w:name w:val="Evidenziatore45"/>
    <w:basedOn w:val="Standard"/>
    <w:rsid w:val="00592F24"/>
    <w:pPr>
      <w:spacing w:before="120" w:after="140"/>
      <w:jc w:val="both"/>
    </w:pPr>
    <w:rPr>
      <w:rFonts w:cs="Arial"/>
      <w:b/>
      <w:spacing w:val="-2"/>
    </w:rPr>
  </w:style>
  <w:style w:type="paragraph" w:customStyle="1" w:styleId="Figura45">
    <w:name w:val="Figura45"/>
    <w:basedOn w:val="Standard"/>
    <w:rsid w:val="00592F24"/>
    <w:pPr>
      <w:keepNext/>
      <w:spacing w:before="240" w:after="120"/>
      <w:jc w:val="center"/>
    </w:pPr>
  </w:style>
  <w:style w:type="paragraph" w:customStyle="1" w:styleId="Oggetto35">
    <w:name w:val="Oggetto35"/>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5">
    <w:name w:val="Tabelle35"/>
    <w:basedOn w:val="Standard"/>
    <w:rsid w:val="00592F24"/>
    <w:pPr>
      <w:spacing w:before="120" w:after="360"/>
    </w:pPr>
    <w:rPr>
      <w:rFonts w:eastAsia="Arial Unicode MS"/>
    </w:rPr>
  </w:style>
  <w:style w:type="paragraph" w:customStyle="1" w:styleId="Tittab55">
    <w:name w:val="Tit_tab55"/>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5">
    <w:name w:val="Corpo_lettera35"/>
    <w:basedOn w:val="Standard"/>
    <w:rsid w:val="00592F24"/>
    <w:pPr>
      <w:spacing w:before="120" w:after="120"/>
      <w:ind w:firstLine="340"/>
      <w:jc w:val="both"/>
    </w:pPr>
    <w:rPr>
      <w:rFonts w:cs="Arial"/>
      <w:spacing w:val="-2"/>
    </w:rPr>
  </w:style>
  <w:style w:type="paragraph" w:customStyle="1" w:styleId="GlossarioDef45">
    <w:name w:val="GlossarioDef4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5">
    <w:name w:val="El_notalettera45"/>
    <w:basedOn w:val="Elnota"/>
    <w:rsid w:val="00592F24"/>
    <w:pPr>
      <w:ind w:left="616" w:hanging="360"/>
    </w:pPr>
  </w:style>
  <w:style w:type="paragraph" w:customStyle="1" w:styleId="Elnota65">
    <w:name w:val="El_nota65"/>
    <w:basedOn w:val="Nota"/>
    <w:rsid w:val="00592F24"/>
    <w:pPr>
      <w:ind w:left="567" w:hanging="283"/>
    </w:pPr>
  </w:style>
  <w:style w:type="paragraph" w:customStyle="1" w:styleId="Elnumero235">
    <w:name w:val="El_numero235"/>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5">
    <w:name w:val="El_tracciato Carattere45"/>
    <w:basedOn w:val="Elnota"/>
    <w:rsid w:val="00592F24"/>
  </w:style>
  <w:style w:type="paragraph" w:customStyle="1" w:styleId="El-55">
    <w:name w:val="El-55"/>
    <w:basedOn w:val="Elpunto"/>
    <w:rsid w:val="00592F24"/>
    <w:pPr>
      <w:ind w:left="0" w:firstLine="0"/>
    </w:pPr>
  </w:style>
  <w:style w:type="paragraph" w:customStyle="1" w:styleId="Elpunto255">
    <w:name w:val="El_punto255"/>
    <w:basedOn w:val="Elpunto"/>
    <w:rsid w:val="00592F24"/>
    <w:pPr>
      <w:ind w:left="1440" w:hanging="360"/>
    </w:pPr>
  </w:style>
  <w:style w:type="paragraph" w:customStyle="1" w:styleId="Corpo55">
    <w:name w:val="Corpo55"/>
    <w:basedOn w:val="Standard"/>
    <w:rsid w:val="00592F24"/>
    <w:pPr>
      <w:spacing w:before="120" w:after="120"/>
      <w:jc w:val="both"/>
    </w:pPr>
    <w:rPr>
      <w:rFonts w:cs="Arial"/>
      <w:spacing w:val="-2"/>
    </w:rPr>
  </w:style>
  <w:style w:type="paragraph" w:customStyle="1" w:styleId="Parola35">
    <w:name w:val="Parola35"/>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5">
    <w:name w:val="Esempio45"/>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5">
    <w:name w:val="Stile Tabelle + Allineato a sinistra35"/>
    <w:basedOn w:val="Tabelle"/>
    <w:rsid w:val="00592F24"/>
    <w:rPr>
      <w:rFonts w:eastAsia="Times New Roman"/>
      <w:szCs w:val="20"/>
    </w:rPr>
  </w:style>
  <w:style w:type="paragraph" w:customStyle="1" w:styleId="tit335">
    <w:name w:val="tit335"/>
    <w:basedOn w:val="Standard"/>
    <w:rsid w:val="00592F24"/>
    <w:pPr>
      <w:spacing w:before="480"/>
    </w:pPr>
    <w:rPr>
      <w:rFonts w:ascii="Arial" w:hAnsi="Arial" w:cs="Arial"/>
      <w:b/>
      <w:bCs/>
      <w:color w:val="006699"/>
      <w:sz w:val="20"/>
      <w:szCs w:val="20"/>
    </w:rPr>
  </w:style>
  <w:style w:type="paragraph" w:customStyle="1" w:styleId="corpo350">
    <w:name w:val="corpo35"/>
    <w:basedOn w:val="Standard"/>
    <w:rsid w:val="00592F24"/>
    <w:pPr>
      <w:spacing w:before="120" w:after="120"/>
      <w:ind w:right="100"/>
      <w:jc w:val="both"/>
    </w:pPr>
    <w:rPr>
      <w:rFonts w:ascii="Arial" w:hAnsi="Arial" w:cs="Arial"/>
      <w:color w:val="000000"/>
      <w:sz w:val="18"/>
      <w:szCs w:val="18"/>
    </w:rPr>
  </w:style>
  <w:style w:type="paragraph" w:customStyle="1" w:styleId="tit235">
    <w:name w:val="tit235"/>
    <w:basedOn w:val="Standard"/>
    <w:rsid w:val="00592F24"/>
    <w:pPr>
      <w:spacing w:before="400" w:after="60"/>
    </w:pPr>
    <w:rPr>
      <w:rFonts w:ascii="Arial" w:hAnsi="Arial" w:cs="Arial"/>
      <w:b/>
      <w:bCs/>
      <w:color w:val="006699"/>
      <w:sz w:val="22"/>
      <w:szCs w:val="22"/>
    </w:rPr>
  </w:style>
  <w:style w:type="paragraph" w:customStyle="1" w:styleId="corpotab350">
    <w:name w:val="corpotab35"/>
    <w:basedOn w:val="Standard"/>
    <w:rsid w:val="00592F24"/>
    <w:pPr>
      <w:spacing w:before="20" w:after="20"/>
      <w:ind w:left="40" w:right="40"/>
    </w:pPr>
    <w:rPr>
      <w:rFonts w:ascii="Arial" w:hAnsi="Arial" w:cs="Arial"/>
      <w:color w:val="000000"/>
      <w:sz w:val="18"/>
      <w:szCs w:val="18"/>
    </w:rPr>
  </w:style>
  <w:style w:type="paragraph" w:customStyle="1" w:styleId="Normale235">
    <w:name w:val="Normale 235"/>
    <w:basedOn w:val="Standard"/>
    <w:rsid w:val="00592F24"/>
    <w:pPr>
      <w:spacing w:before="120"/>
      <w:ind w:left="567" w:right="567"/>
    </w:pPr>
    <w:rPr>
      <w:sz w:val="22"/>
      <w:szCs w:val="20"/>
    </w:rPr>
  </w:style>
  <w:style w:type="paragraph" w:customStyle="1" w:styleId="tit435">
    <w:name w:val="tit435"/>
    <w:basedOn w:val="Standard"/>
    <w:rsid w:val="00592F24"/>
    <w:pPr>
      <w:spacing w:before="120"/>
    </w:pPr>
    <w:rPr>
      <w:rFonts w:ascii="Arial" w:hAnsi="Arial" w:cs="Arial"/>
      <w:b/>
      <w:bCs/>
      <w:i/>
      <w:iCs/>
      <w:color w:val="006699"/>
      <w:sz w:val="18"/>
      <w:szCs w:val="18"/>
    </w:rPr>
  </w:style>
  <w:style w:type="paragraph" w:customStyle="1" w:styleId="CorpoCarattereCarattere35">
    <w:name w:val="Corpo Carattere Carattere35"/>
    <w:basedOn w:val="Standard"/>
    <w:rsid w:val="00592F24"/>
    <w:pPr>
      <w:spacing w:before="120" w:after="120"/>
      <w:ind w:left="284"/>
      <w:jc w:val="both"/>
    </w:pPr>
    <w:rPr>
      <w:spacing w:val="-2"/>
    </w:rPr>
  </w:style>
  <w:style w:type="paragraph" w:customStyle="1" w:styleId="rgsufficio135">
    <w:name w:val="rgs_ufficio135"/>
    <w:basedOn w:val="Standard"/>
    <w:rsid w:val="00592F24"/>
    <w:pPr>
      <w:jc w:val="center"/>
    </w:pPr>
    <w:rPr>
      <w:smallCaps/>
      <w:sz w:val="16"/>
      <w:szCs w:val="20"/>
    </w:rPr>
  </w:style>
  <w:style w:type="paragraph" w:customStyle="1" w:styleId="rgsoggetto35">
    <w:name w:val="rgs_oggetto35"/>
    <w:basedOn w:val="Standard"/>
    <w:rsid w:val="00592F24"/>
    <w:pPr>
      <w:ind w:left="1000" w:hanging="1000"/>
    </w:pPr>
    <w:rPr>
      <w:sz w:val="20"/>
      <w:szCs w:val="20"/>
    </w:rPr>
  </w:style>
  <w:style w:type="paragraph" w:customStyle="1" w:styleId="StileGlossarioDefCorsivo35">
    <w:name w:val="Stile GlossarioDef + Corsivo35"/>
    <w:basedOn w:val="GlossarioDef"/>
    <w:rsid w:val="00592F24"/>
    <w:rPr>
      <w:i/>
      <w:iCs/>
      <w:spacing w:val="-2"/>
    </w:rPr>
  </w:style>
  <w:style w:type="paragraph" w:customStyle="1" w:styleId="corpocarattere35">
    <w:name w:val="corpocarattere35"/>
    <w:basedOn w:val="Standard"/>
    <w:rsid w:val="00592F24"/>
    <w:pPr>
      <w:spacing w:before="280" w:after="280"/>
    </w:pPr>
    <w:rPr>
      <w:rFonts w:ascii="Arial Unicode MS" w:eastAsia="Arial Unicode MS" w:hAnsi="Arial Unicode MS" w:cs="Arial Unicode MS"/>
    </w:rPr>
  </w:style>
  <w:style w:type="paragraph" w:customStyle="1" w:styleId="0proposta35">
    <w:name w:val="0_proposta35"/>
    <w:basedOn w:val="Standard"/>
    <w:rsid w:val="00592F24"/>
    <w:pPr>
      <w:spacing w:after="120"/>
      <w:jc w:val="both"/>
    </w:pPr>
  </w:style>
  <w:style w:type="paragraph" w:customStyle="1" w:styleId="rgscorpodeltesto35">
    <w:name w:val="rgs_corpodeltesto35"/>
    <w:basedOn w:val="Standard"/>
    <w:rsid w:val="00592F24"/>
    <w:pPr>
      <w:spacing w:after="120" w:line="360" w:lineRule="auto"/>
      <w:ind w:firstLine="799"/>
      <w:jc w:val="both"/>
    </w:pPr>
    <w:rPr>
      <w:szCs w:val="20"/>
    </w:rPr>
  </w:style>
  <w:style w:type="paragraph" w:customStyle="1" w:styleId="CM11435">
    <w:name w:val="CM11435"/>
    <w:basedOn w:val="Standard"/>
    <w:next w:val="Standard"/>
    <w:rsid w:val="00592F24"/>
    <w:pPr>
      <w:widowControl w:val="0"/>
      <w:autoSpaceDE w:val="0"/>
      <w:spacing w:after="105"/>
      <w:ind w:right="508"/>
    </w:pPr>
  </w:style>
  <w:style w:type="paragraph" w:customStyle="1" w:styleId="Default35">
    <w:name w:val="Default35"/>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5">
    <w:name w:val="testo135"/>
    <w:basedOn w:val="Standard"/>
    <w:rsid w:val="00592F24"/>
    <w:pPr>
      <w:widowControl w:val="0"/>
      <w:ind w:left="426" w:right="-1"/>
      <w:jc w:val="both"/>
    </w:pPr>
    <w:rPr>
      <w:sz w:val="22"/>
      <w:szCs w:val="20"/>
    </w:rPr>
  </w:style>
  <w:style w:type="paragraph" w:customStyle="1" w:styleId="Corpo125">
    <w:name w:val="Corpo125"/>
    <w:basedOn w:val="Standard"/>
    <w:rsid w:val="00592F24"/>
    <w:pPr>
      <w:spacing w:before="120" w:after="120"/>
      <w:jc w:val="both"/>
    </w:pPr>
    <w:rPr>
      <w:rFonts w:cs="Arial"/>
      <w:spacing w:val="-2"/>
    </w:rPr>
  </w:style>
  <w:style w:type="paragraph" w:customStyle="1" w:styleId="Corpo1135">
    <w:name w:val="Corpo1135"/>
    <w:basedOn w:val="Standard"/>
    <w:rsid w:val="00592F24"/>
    <w:pPr>
      <w:spacing w:before="120" w:after="120"/>
      <w:jc w:val="both"/>
    </w:pPr>
    <w:rPr>
      <w:rFonts w:cs="Arial"/>
      <w:spacing w:val="-2"/>
    </w:rPr>
  </w:style>
  <w:style w:type="paragraph" w:customStyle="1" w:styleId="Corpotesto5">
    <w:name w:val="Corpo testo5"/>
    <w:basedOn w:val="Standard"/>
    <w:rsid w:val="00592F24"/>
    <w:pPr>
      <w:spacing w:before="240"/>
      <w:ind w:left="907"/>
    </w:pPr>
    <w:rPr>
      <w:lang w:val="en-US"/>
    </w:rPr>
  </w:style>
  <w:style w:type="paragraph" w:customStyle="1" w:styleId="circolarepidipagina1">
    <w:name w:val="circolare piè di pagina1"/>
    <w:basedOn w:val="Standard"/>
    <w:rsid w:val="00592F24"/>
    <w:rPr>
      <w:rFonts w:ascii="Arial" w:hAnsi="Arial" w:cs="Arial"/>
      <w:sz w:val="16"/>
      <w:szCs w:val="16"/>
    </w:rPr>
  </w:style>
  <w:style w:type="paragraph" w:customStyle="1" w:styleId="11">
    <w:name w:val="11"/>
    <w:basedOn w:val="Standard"/>
    <w:rsid w:val="00592F24"/>
    <w:pPr>
      <w:spacing w:after="160" w:line="240" w:lineRule="exact"/>
    </w:pPr>
    <w:rPr>
      <w:rFonts w:ascii="Tahoma" w:hAnsi="Tahoma"/>
      <w:sz w:val="20"/>
      <w:szCs w:val="20"/>
      <w:lang w:val="en-US"/>
    </w:rPr>
  </w:style>
  <w:style w:type="paragraph" w:customStyle="1" w:styleId="ElnotaCarattere41">
    <w:name w:val="El_nota Carattere41"/>
    <w:basedOn w:val="Standard"/>
    <w:rsid w:val="00592F24"/>
    <w:pPr>
      <w:spacing w:before="80" w:after="80"/>
      <w:ind w:left="284" w:hanging="284"/>
      <w:jc w:val="both"/>
    </w:pPr>
    <w:rPr>
      <w:rFonts w:ascii="Arial" w:hAnsi="Arial" w:cs="Arial"/>
      <w:bCs/>
      <w:spacing w:val="-2"/>
      <w:sz w:val="18"/>
      <w:szCs w:val="3276"/>
    </w:rPr>
  </w:style>
  <w:style w:type="paragraph" w:customStyle="1" w:styleId="Nota51">
    <w:name w:val="Nota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1">
    <w:name w:val="Corpo Carattere Carattere Carattere41"/>
    <w:basedOn w:val="Standard"/>
    <w:rsid w:val="00592F24"/>
    <w:pPr>
      <w:spacing w:before="120" w:after="120"/>
      <w:ind w:left="284"/>
      <w:jc w:val="both"/>
    </w:pPr>
    <w:rPr>
      <w:spacing w:val="-2"/>
    </w:rPr>
  </w:style>
  <w:style w:type="paragraph" w:customStyle="1" w:styleId="Elpunto71">
    <w:name w:val="El_punto71"/>
    <w:basedOn w:val="Puntoelenco"/>
    <w:rsid w:val="00592F24"/>
    <w:pPr>
      <w:spacing w:before="60" w:after="60"/>
      <w:ind w:left="0" w:firstLine="0"/>
    </w:pPr>
  </w:style>
  <w:style w:type="paragraph" w:customStyle="1" w:styleId="Copertina71">
    <w:name w:val="Copertina7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1">
    <w:name w:val="Spazio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1">
    <w:name w:val="Corpo_tab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1">
    <w:name w:val="Destinatari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1">
    <w:name w:val="Dida41"/>
    <w:basedOn w:val="WW-Didascalia"/>
    <w:rsid w:val="00592F24"/>
  </w:style>
  <w:style w:type="paragraph" w:customStyle="1" w:styleId="Ellettera51">
    <w:name w:val="El_lettera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1">
    <w:name w:val="El_lettera241"/>
    <w:basedOn w:val="Ellettera"/>
    <w:rsid w:val="00592F24"/>
  </w:style>
  <w:style w:type="paragraph" w:customStyle="1" w:styleId="EltracciatoCarattereCarattere41">
    <w:name w:val="El_tracciato Carattere Carattere41"/>
    <w:basedOn w:val="ElnotaCarattere"/>
    <w:rsid w:val="00592F24"/>
    <w:pPr>
      <w:ind w:left="0"/>
    </w:pPr>
  </w:style>
  <w:style w:type="paragraph" w:customStyle="1" w:styleId="Evidenziatore51">
    <w:name w:val="Evidenziatore51"/>
    <w:basedOn w:val="Standard"/>
    <w:rsid w:val="00592F24"/>
    <w:pPr>
      <w:spacing w:before="120" w:after="140"/>
      <w:jc w:val="both"/>
    </w:pPr>
    <w:rPr>
      <w:rFonts w:cs="Arial"/>
      <w:b/>
      <w:spacing w:val="-2"/>
    </w:rPr>
  </w:style>
  <w:style w:type="paragraph" w:customStyle="1" w:styleId="Figura51">
    <w:name w:val="Figura51"/>
    <w:basedOn w:val="Standard"/>
    <w:rsid w:val="00592F24"/>
    <w:pPr>
      <w:keepNext/>
      <w:spacing w:before="240" w:after="120"/>
      <w:jc w:val="center"/>
    </w:pPr>
  </w:style>
  <w:style w:type="paragraph" w:customStyle="1" w:styleId="Oggetto41">
    <w:name w:val="Oggetto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1">
    <w:name w:val="Tabelle41"/>
    <w:basedOn w:val="Standard"/>
    <w:rsid w:val="00592F24"/>
    <w:pPr>
      <w:spacing w:before="120" w:after="360"/>
    </w:pPr>
    <w:rPr>
      <w:rFonts w:eastAsia="Arial Unicode MS"/>
    </w:rPr>
  </w:style>
  <w:style w:type="paragraph" w:customStyle="1" w:styleId="Tittab61">
    <w:name w:val="Tit_tab6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1">
    <w:name w:val="Corpo_lettera41"/>
    <w:basedOn w:val="Standard"/>
    <w:rsid w:val="00592F24"/>
    <w:pPr>
      <w:spacing w:before="120" w:after="120"/>
      <w:ind w:firstLine="340"/>
      <w:jc w:val="both"/>
    </w:pPr>
    <w:rPr>
      <w:rFonts w:cs="Arial"/>
      <w:spacing w:val="-2"/>
    </w:rPr>
  </w:style>
  <w:style w:type="paragraph" w:customStyle="1" w:styleId="GlossarioDef51">
    <w:name w:val="GlossarioDef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1">
    <w:name w:val="El_notalettera51"/>
    <w:basedOn w:val="Elnota"/>
    <w:rsid w:val="00592F24"/>
    <w:pPr>
      <w:ind w:left="567" w:hanging="283"/>
    </w:pPr>
  </w:style>
  <w:style w:type="paragraph" w:customStyle="1" w:styleId="Elnota71">
    <w:name w:val="El_nota71"/>
    <w:basedOn w:val="Nota"/>
    <w:rsid w:val="00592F24"/>
    <w:pPr>
      <w:ind w:left="567" w:hanging="283"/>
    </w:pPr>
  </w:style>
  <w:style w:type="paragraph" w:customStyle="1" w:styleId="Elnumero241">
    <w:name w:val="El_numero241"/>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1">
    <w:name w:val="El_tracciato Carattere51"/>
    <w:basedOn w:val="Elnota"/>
    <w:rsid w:val="00592F24"/>
  </w:style>
  <w:style w:type="paragraph" w:customStyle="1" w:styleId="El-61">
    <w:name w:val="El-61"/>
    <w:basedOn w:val="Elpunto"/>
    <w:rsid w:val="00592F24"/>
    <w:pPr>
      <w:ind w:left="0" w:firstLine="0"/>
    </w:pPr>
  </w:style>
  <w:style w:type="paragraph" w:customStyle="1" w:styleId="Elpunto261">
    <w:name w:val="El_punto261"/>
    <w:basedOn w:val="Elpunto"/>
    <w:rsid w:val="00592F24"/>
    <w:pPr>
      <w:ind w:left="463" w:hanging="283"/>
    </w:pPr>
  </w:style>
  <w:style w:type="paragraph" w:customStyle="1" w:styleId="Corpo61">
    <w:name w:val="Corpo61"/>
    <w:basedOn w:val="Standard"/>
    <w:rsid w:val="00592F24"/>
    <w:pPr>
      <w:spacing w:before="120" w:after="120"/>
      <w:jc w:val="both"/>
    </w:pPr>
    <w:rPr>
      <w:rFonts w:cs="Arial"/>
      <w:spacing w:val="-2"/>
    </w:rPr>
  </w:style>
  <w:style w:type="paragraph" w:customStyle="1" w:styleId="Parola41">
    <w:name w:val="Parola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1">
    <w:name w:val="Esempio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1">
    <w:name w:val="Stile Tabelle + Allineato a sinistra41"/>
    <w:basedOn w:val="Tabelle"/>
    <w:rsid w:val="00592F24"/>
    <w:rPr>
      <w:rFonts w:eastAsia="Times New Roman"/>
      <w:szCs w:val="20"/>
    </w:rPr>
  </w:style>
  <w:style w:type="paragraph" w:customStyle="1" w:styleId="tit341">
    <w:name w:val="tit341"/>
    <w:basedOn w:val="Standard"/>
    <w:rsid w:val="00592F24"/>
    <w:pPr>
      <w:spacing w:before="480"/>
    </w:pPr>
    <w:rPr>
      <w:rFonts w:ascii="Arial" w:hAnsi="Arial" w:cs="Arial"/>
      <w:b/>
      <w:bCs/>
      <w:color w:val="006699"/>
      <w:sz w:val="20"/>
      <w:szCs w:val="20"/>
    </w:rPr>
  </w:style>
  <w:style w:type="paragraph" w:customStyle="1" w:styleId="corpo410">
    <w:name w:val="corpo41"/>
    <w:basedOn w:val="Standard"/>
    <w:rsid w:val="00592F24"/>
    <w:pPr>
      <w:spacing w:before="120" w:after="120"/>
      <w:ind w:right="100"/>
      <w:jc w:val="both"/>
    </w:pPr>
    <w:rPr>
      <w:rFonts w:ascii="Arial" w:hAnsi="Arial" w:cs="Arial"/>
      <w:color w:val="000000"/>
      <w:sz w:val="18"/>
      <w:szCs w:val="18"/>
    </w:rPr>
  </w:style>
  <w:style w:type="paragraph" w:customStyle="1" w:styleId="tit241">
    <w:name w:val="tit241"/>
    <w:basedOn w:val="Standard"/>
    <w:rsid w:val="00592F24"/>
    <w:pPr>
      <w:spacing w:before="400" w:after="60"/>
    </w:pPr>
    <w:rPr>
      <w:rFonts w:ascii="Arial" w:hAnsi="Arial" w:cs="Arial"/>
      <w:b/>
      <w:bCs/>
      <w:color w:val="006699"/>
      <w:sz w:val="22"/>
      <w:szCs w:val="22"/>
    </w:rPr>
  </w:style>
  <w:style w:type="paragraph" w:customStyle="1" w:styleId="corpotab410">
    <w:name w:val="corpotab41"/>
    <w:basedOn w:val="Standard"/>
    <w:rsid w:val="00592F24"/>
    <w:pPr>
      <w:spacing w:before="20" w:after="20"/>
      <w:ind w:left="40" w:right="40"/>
    </w:pPr>
    <w:rPr>
      <w:rFonts w:ascii="Arial" w:hAnsi="Arial" w:cs="Arial"/>
      <w:color w:val="000000"/>
      <w:sz w:val="18"/>
      <w:szCs w:val="18"/>
    </w:rPr>
  </w:style>
  <w:style w:type="paragraph" w:customStyle="1" w:styleId="Normale241">
    <w:name w:val="Normale 241"/>
    <w:basedOn w:val="Standard"/>
    <w:rsid w:val="00592F24"/>
    <w:pPr>
      <w:spacing w:before="120"/>
      <w:ind w:left="567" w:right="567"/>
    </w:pPr>
    <w:rPr>
      <w:sz w:val="22"/>
      <w:szCs w:val="20"/>
    </w:rPr>
  </w:style>
  <w:style w:type="paragraph" w:customStyle="1" w:styleId="tit441">
    <w:name w:val="tit441"/>
    <w:basedOn w:val="Standard"/>
    <w:rsid w:val="00592F24"/>
    <w:pPr>
      <w:spacing w:before="120"/>
    </w:pPr>
    <w:rPr>
      <w:rFonts w:ascii="Arial" w:hAnsi="Arial" w:cs="Arial"/>
      <w:b/>
      <w:bCs/>
      <w:i/>
      <w:iCs/>
      <w:color w:val="006699"/>
      <w:sz w:val="18"/>
      <w:szCs w:val="18"/>
    </w:rPr>
  </w:style>
  <w:style w:type="paragraph" w:customStyle="1" w:styleId="CorpoCarattereCarattere41">
    <w:name w:val="Corpo Carattere Carattere41"/>
    <w:basedOn w:val="Standard"/>
    <w:rsid w:val="00592F24"/>
    <w:pPr>
      <w:spacing w:before="120" w:after="120"/>
      <w:ind w:left="284"/>
      <w:jc w:val="both"/>
    </w:pPr>
    <w:rPr>
      <w:spacing w:val="-2"/>
    </w:rPr>
  </w:style>
  <w:style w:type="paragraph" w:customStyle="1" w:styleId="rgsufficio141">
    <w:name w:val="rgs_ufficio141"/>
    <w:basedOn w:val="Standard"/>
    <w:rsid w:val="00592F24"/>
    <w:pPr>
      <w:jc w:val="center"/>
    </w:pPr>
    <w:rPr>
      <w:smallCaps/>
      <w:sz w:val="16"/>
      <w:szCs w:val="20"/>
    </w:rPr>
  </w:style>
  <w:style w:type="paragraph" w:customStyle="1" w:styleId="StileGlossarioDefCorsivo41">
    <w:name w:val="Stile GlossarioDef + Corsivo41"/>
    <w:basedOn w:val="GlossarioDef"/>
    <w:rsid w:val="00592F24"/>
    <w:rPr>
      <w:i/>
      <w:iCs/>
      <w:spacing w:val="-2"/>
    </w:rPr>
  </w:style>
  <w:style w:type="paragraph" w:customStyle="1" w:styleId="corpocarattere41">
    <w:name w:val="corpocarattere41"/>
    <w:basedOn w:val="Standard"/>
    <w:rsid w:val="00592F24"/>
    <w:pPr>
      <w:spacing w:before="280" w:after="280"/>
    </w:pPr>
    <w:rPr>
      <w:rFonts w:ascii="Arial Unicode MS" w:eastAsia="Arial Unicode MS" w:hAnsi="Arial Unicode MS" w:cs="Arial Unicode MS"/>
    </w:rPr>
  </w:style>
  <w:style w:type="paragraph" w:customStyle="1" w:styleId="0proposta41">
    <w:name w:val="0_proposta41"/>
    <w:basedOn w:val="Standard"/>
    <w:rsid w:val="00592F24"/>
    <w:pPr>
      <w:spacing w:after="120"/>
      <w:jc w:val="both"/>
    </w:pPr>
  </w:style>
  <w:style w:type="paragraph" w:customStyle="1" w:styleId="rgscorpodeltesto41">
    <w:name w:val="rgs_corpodeltesto41"/>
    <w:basedOn w:val="Standard"/>
    <w:rsid w:val="00592F24"/>
    <w:pPr>
      <w:spacing w:after="120" w:line="360" w:lineRule="auto"/>
      <w:ind w:firstLine="799"/>
      <w:jc w:val="both"/>
    </w:pPr>
    <w:rPr>
      <w:szCs w:val="20"/>
    </w:rPr>
  </w:style>
  <w:style w:type="paragraph" w:customStyle="1" w:styleId="CM11441">
    <w:name w:val="CM11441"/>
    <w:basedOn w:val="Standard"/>
    <w:next w:val="Standard"/>
    <w:rsid w:val="00592F24"/>
    <w:pPr>
      <w:widowControl w:val="0"/>
      <w:autoSpaceDE w:val="0"/>
      <w:spacing w:after="105"/>
      <w:ind w:right="508"/>
    </w:pPr>
  </w:style>
  <w:style w:type="paragraph" w:customStyle="1" w:styleId="Default41">
    <w:name w:val="Default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41">
    <w:name w:val="testo141"/>
    <w:basedOn w:val="Standard"/>
    <w:rsid w:val="00592F24"/>
    <w:pPr>
      <w:widowControl w:val="0"/>
      <w:ind w:left="426" w:right="-1"/>
      <w:jc w:val="both"/>
    </w:pPr>
    <w:rPr>
      <w:sz w:val="22"/>
      <w:szCs w:val="20"/>
    </w:rPr>
  </w:style>
  <w:style w:type="paragraph" w:customStyle="1" w:styleId="StileEvidenziatoreNonGrassetto11">
    <w:name w:val="Stile Evidenziatore + Non Grassetto11"/>
    <w:basedOn w:val="Evidenziatore"/>
    <w:rsid w:val="00592F24"/>
  </w:style>
  <w:style w:type="paragraph" w:customStyle="1" w:styleId="ElnotaCarattere111">
    <w:name w:val="El_nota Carattere111"/>
    <w:basedOn w:val="Standard"/>
    <w:rsid w:val="00592F24"/>
    <w:pPr>
      <w:spacing w:before="80" w:after="80"/>
      <w:ind w:left="567" w:hanging="284"/>
      <w:jc w:val="both"/>
    </w:pPr>
    <w:rPr>
      <w:rFonts w:ascii="Arial" w:hAnsi="Arial" w:cs="Arial"/>
      <w:bCs/>
      <w:spacing w:val="-2"/>
      <w:sz w:val="18"/>
      <w:szCs w:val="3276"/>
    </w:rPr>
  </w:style>
  <w:style w:type="paragraph" w:customStyle="1" w:styleId="Nota111">
    <w:name w:val="Nota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11">
    <w:name w:val="Corpo Carattere Carattere Carattere111"/>
    <w:basedOn w:val="Standard"/>
    <w:rsid w:val="00592F24"/>
    <w:pPr>
      <w:spacing w:before="120" w:after="120"/>
      <w:ind w:left="284"/>
      <w:jc w:val="both"/>
    </w:pPr>
    <w:rPr>
      <w:spacing w:val="-2"/>
    </w:rPr>
  </w:style>
  <w:style w:type="paragraph" w:customStyle="1" w:styleId="Elpunto111">
    <w:name w:val="El_punto111"/>
    <w:basedOn w:val="Puntoelenco"/>
    <w:rsid w:val="00592F24"/>
    <w:pPr>
      <w:spacing w:before="60" w:after="60"/>
      <w:ind w:left="0" w:firstLine="0"/>
    </w:pPr>
  </w:style>
  <w:style w:type="paragraph" w:customStyle="1" w:styleId="Copertina111">
    <w:name w:val="Copertina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1">
    <w:name w:val="Spazio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1">
    <w:name w:val="Corpo_tab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1">
    <w:name w:val="Destinatari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11">
    <w:name w:val="Dida111"/>
    <w:basedOn w:val="WW-Didascalia"/>
    <w:rsid w:val="00592F24"/>
  </w:style>
  <w:style w:type="paragraph" w:customStyle="1" w:styleId="Ellettera111">
    <w:name w:val="El_lettera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11">
    <w:name w:val="El_lettera2111"/>
    <w:basedOn w:val="Ellettera"/>
    <w:rsid w:val="00592F24"/>
  </w:style>
  <w:style w:type="paragraph" w:customStyle="1" w:styleId="EltracciatoCarattereCarattere111">
    <w:name w:val="El_tracciato Carattere Carattere111"/>
    <w:basedOn w:val="ElnotaCarattere"/>
    <w:rsid w:val="00592F24"/>
    <w:pPr>
      <w:ind w:left="0" w:firstLine="0"/>
    </w:pPr>
  </w:style>
  <w:style w:type="paragraph" w:customStyle="1" w:styleId="Evidenziatore111">
    <w:name w:val="Evidenziatore111"/>
    <w:basedOn w:val="Standard"/>
    <w:rsid w:val="00592F24"/>
    <w:pPr>
      <w:spacing w:before="120" w:after="140"/>
      <w:jc w:val="both"/>
    </w:pPr>
    <w:rPr>
      <w:rFonts w:cs="Arial"/>
      <w:b/>
      <w:spacing w:val="-2"/>
    </w:rPr>
  </w:style>
  <w:style w:type="paragraph" w:customStyle="1" w:styleId="Figura111">
    <w:name w:val="Figura111"/>
    <w:basedOn w:val="Standard"/>
    <w:rsid w:val="00592F24"/>
    <w:pPr>
      <w:keepNext/>
      <w:spacing w:before="240" w:after="120"/>
      <w:jc w:val="center"/>
    </w:pPr>
  </w:style>
  <w:style w:type="paragraph" w:customStyle="1" w:styleId="Oggetto111">
    <w:name w:val="Oggetto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11">
    <w:name w:val="Tabelle111"/>
    <w:basedOn w:val="Standard"/>
    <w:rsid w:val="00592F24"/>
    <w:pPr>
      <w:spacing w:before="120" w:after="360"/>
    </w:pPr>
    <w:rPr>
      <w:rFonts w:eastAsia="Arial Unicode MS"/>
    </w:rPr>
  </w:style>
  <w:style w:type="paragraph" w:customStyle="1" w:styleId="Tittab111">
    <w:name w:val="Tit_tab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11">
    <w:name w:val="Corpo_lettera111"/>
    <w:basedOn w:val="Standard"/>
    <w:rsid w:val="00592F24"/>
    <w:pPr>
      <w:spacing w:before="120" w:after="120"/>
      <w:ind w:firstLine="340"/>
      <w:jc w:val="both"/>
    </w:pPr>
    <w:rPr>
      <w:rFonts w:cs="Arial"/>
      <w:spacing w:val="-2"/>
    </w:rPr>
  </w:style>
  <w:style w:type="paragraph" w:customStyle="1" w:styleId="GlossarioDef111">
    <w:name w:val="GlossarioDef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11">
    <w:name w:val="El_notalettera111"/>
    <w:basedOn w:val="Elnota"/>
    <w:rsid w:val="00592F24"/>
    <w:pPr>
      <w:ind w:left="616" w:hanging="360"/>
    </w:pPr>
  </w:style>
  <w:style w:type="paragraph" w:customStyle="1" w:styleId="Elnota111">
    <w:name w:val="El_nota111"/>
    <w:basedOn w:val="Nota"/>
    <w:rsid w:val="00592F24"/>
    <w:pPr>
      <w:ind w:left="567" w:hanging="283"/>
    </w:pPr>
  </w:style>
  <w:style w:type="paragraph" w:customStyle="1" w:styleId="Elnumero2111">
    <w:name w:val="El_numero2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11">
    <w:name w:val="El_tracciato Carattere111"/>
    <w:basedOn w:val="Elnota"/>
    <w:rsid w:val="00592F24"/>
  </w:style>
  <w:style w:type="paragraph" w:customStyle="1" w:styleId="El-111">
    <w:name w:val="El-111"/>
    <w:basedOn w:val="Elpunto"/>
    <w:rsid w:val="00592F24"/>
    <w:pPr>
      <w:ind w:left="0" w:firstLine="0"/>
    </w:pPr>
  </w:style>
  <w:style w:type="paragraph" w:customStyle="1" w:styleId="Elpunto2111">
    <w:name w:val="El_punto2111"/>
    <w:basedOn w:val="Elpunto"/>
    <w:rsid w:val="00592F24"/>
    <w:pPr>
      <w:ind w:left="463" w:hanging="283"/>
    </w:pPr>
  </w:style>
  <w:style w:type="paragraph" w:customStyle="1" w:styleId="Corpo131">
    <w:name w:val="Corpo131"/>
    <w:basedOn w:val="Standard"/>
    <w:rsid w:val="00592F24"/>
    <w:pPr>
      <w:spacing w:before="120" w:after="120"/>
      <w:jc w:val="both"/>
    </w:pPr>
    <w:rPr>
      <w:rFonts w:cs="Arial"/>
      <w:spacing w:val="-2"/>
    </w:rPr>
  </w:style>
  <w:style w:type="paragraph" w:customStyle="1" w:styleId="Parola111">
    <w:name w:val="Parola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1">
    <w:name w:val="Esempio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11">
    <w:name w:val="Stile Tabelle + Allineato a sinistra111"/>
    <w:basedOn w:val="Tabelle"/>
    <w:rsid w:val="00592F24"/>
    <w:rPr>
      <w:rFonts w:eastAsia="Times New Roman"/>
      <w:szCs w:val="20"/>
    </w:rPr>
  </w:style>
  <w:style w:type="paragraph" w:customStyle="1" w:styleId="tit3111">
    <w:name w:val="tit3111"/>
    <w:basedOn w:val="Standard"/>
    <w:rsid w:val="00592F24"/>
    <w:pPr>
      <w:spacing w:before="480"/>
    </w:pPr>
    <w:rPr>
      <w:rFonts w:ascii="Arial" w:hAnsi="Arial" w:cs="Arial"/>
      <w:b/>
      <w:bCs/>
      <w:color w:val="006699"/>
      <w:sz w:val="20"/>
      <w:szCs w:val="20"/>
    </w:rPr>
  </w:style>
  <w:style w:type="paragraph" w:customStyle="1" w:styleId="corpo1110">
    <w:name w:val="corpo111"/>
    <w:basedOn w:val="Standard"/>
    <w:rsid w:val="00592F24"/>
    <w:pPr>
      <w:spacing w:before="120" w:after="120"/>
      <w:ind w:right="100"/>
      <w:jc w:val="both"/>
    </w:pPr>
    <w:rPr>
      <w:rFonts w:ascii="Arial" w:hAnsi="Arial" w:cs="Arial"/>
      <w:color w:val="000000"/>
      <w:sz w:val="18"/>
      <w:szCs w:val="18"/>
    </w:rPr>
  </w:style>
  <w:style w:type="paragraph" w:customStyle="1" w:styleId="tit2111">
    <w:name w:val="tit2111"/>
    <w:basedOn w:val="Standard"/>
    <w:rsid w:val="00592F24"/>
    <w:pPr>
      <w:spacing w:before="400" w:after="60"/>
    </w:pPr>
    <w:rPr>
      <w:rFonts w:ascii="Arial" w:hAnsi="Arial" w:cs="Arial"/>
      <w:b/>
      <w:bCs/>
      <w:color w:val="006699"/>
      <w:sz w:val="22"/>
      <w:szCs w:val="22"/>
    </w:rPr>
  </w:style>
  <w:style w:type="paragraph" w:customStyle="1" w:styleId="corpotab1110">
    <w:name w:val="corpotab111"/>
    <w:basedOn w:val="Standard"/>
    <w:rsid w:val="00592F24"/>
    <w:pPr>
      <w:spacing w:before="20" w:after="20"/>
      <w:ind w:left="40" w:right="40"/>
    </w:pPr>
    <w:rPr>
      <w:rFonts w:ascii="Arial" w:hAnsi="Arial" w:cs="Arial"/>
      <w:color w:val="000000"/>
      <w:sz w:val="18"/>
      <w:szCs w:val="18"/>
    </w:rPr>
  </w:style>
  <w:style w:type="paragraph" w:customStyle="1" w:styleId="Normale2111">
    <w:name w:val="Normale 2111"/>
    <w:basedOn w:val="Standard"/>
    <w:rsid w:val="00592F24"/>
    <w:pPr>
      <w:spacing w:before="120"/>
      <w:ind w:left="567" w:right="567"/>
    </w:pPr>
    <w:rPr>
      <w:sz w:val="22"/>
      <w:szCs w:val="20"/>
    </w:rPr>
  </w:style>
  <w:style w:type="paragraph" w:customStyle="1" w:styleId="tit4111">
    <w:name w:val="tit4111"/>
    <w:basedOn w:val="Standard"/>
    <w:rsid w:val="00592F24"/>
    <w:pPr>
      <w:spacing w:before="120"/>
    </w:pPr>
    <w:rPr>
      <w:rFonts w:ascii="Arial" w:hAnsi="Arial" w:cs="Arial"/>
      <w:b/>
      <w:bCs/>
      <w:i/>
      <w:iCs/>
      <w:color w:val="006699"/>
      <w:sz w:val="18"/>
      <w:szCs w:val="18"/>
    </w:rPr>
  </w:style>
  <w:style w:type="paragraph" w:customStyle="1" w:styleId="CorpoCarattereCarattere111">
    <w:name w:val="Corpo Carattere Carattere111"/>
    <w:basedOn w:val="Standard"/>
    <w:rsid w:val="00592F24"/>
    <w:pPr>
      <w:spacing w:before="120" w:after="120"/>
      <w:ind w:left="284"/>
      <w:jc w:val="both"/>
    </w:pPr>
    <w:rPr>
      <w:spacing w:val="-2"/>
    </w:rPr>
  </w:style>
  <w:style w:type="paragraph" w:customStyle="1" w:styleId="rgsufficio1111">
    <w:name w:val="rgs_ufficio1111"/>
    <w:basedOn w:val="Standard"/>
    <w:rsid w:val="00592F24"/>
    <w:pPr>
      <w:jc w:val="center"/>
    </w:pPr>
    <w:rPr>
      <w:smallCaps/>
      <w:sz w:val="16"/>
      <w:szCs w:val="20"/>
    </w:rPr>
  </w:style>
  <w:style w:type="paragraph" w:customStyle="1" w:styleId="rgsoggetto111">
    <w:name w:val="rgs_oggetto111"/>
    <w:basedOn w:val="Standard"/>
    <w:rsid w:val="00592F24"/>
    <w:pPr>
      <w:ind w:left="1000" w:hanging="1000"/>
    </w:pPr>
    <w:rPr>
      <w:sz w:val="20"/>
      <w:szCs w:val="20"/>
    </w:rPr>
  </w:style>
  <w:style w:type="paragraph" w:customStyle="1" w:styleId="StileGlossarioDefCorsivo111">
    <w:name w:val="Stile GlossarioDef + Corsivo111"/>
    <w:basedOn w:val="GlossarioDef"/>
    <w:rsid w:val="00592F24"/>
    <w:rPr>
      <w:i/>
      <w:iCs/>
      <w:spacing w:val="-2"/>
    </w:rPr>
  </w:style>
  <w:style w:type="paragraph" w:customStyle="1" w:styleId="corpocarattere111">
    <w:name w:val="corpocarattere111"/>
    <w:basedOn w:val="Standard"/>
    <w:rsid w:val="00592F24"/>
    <w:pPr>
      <w:spacing w:before="280" w:after="280"/>
    </w:pPr>
    <w:rPr>
      <w:rFonts w:ascii="Arial Unicode MS" w:eastAsia="Arial Unicode MS" w:hAnsi="Arial Unicode MS" w:cs="Arial Unicode MS"/>
    </w:rPr>
  </w:style>
  <w:style w:type="paragraph" w:customStyle="1" w:styleId="0proposta111">
    <w:name w:val="0_proposta111"/>
    <w:basedOn w:val="Standard"/>
    <w:rsid w:val="00592F24"/>
    <w:pPr>
      <w:spacing w:after="120"/>
      <w:jc w:val="both"/>
    </w:pPr>
  </w:style>
  <w:style w:type="paragraph" w:customStyle="1" w:styleId="rgscorpodeltesto111">
    <w:name w:val="rgs_corpodeltesto111"/>
    <w:basedOn w:val="Standard"/>
    <w:rsid w:val="00592F24"/>
    <w:pPr>
      <w:spacing w:after="120" w:line="360" w:lineRule="auto"/>
      <w:ind w:firstLine="799"/>
      <w:jc w:val="both"/>
    </w:pPr>
    <w:rPr>
      <w:szCs w:val="20"/>
    </w:rPr>
  </w:style>
  <w:style w:type="paragraph" w:customStyle="1" w:styleId="CM114111">
    <w:name w:val="CM114111"/>
    <w:basedOn w:val="Standard"/>
    <w:next w:val="Standard"/>
    <w:rsid w:val="00592F24"/>
    <w:pPr>
      <w:widowControl w:val="0"/>
      <w:autoSpaceDE w:val="0"/>
      <w:spacing w:after="105"/>
      <w:ind w:right="508"/>
    </w:pPr>
  </w:style>
  <w:style w:type="paragraph" w:customStyle="1" w:styleId="Default111">
    <w:name w:val="Default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11">
    <w:name w:val="testo1111"/>
    <w:basedOn w:val="Standard"/>
    <w:rsid w:val="00592F24"/>
    <w:pPr>
      <w:widowControl w:val="0"/>
      <w:ind w:left="426" w:right="-1"/>
      <w:jc w:val="both"/>
    </w:pPr>
    <w:rPr>
      <w:sz w:val="22"/>
      <w:szCs w:val="20"/>
    </w:rPr>
  </w:style>
  <w:style w:type="paragraph" w:customStyle="1" w:styleId="ElnotaCarattere211">
    <w:name w:val="El_nota Carattere211"/>
    <w:basedOn w:val="Standard"/>
    <w:rsid w:val="00592F24"/>
    <w:pPr>
      <w:spacing w:before="80" w:after="80"/>
      <w:ind w:left="567" w:hanging="284"/>
      <w:jc w:val="both"/>
    </w:pPr>
    <w:rPr>
      <w:rFonts w:ascii="Arial" w:hAnsi="Arial" w:cs="Arial"/>
      <w:bCs/>
      <w:spacing w:val="-2"/>
      <w:sz w:val="18"/>
      <w:szCs w:val="3276"/>
    </w:rPr>
  </w:style>
  <w:style w:type="paragraph" w:customStyle="1" w:styleId="Nota211">
    <w:name w:val="Nota2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11">
    <w:name w:val="Corpo Carattere Carattere Carattere211"/>
    <w:basedOn w:val="Standard"/>
    <w:rsid w:val="00592F24"/>
    <w:pPr>
      <w:spacing w:before="120" w:after="120"/>
      <w:ind w:left="284"/>
      <w:jc w:val="both"/>
    </w:pPr>
    <w:rPr>
      <w:spacing w:val="-2"/>
    </w:rPr>
  </w:style>
  <w:style w:type="paragraph" w:customStyle="1" w:styleId="Elpunto311">
    <w:name w:val="El_punto311"/>
    <w:basedOn w:val="Puntoelenco"/>
    <w:rsid w:val="00592F24"/>
    <w:pPr>
      <w:spacing w:before="60" w:after="60"/>
      <w:ind w:left="0" w:firstLine="0"/>
    </w:pPr>
  </w:style>
  <w:style w:type="paragraph" w:customStyle="1" w:styleId="Copertina211">
    <w:name w:val="Copertina2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1">
    <w:name w:val="Spazio2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1">
    <w:name w:val="Corpo_tab2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1">
    <w:name w:val="Destinatari2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11">
    <w:name w:val="Dida211"/>
    <w:basedOn w:val="WW-Didascalia"/>
    <w:rsid w:val="00592F24"/>
  </w:style>
  <w:style w:type="paragraph" w:customStyle="1" w:styleId="Ellettera311">
    <w:name w:val="El_lettera3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11">
    <w:name w:val="El_lettera2211"/>
    <w:basedOn w:val="Ellettera"/>
    <w:rsid w:val="00592F24"/>
  </w:style>
  <w:style w:type="paragraph" w:customStyle="1" w:styleId="EltracciatoCarattereCarattere211">
    <w:name w:val="El_tracciato Carattere Carattere211"/>
    <w:basedOn w:val="ElnotaCarattere"/>
    <w:rsid w:val="00592F24"/>
    <w:pPr>
      <w:ind w:left="0" w:firstLine="0"/>
    </w:pPr>
  </w:style>
  <w:style w:type="paragraph" w:customStyle="1" w:styleId="Evidenziatore211">
    <w:name w:val="Evidenziatore211"/>
    <w:basedOn w:val="Standard"/>
    <w:rsid w:val="00592F24"/>
    <w:pPr>
      <w:spacing w:before="120" w:after="140"/>
      <w:jc w:val="both"/>
    </w:pPr>
    <w:rPr>
      <w:rFonts w:cs="Arial"/>
      <w:b/>
      <w:spacing w:val="-2"/>
    </w:rPr>
  </w:style>
  <w:style w:type="paragraph" w:customStyle="1" w:styleId="Figura211">
    <w:name w:val="Figura211"/>
    <w:basedOn w:val="Standard"/>
    <w:rsid w:val="00592F24"/>
    <w:pPr>
      <w:keepNext/>
      <w:spacing w:before="240" w:after="120"/>
      <w:jc w:val="center"/>
    </w:pPr>
  </w:style>
  <w:style w:type="paragraph" w:customStyle="1" w:styleId="Oggetto211">
    <w:name w:val="Oggetto2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11">
    <w:name w:val="Tabelle211"/>
    <w:basedOn w:val="Standard"/>
    <w:rsid w:val="00592F24"/>
    <w:pPr>
      <w:spacing w:before="120" w:after="360"/>
    </w:pPr>
    <w:rPr>
      <w:rFonts w:eastAsia="Arial Unicode MS"/>
    </w:rPr>
  </w:style>
  <w:style w:type="paragraph" w:customStyle="1" w:styleId="Tittab211">
    <w:name w:val="Tit_tab2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11">
    <w:name w:val="Corpo_lettera211"/>
    <w:basedOn w:val="Standard"/>
    <w:rsid w:val="00592F24"/>
    <w:pPr>
      <w:spacing w:before="120" w:after="120"/>
      <w:ind w:firstLine="340"/>
      <w:jc w:val="both"/>
    </w:pPr>
    <w:rPr>
      <w:rFonts w:cs="Arial"/>
      <w:spacing w:val="-2"/>
    </w:rPr>
  </w:style>
  <w:style w:type="paragraph" w:customStyle="1" w:styleId="GlossarioDef211">
    <w:name w:val="GlossarioDef2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11">
    <w:name w:val="El_notalettera211"/>
    <w:basedOn w:val="Elnota"/>
    <w:rsid w:val="00592F24"/>
    <w:pPr>
      <w:ind w:left="616" w:hanging="360"/>
    </w:pPr>
  </w:style>
  <w:style w:type="paragraph" w:customStyle="1" w:styleId="Elnota211">
    <w:name w:val="El_nota211"/>
    <w:basedOn w:val="Nota"/>
    <w:rsid w:val="00592F24"/>
    <w:pPr>
      <w:ind w:left="567" w:hanging="283"/>
    </w:pPr>
  </w:style>
  <w:style w:type="paragraph" w:customStyle="1" w:styleId="Elnumero2211">
    <w:name w:val="El_numero22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11">
    <w:name w:val="El_tracciato Carattere211"/>
    <w:basedOn w:val="Elnota"/>
    <w:rsid w:val="00592F24"/>
  </w:style>
  <w:style w:type="paragraph" w:customStyle="1" w:styleId="El-211">
    <w:name w:val="El-211"/>
    <w:basedOn w:val="Elpunto"/>
    <w:rsid w:val="00592F24"/>
    <w:pPr>
      <w:ind w:left="0" w:firstLine="0"/>
    </w:pPr>
  </w:style>
  <w:style w:type="paragraph" w:customStyle="1" w:styleId="Elpunto2211">
    <w:name w:val="El_punto2211"/>
    <w:basedOn w:val="Elpunto"/>
    <w:rsid w:val="00592F24"/>
    <w:pPr>
      <w:ind w:left="463" w:hanging="283"/>
    </w:pPr>
  </w:style>
  <w:style w:type="paragraph" w:customStyle="1" w:styleId="Corpo211">
    <w:name w:val="Corpo211"/>
    <w:basedOn w:val="Standard"/>
    <w:rsid w:val="00592F24"/>
    <w:pPr>
      <w:spacing w:before="120" w:after="120"/>
      <w:jc w:val="both"/>
    </w:pPr>
    <w:rPr>
      <w:rFonts w:cs="Arial"/>
      <w:spacing w:val="-2"/>
    </w:rPr>
  </w:style>
  <w:style w:type="paragraph" w:customStyle="1" w:styleId="Parola211">
    <w:name w:val="Parola2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1">
    <w:name w:val="Esempio2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11">
    <w:name w:val="Stile Tabelle + Allineato a sinistra211"/>
    <w:basedOn w:val="Tabelle"/>
    <w:rsid w:val="00592F24"/>
    <w:rPr>
      <w:rFonts w:eastAsia="Times New Roman"/>
      <w:szCs w:val="20"/>
    </w:rPr>
  </w:style>
  <w:style w:type="paragraph" w:customStyle="1" w:styleId="tit3211">
    <w:name w:val="tit3211"/>
    <w:basedOn w:val="Standard"/>
    <w:rsid w:val="00592F24"/>
    <w:pPr>
      <w:spacing w:before="480"/>
    </w:pPr>
    <w:rPr>
      <w:rFonts w:ascii="Arial" w:hAnsi="Arial" w:cs="Arial"/>
      <w:b/>
      <w:bCs/>
      <w:color w:val="006699"/>
      <w:sz w:val="20"/>
      <w:szCs w:val="20"/>
    </w:rPr>
  </w:style>
  <w:style w:type="paragraph" w:customStyle="1" w:styleId="corpo2110">
    <w:name w:val="corpo211"/>
    <w:basedOn w:val="Standard"/>
    <w:rsid w:val="00592F24"/>
    <w:pPr>
      <w:spacing w:before="120" w:after="120"/>
      <w:ind w:right="100"/>
      <w:jc w:val="both"/>
    </w:pPr>
    <w:rPr>
      <w:rFonts w:ascii="Arial" w:hAnsi="Arial" w:cs="Arial"/>
      <w:color w:val="000000"/>
      <w:sz w:val="18"/>
      <w:szCs w:val="18"/>
    </w:rPr>
  </w:style>
  <w:style w:type="paragraph" w:customStyle="1" w:styleId="tit2211">
    <w:name w:val="tit2211"/>
    <w:basedOn w:val="Standard"/>
    <w:rsid w:val="00592F24"/>
    <w:pPr>
      <w:spacing w:before="400" w:after="60"/>
    </w:pPr>
    <w:rPr>
      <w:rFonts w:ascii="Arial" w:hAnsi="Arial" w:cs="Arial"/>
      <w:b/>
      <w:bCs/>
      <w:color w:val="006699"/>
      <w:sz w:val="22"/>
      <w:szCs w:val="22"/>
    </w:rPr>
  </w:style>
  <w:style w:type="paragraph" w:customStyle="1" w:styleId="corpotab2110">
    <w:name w:val="corpotab211"/>
    <w:basedOn w:val="Standard"/>
    <w:rsid w:val="00592F24"/>
    <w:pPr>
      <w:spacing w:before="20" w:after="20"/>
      <w:ind w:left="40" w:right="40"/>
    </w:pPr>
    <w:rPr>
      <w:rFonts w:ascii="Arial" w:hAnsi="Arial" w:cs="Arial"/>
      <w:color w:val="000000"/>
      <w:sz w:val="18"/>
      <w:szCs w:val="18"/>
    </w:rPr>
  </w:style>
  <w:style w:type="paragraph" w:customStyle="1" w:styleId="Normale2211">
    <w:name w:val="Normale 2211"/>
    <w:basedOn w:val="Standard"/>
    <w:rsid w:val="00592F24"/>
    <w:pPr>
      <w:spacing w:before="120"/>
      <w:ind w:left="567" w:right="567"/>
    </w:pPr>
    <w:rPr>
      <w:sz w:val="22"/>
      <w:szCs w:val="20"/>
    </w:rPr>
  </w:style>
  <w:style w:type="paragraph" w:customStyle="1" w:styleId="tit4211">
    <w:name w:val="tit4211"/>
    <w:basedOn w:val="Standard"/>
    <w:rsid w:val="00592F24"/>
    <w:pPr>
      <w:spacing w:before="120"/>
    </w:pPr>
    <w:rPr>
      <w:rFonts w:ascii="Arial" w:hAnsi="Arial" w:cs="Arial"/>
      <w:b/>
      <w:bCs/>
      <w:i/>
      <w:iCs/>
      <w:color w:val="006699"/>
      <w:sz w:val="18"/>
      <w:szCs w:val="18"/>
    </w:rPr>
  </w:style>
  <w:style w:type="paragraph" w:customStyle="1" w:styleId="CorpoCarattereCarattere211">
    <w:name w:val="Corpo Carattere Carattere211"/>
    <w:basedOn w:val="Standard"/>
    <w:rsid w:val="00592F24"/>
    <w:pPr>
      <w:spacing w:before="120" w:after="120"/>
      <w:ind w:left="284"/>
      <w:jc w:val="both"/>
    </w:pPr>
    <w:rPr>
      <w:spacing w:val="-2"/>
    </w:rPr>
  </w:style>
  <w:style w:type="paragraph" w:customStyle="1" w:styleId="rgsufficio1211">
    <w:name w:val="rgs_ufficio1211"/>
    <w:basedOn w:val="Standard"/>
    <w:rsid w:val="00592F24"/>
    <w:pPr>
      <w:jc w:val="center"/>
    </w:pPr>
    <w:rPr>
      <w:smallCaps/>
      <w:sz w:val="16"/>
      <w:szCs w:val="20"/>
    </w:rPr>
  </w:style>
  <w:style w:type="paragraph" w:customStyle="1" w:styleId="rgsoggetto211">
    <w:name w:val="rgs_oggetto211"/>
    <w:basedOn w:val="Standard"/>
    <w:rsid w:val="00592F24"/>
    <w:pPr>
      <w:ind w:left="1000" w:hanging="1000"/>
    </w:pPr>
    <w:rPr>
      <w:sz w:val="20"/>
      <w:szCs w:val="20"/>
    </w:rPr>
  </w:style>
  <w:style w:type="paragraph" w:customStyle="1" w:styleId="StileGlossarioDefCorsivo211">
    <w:name w:val="Stile GlossarioDef + Corsivo211"/>
    <w:basedOn w:val="GlossarioDef"/>
    <w:rsid w:val="00592F24"/>
    <w:rPr>
      <w:i/>
      <w:iCs/>
      <w:spacing w:val="-2"/>
    </w:rPr>
  </w:style>
  <w:style w:type="paragraph" w:customStyle="1" w:styleId="corpocarattere211">
    <w:name w:val="corpocarattere211"/>
    <w:basedOn w:val="Standard"/>
    <w:rsid w:val="00592F24"/>
    <w:pPr>
      <w:spacing w:before="280" w:after="280"/>
    </w:pPr>
    <w:rPr>
      <w:rFonts w:ascii="Arial Unicode MS" w:eastAsia="Arial Unicode MS" w:hAnsi="Arial Unicode MS" w:cs="Arial Unicode MS"/>
    </w:rPr>
  </w:style>
  <w:style w:type="paragraph" w:customStyle="1" w:styleId="0proposta211">
    <w:name w:val="0_proposta211"/>
    <w:basedOn w:val="Standard"/>
    <w:rsid w:val="00592F24"/>
    <w:pPr>
      <w:spacing w:after="120"/>
      <w:jc w:val="both"/>
    </w:pPr>
  </w:style>
  <w:style w:type="paragraph" w:customStyle="1" w:styleId="rgscorpodeltesto211">
    <w:name w:val="rgs_corpodeltesto211"/>
    <w:basedOn w:val="Standard"/>
    <w:rsid w:val="00592F24"/>
    <w:pPr>
      <w:spacing w:after="120" w:line="360" w:lineRule="auto"/>
      <w:ind w:firstLine="799"/>
      <w:jc w:val="both"/>
    </w:pPr>
    <w:rPr>
      <w:szCs w:val="20"/>
    </w:rPr>
  </w:style>
  <w:style w:type="paragraph" w:customStyle="1" w:styleId="CM114211">
    <w:name w:val="CM114211"/>
    <w:basedOn w:val="Standard"/>
    <w:next w:val="Standard"/>
    <w:rsid w:val="00592F24"/>
    <w:pPr>
      <w:widowControl w:val="0"/>
      <w:autoSpaceDE w:val="0"/>
      <w:spacing w:after="105"/>
      <w:ind w:right="508"/>
    </w:pPr>
  </w:style>
  <w:style w:type="paragraph" w:customStyle="1" w:styleId="Default211">
    <w:name w:val="Default2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11">
    <w:name w:val="testo1211"/>
    <w:basedOn w:val="Standard"/>
    <w:rsid w:val="00592F24"/>
    <w:pPr>
      <w:widowControl w:val="0"/>
      <w:ind w:left="426" w:right="-1"/>
      <w:jc w:val="both"/>
    </w:pPr>
    <w:rPr>
      <w:sz w:val="22"/>
      <w:szCs w:val="20"/>
    </w:rPr>
  </w:style>
  <w:style w:type="paragraph" w:customStyle="1" w:styleId="Corpo1141">
    <w:name w:val="Corpo1141"/>
    <w:basedOn w:val="Standard"/>
    <w:rsid w:val="00592F24"/>
    <w:pPr>
      <w:spacing w:before="120" w:after="120"/>
      <w:jc w:val="both"/>
    </w:pPr>
    <w:rPr>
      <w:rFonts w:cs="Arial"/>
      <w:spacing w:val="-2"/>
    </w:rPr>
  </w:style>
  <w:style w:type="paragraph" w:customStyle="1" w:styleId="Corpo11111">
    <w:name w:val="Corpo11111"/>
    <w:basedOn w:val="Standard"/>
    <w:rsid w:val="00592F24"/>
    <w:pPr>
      <w:spacing w:before="120" w:after="120"/>
      <w:jc w:val="both"/>
    </w:pPr>
    <w:rPr>
      <w:rFonts w:cs="Arial"/>
      <w:spacing w:val="-2"/>
    </w:rPr>
  </w:style>
  <w:style w:type="paragraph" w:customStyle="1" w:styleId="Elpunto411">
    <w:name w:val="El_punto411"/>
    <w:basedOn w:val="Puntoelenco"/>
    <w:rsid w:val="00592F24"/>
    <w:pPr>
      <w:spacing w:before="60" w:after="60"/>
    </w:pPr>
  </w:style>
  <w:style w:type="paragraph" w:customStyle="1" w:styleId="Copertina311">
    <w:name w:val="Copertina3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11">
    <w:name w:val="Figura311"/>
    <w:basedOn w:val="Standard"/>
    <w:rsid w:val="00592F24"/>
    <w:pPr>
      <w:keepNext/>
      <w:spacing w:before="240" w:after="120"/>
      <w:jc w:val="center"/>
    </w:pPr>
  </w:style>
  <w:style w:type="paragraph" w:customStyle="1" w:styleId="Tittab311">
    <w:name w:val="Tit_tab3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1">
    <w:name w:val="GlossarioDef3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11">
    <w:name w:val="El_nota311"/>
    <w:basedOn w:val="Standard"/>
    <w:rsid w:val="00592F24"/>
    <w:pPr>
      <w:spacing w:before="80" w:after="80"/>
      <w:ind w:left="284" w:hanging="284"/>
    </w:pPr>
    <w:rPr>
      <w:rFonts w:ascii="Arial" w:hAnsi="Arial" w:cs="Arial"/>
      <w:bCs/>
      <w:sz w:val="18"/>
      <w:szCs w:val="3276"/>
    </w:rPr>
  </w:style>
  <w:style w:type="paragraph" w:customStyle="1" w:styleId="Elpunto2311">
    <w:name w:val="El_punto2311"/>
    <w:basedOn w:val="Elpunto"/>
    <w:rsid w:val="00592F24"/>
    <w:pPr>
      <w:ind w:left="567" w:hanging="283"/>
    </w:pPr>
  </w:style>
  <w:style w:type="paragraph" w:customStyle="1" w:styleId="Esempio311">
    <w:name w:val="Esempio3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11">
    <w:name w:val="Corpo311"/>
    <w:basedOn w:val="Standard"/>
    <w:rsid w:val="00592F24"/>
    <w:pPr>
      <w:spacing w:before="120" w:after="120"/>
      <w:jc w:val="both"/>
    </w:pPr>
    <w:rPr>
      <w:rFonts w:cs="Arial"/>
      <w:spacing w:val="-2"/>
    </w:rPr>
  </w:style>
  <w:style w:type="paragraph" w:customStyle="1" w:styleId="Elnotalettera311">
    <w:name w:val="El_notalettera311"/>
    <w:basedOn w:val="Elnota"/>
    <w:rsid w:val="00592F24"/>
    <w:pPr>
      <w:ind w:left="616" w:hanging="360"/>
    </w:pPr>
  </w:style>
  <w:style w:type="paragraph" w:customStyle="1" w:styleId="EltracciatoCarattere311">
    <w:name w:val="El_tracciato Carattere311"/>
    <w:basedOn w:val="Elnota"/>
    <w:rsid w:val="00592F24"/>
  </w:style>
  <w:style w:type="paragraph" w:customStyle="1" w:styleId="El-311">
    <w:name w:val="El-311"/>
    <w:basedOn w:val="Elpunto"/>
    <w:rsid w:val="00592F24"/>
  </w:style>
  <w:style w:type="paragraph" w:customStyle="1" w:styleId="Corpo11211">
    <w:name w:val="Corpo11211"/>
    <w:basedOn w:val="Standard"/>
    <w:rsid w:val="00592F24"/>
    <w:pPr>
      <w:spacing w:before="120" w:after="120"/>
      <w:jc w:val="both"/>
    </w:pPr>
    <w:rPr>
      <w:rFonts w:cs="Arial"/>
      <w:spacing w:val="-2"/>
    </w:rPr>
  </w:style>
  <w:style w:type="paragraph" w:customStyle="1" w:styleId="Corpo411">
    <w:name w:val="Corpo411"/>
    <w:basedOn w:val="Standard"/>
    <w:rsid w:val="00592F24"/>
    <w:pPr>
      <w:spacing w:before="120" w:after="120"/>
      <w:jc w:val="both"/>
    </w:pPr>
    <w:rPr>
      <w:rFonts w:cs="Arial"/>
      <w:spacing w:val="-2"/>
    </w:rPr>
  </w:style>
  <w:style w:type="paragraph" w:customStyle="1" w:styleId="Copertina411">
    <w:name w:val="Copertina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11">
    <w:name w:val="El_punto2411"/>
    <w:basedOn w:val="Elpunto"/>
    <w:rsid w:val="00592F24"/>
    <w:pPr>
      <w:ind w:left="0" w:firstLine="0"/>
    </w:pPr>
  </w:style>
  <w:style w:type="paragraph" w:customStyle="1" w:styleId="Elpunto511">
    <w:name w:val="El_punto511"/>
    <w:basedOn w:val="Puntoelenco"/>
    <w:rsid w:val="00592F24"/>
    <w:pPr>
      <w:spacing w:before="60" w:after="60"/>
    </w:pPr>
  </w:style>
  <w:style w:type="paragraph" w:customStyle="1" w:styleId="Elnota411">
    <w:name w:val="El_nota411"/>
    <w:basedOn w:val="Nota"/>
    <w:rsid w:val="00592F24"/>
    <w:pPr>
      <w:ind w:left="567" w:hanging="283"/>
    </w:pPr>
  </w:style>
  <w:style w:type="paragraph" w:customStyle="1" w:styleId="Nota311">
    <w:name w:val="Nota3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11">
    <w:name w:val="El-411"/>
    <w:basedOn w:val="Elpunto"/>
    <w:rsid w:val="00592F24"/>
  </w:style>
  <w:style w:type="paragraph" w:customStyle="1" w:styleId="Evidenziatore311">
    <w:name w:val="Evidenziatore311"/>
    <w:basedOn w:val="Standard"/>
    <w:rsid w:val="00592F24"/>
    <w:pPr>
      <w:spacing w:before="120" w:after="140"/>
      <w:jc w:val="both"/>
    </w:pPr>
    <w:rPr>
      <w:rFonts w:cs="Arial"/>
      <w:b/>
      <w:spacing w:val="-2"/>
    </w:rPr>
  </w:style>
  <w:style w:type="paragraph" w:customStyle="1" w:styleId="Tittab411">
    <w:name w:val="Tit_tab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11">
    <w:name w:val="El_nota511"/>
    <w:basedOn w:val="Standard"/>
    <w:rsid w:val="00592F24"/>
    <w:pPr>
      <w:spacing w:before="80" w:after="80"/>
      <w:ind w:left="567" w:hanging="283"/>
    </w:pPr>
    <w:rPr>
      <w:rFonts w:ascii="Arial" w:hAnsi="Arial" w:cs="Arial"/>
      <w:bCs/>
      <w:sz w:val="18"/>
      <w:szCs w:val="3276"/>
    </w:rPr>
  </w:style>
  <w:style w:type="paragraph" w:customStyle="1" w:styleId="Copertina511">
    <w:name w:val="Copertina5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11">
    <w:name w:val="El_nota Carattere311"/>
    <w:basedOn w:val="Standard"/>
    <w:rsid w:val="00592F24"/>
    <w:pPr>
      <w:spacing w:before="80" w:after="80"/>
      <w:ind w:left="284" w:hanging="284"/>
      <w:jc w:val="both"/>
    </w:pPr>
    <w:rPr>
      <w:rFonts w:ascii="Arial" w:hAnsi="Arial" w:cs="Arial"/>
      <w:bCs/>
      <w:spacing w:val="-2"/>
      <w:sz w:val="18"/>
      <w:szCs w:val="3276"/>
    </w:rPr>
  </w:style>
  <w:style w:type="paragraph" w:customStyle="1" w:styleId="Nota411">
    <w:name w:val="Nota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11">
    <w:name w:val="Corpo Carattere Carattere Carattere311"/>
    <w:basedOn w:val="Standard"/>
    <w:rsid w:val="00592F24"/>
    <w:pPr>
      <w:spacing w:before="120" w:after="120"/>
      <w:ind w:left="284"/>
      <w:jc w:val="both"/>
    </w:pPr>
    <w:rPr>
      <w:spacing w:val="-2"/>
    </w:rPr>
  </w:style>
  <w:style w:type="paragraph" w:customStyle="1" w:styleId="Elpunto611">
    <w:name w:val="El_punto611"/>
    <w:basedOn w:val="Puntoelenco"/>
    <w:rsid w:val="00592F24"/>
    <w:pPr>
      <w:spacing w:before="60" w:after="60"/>
      <w:ind w:left="0" w:firstLine="0"/>
    </w:pPr>
  </w:style>
  <w:style w:type="paragraph" w:customStyle="1" w:styleId="Copertina611">
    <w:name w:val="Copertina6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1">
    <w:name w:val="Spazio3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1">
    <w:name w:val="Corpo_tab3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1">
    <w:name w:val="Destinatari3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11">
    <w:name w:val="Dida311"/>
    <w:basedOn w:val="WW-Didascalia"/>
    <w:rsid w:val="00592F24"/>
  </w:style>
  <w:style w:type="paragraph" w:customStyle="1" w:styleId="Ellettera411">
    <w:name w:val="El_lettera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11">
    <w:name w:val="El_lettera2311"/>
    <w:basedOn w:val="Ellettera"/>
    <w:rsid w:val="00592F24"/>
  </w:style>
  <w:style w:type="paragraph" w:customStyle="1" w:styleId="EltracciatoCarattereCarattere311">
    <w:name w:val="El_tracciato Carattere Carattere311"/>
    <w:basedOn w:val="ElnotaCarattere"/>
    <w:rsid w:val="00592F24"/>
    <w:pPr>
      <w:ind w:left="0" w:firstLine="0"/>
    </w:pPr>
  </w:style>
  <w:style w:type="paragraph" w:customStyle="1" w:styleId="Evidenziatore411">
    <w:name w:val="Evidenziatore411"/>
    <w:basedOn w:val="Standard"/>
    <w:rsid w:val="00592F24"/>
    <w:pPr>
      <w:spacing w:before="120" w:after="140"/>
      <w:jc w:val="both"/>
    </w:pPr>
    <w:rPr>
      <w:rFonts w:cs="Arial"/>
      <w:b/>
      <w:spacing w:val="-2"/>
    </w:rPr>
  </w:style>
  <w:style w:type="paragraph" w:customStyle="1" w:styleId="Figura411">
    <w:name w:val="Figura411"/>
    <w:basedOn w:val="Standard"/>
    <w:rsid w:val="00592F24"/>
    <w:pPr>
      <w:keepNext/>
      <w:spacing w:before="240" w:after="120"/>
      <w:jc w:val="center"/>
    </w:pPr>
  </w:style>
  <w:style w:type="paragraph" w:customStyle="1" w:styleId="Oggetto311">
    <w:name w:val="Oggetto3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11">
    <w:name w:val="Tabelle311"/>
    <w:basedOn w:val="Standard"/>
    <w:rsid w:val="00592F24"/>
    <w:pPr>
      <w:spacing w:before="120" w:after="360"/>
    </w:pPr>
    <w:rPr>
      <w:rFonts w:eastAsia="Arial Unicode MS"/>
    </w:rPr>
  </w:style>
  <w:style w:type="paragraph" w:customStyle="1" w:styleId="Tittab511">
    <w:name w:val="Tit_tab5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11">
    <w:name w:val="Corpo_lettera311"/>
    <w:basedOn w:val="Standard"/>
    <w:rsid w:val="00592F24"/>
    <w:pPr>
      <w:spacing w:before="120" w:after="120"/>
      <w:ind w:firstLine="340"/>
      <w:jc w:val="both"/>
    </w:pPr>
    <w:rPr>
      <w:rFonts w:cs="Arial"/>
      <w:spacing w:val="-2"/>
    </w:rPr>
  </w:style>
  <w:style w:type="paragraph" w:customStyle="1" w:styleId="GlossarioDef411">
    <w:name w:val="GlossarioDef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11">
    <w:name w:val="El_notalettera411"/>
    <w:basedOn w:val="Elnota"/>
    <w:rsid w:val="00592F24"/>
    <w:pPr>
      <w:ind w:left="616" w:hanging="360"/>
    </w:pPr>
  </w:style>
  <w:style w:type="paragraph" w:customStyle="1" w:styleId="Elnota611">
    <w:name w:val="El_nota611"/>
    <w:basedOn w:val="Nota"/>
    <w:rsid w:val="00592F24"/>
    <w:pPr>
      <w:ind w:left="284" w:hanging="284"/>
    </w:pPr>
  </w:style>
  <w:style w:type="paragraph" w:customStyle="1" w:styleId="Elnumero2311">
    <w:name w:val="El_numero23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11">
    <w:name w:val="El_tracciato Carattere411"/>
    <w:basedOn w:val="Elnota"/>
    <w:rsid w:val="00592F24"/>
  </w:style>
  <w:style w:type="paragraph" w:customStyle="1" w:styleId="El-511">
    <w:name w:val="El-511"/>
    <w:basedOn w:val="Elpunto"/>
    <w:rsid w:val="00592F24"/>
    <w:pPr>
      <w:ind w:left="0" w:firstLine="0"/>
    </w:pPr>
  </w:style>
  <w:style w:type="paragraph" w:customStyle="1" w:styleId="Elpunto2511">
    <w:name w:val="El_punto2511"/>
    <w:basedOn w:val="Elpunto"/>
    <w:rsid w:val="00592F24"/>
    <w:pPr>
      <w:ind w:left="1500" w:hanging="360"/>
    </w:pPr>
  </w:style>
  <w:style w:type="paragraph" w:customStyle="1" w:styleId="Corpo511">
    <w:name w:val="Corpo511"/>
    <w:basedOn w:val="Standard"/>
    <w:rsid w:val="00592F24"/>
    <w:pPr>
      <w:spacing w:before="120" w:after="120"/>
      <w:jc w:val="both"/>
    </w:pPr>
    <w:rPr>
      <w:rFonts w:cs="Arial"/>
      <w:spacing w:val="-2"/>
    </w:rPr>
  </w:style>
  <w:style w:type="paragraph" w:customStyle="1" w:styleId="Parola311">
    <w:name w:val="Parola3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1">
    <w:name w:val="Esempio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11">
    <w:name w:val="Stile Tabelle + Allineato a sinistra311"/>
    <w:basedOn w:val="Tabelle"/>
    <w:rsid w:val="00592F24"/>
    <w:rPr>
      <w:rFonts w:eastAsia="Times New Roman"/>
      <w:szCs w:val="20"/>
    </w:rPr>
  </w:style>
  <w:style w:type="paragraph" w:customStyle="1" w:styleId="tit3311">
    <w:name w:val="tit3311"/>
    <w:basedOn w:val="Standard"/>
    <w:rsid w:val="00592F24"/>
    <w:pPr>
      <w:spacing w:before="480"/>
    </w:pPr>
    <w:rPr>
      <w:rFonts w:ascii="Arial" w:hAnsi="Arial" w:cs="Arial"/>
      <w:b/>
      <w:bCs/>
      <w:color w:val="006699"/>
      <w:sz w:val="20"/>
      <w:szCs w:val="20"/>
    </w:rPr>
  </w:style>
  <w:style w:type="paragraph" w:customStyle="1" w:styleId="corpo3110">
    <w:name w:val="corpo311"/>
    <w:basedOn w:val="Standard"/>
    <w:rsid w:val="00592F24"/>
    <w:pPr>
      <w:spacing w:before="120" w:after="120"/>
      <w:ind w:right="100"/>
      <w:jc w:val="both"/>
    </w:pPr>
    <w:rPr>
      <w:rFonts w:ascii="Arial" w:hAnsi="Arial" w:cs="Arial"/>
      <w:color w:val="000000"/>
      <w:sz w:val="18"/>
      <w:szCs w:val="18"/>
    </w:rPr>
  </w:style>
  <w:style w:type="paragraph" w:customStyle="1" w:styleId="tit2311">
    <w:name w:val="tit2311"/>
    <w:basedOn w:val="Standard"/>
    <w:rsid w:val="00592F24"/>
    <w:pPr>
      <w:spacing w:before="400" w:after="60"/>
    </w:pPr>
    <w:rPr>
      <w:rFonts w:ascii="Arial" w:hAnsi="Arial" w:cs="Arial"/>
      <w:b/>
      <w:bCs/>
      <w:color w:val="006699"/>
      <w:sz w:val="22"/>
      <w:szCs w:val="22"/>
    </w:rPr>
  </w:style>
  <w:style w:type="paragraph" w:customStyle="1" w:styleId="corpotab3110">
    <w:name w:val="corpotab311"/>
    <w:basedOn w:val="Standard"/>
    <w:rsid w:val="00592F24"/>
    <w:pPr>
      <w:spacing w:before="20" w:after="20"/>
      <w:ind w:left="40" w:right="40"/>
    </w:pPr>
    <w:rPr>
      <w:rFonts w:ascii="Arial" w:hAnsi="Arial" w:cs="Arial"/>
      <w:color w:val="000000"/>
      <w:sz w:val="18"/>
      <w:szCs w:val="18"/>
    </w:rPr>
  </w:style>
  <w:style w:type="paragraph" w:customStyle="1" w:styleId="Normale2311">
    <w:name w:val="Normale 2311"/>
    <w:basedOn w:val="Standard"/>
    <w:rsid w:val="00592F24"/>
    <w:pPr>
      <w:spacing w:before="120"/>
      <w:ind w:left="567" w:right="567"/>
    </w:pPr>
    <w:rPr>
      <w:sz w:val="22"/>
      <w:szCs w:val="20"/>
    </w:rPr>
  </w:style>
  <w:style w:type="paragraph" w:customStyle="1" w:styleId="tit4311">
    <w:name w:val="tit4311"/>
    <w:basedOn w:val="Standard"/>
    <w:rsid w:val="00592F24"/>
    <w:pPr>
      <w:spacing w:before="120"/>
    </w:pPr>
    <w:rPr>
      <w:rFonts w:ascii="Arial" w:hAnsi="Arial" w:cs="Arial"/>
      <w:b/>
      <w:bCs/>
      <w:i/>
      <w:iCs/>
      <w:color w:val="006699"/>
      <w:sz w:val="18"/>
      <w:szCs w:val="18"/>
    </w:rPr>
  </w:style>
  <w:style w:type="paragraph" w:customStyle="1" w:styleId="CorpoCarattereCarattere311">
    <w:name w:val="Corpo Carattere Carattere311"/>
    <w:basedOn w:val="Standard"/>
    <w:rsid w:val="00592F24"/>
    <w:pPr>
      <w:spacing w:before="120" w:after="120"/>
      <w:ind w:left="284"/>
      <w:jc w:val="both"/>
    </w:pPr>
    <w:rPr>
      <w:spacing w:val="-2"/>
    </w:rPr>
  </w:style>
  <w:style w:type="paragraph" w:customStyle="1" w:styleId="rgsufficio1311">
    <w:name w:val="rgs_ufficio1311"/>
    <w:basedOn w:val="Standard"/>
    <w:rsid w:val="00592F24"/>
    <w:pPr>
      <w:jc w:val="center"/>
    </w:pPr>
    <w:rPr>
      <w:smallCaps/>
      <w:sz w:val="16"/>
      <w:szCs w:val="20"/>
    </w:rPr>
  </w:style>
  <w:style w:type="paragraph" w:customStyle="1" w:styleId="rgsoggetto311">
    <w:name w:val="rgs_oggetto311"/>
    <w:basedOn w:val="Standard"/>
    <w:rsid w:val="00592F24"/>
    <w:pPr>
      <w:ind w:left="1000" w:hanging="1000"/>
    </w:pPr>
    <w:rPr>
      <w:sz w:val="20"/>
      <w:szCs w:val="20"/>
    </w:rPr>
  </w:style>
  <w:style w:type="paragraph" w:customStyle="1" w:styleId="StileGlossarioDefCorsivo311">
    <w:name w:val="Stile GlossarioDef + Corsivo311"/>
    <w:basedOn w:val="GlossarioDef"/>
    <w:rsid w:val="00592F24"/>
    <w:rPr>
      <w:i/>
      <w:iCs/>
      <w:spacing w:val="-2"/>
    </w:rPr>
  </w:style>
  <w:style w:type="paragraph" w:customStyle="1" w:styleId="corpocarattere311">
    <w:name w:val="corpocarattere311"/>
    <w:basedOn w:val="Standard"/>
    <w:rsid w:val="00592F24"/>
    <w:pPr>
      <w:spacing w:before="280" w:after="280"/>
    </w:pPr>
    <w:rPr>
      <w:rFonts w:ascii="Arial Unicode MS" w:eastAsia="Arial Unicode MS" w:hAnsi="Arial Unicode MS" w:cs="Arial Unicode MS"/>
    </w:rPr>
  </w:style>
  <w:style w:type="paragraph" w:customStyle="1" w:styleId="0proposta311">
    <w:name w:val="0_proposta311"/>
    <w:basedOn w:val="Standard"/>
    <w:rsid w:val="00592F24"/>
    <w:pPr>
      <w:spacing w:after="120"/>
      <w:jc w:val="both"/>
    </w:pPr>
  </w:style>
  <w:style w:type="paragraph" w:customStyle="1" w:styleId="rgscorpodeltesto311">
    <w:name w:val="rgs_corpodeltesto311"/>
    <w:basedOn w:val="Standard"/>
    <w:rsid w:val="00592F24"/>
    <w:pPr>
      <w:spacing w:after="120" w:line="360" w:lineRule="auto"/>
      <w:ind w:firstLine="799"/>
      <w:jc w:val="both"/>
    </w:pPr>
    <w:rPr>
      <w:szCs w:val="20"/>
    </w:rPr>
  </w:style>
  <w:style w:type="paragraph" w:customStyle="1" w:styleId="CM114311">
    <w:name w:val="CM114311"/>
    <w:basedOn w:val="Standard"/>
    <w:next w:val="Standard"/>
    <w:rsid w:val="00592F24"/>
    <w:pPr>
      <w:widowControl w:val="0"/>
      <w:autoSpaceDE w:val="0"/>
      <w:spacing w:after="105"/>
      <w:ind w:right="508"/>
    </w:pPr>
  </w:style>
  <w:style w:type="paragraph" w:customStyle="1" w:styleId="Default311">
    <w:name w:val="Default3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11">
    <w:name w:val="testo1311"/>
    <w:basedOn w:val="Standard"/>
    <w:rsid w:val="00592F24"/>
    <w:pPr>
      <w:widowControl w:val="0"/>
      <w:ind w:left="426" w:right="-1"/>
      <w:jc w:val="both"/>
    </w:pPr>
    <w:rPr>
      <w:sz w:val="22"/>
      <w:szCs w:val="20"/>
    </w:rPr>
  </w:style>
  <w:style w:type="paragraph" w:customStyle="1" w:styleId="Corpo1211">
    <w:name w:val="Corpo1211"/>
    <w:basedOn w:val="Standard"/>
    <w:rsid w:val="00592F24"/>
    <w:pPr>
      <w:spacing w:before="120" w:after="120"/>
      <w:jc w:val="both"/>
    </w:pPr>
    <w:rPr>
      <w:rFonts w:cs="Arial"/>
      <w:spacing w:val="-2"/>
    </w:rPr>
  </w:style>
  <w:style w:type="paragraph" w:customStyle="1" w:styleId="Corpo11311">
    <w:name w:val="Corpo11311"/>
    <w:basedOn w:val="Standard"/>
    <w:rsid w:val="00592F24"/>
    <w:pPr>
      <w:spacing w:before="120" w:after="120"/>
      <w:jc w:val="both"/>
    </w:pPr>
    <w:rPr>
      <w:rFonts w:cs="Arial"/>
      <w:spacing w:val="-2"/>
    </w:rPr>
  </w:style>
  <w:style w:type="paragraph" w:customStyle="1" w:styleId="Corpotesto11">
    <w:name w:val="Corpo testo11"/>
    <w:basedOn w:val="Standard"/>
    <w:rsid w:val="00592F24"/>
    <w:pPr>
      <w:spacing w:before="240"/>
      <w:ind w:left="907"/>
    </w:pPr>
    <w:rPr>
      <w:lang w:val="en-US"/>
    </w:rPr>
  </w:style>
  <w:style w:type="paragraph" w:customStyle="1" w:styleId="StileCopertinaAllineatoasinistra1">
    <w:name w:val="Stile Copertina + Allineato a sinistra1"/>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3">
    <w:name w:val="circolare sottoparagrafo3"/>
    <w:basedOn w:val="Titolo31"/>
    <w:rsid w:val="00592F24"/>
    <w:rPr>
      <w:sz w:val="26"/>
      <w:szCs w:val="26"/>
    </w:rPr>
  </w:style>
  <w:style w:type="paragraph" w:customStyle="1" w:styleId="Stile21">
    <w:name w:val="Stile21"/>
    <w:basedOn w:val="Titolo21"/>
    <w:rsid w:val="00592F24"/>
  </w:style>
  <w:style w:type="paragraph" w:customStyle="1" w:styleId="Elpunto81">
    <w:name w:val="El_punto81"/>
    <w:basedOn w:val="Puntoelenco"/>
    <w:rsid w:val="00592F24"/>
    <w:pPr>
      <w:spacing w:before="60" w:after="60"/>
    </w:pPr>
  </w:style>
  <w:style w:type="paragraph" w:customStyle="1" w:styleId="Dida51">
    <w:name w:val="Dida51"/>
    <w:basedOn w:val="WW-Didascalia"/>
    <w:rsid w:val="00592F24"/>
  </w:style>
  <w:style w:type="paragraph" w:customStyle="1" w:styleId="Ellettera251">
    <w:name w:val="El_lettera251"/>
    <w:basedOn w:val="Ellettera"/>
    <w:rsid w:val="00592F24"/>
  </w:style>
  <w:style w:type="paragraph" w:customStyle="1" w:styleId="EltracciatoCarattereCarattere51">
    <w:name w:val="El_tracciato Carattere Carattere51"/>
    <w:basedOn w:val="ElnotaCarattere"/>
    <w:rsid w:val="00592F24"/>
    <w:pPr>
      <w:ind w:left="0"/>
    </w:pPr>
  </w:style>
  <w:style w:type="paragraph" w:customStyle="1" w:styleId="Elnotalettera61">
    <w:name w:val="El_notalettera61"/>
    <w:basedOn w:val="Elnota"/>
    <w:rsid w:val="00592F24"/>
    <w:pPr>
      <w:ind w:left="616" w:hanging="360"/>
    </w:pPr>
  </w:style>
  <w:style w:type="paragraph" w:customStyle="1" w:styleId="Elnota81">
    <w:name w:val="El_nota81"/>
    <w:basedOn w:val="Nota"/>
    <w:rsid w:val="00592F24"/>
    <w:pPr>
      <w:ind w:left="284" w:hanging="284"/>
    </w:pPr>
  </w:style>
  <w:style w:type="paragraph" w:customStyle="1" w:styleId="EltracciatoCarattere61">
    <w:name w:val="El_tracciato Carattere61"/>
    <w:basedOn w:val="Elnota"/>
    <w:rsid w:val="00592F24"/>
  </w:style>
  <w:style w:type="paragraph" w:customStyle="1" w:styleId="El-71">
    <w:name w:val="El-71"/>
    <w:basedOn w:val="Elpunto"/>
    <w:rsid w:val="00592F24"/>
    <w:pPr>
      <w:ind w:firstLine="0"/>
    </w:pPr>
  </w:style>
  <w:style w:type="paragraph" w:customStyle="1" w:styleId="Elpunto271">
    <w:name w:val="El_punto271"/>
    <w:basedOn w:val="Elpunto"/>
    <w:rsid w:val="00592F24"/>
    <w:pPr>
      <w:ind w:left="567" w:hanging="283"/>
    </w:pPr>
  </w:style>
  <w:style w:type="paragraph" w:customStyle="1" w:styleId="StileTabelleAllineatoasinistra51">
    <w:name w:val="Stile Tabelle + Allineato a sinistra51"/>
    <w:basedOn w:val="Tabelle"/>
    <w:rsid w:val="00592F24"/>
    <w:rPr>
      <w:rFonts w:eastAsia="Times New Roman"/>
      <w:szCs w:val="20"/>
    </w:rPr>
  </w:style>
  <w:style w:type="paragraph" w:customStyle="1" w:styleId="StileGlossarioDefCorsivo51">
    <w:name w:val="Stile GlossarioDef + Corsivo51"/>
    <w:basedOn w:val="GlossarioDef"/>
    <w:rsid w:val="00592F24"/>
    <w:rPr>
      <w:i/>
      <w:iCs/>
      <w:spacing w:val="-2"/>
    </w:rPr>
  </w:style>
  <w:style w:type="paragraph" w:customStyle="1" w:styleId="StileEvidenziatoreNonGrassetto21">
    <w:name w:val="Stile Evidenziatore + Non Grassetto21"/>
    <w:basedOn w:val="Evidenziatore"/>
    <w:rsid w:val="00592F24"/>
  </w:style>
  <w:style w:type="paragraph" w:customStyle="1" w:styleId="Elpunto121">
    <w:name w:val="El_punto121"/>
    <w:basedOn w:val="Puntoelenco"/>
    <w:rsid w:val="00592F24"/>
    <w:pPr>
      <w:spacing w:before="60" w:after="60"/>
      <w:ind w:left="0" w:firstLine="0"/>
    </w:pPr>
  </w:style>
  <w:style w:type="paragraph" w:customStyle="1" w:styleId="Dida121">
    <w:name w:val="Dida121"/>
    <w:basedOn w:val="WW-Didascalia"/>
    <w:rsid w:val="00592F24"/>
  </w:style>
  <w:style w:type="paragraph" w:customStyle="1" w:styleId="Ellettera2121">
    <w:name w:val="El_lettera2121"/>
    <w:basedOn w:val="Ellettera"/>
    <w:rsid w:val="00592F24"/>
  </w:style>
  <w:style w:type="paragraph" w:customStyle="1" w:styleId="EltracciatoCarattereCarattere121">
    <w:name w:val="El_tracciato Carattere Carattere121"/>
    <w:basedOn w:val="ElnotaCarattere"/>
    <w:rsid w:val="00592F24"/>
    <w:pPr>
      <w:ind w:left="0" w:firstLine="0"/>
    </w:pPr>
  </w:style>
  <w:style w:type="paragraph" w:customStyle="1" w:styleId="Elnotalettera121">
    <w:name w:val="El_notalettera121"/>
    <w:basedOn w:val="Elnota"/>
    <w:rsid w:val="00592F24"/>
    <w:pPr>
      <w:ind w:left="616" w:hanging="360"/>
    </w:pPr>
  </w:style>
  <w:style w:type="paragraph" w:customStyle="1" w:styleId="Elnota121">
    <w:name w:val="El_nota121"/>
    <w:basedOn w:val="Nota"/>
    <w:rsid w:val="00592F24"/>
    <w:pPr>
      <w:ind w:left="567" w:hanging="283"/>
    </w:pPr>
  </w:style>
  <w:style w:type="paragraph" w:customStyle="1" w:styleId="EltracciatoCarattere121">
    <w:name w:val="El_tracciato Carattere121"/>
    <w:basedOn w:val="Elnota"/>
    <w:rsid w:val="00592F24"/>
  </w:style>
  <w:style w:type="paragraph" w:customStyle="1" w:styleId="El-121">
    <w:name w:val="El-121"/>
    <w:basedOn w:val="Elpunto"/>
    <w:rsid w:val="00592F24"/>
    <w:pPr>
      <w:ind w:left="0" w:firstLine="0"/>
    </w:pPr>
  </w:style>
  <w:style w:type="paragraph" w:customStyle="1" w:styleId="Elpunto2121">
    <w:name w:val="El_punto2121"/>
    <w:basedOn w:val="Elpunto"/>
    <w:rsid w:val="00592F24"/>
    <w:pPr>
      <w:ind w:left="720" w:hanging="360"/>
    </w:pPr>
  </w:style>
  <w:style w:type="paragraph" w:customStyle="1" w:styleId="StileTabelleAllineatoasinistra121">
    <w:name w:val="Stile Tabelle + Allineato a sinistra121"/>
    <w:basedOn w:val="Tabelle"/>
    <w:rsid w:val="00592F24"/>
    <w:rPr>
      <w:rFonts w:eastAsia="Times New Roman"/>
      <w:szCs w:val="20"/>
    </w:rPr>
  </w:style>
  <w:style w:type="paragraph" w:customStyle="1" w:styleId="StileGlossarioDefCorsivo121">
    <w:name w:val="Stile GlossarioDef + Corsivo121"/>
    <w:basedOn w:val="GlossarioDef"/>
    <w:rsid w:val="00592F24"/>
    <w:rPr>
      <w:i/>
      <w:iCs/>
      <w:spacing w:val="-2"/>
    </w:rPr>
  </w:style>
  <w:style w:type="paragraph" w:customStyle="1" w:styleId="Elpunto321">
    <w:name w:val="El_punto321"/>
    <w:basedOn w:val="Puntoelenco"/>
    <w:rsid w:val="00592F24"/>
    <w:pPr>
      <w:spacing w:before="60" w:after="60"/>
      <w:ind w:left="0" w:firstLine="0"/>
    </w:pPr>
  </w:style>
  <w:style w:type="paragraph" w:customStyle="1" w:styleId="Dida221">
    <w:name w:val="Dida221"/>
    <w:basedOn w:val="WW-Didascalia"/>
    <w:rsid w:val="00592F24"/>
  </w:style>
  <w:style w:type="paragraph" w:customStyle="1" w:styleId="Ellettera2221">
    <w:name w:val="El_lettera2221"/>
    <w:basedOn w:val="Ellettera"/>
    <w:rsid w:val="00592F24"/>
  </w:style>
  <w:style w:type="paragraph" w:customStyle="1" w:styleId="EltracciatoCarattereCarattere221">
    <w:name w:val="El_tracciato Carattere Carattere221"/>
    <w:basedOn w:val="ElnotaCarattere"/>
    <w:rsid w:val="00592F24"/>
    <w:pPr>
      <w:ind w:left="0" w:firstLine="0"/>
    </w:pPr>
  </w:style>
  <w:style w:type="paragraph" w:customStyle="1" w:styleId="Elnotalettera221">
    <w:name w:val="El_notalettera221"/>
    <w:basedOn w:val="Elnota"/>
    <w:rsid w:val="00592F24"/>
    <w:pPr>
      <w:ind w:left="616" w:hanging="360"/>
    </w:pPr>
  </w:style>
  <w:style w:type="paragraph" w:customStyle="1" w:styleId="Elnota221">
    <w:name w:val="El_nota221"/>
    <w:basedOn w:val="Nota"/>
    <w:rsid w:val="00592F24"/>
    <w:pPr>
      <w:ind w:left="567" w:hanging="283"/>
    </w:pPr>
  </w:style>
  <w:style w:type="paragraph" w:customStyle="1" w:styleId="EltracciatoCarattere221">
    <w:name w:val="El_tracciato Carattere221"/>
    <w:basedOn w:val="Elnota"/>
    <w:rsid w:val="00592F24"/>
  </w:style>
  <w:style w:type="paragraph" w:customStyle="1" w:styleId="El-221">
    <w:name w:val="El-221"/>
    <w:basedOn w:val="Elpunto"/>
    <w:rsid w:val="00592F24"/>
    <w:pPr>
      <w:ind w:left="0" w:firstLine="0"/>
    </w:pPr>
  </w:style>
  <w:style w:type="paragraph" w:customStyle="1" w:styleId="Elpunto2221">
    <w:name w:val="El_punto2221"/>
    <w:basedOn w:val="Elpunto"/>
    <w:rsid w:val="00592F24"/>
    <w:pPr>
      <w:ind w:left="720" w:hanging="360"/>
    </w:pPr>
  </w:style>
  <w:style w:type="paragraph" w:customStyle="1" w:styleId="StileTabelleAllineatoasinistra221">
    <w:name w:val="Stile Tabelle + Allineato a sinistra221"/>
    <w:basedOn w:val="Tabelle"/>
    <w:rsid w:val="00592F24"/>
    <w:rPr>
      <w:rFonts w:eastAsia="Times New Roman"/>
      <w:szCs w:val="20"/>
    </w:rPr>
  </w:style>
  <w:style w:type="paragraph" w:customStyle="1" w:styleId="StileGlossarioDefCorsivo221">
    <w:name w:val="Stile GlossarioDef + Corsivo221"/>
    <w:basedOn w:val="GlossarioDef"/>
    <w:rsid w:val="00592F24"/>
    <w:rPr>
      <w:i/>
      <w:iCs/>
      <w:spacing w:val="-2"/>
    </w:rPr>
  </w:style>
  <w:style w:type="paragraph" w:customStyle="1" w:styleId="Elpunto421">
    <w:name w:val="El_punto421"/>
    <w:basedOn w:val="Puntoelenco"/>
    <w:rsid w:val="00592F24"/>
    <w:pPr>
      <w:spacing w:before="60" w:after="60"/>
    </w:pPr>
  </w:style>
  <w:style w:type="paragraph" w:customStyle="1" w:styleId="Elpunto2321">
    <w:name w:val="El_punto2321"/>
    <w:basedOn w:val="Elpunto"/>
    <w:rsid w:val="00592F24"/>
    <w:pPr>
      <w:ind w:left="567" w:hanging="283"/>
    </w:pPr>
  </w:style>
  <w:style w:type="paragraph" w:customStyle="1" w:styleId="Elnotalettera321">
    <w:name w:val="El_notalettera321"/>
    <w:basedOn w:val="Elnota"/>
    <w:rsid w:val="00592F24"/>
    <w:pPr>
      <w:ind w:left="616" w:hanging="360"/>
    </w:pPr>
  </w:style>
  <w:style w:type="paragraph" w:customStyle="1" w:styleId="EltracciatoCarattere321">
    <w:name w:val="El_tracciato Carattere321"/>
    <w:basedOn w:val="Elnota"/>
    <w:rsid w:val="00592F24"/>
  </w:style>
  <w:style w:type="paragraph" w:customStyle="1" w:styleId="El-321">
    <w:name w:val="El-321"/>
    <w:basedOn w:val="Elpunto"/>
    <w:rsid w:val="00592F24"/>
  </w:style>
  <w:style w:type="paragraph" w:customStyle="1" w:styleId="Elpunto2421">
    <w:name w:val="El_punto2421"/>
    <w:basedOn w:val="Elpunto"/>
    <w:rsid w:val="00592F24"/>
    <w:pPr>
      <w:ind w:left="0" w:firstLine="0"/>
    </w:pPr>
  </w:style>
  <w:style w:type="paragraph" w:customStyle="1" w:styleId="Elpunto521">
    <w:name w:val="El_punto521"/>
    <w:basedOn w:val="Puntoelenco"/>
    <w:rsid w:val="00592F24"/>
    <w:pPr>
      <w:spacing w:before="60" w:after="60"/>
    </w:pPr>
  </w:style>
  <w:style w:type="paragraph" w:customStyle="1" w:styleId="Elnota421">
    <w:name w:val="El_nota421"/>
    <w:basedOn w:val="Nota"/>
    <w:rsid w:val="00592F24"/>
    <w:pPr>
      <w:ind w:left="567" w:hanging="283"/>
    </w:pPr>
  </w:style>
  <w:style w:type="paragraph" w:customStyle="1" w:styleId="El-421">
    <w:name w:val="El-421"/>
    <w:basedOn w:val="Elpunto"/>
    <w:rsid w:val="00592F24"/>
  </w:style>
  <w:style w:type="paragraph" w:customStyle="1" w:styleId="Elpunto621">
    <w:name w:val="El_punto621"/>
    <w:basedOn w:val="Puntoelenco"/>
    <w:rsid w:val="00592F24"/>
    <w:pPr>
      <w:spacing w:before="60" w:after="60"/>
      <w:ind w:left="0" w:firstLine="0"/>
    </w:pPr>
  </w:style>
  <w:style w:type="paragraph" w:customStyle="1" w:styleId="Dida321">
    <w:name w:val="Dida321"/>
    <w:basedOn w:val="WW-Didascalia"/>
    <w:rsid w:val="00592F24"/>
  </w:style>
  <w:style w:type="paragraph" w:customStyle="1" w:styleId="Ellettera2321">
    <w:name w:val="El_lettera2321"/>
    <w:basedOn w:val="Ellettera"/>
    <w:rsid w:val="00592F24"/>
  </w:style>
  <w:style w:type="paragraph" w:customStyle="1" w:styleId="EltracciatoCarattereCarattere321">
    <w:name w:val="El_tracciato Carattere Carattere321"/>
    <w:basedOn w:val="ElnotaCarattere"/>
    <w:rsid w:val="00592F24"/>
    <w:pPr>
      <w:ind w:left="0" w:firstLine="0"/>
    </w:pPr>
  </w:style>
  <w:style w:type="paragraph" w:customStyle="1" w:styleId="Elnotalettera421">
    <w:name w:val="El_notalettera421"/>
    <w:basedOn w:val="Elnota"/>
    <w:rsid w:val="00592F24"/>
    <w:pPr>
      <w:ind w:left="616" w:hanging="360"/>
    </w:pPr>
  </w:style>
  <w:style w:type="paragraph" w:customStyle="1" w:styleId="Elnota621">
    <w:name w:val="El_nota621"/>
    <w:basedOn w:val="Nota"/>
    <w:rsid w:val="00592F24"/>
    <w:pPr>
      <w:ind w:left="567" w:hanging="283"/>
    </w:pPr>
  </w:style>
  <w:style w:type="paragraph" w:customStyle="1" w:styleId="EltracciatoCarattere421">
    <w:name w:val="El_tracciato Carattere421"/>
    <w:basedOn w:val="Elnota"/>
    <w:rsid w:val="00592F24"/>
  </w:style>
  <w:style w:type="paragraph" w:customStyle="1" w:styleId="El-521">
    <w:name w:val="El-521"/>
    <w:basedOn w:val="Elpunto"/>
    <w:rsid w:val="00592F24"/>
    <w:pPr>
      <w:ind w:left="0" w:firstLine="0"/>
    </w:pPr>
  </w:style>
  <w:style w:type="paragraph" w:customStyle="1" w:styleId="Elpunto2521">
    <w:name w:val="El_punto2521"/>
    <w:basedOn w:val="Elpunto"/>
    <w:rsid w:val="00592F24"/>
    <w:pPr>
      <w:ind w:left="720" w:hanging="360"/>
    </w:pPr>
  </w:style>
  <w:style w:type="paragraph" w:customStyle="1" w:styleId="StileTabelleAllineatoasinistra321">
    <w:name w:val="Stile Tabelle + Allineato a sinistra321"/>
    <w:basedOn w:val="Tabelle"/>
    <w:rsid w:val="00592F24"/>
    <w:rPr>
      <w:rFonts w:eastAsia="Times New Roman"/>
      <w:szCs w:val="20"/>
    </w:rPr>
  </w:style>
  <w:style w:type="paragraph" w:customStyle="1" w:styleId="StileGlossarioDefCorsivo321">
    <w:name w:val="Stile GlossarioDef + Corsivo321"/>
    <w:basedOn w:val="GlossarioDef"/>
    <w:rsid w:val="00592F24"/>
    <w:rPr>
      <w:i/>
      <w:iCs/>
      <w:spacing w:val="-2"/>
    </w:rPr>
  </w:style>
  <w:style w:type="paragraph" w:customStyle="1" w:styleId="Elpunto91">
    <w:name w:val="El_punto91"/>
    <w:basedOn w:val="Puntoelenco"/>
    <w:rsid w:val="00592F24"/>
    <w:pPr>
      <w:spacing w:before="60" w:after="60"/>
    </w:pPr>
  </w:style>
  <w:style w:type="paragraph" w:customStyle="1" w:styleId="Dida61">
    <w:name w:val="Dida61"/>
    <w:basedOn w:val="WW-Didascalia"/>
    <w:rsid w:val="00592F24"/>
  </w:style>
  <w:style w:type="paragraph" w:customStyle="1" w:styleId="Ellettera261">
    <w:name w:val="El_lettera261"/>
    <w:basedOn w:val="Ellettera"/>
    <w:rsid w:val="00592F24"/>
  </w:style>
  <w:style w:type="paragraph" w:customStyle="1" w:styleId="EltracciatoCarattereCarattere61">
    <w:name w:val="El_tracciato Carattere Carattere61"/>
    <w:basedOn w:val="ElnotaCarattere"/>
    <w:rsid w:val="00592F24"/>
    <w:pPr>
      <w:ind w:left="0"/>
    </w:pPr>
  </w:style>
  <w:style w:type="paragraph" w:customStyle="1" w:styleId="Elnotalettera71">
    <w:name w:val="El_notalettera71"/>
    <w:basedOn w:val="Elnota"/>
    <w:rsid w:val="00592F24"/>
    <w:pPr>
      <w:ind w:left="616" w:hanging="360"/>
    </w:pPr>
  </w:style>
  <w:style w:type="paragraph" w:customStyle="1" w:styleId="Elnota91">
    <w:name w:val="El_nota91"/>
    <w:basedOn w:val="Nota"/>
    <w:rsid w:val="00592F24"/>
    <w:pPr>
      <w:ind w:left="284" w:hanging="284"/>
    </w:pPr>
  </w:style>
  <w:style w:type="paragraph" w:customStyle="1" w:styleId="EltracciatoCarattere71">
    <w:name w:val="El_tracciato Carattere71"/>
    <w:basedOn w:val="Elnota"/>
    <w:rsid w:val="00592F24"/>
  </w:style>
  <w:style w:type="paragraph" w:customStyle="1" w:styleId="El-81">
    <w:name w:val="El-81"/>
    <w:basedOn w:val="Elpunto"/>
    <w:rsid w:val="00592F24"/>
    <w:pPr>
      <w:ind w:firstLine="0"/>
    </w:pPr>
  </w:style>
  <w:style w:type="paragraph" w:customStyle="1" w:styleId="Elpunto281">
    <w:name w:val="El_punto281"/>
    <w:basedOn w:val="Elpunto"/>
    <w:rsid w:val="00592F24"/>
    <w:pPr>
      <w:ind w:left="567" w:hanging="283"/>
    </w:pPr>
  </w:style>
  <w:style w:type="paragraph" w:customStyle="1" w:styleId="StileTabelleAllineatoasinistra61">
    <w:name w:val="Stile Tabelle + Allineato a sinistra61"/>
    <w:basedOn w:val="Tabelle"/>
    <w:rsid w:val="00592F24"/>
    <w:rPr>
      <w:rFonts w:eastAsia="Times New Roman"/>
      <w:szCs w:val="20"/>
    </w:rPr>
  </w:style>
  <w:style w:type="paragraph" w:customStyle="1" w:styleId="StileGlossarioDefCorsivo61">
    <w:name w:val="Stile GlossarioDef + Corsivo61"/>
    <w:basedOn w:val="GlossarioDef"/>
    <w:rsid w:val="00592F24"/>
    <w:rPr>
      <w:i/>
      <w:iCs/>
      <w:spacing w:val="-2"/>
    </w:rPr>
  </w:style>
  <w:style w:type="paragraph" w:customStyle="1" w:styleId="StileEvidenziatoreNonGrassetto31">
    <w:name w:val="Stile Evidenziatore + Non Grassetto31"/>
    <w:basedOn w:val="Evidenziatore"/>
    <w:rsid w:val="00592F24"/>
  </w:style>
  <w:style w:type="paragraph" w:customStyle="1" w:styleId="Elpunto131">
    <w:name w:val="El_punto131"/>
    <w:basedOn w:val="Puntoelenco"/>
    <w:rsid w:val="00592F24"/>
    <w:pPr>
      <w:spacing w:before="60" w:after="60"/>
      <w:ind w:left="0" w:firstLine="0"/>
    </w:pPr>
  </w:style>
  <w:style w:type="paragraph" w:customStyle="1" w:styleId="Dida131">
    <w:name w:val="Dida131"/>
    <w:basedOn w:val="WW-Didascalia"/>
    <w:rsid w:val="00592F24"/>
  </w:style>
  <w:style w:type="paragraph" w:customStyle="1" w:styleId="Ellettera2131">
    <w:name w:val="El_lettera2131"/>
    <w:basedOn w:val="Ellettera"/>
    <w:rsid w:val="00592F24"/>
  </w:style>
  <w:style w:type="paragraph" w:customStyle="1" w:styleId="EltracciatoCarattereCarattere131">
    <w:name w:val="El_tracciato Carattere Carattere131"/>
    <w:basedOn w:val="ElnotaCarattere"/>
    <w:rsid w:val="00592F24"/>
    <w:pPr>
      <w:ind w:left="0" w:firstLine="0"/>
    </w:pPr>
  </w:style>
  <w:style w:type="paragraph" w:customStyle="1" w:styleId="Elnotalettera131">
    <w:name w:val="El_notalettera131"/>
    <w:basedOn w:val="Elnota"/>
    <w:rsid w:val="00592F24"/>
    <w:pPr>
      <w:ind w:left="616" w:hanging="360"/>
    </w:pPr>
  </w:style>
  <w:style w:type="paragraph" w:customStyle="1" w:styleId="Elnota131">
    <w:name w:val="El_nota131"/>
    <w:basedOn w:val="Nota"/>
    <w:rsid w:val="00592F24"/>
    <w:pPr>
      <w:ind w:left="567" w:hanging="283"/>
    </w:pPr>
  </w:style>
  <w:style w:type="paragraph" w:customStyle="1" w:styleId="EltracciatoCarattere131">
    <w:name w:val="El_tracciato Carattere131"/>
    <w:basedOn w:val="Elnota"/>
    <w:rsid w:val="00592F24"/>
  </w:style>
  <w:style w:type="paragraph" w:customStyle="1" w:styleId="El-131">
    <w:name w:val="El-131"/>
    <w:basedOn w:val="Elpunto"/>
    <w:rsid w:val="00592F24"/>
    <w:pPr>
      <w:ind w:left="0" w:firstLine="0"/>
    </w:pPr>
  </w:style>
  <w:style w:type="paragraph" w:customStyle="1" w:styleId="Elpunto2131">
    <w:name w:val="El_punto2131"/>
    <w:basedOn w:val="Elpunto"/>
    <w:rsid w:val="00592F24"/>
    <w:pPr>
      <w:ind w:left="720" w:hanging="360"/>
    </w:pPr>
  </w:style>
  <w:style w:type="paragraph" w:customStyle="1" w:styleId="StileTabelleAllineatoasinistra131">
    <w:name w:val="Stile Tabelle + Allineato a sinistra131"/>
    <w:basedOn w:val="Tabelle"/>
    <w:rsid w:val="00592F24"/>
    <w:rPr>
      <w:rFonts w:eastAsia="Times New Roman"/>
      <w:szCs w:val="20"/>
    </w:rPr>
  </w:style>
  <w:style w:type="paragraph" w:customStyle="1" w:styleId="StileGlossarioDefCorsivo131">
    <w:name w:val="Stile GlossarioDef + Corsivo131"/>
    <w:basedOn w:val="GlossarioDef"/>
    <w:rsid w:val="00592F24"/>
    <w:rPr>
      <w:i/>
      <w:iCs/>
      <w:spacing w:val="-2"/>
    </w:rPr>
  </w:style>
  <w:style w:type="paragraph" w:customStyle="1" w:styleId="Elpunto331">
    <w:name w:val="El_punto331"/>
    <w:basedOn w:val="Puntoelenco"/>
    <w:rsid w:val="00592F24"/>
    <w:pPr>
      <w:spacing w:before="60" w:after="60"/>
      <w:ind w:left="0" w:firstLine="0"/>
    </w:pPr>
  </w:style>
  <w:style w:type="paragraph" w:customStyle="1" w:styleId="Dida231">
    <w:name w:val="Dida231"/>
    <w:basedOn w:val="WW-Didascalia"/>
    <w:rsid w:val="00592F24"/>
  </w:style>
  <w:style w:type="paragraph" w:customStyle="1" w:styleId="Ellettera2231">
    <w:name w:val="El_lettera2231"/>
    <w:basedOn w:val="Ellettera"/>
    <w:rsid w:val="00592F24"/>
  </w:style>
  <w:style w:type="paragraph" w:customStyle="1" w:styleId="EltracciatoCarattereCarattere231">
    <w:name w:val="El_tracciato Carattere Carattere231"/>
    <w:basedOn w:val="ElnotaCarattere"/>
    <w:rsid w:val="00592F24"/>
    <w:pPr>
      <w:ind w:left="0" w:firstLine="0"/>
    </w:pPr>
  </w:style>
  <w:style w:type="paragraph" w:customStyle="1" w:styleId="Elnotalettera231">
    <w:name w:val="El_notalettera231"/>
    <w:basedOn w:val="Elnota"/>
    <w:rsid w:val="00592F24"/>
    <w:pPr>
      <w:ind w:left="616" w:hanging="360"/>
    </w:pPr>
  </w:style>
  <w:style w:type="paragraph" w:customStyle="1" w:styleId="Elnota231">
    <w:name w:val="El_nota231"/>
    <w:basedOn w:val="Nota"/>
    <w:rsid w:val="00592F24"/>
    <w:pPr>
      <w:ind w:left="567" w:hanging="283"/>
    </w:pPr>
  </w:style>
  <w:style w:type="paragraph" w:customStyle="1" w:styleId="EltracciatoCarattere231">
    <w:name w:val="El_tracciato Carattere231"/>
    <w:basedOn w:val="Elnota"/>
    <w:rsid w:val="00592F24"/>
  </w:style>
  <w:style w:type="paragraph" w:customStyle="1" w:styleId="El-231">
    <w:name w:val="El-231"/>
    <w:basedOn w:val="Elpunto"/>
    <w:rsid w:val="00592F24"/>
    <w:pPr>
      <w:ind w:left="0" w:firstLine="0"/>
    </w:pPr>
  </w:style>
  <w:style w:type="paragraph" w:customStyle="1" w:styleId="Elpunto2231">
    <w:name w:val="El_punto2231"/>
    <w:basedOn w:val="Elpunto"/>
    <w:rsid w:val="00592F24"/>
    <w:pPr>
      <w:ind w:left="720" w:hanging="360"/>
    </w:pPr>
  </w:style>
  <w:style w:type="paragraph" w:customStyle="1" w:styleId="StileTabelleAllineatoasinistra231">
    <w:name w:val="Stile Tabelle + Allineato a sinistra231"/>
    <w:basedOn w:val="Tabelle"/>
    <w:rsid w:val="00592F24"/>
    <w:rPr>
      <w:rFonts w:eastAsia="Times New Roman"/>
      <w:szCs w:val="20"/>
    </w:rPr>
  </w:style>
  <w:style w:type="paragraph" w:customStyle="1" w:styleId="StileGlossarioDefCorsivo231">
    <w:name w:val="Stile GlossarioDef + Corsivo231"/>
    <w:basedOn w:val="GlossarioDef"/>
    <w:rsid w:val="00592F24"/>
    <w:rPr>
      <w:i/>
      <w:iCs/>
      <w:spacing w:val="-2"/>
    </w:rPr>
  </w:style>
  <w:style w:type="paragraph" w:customStyle="1" w:styleId="Elpunto431">
    <w:name w:val="El_punto431"/>
    <w:basedOn w:val="Puntoelenco"/>
    <w:rsid w:val="00592F24"/>
    <w:pPr>
      <w:spacing w:before="60" w:after="60"/>
    </w:pPr>
  </w:style>
  <w:style w:type="paragraph" w:customStyle="1" w:styleId="Elpunto2331">
    <w:name w:val="El_punto2331"/>
    <w:basedOn w:val="Elpunto"/>
    <w:rsid w:val="00592F24"/>
    <w:pPr>
      <w:ind w:left="567" w:hanging="283"/>
    </w:pPr>
  </w:style>
  <w:style w:type="paragraph" w:customStyle="1" w:styleId="Elnotalettera331">
    <w:name w:val="El_notalettera331"/>
    <w:basedOn w:val="Elnota"/>
    <w:rsid w:val="00592F24"/>
    <w:pPr>
      <w:ind w:left="616" w:hanging="360"/>
    </w:pPr>
  </w:style>
  <w:style w:type="paragraph" w:customStyle="1" w:styleId="EltracciatoCarattere331">
    <w:name w:val="El_tracciato Carattere331"/>
    <w:basedOn w:val="Elnota"/>
    <w:rsid w:val="00592F24"/>
  </w:style>
  <w:style w:type="paragraph" w:customStyle="1" w:styleId="El-331">
    <w:name w:val="El-331"/>
    <w:basedOn w:val="Elpunto"/>
    <w:rsid w:val="00592F24"/>
  </w:style>
  <w:style w:type="paragraph" w:customStyle="1" w:styleId="Elpunto2431">
    <w:name w:val="El_punto2431"/>
    <w:basedOn w:val="Elpunto"/>
    <w:rsid w:val="00592F24"/>
    <w:pPr>
      <w:ind w:left="0" w:firstLine="0"/>
    </w:pPr>
  </w:style>
  <w:style w:type="paragraph" w:customStyle="1" w:styleId="Elpunto531">
    <w:name w:val="El_punto531"/>
    <w:basedOn w:val="Puntoelenco"/>
    <w:rsid w:val="00592F24"/>
    <w:pPr>
      <w:spacing w:before="60" w:after="60"/>
    </w:pPr>
  </w:style>
  <w:style w:type="paragraph" w:customStyle="1" w:styleId="Elnota431">
    <w:name w:val="El_nota431"/>
    <w:basedOn w:val="Nota"/>
    <w:rsid w:val="00592F24"/>
    <w:pPr>
      <w:ind w:left="567" w:hanging="283"/>
    </w:pPr>
  </w:style>
  <w:style w:type="paragraph" w:customStyle="1" w:styleId="El-431">
    <w:name w:val="El-431"/>
    <w:basedOn w:val="Elpunto"/>
    <w:rsid w:val="00592F24"/>
  </w:style>
  <w:style w:type="paragraph" w:customStyle="1" w:styleId="Elpunto631">
    <w:name w:val="El_punto631"/>
    <w:basedOn w:val="Puntoelenco"/>
    <w:rsid w:val="00592F24"/>
    <w:pPr>
      <w:spacing w:before="60" w:after="60"/>
      <w:ind w:left="0" w:firstLine="0"/>
    </w:pPr>
  </w:style>
  <w:style w:type="paragraph" w:customStyle="1" w:styleId="Dida331">
    <w:name w:val="Dida331"/>
    <w:basedOn w:val="WW-Didascalia"/>
    <w:rsid w:val="00592F24"/>
  </w:style>
  <w:style w:type="paragraph" w:customStyle="1" w:styleId="Ellettera2331">
    <w:name w:val="El_lettera2331"/>
    <w:basedOn w:val="Ellettera"/>
    <w:rsid w:val="00592F24"/>
  </w:style>
  <w:style w:type="paragraph" w:customStyle="1" w:styleId="EltracciatoCarattereCarattere331">
    <w:name w:val="El_tracciato Carattere Carattere331"/>
    <w:basedOn w:val="ElnotaCarattere"/>
    <w:rsid w:val="00592F24"/>
    <w:pPr>
      <w:ind w:left="0" w:firstLine="0"/>
    </w:pPr>
  </w:style>
  <w:style w:type="paragraph" w:customStyle="1" w:styleId="Elnotalettera431">
    <w:name w:val="El_notalettera431"/>
    <w:basedOn w:val="Elnota"/>
    <w:rsid w:val="00592F24"/>
    <w:pPr>
      <w:ind w:left="616" w:hanging="360"/>
    </w:pPr>
  </w:style>
  <w:style w:type="paragraph" w:customStyle="1" w:styleId="Elnota631">
    <w:name w:val="El_nota631"/>
    <w:basedOn w:val="Nota"/>
    <w:rsid w:val="00592F24"/>
    <w:pPr>
      <w:ind w:left="567" w:hanging="283"/>
    </w:pPr>
  </w:style>
  <w:style w:type="paragraph" w:customStyle="1" w:styleId="EltracciatoCarattere431">
    <w:name w:val="El_tracciato Carattere431"/>
    <w:basedOn w:val="Elnota"/>
    <w:rsid w:val="00592F24"/>
  </w:style>
  <w:style w:type="paragraph" w:customStyle="1" w:styleId="El-531">
    <w:name w:val="El-531"/>
    <w:basedOn w:val="Elpunto"/>
    <w:rsid w:val="00592F24"/>
    <w:pPr>
      <w:ind w:left="0" w:firstLine="0"/>
    </w:pPr>
  </w:style>
  <w:style w:type="paragraph" w:customStyle="1" w:styleId="Elpunto2531">
    <w:name w:val="El_punto2531"/>
    <w:basedOn w:val="Elpunto"/>
    <w:rsid w:val="00592F24"/>
    <w:pPr>
      <w:ind w:left="720" w:hanging="360"/>
    </w:pPr>
  </w:style>
  <w:style w:type="paragraph" w:customStyle="1" w:styleId="StileTabelleAllineatoasinistra331">
    <w:name w:val="Stile Tabelle + Allineato a sinistra331"/>
    <w:basedOn w:val="Tabelle"/>
    <w:rsid w:val="00592F24"/>
    <w:rPr>
      <w:rFonts w:eastAsia="Times New Roman"/>
      <w:szCs w:val="20"/>
    </w:rPr>
  </w:style>
  <w:style w:type="paragraph" w:customStyle="1" w:styleId="StileGlossarioDefCorsivo331">
    <w:name w:val="Stile GlossarioDef + Corsivo331"/>
    <w:basedOn w:val="GlossarioDef"/>
    <w:rsid w:val="00592F24"/>
    <w:rPr>
      <w:i/>
      <w:iCs/>
      <w:spacing w:val="-2"/>
    </w:rPr>
  </w:style>
  <w:style w:type="paragraph" w:customStyle="1" w:styleId="ElnotaCarattere71">
    <w:name w:val="El_nota Carattere71"/>
    <w:basedOn w:val="Standard"/>
    <w:rsid w:val="00592F24"/>
    <w:pPr>
      <w:spacing w:before="80" w:after="80"/>
      <w:ind w:left="284" w:hanging="284"/>
      <w:jc w:val="both"/>
    </w:pPr>
    <w:rPr>
      <w:rFonts w:ascii="Arial" w:hAnsi="Arial" w:cs="Arial"/>
      <w:bCs/>
      <w:spacing w:val="-2"/>
      <w:sz w:val="18"/>
      <w:szCs w:val="3276"/>
    </w:rPr>
  </w:style>
  <w:style w:type="paragraph" w:customStyle="1" w:styleId="Nota81">
    <w:name w:val="Nota8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71">
    <w:name w:val="Corpo Carattere Carattere Carattere71"/>
    <w:basedOn w:val="Standard"/>
    <w:rsid w:val="00592F24"/>
    <w:pPr>
      <w:spacing w:before="120" w:after="120"/>
      <w:ind w:left="284"/>
      <w:jc w:val="both"/>
    </w:pPr>
    <w:rPr>
      <w:spacing w:val="-2"/>
    </w:rPr>
  </w:style>
  <w:style w:type="paragraph" w:customStyle="1" w:styleId="Elpunto101">
    <w:name w:val="El_punto101"/>
    <w:basedOn w:val="Puntoelenco"/>
    <w:rsid w:val="00592F24"/>
    <w:pPr>
      <w:spacing w:before="60" w:after="60"/>
    </w:pPr>
  </w:style>
  <w:style w:type="paragraph" w:customStyle="1" w:styleId="Copertina101">
    <w:name w:val="Copertina10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1">
    <w:name w:val="Spazio7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1">
    <w:name w:val="Corpo_tab7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1">
    <w:name w:val="Destinatari7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71">
    <w:name w:val="Dida71"/>
    <w:basedOn w:val="WW-Didascalia"/>
    <w:rsid w:val="00592F24"/>
  </w:style>
  <w:style w:type="paragraph" w:customStyle="1" w:styleId="Ellettera81">
    <w:name w:val="El_lettera8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71">
    <w:name w:val="El_lettera271"/>
    <w:basedOn w:val="Ellettera"/>
    <w:rsid w:val="00592F24"/>
  </w:style>
  <w:style w:type="paragraph" w:customStyle="1" w:styleId="EltracciatoCarattereCarattere71">
    <w:name w:val="El_tracciato Carattere Carattere71"/>
    <w:basedOn w:val="ElnotaCarattere"/>
    <w:rsid w:val="00592F24"/>
    <w:pPr>
      <w:ind w:left="0"/>
    </w:pPr>
  </w:style>
  <w:style w:type="paragraph" w:customStyle="1" w:styleId="Evidenziatore81">
    <w:name w:val="Evidenziatore81"/>
    <w:basedOn w:val="Standard"/>
    <w:rsid w:val="00592F24"/>
    <w:pPr>
      <w:spacing w:before="120" w:after="140"/>
      <w:jc w:val="both"/>
    </w:pPr>
    <w:rPr>
      <w:rFonts w:cs="Arial"/>
      <w:b/>
      <w:spacing w:val="-2"/>
    </w:rPr>
  </w:style>
  <w:style w:type="paragraph" w:customStyle="1" w:styleId="Figura81">
    <w:name w:val="Figura81"/>
    <w:basedOn w:val="Standard"/>
    <w:rsid w:val="00592F24"/>
    <w:pPr>
      <w:keepNext/>
      <w:spacing w:before="240" w:after="120"/>
      <w:jc w:val="center"/>
    </w:pPr>
  </w:style>
  <w:style w:type="paragraph" w:customStyle="1" w:styleId="Oggetto71">
    <w:name w:val="Oggetto7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71">
    <w:name w:val="Tabelle71"/>
    <w:basedOn w:val="Standard"/>
    <w:rsid w:val="00592F24"/>
    <w:pPr>
      <w:spacing w:before="120" w:after="360"/>
    </w:pPr>
    <w:rPr>
      <w:rFonts w:eastAsia="Arial Unicode MS"/>
    </w:rPr>
  </w:style>
  <w:style w:type="paragraph" w:customStyle="1" w:styleId="Tittab91">
    <w:name w:val="Tit_tab9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71">
    <w:name w:val="Corpo_lettera71"/>
    <w:basedOn w:val="Standard"/>
    <w:rsid w:val="00592F24"/>
    <w:pPr>
      <w:spacing w:before="120" w:after="120"/>
      <w:ind w:firstLine="340"/>
      <w:jc w:val="both"/>
    </w:pPr>
    <w:rPr>
      <w:rFonts w:cs="Arial"/>
      <w:spacing w:val="-2"/>
    </w:rPr>
  </w:style>
  <w:style w:type="paragraph" w:customStyle="1" w:styleId="GlossarioDef81">
    <w:name w:val="GlossarioDef8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81">
    <w:name w:val="El_notalettera81"/>
    <w:basedOn w:val="Elnota"/>
    <w:rsid w:val="00592F24"/>
    <w:pPr>
      <w:ind w:left="616" w:hanging="360"/>
    </w:pPr>
  </w:style>
  <w:style w:type="paragraph" w:customStyle="1" w:styleId="Elnota101">
    <w:name w:val="El_nota101"/>
    <w:basedOn w:val="Nota"/>
    <w:rsid w:val="00592F24"/>
    <w:pPr>
      <w:ind w:left="567" w:hanging="283"/>
    </w:pPr>
  </w:style>
  <w:style w:type="paragraph" w:customStyle="1" w:styleId="Elnumero271">
    <w:name w:val="El_numero271"/>
    <w:basedOn w:val="Standard"/>
    <w:rsid w:val="00592F24"/>
    <w:pPr>
      <w:spacing w:before="40" w:after="40"/>
      <w:ind w:left="851"/>
    </w:pPr>
    <w:rPr>
      <w:rFonts w:cs="Arial"/>
      <w:szCs w:val="20"/>
    </w:rPr>
  </w:style>
  <w:style w:type="paragraph" w:customStyle="1" w:styleId="EltracciatoCarattere81">
    <w:name w:val="El_tracciato Carattere81"/>
    <w:basedOn w:val="Elnota"/>
    <w:rsid w:val="00592F24"/>
  </w:style>
  <w:style w:type="paragraph" w:customStyle="1" w:styleId="El-91">
    <w:name w:val="El-91"/>
    <w:basedOn w:val="Elpunto"/>
    <w:rsid w:val="00592F24"/>
    <w:pPr>
      <w:ind w:firstLine="0"/>
    </w:pPr>
  </w:style>
  <w:style w:type="paragraph" w:customStyle="1" w:styleId="Elpunto291">
    <w:name w:val="El_punto291"/>
    <w:basedOn w:val="Elpunto"/>
    <w:rsid w:val="00592F24"/>
    <w:pPr>
      <w:ind w:left="567" w:hanging="283"/>
    </w:pPr>
  </w:style>
  <w:style w:type="paragraph" w:customStyle="1" w:styleId="Parola71">
    <w:name w:val="Parola7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1">
    <w:name w:val="Esempio8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71">
    <w:name w:val="Stile Tabelle + Allineato a sinistra71"/>
    <w:basedOn w:val="Tabelle"/>
    <w:rsid w:val="00592F24"/>
    <w:rPr>
      <w:rFonts w:eastAsia="Times New Roman"/>
      <w:szCs w:val="20"/>
    </w:rPr>
  </w:style>
  <w:style w:type="paragraph" w:customStyle="1" w:styleId="tit371">
    <w:name w:val="tit371"/>
    <w:basedOn w:val="Standard"/>
    <w:rsid w:val="00592F24"/>
    <w:pPr>
      <w:spacing w:before="480"/>
    </w:pPr>
    <w:rPr>
      <w:rFonts w:ascii="Arial" w:hAnsi="Arial" w:cs="Arial"/>
      <w:b/>
      <w:bCs/>
      <w:color w:val="006699"/>
      <w:sz w:val="20"/>
      <w:szCs w:val="20"/>
    </w:rPr>
  </w:style>
  <w:style w:type="paragraph" w:customStyle="1" w:styleId="corpo71">
    <w:name w:val="corpo71"/>
    <w:basedOn w:val="Standard"/>
    <w:rsid w:val="00592F24"/>
    <w:pPr>
      <w:spacing w:before="120" w:after="120"/>
      <w:ind w:right="100"/>
      <w:jc w:val="both"/>
    </w:pPr>
    <w:rPr>
      <w:rFonts w:ascii="Arial" w:hAnsi="Arial" w:cs="Arial"/>
      <w:color w:val="000000"/>
      <w:sz w:val="18"/>
      <w:szCs w:val="18"/>
    </w:rPr>
  </w:style>
  <w:style w:type="paragraph" w:customStyle="1" w:styleId="tit271">
    <w:name w:val="tit271"/>
    <w:basedOn w:val="Standard"/>
    <w:rsid w:val="00592F24"/>
    <w:pPr>
      <w:spacing w:before="400" w:after="60"/>
    </w:pPr>
    <w:rPr>
      <w:rFonts w:ascii="Arial" w:hAnsi="Arial" w:cs="Arial"/>
      <w:b/>
      <w:bCs/>
      <w:color w:val="006699"/>
      <w:sz w:val="22"/>
      <w:szCs w:val="22"/>
    </w:rPr>
  </w:style>
  <w:style w:type="paragraph" w:customStyle="1" w:styleId="corpotab710">
    <w:name w:val="corpotab71"/>
    <w:basedOn w:val="Standard"/>
    <w:rsid w:val="00592F24"/>
    <w:pPr>
      <w:spacing w:before="20" w:after="20"/>
      <w:ind w:left="40" w:right="40"/>
    </w:pPr>
    <w:rPr>
      <w:rFonts w:ascii="Arial" w:hAnsi="Arial" w:cs="Arial"/>
      <w:color w:val="000000"/>
      <w:sz w:val="18"/>
      <w:szCs w:val="18"/>
    </w:rPr>
  </w:style>
  <w:style w:type="paragraph" w:customStyle="1" w:styleId="Normale271">
    <w:name w:val="Normale 271"/>
    <w:basedOn w:val="Standard"/>
    <w:rsid w:val="00592F24"/>
    <w:pPr>
      <w:spacing w:before="120"/>
      <w:ind w:left="567" w:right="567"/>
    </w:pPr>
    <w:rPr>
      <w:sz w:val="22"/>
      <w:szCs w:val="20"/>
    </w:rPr>
  </w:style>
  <w:style w:type="paragraph" w:customStyle="1" w:styleId="tit471">
    <w:name w:val="tit471"/>
    <w:basedOn w:val="Standard"/>
    <w:rsid w:val="00592F24"/>
    <w:pPr>
      <w:spacing w:before="120"/>
    </w:pPr>
    <w:rPr>
      <w:rFonts w:ascii="Arial" w:hAnsi="Arial" w:cs="Arial"/>
      <w:b/>
      <w:bCs/>
      <w:i/>
      <w:iCs/>
      <w:color w:val="006699"/>
      <w:sz w:val="18"/>
      <w:szCs w:val="18"/>
    </w:rPr>
  </w:style>
  <w:style w:type="paragraph" w:customStyle="1" w:styleId="CorpoCarattereCarattere71">
    <w:name w:val="Corpo Carattere Carattere71"/>
    <w:basedOn w:val="Standard"/>
    <w:rsid w:val="00592F24"/>
    <w:pPr>
      <w:spacing w:before="120" w:after="120"/>
      <w:ind w:left="284"/>
      <w:jc w:val="both"/>
    </w:pPr>
    <w:rPr>
      <w:spacing w:val="-2"/>
    </w:rPr>
  </w:style>
  <w:style w:type="paragraph" w:customStyle="1" w:styleId="rgsufficio171">
    <w:name w:val="rgs_ufficio171"/>
    <w:basedOn w:val="Standard"/>
    <w:rsid w:val="00592F24"/>
    <w:pPr>
      <w:jc w:val="center"/>
    </w:pPr>
    <w:rPr>
      <w:smallCaps/>
      <w:sz w:val="16"/>
      <w:szCs w:val="20"/>
    </w:rPr>
  </w:style>
  <w:style w:type="paragraph" w:customStyle="1" w:styleId="rgsoggetto61">
    <w:name w:val="rgs_oggetto61"/>
    <w:basedOn w:val="Standard"/>
    <w:rsid w:val="00592F24"/>
    <w:pPr>
      <w:ind w:left="1000" w:hanging="1000"/>
    </w:pPr>
    <w:rPr>
      <w:sz w:val="20"/>
      <w:szCs w:val="20"/>
    </w:rPr>
  </w:style>
  <w:style w:type="paragraph" w:customStyle="1" w:styleId="StileGlossarioDefCorsivo71">
    <w:name w:val="Stile GlossarioDef + Corsivo71"/>
    <w:basedOn w:val="GlossarioDef"/>
    <w:rsid w:val="00592F24"/>
    <w:rPr>
      <w:i/>
      <w:iCs/>
      <w:spacing w:val="-2"/>
    </w:rPr>
  </w:style>
  <w:style w:type="paragraph" w:customStyle="1" w:styleId="corpocarattere71">
    <w:name w:val="corpocarattere71"/>
    <w:basedOn w:val="Standard"/>
    <w:rsid w:val="00592F24"/>
    <w:pPr>
      <w:spacing w:before="280" w:after="280"/>
    </w:pPr>
    <w:rPr>
      <w:rFonts w:ascii="Arial Unicode MS" w:eastAsia="Arial Unicode MS" w:hAnsi="Arial Unicode MS" w:cs="Arial Unicode MS"/>
    </w:rPr>
  </w:style>
  <w:style w:type="paragraph" w:customStyle="1" w:styleId="0proposta71">
    <w:name w:val="0_proposta71"/>
    <w:basedOn w:val="Standard"/>
    <w:rsid w:val="00592F24"/>
    <w:pPr>
      <w:spacing w:after="120"/>
      <w:jc w:val="both"/>
    </w:pPr>
  </w:style>
  <w:style w:type="paragraph" w:customStyle="1" w:styleId="rgscorpodeltesto71">
    <w:name w:val="rgs_corpodeltesto71"/>
    <w:basedOn w:val="Standard"/>
    <w:rsid w:val="00592F24"/>
    <w:pPr>
      <w:spacing w:after="120" w:line="360" w:lineRule="auto"/>
      <w:ind w:firstLine="799"/>
      <w:jc w:val="both"/>
    </w:pPr>
    <w:rPr>
      <w:szCs w:val="20"/>
    </w:rPr>
  </w:style>
  <w:style w:type="paragraph" w:customStyle="1" w:styleId="StileEvidenziatoreNonGrassetto41">
    <w:name w:val="Stile Evidenziatore + Non Grassetto41"/>
    <w:basedOn w:val="Evidenziatore"/>
    <w:rsid w:val="00592F24"/>
  </w:style>
  <w:style w:type="paragraph" w:customStyle="1" w:styleId="CM11471">
    <w:name w:val="CM11471"/>
    <w:basedOn w:val="Standard"/>
    <w:next w:val="Standard"/>
    <w:rsid w:val="00592F24"/>
    <w:pPr>
      <w:widowControl w:val="0"/>
      <w:autoSpaceDE w:val="0"/>
      <w:spacing w:after="105"/>
      <w:ind w:right="508"/>
    </w:pPr>
  </w:style>
  <w:style w:type="paragraph" w:customStyle="1" w:styleId="Default71">
    <w:name w:val="Default7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71">
    <w:name w:val="testo171"/>
    <w:basedOn w:val="Standard"/>
    <w:rsid w:val="00592F24"/>
    <w:pPr>
      <w:widowControl w:val="0"/>
      <w:ind w:left="426" w:right="-1"/>
      <w:jc w:val="both"/>
    </w:pPr>
    <w:rPr>
      <w:sz w:val="22"/>
      <w:szCs w:val="20"/>
    </w:rPr>
  </w:style>
  <w:style w:type="paragraph" w:customStyle="1" w:styleId="ElnotaCarattere141">
    <w:name w:val="El_nota Carattere141"/>
    <w:basedOn w:val="Standard"/>
    <w:rsid w:val="00592F24"/>
    <w:pPr>
      <w:spacing w:before="80" w:after="80"/>
      <w:ind w:left="567" w:hanging="284"/>
      <w:jc w:val="both"/>
    </w:pPr>
    <w:rPr>
      <w:rFonts w:ascii="Arial" w:hAnsi="Arial" w:cs="Arial"/>
      <w:bCs/>
      <w:spacing w:val="-2"/>
      <w:sz w:val="18"/>
      <w:szCs w:val="3276"/>
    </w:rPr>
  </w:style>
  <w:style w:type="paragraph" w:customStyle="1" w:styleId="Nota141">
    <w:name w:val="Nota1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41">
    <w:name w:val="Corpo Carattere Carattere Carattere141"/>
    <w:basedOn w:val="Standard"/>
    <w:rsid w:val="00592F24"/>
    <w:pPr>
      <w:spacing w:before="120" w:after="120"/>
      <w:ind w:left="284"/>
      <w:jc w:val="both"/>
    </w:pPr>
    <w:rPr>
      <w:spacing w:val="-2"/>
    </w:rPr>
  </w:style>
  <w:style w:type="paragraph" w:customStyle="1" w:styleId="Elpunto141">
    <w:name w:val="El_punto141"/>
    <w:basedOn w:val="Puntoelenco"/>
    <w:rsid w:val="00592F24"/>
    <w:pPr>
      <w:spacing w:before="60" w:after="60"/>
      <w:ind w:left="0" w:firstLine="0"/>
    </w:pPr>
  </w:style>
  <w:style w:type="paragraph" w:customStyle="1" w:styleId="Copertina141">
    <w:name w:val="Copertina1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1">
    <w:name w:val="Spazio1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1">
    <w:name w:val="Corpo_tab1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1">
    <w:name w:val="Destinatari1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41">
    <w:name w:val="Dida141"/>
    <w:basedOn w:val="WW-Didascalia"/>
    <w:rsid w:val="00592F24"/>
  </w:style>
  <w:style w:type="paragraph" w:customStyle="1" w:styleId="Ellettera141">
    <w:name w:val="El_lettera1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41">
    <w:name w:val="El_lettera2141"/>
    <w:basedOn w:val="Ellettera"/>
    <w:rsid w:val="00592F24"/>
  </w:style>
  <w:style w:type="paragraph" w:customStyle="1" w:styleId="EltracciatoCarattereCarattere141">
    <w:name w:val="El_tracciato Carattere Carattere141"/>
    <w:basedOn w:val="ElnotaCarattere"/>
    <w:rsid w:val="00592F24"/>
    <w:pPr>
      <w:ind w:left="0" w:firstLine="0"/>
    </w:pPr>
  </w:style>
  <w:style w:type="paragraph" w:customStyle="1" w:styleId="Evidenziatore141">
    <w:name w:val="Evidenziatore141"/>
    <w:basedOn w:val="Standard"/>
    <w:rsid w:val="00592F24"/>
    <w:pPr>
      <w:spacing w:before="120" w:after="140"/>
      <w:jc w:val="both"/>
    </w:pPr>
    <w:rPr>
      <w:rFonts w:cs="Arial"/>
      <w:b/>
      <w:spacing w:val="-2"/>
    </w:rPr>
  </w:style>
  <w:style w:type="paragraph" w:customStyle="1" w:styleId="Figura141">
    <w:name w:val="Figura141"/>
    <w:basedOn w:val="Standard"/>
    <w:rsid w:val="00592F24"/>
    <w:pPr>
      <w:keepNext/>
      <w:spacing w:before="240" w:after="120"/>
      <w:jc w:val="center"/>
    </w:pPr>
  </w:style>
  <w:style w:type="paragraph" w:customStyle="1" w:styleId="Oggetto141">
    <w:name w:val="Oggetto1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41">
    <w:name w:val="Tabelle141"/>
    <w:basedOn w:val="Standard"/>
    <w:rsid w:val="00592F24"/>
    <w:pPr>
      <w:spacing w:before="120" w:after="360"/>
    </w:pPr>
    <w:rPr>
      <w:rFonts w:eastAsia="Arial Unicode MS"/>
    </w:rPr>
  </w:style>
  <w:style w:type="paragraph" w:customStyle="1" w:styleId="Tittab141">
    <w:name w:val="Tit_tab1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41">
    <w:name w:val="Corpo_lettera141"/>
    <w:basedOn w:val="Standard"/>
    <w:rsid w:val="00592F24"/>
    <w:pPr>
      <w:spacing w:before="120" w:after="120"/>
      <w:ind w:firstLine="340"/>
      <w:jc w:val="both"/>
    </w:pPr>
    <w:rPr>
      <w:rFonts w:cs="Arial"/>
      <w:spacing w:val="-2"/>
    </w:rPr>
  </w:style>
  <w:style w:type="paragraph" w:customStyle="1" w:styleId="GlossarioDef141">
    <w:name w:val="GlossarioDef1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41">
    <w:name w:val="El_notalettera141"/>
    <w:basedOn w:val="Elnota"/>
    <w:rsid w:val="00592F24"/>
    <w:pPr>
      <w:ind w:left="616" w:hanging="360"/>
    </w:pPr>
  </w:style>
  <w:style w:type="paragraph" w:customStyle="1" w:styleId="Elnota141">
    <w:name w:val="El_nota141"/>
    <w:basedOn w:val="Nota"/>
    <w:rsid w:val="00592F24"/>
    <w:pPr>
      <w:ind w:left="567" w:hanging="283"/>
    </w:pPr>
  </w:style>
  <w:style w:type="paragraph" w:customStyle="1" w:styleId="Elnumero2141">
    <w:name w:val="El_numero21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41">
    <w:name w:val="El_tracciato Carattere141"/>
    <w:basedOn w:val="Elnota"/>
    <w:rsid w:val="00592F24"/>
  </w:style>
  <w:style w:type="paragraph" w:customStyle="1" w:styleId="El-141">
    <w:name w:val="El-141"/>
    <w:basedOn w:val="Elpunto"/>
    <w:rsid w:val="00592F24"/>
    <w:pPr>
      <w:ind w:left="0" w:firstLine="0"/>
    </w:pPr>
  </w:style>
  <w:style w:type="paragraph" w:customStyle="1" w:styleId="Elpunto2141">
    <w:name w:val="El_punto2141"/>
    <w:basedOn w:val="Elpunto"/>
    <w:rsid w:val="00592F24"/>
    <w:pPr>
      <w:ind w:left="1440" w:hanging="360"/>
    </w:pPr>
  </w:style>
  <w:style w:type="paragraph" w:customStyle="1" w:styleId="Corpo161">
    <w:name w:val="Corpo161"/>
    <w:basedOn w:val="Standard"/>
    <w:rsid w:val="00592F24"/>
    <w:pPr>
      <w:spacing w:before="120" w:after="120"/>
      <w:jc w:val="both"/>
    </w:pPr>
    <w:rPr>
      <w:rFonts w:cs="Arial"/>
      <w:spacing w:val="-2"/>
    </w:rPr>
  </w:style>
  <w:style w:type="paragraph" w:customStyle="1" w:styleId="Parola141">
    <w:name w:val="Parola1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1">
    <w:name w:val="Esempio1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41">
    <w:name w:val="Stile Tabelle + Allineato a sinistra141"/>
    <w:basedOn w:val="Tabelle"/>
    <w:rsid w:val="00592F24"/>
    <w:rPr>
      <w:rFonts w:eastAsia="Times New Roman"/>
      <w:szCs w:val="20"/>
    </w:rPr>
  </w:style>
  <w:style w:type="paragraph" w:customStyle="1" w:styleId="tit3141">
    <w:name w:val="tit3141"/>
    <w:basedOn w:val="Standard"/>
    <w:rsid w:val="00592F24"/>
    <w:pPr>
      <w:spacing w:before="480"/>
    </w:pPr>
    <w:rPr>
      <w:rFonts w:ascii="Arial" w:hAnsi="Arial" w:cs="Arial"/>
      <w:b/>
      <w:bCs/>
      <w:color w:val="006699"/>
      <w:sz w:val="20"/>
      <w:szCs w:val="20"/>
    </w:rPr>
  </w:style>
  <w:style w:type="paragraph" w:customStyle="1" w:styleId="corpo141">
    <w:name w:val="corpo141"/>
    <w:basedOn w:val="Standard"/>
    <w:rsid w:val="00592F24"/>
    <w:pPr>
      <w:spacing w:before="120" w:after="120"/>
      <w:ind w:right="100"/>
      <w:jc w:val="both"/>
    </w:pPr>
    <w:rPr>
      <w:rFonts w:ascii="Arial" w:hAnsi="Arial" w:cs="Arial"/>
      <w:color w:val="000000"/>
      <w:sz w:val="18"/>
      <w:szCs w:val="18"/>
    </w:rPr>
  </w:style>
  <w:style w:type="paragraph" w:customStyle="1" w:styleId="tit2141">
    <w:name w:val="tit2141"/>
    <w:basedOn w:val="Standard"/>
    <w:rsid w:val="00592F24"/>
    <w:pPr>
      <w:spacing w:before="400" w:after="60"/>
    </w:pPr>
    <w:rPr>
      <w:rFonts w:ascii="Arial" w:hAnsi="Arial" w:cs="Arial"/>
      <w:b/>
      <w:bCs/>
      <w:color w:val="006699"/>
      <w:sz w:val="22"/>
      <w:szCs w:val="22"/>
    </w:rPr>
  </w:style>
  <w:style w:type="paragraph" w:customStyle="1" w:styleId="corpotab1410">
    <w:name w:val="corpotab141"/>
    <w:basedOn w:val="Standard"/>
    <w:rsid w:val="00592F24"/>
    <w:pPr>
      <w:spacing w:before="20" w:after="20"/>
      <w:ind w:left="40" w:right="40"/>
    </w:pPr>
    <w:rPr>
      <w:rFonts w:ascii="Arial" w:hAnsi="Arial" w:cs="Arial"/>
      <w:color w:val="000000"/>
      <w:sz w:val="18"/>
      <w:szCs w:val="18"/>
    </w:rPr>
  </w:style>
  <w:style w:type="paragraph" w:customStyle="1" w:styleId="Normale2141">
    <w:name w:val="Normale 2141"/>
    <w:basedOn w:val="Standard"/>
    <w:rsid w:val="00592F24"/>
    <w:pPr>
      <w:spacing w:before="120"/>
      <w:ind w:left="567" w:right="567"/>
    </w:pPr>
    <w:rPr>
      <w:sz w:val="22"/>
      <w:szCs w:val="20"/>
    </w:rPr>
  </w:style>
  <w:style w:type="paragraph" w:customStyle="1" w:styleId="tit4141">
    <w:name w:val="tit4141"/>
    <w:basedOn w:val="Standard"/>
    <w:rsid w:val="00592F24"/>
    <w:pPr>
      <w:spacing w:before="120"/>
    </w:pPr>
    <w:rPr>
      <w:rFonts w:ascii="Arial" w:hAnsi="Arial" w:cs="Arial"/>
      <w:b/>
      <w:bCs/>
      <w:i/>
      <w:iCs/>
      <w:color w:val="006699"/>
      <w:sz w:val="18"/>
      <w:szCs w:val="18"/>
    </w:rPr>
  </w:style>
  <w:style w:type="paragraph" w:customStyle="1" w:styleId="CorpoCarattereCarattere141">
    <w:name w:val="Corpo Carattere Carattere141"/>
    <w:basedOn w:val="Standard"/>
    <w:rsid w:val="00592F24"/>
    <w:pPr>
      <w:spacing w:before="120" w:after="120"/>
      <w:ind w:left="284"/>
      <w:jc w:val="both"/>
    </w:pPr>
    <w:rPr>
      <w:spacing w:val="-2"/>
    </w:rPr>
  </w:style>
  <w:style w:type="paragraph" w:customStyle="1" w:styleId="rgsufficio1141">
    <w:name w:val="rgs_ufficio1141"/>
    <w:basedOn w:val="Standard"/>
    <w:rsid w:val="00592F24"/>
    <w:pPr>
      <w:jc w:val="center"/>
    </w:pPr>
    <w:rPr>
      <w:smallCaps/>
      <w:sz w:val="16"/>
      <w:szCs w:val="20"/>
    </w:rPr>
  </w:style>
  <w:style w:type="paragraph" w:customStyle="1" w:styleId="rgsoggetto141">
    <w:name w:val="rgs_oggetto141"/>
    <w:basedOn w:val="Standard"/>
    <w:rsid w:val="00592F24"/>
    <w:pPr>
      <w:ind w:left="1000" w:hanging="1000"/>
    </w:pPr>
    <w:rPr>
      <w:sz w:val="20"/>
      <w:szCs w:val="20"/>
    </w:rPr>
  </w:style>
  <w:style w:type="paragraph" w:customStyle="1" w:styleId="StileGlossarioDefCorsivo141">
    <w:name w:val="Stile GlossarioDef + Corsivo141"/>
    <w:basedOn w:val="GlossarioDef"/>
    <w:rsid w:val="00592F24"/>
    <w:rPr>
      <w:i/>
      <w:iCs/>
      <w:spacing w:val="-2"/>
    </w:rPr>
  </w:style>
  <w:style w:type="paragraph" w:customStyle="1" w:styleId="corpocarattere141">
    <w:name w:val="corpocarattere141"/>
    <w:basedOn w:val="Standard"/>
    <w:rsid w:val="00592F24"/>
    <w:pPr>
      <w:spacing w:before="280" w:after="280"/>
    </w:pPr>
    <w:rPr>
      <w:rFonts w:ascii="Arial Unicode MS" w:eastAsia="Arial Unicode MS" w:hAnsi="Arial Unicode MS" w:cs="Arial Unicode MS"/>
    </w:rPr>
  </w:style>
  <w:style w:type="paragraph" w:customStyle="1" w:styleId="0proposta141">
    <w:name w:val="0_proposta141"/>
    <w:basedOn w:val="Standard"/>
    <w:rsid w:val="00592F24"/>
    <w:pPr>
      <w:spacing w:after="120"/>
      <w:jc w:val="both"/>
    </w:pPr>
  </w:style>
  <w:style w:type="paragraph" w:customStyle="1" w:styleId="rgscorpodeltesto141">
    <w:name w:val="rgs_corpodeltesto141"/>
    <w:basedOn w:val="Standard"/>
    <w:rsid w:val="00592F24"/>
    <w:pPr>
      <w:spacing w:after="120" w:line="360" w:lineRule="auto"/>
      <w:ind w:firstLine="799"/>
      <w:jc w:val="both"/>
    </w:pPr>
    <w:rPr>
      <w:szCs w:val="20"/>
    </w:rPr>
  </w:style>
  <w:style w:type="paragraph" w:customStyle="1" w:styleId="CM114141">
    <w:name w:val="CM114141"/>
    <w:basedOn w:val="Standard"/>
    <w:next w:val="Standard"/>
    <w:rsid w:val="00592F24"/>
    <w:pPr>
      <w:widowControl w:val="0"/>
      <w:autoSpaceDE w:val="0"/>
      <w:spacing w:after="105"/>
      <w:ind w:right="508"/>
    </w:pPr>
  </w:style>
  <w:style w:type="paragraph" w:customStyle="1" w:styleId="Default141">
    <w:name w:val="Default1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41">
    <w:name w:val="testo1141"/>
    <w:basedOn w:val="Standard"/>
    <w:rsid w:val="00592F24"/>
    <w:pPr>
      <w:widowControl w:val="0"/>
      <w:ind w:left="426" w:right="-1"/>
      <w:jc w:val="both"/>
    </w:pPr>
    <w:rPr>
      <w:sz w:val="22"/>
      <w:szCs w:val="20"/>
    </w:rPr>
  </w:style>
  <w:style w:type="paragraph" w:customStyle="1" w:styleId="ElnotaCarattere241">
    <w:name w:val="El_nota Carattere241"/>
    <w:basedOn w:val="Standard"/>
    <w:rsid w:val="00592F24"/>
    <w:pPr>
      <w:spacing w:before="80" w:after="80"/>
      <w:ind w:left="567" w:hanging="284"/>
      <w:jc w:val="both"/>
    </w:pPr>
    <w:rPr>
      <w:rFonts w:ascii="Arial" w:hAnsi="Arial" w:cs="Arial"/>
      <w:bCs/>
      <w:spacing w:val="-2"/>
      <w:sz w:val="18"/>
      <w:szCs w:val="3276"/>
    </w:rPr>
  </w:style>
  <w:style w:type="paragraph" w:customStyle="1" w:styleId="Nota241">
    <w:name w:val="Nota2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41">
    <w:name w:val="Corpo Carattere Carattere Carattere241"/>
    <w:basedOn w:val="Standard"/>
    <w:rsid w:val="00592F24"/>
    <w:pPr>
      <w:spacing w:before="120" w:after="120"/>
      <w:ind w:left="284"/>
      <w:jc w:val="both"/>
    </w:pPr>
    <w:rPr>
      <w:spacing w:val="-2"/>
    </w:rPr>
  </w:style>
  <w:style w:type="paragraph" w:customStyle="1" w:styleId="Elpunto341">
    <w:name w:val="El_punto341"/>
    <w:basedOn w:val="Puntoelenco"/>
    <w:rsid w:val="00592F24"/>
    <w:pPr>
      <w:spacing w:before="60" w:after="60"/>
      <w:ind w:left="0" w:firstLine="0"/>
    </w:pPr>
  </w:style>
  <w:style w:type="paragraph" w:customStyle="1" w:styleId="Copertina241">
    <w:name w:val="Copertina2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1">
    <w:name w:val="Spazio2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1">
    <w:name w:val="Corpo_tab2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1">
    <w:name w:val="Destinatari2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41">
    <w:name w:val="Dida241"/>
    <w:basedOn w:val="WW-Didascalia"/>
    <w:rsid w:val="00592F24"/>
  </w:style>
  <w:style w:type="paragraph" w:customStyle="1" w:styleId="Ellettera341">
    <w:name w:val="El_lettera3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41">
    <w:name w:val="El_lettera2241"/>
    <w:basedOn w:val="Ellettera"/>
    <w:rsid w:val="00592F24"/>
  </w:style>
  <w:style w:type="paragraph" w:customStyle="1" w:styleId="EltracciatoCarattereCarattere241">
    <w:name w:val="El_tracciato Carattere Carattere241"/>
    <w:basedOn w:val="ElnotaCarattere"/>
    <w:rsid w:val="00592F24"/>
    <w:pPr>
      <w:ind w:left="0" w:firstLine="0"/>
    </w:pPr>
  </w:style>
  <w:style w:type="paragraph" w:customStyle="1" w:styleId="Evidenziatore241">
    <w:name w:val="Evidenziatore241"/>
    <w:basedOn w:val="Standard"/>
    <w:rsid w:val="00592F24"/>
    <w:pPr>
      <w:spacing w:before="120" w:after="140"/>
      <w:jc w:val="both"/>
    </w:pPr>
    <w:rPr>
      <w:rFonts w:cs="Arial"/>
      <w:b/>
      <w:spacing w:val="-2"/>
    </w:rPr>
  </w:style>
  <w:style w:type="paragraph" w:customStyle="1" w:styleId="Figura241">
    <w:name w:val="Figura241"/>
    <w:basedOn w:val="Standard"/>
    <w:rsid w:val="00592F24"/>
    <w:pPr>
      <w:keepNext/>
      <w:spacing w:before="240" w:after="120"/>
      <w:jc w:val="center"/>
    </w:pPr>
  </w:style>
  <w:style w:type="paragraph" w:customStyle="1" w:styleId="Oggetto241">
    <w:name w:val="Oggetto2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41">
    <w:name w:val="Tabelle241"/>
    <w:basedOn w:val="Standard"/>
    <w:rsid w:val="00592F24"/>
    <w:pPr>
      <w:spacing w:before="120" w:after="360"/>
    </w:pPr>
    <w:rPr>
      <w:rFonts w:eastAsia="Arial Unicode MS"/>
    </w:rPr>
  </w:style>
  <w:style w:type="paragraph" w:customStyle="1" w:styleId="Tittab241">
    <w:name w:val="Tit_tab2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41">
    <w:name w:val="Corpo_lettera241"/>
    <w:basedOn w:val="Standard"/>
    <w:rsid w:val="00592F24"/>
    <w:pPr>
      <w:spacing w:before="120" w:after="120"/>
      <w:ind w:firstLine="340"/>
      <w:jc w:val="both"/>
    </w:pPr>
    <w:rPr>
      <w:rFonts w:cs="Arial"/>
      <w:spacing w:val="-2"/>
    </w:rPr>
  </w:style>
  <w:style w:type="paragraph" w:customStyle="1" w:styleId="GlossarioDef241">
    <w:name w:val="GlossarioDef2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41">
    <w:name w:val="El_notalettera241"/>
    <w:basedOn w:val="Elnota"/>
    <w:rsid w:val="00592F24"/>
    <w:pPr>
      <w:ind w:left="616" w:hanging="360"/>
    </w:pPr>
  </w:style>
  <w:style w:type="paragraph" w:customStyle="1" w:styleId="Elnota241">
    <w:name w:val="El_nota241"/>
    <w:basedOn w:val="Nota"/>
    <w:rsid w:val="00592F24"/>
    <w:pPr>
      <w:ind w:left="567" w:hanging="283"/>
    </w:pPr>
  </w:style>
  <w:style w:type="paragraph" w:customStyle="1" w:styleId="Elnumero2241">
    <w:name w:val="El_numero22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41">
    <w:name w:val="El_tracciato Carattere241"/>
    <w:basedOn w:val="Elnota"/>
    <w:rsid w:val="00592F24"/>
  </w:style>
  <w:style w:type="paragraph" w:customStyle="1" w:styleId="El-241">
    <w:name w:val="El-241"/>
    <w:basedOn w:val="Elpunto"/>
    <w:rsid w:val="00592F24"/>
    <w:pPr>
      <w:ind w:left="0" w:firstLine="0"/>
    </w:pPr>
  </w:style>
  <w:style w:type="paragraph" w:customStyle="1" w:styleId="Elpunto2241">
    <w:name w:val="El_punto2241"/>
    <w:basedOn w:val="Elpunto"/>
    <w:rsid w:val="00592F24"/>
    <w:pPr>
      <w:ind w:left="1440" w:hanging="360"/>
    </w:pPr>
  </w:style>
  <w:style w:type="paragraph" w:customStyle="1" w:styleId="Corpo241">
    <w:name w:val="Corpo241"/>
    <w:basedOn w:val="Standard"/>
    <w:rsid w:val="00592F24"/>
    <w:pPr>
      <w:spacing w:before="120" w:after="120"/>
      <w:jc w:val="both"/>
    </w:pPr>
    <w:rPr>
      <w:rFonts w:cs="Arial"/>
      <w:spacing w:val="-2"/>
    </w:rPr>
  </w:style>
  <w:style w:type="paragraph" w:customStyle="1" w:styleId="Parola241">
    <w:name w:val="Parola2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1">
    <w:name w:val="Esempio2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41">
    <w:name w:val="Stile Tabelle + Allineato a sinistra241"/>
    <w:basedOn w:val="Tabelle"/>
    <w:rsid w:val="00592F24"/>
    <w:rPr>
      <w:rFonts w:eastAsia="Times New Roman"/>
      <w:szCs w:val="20"/>
    </w:rPr>
  </w:style>
  <w:style w:type="paragraph" w:customStyle="1" w:styleId="tit3241">
    <w:name w:val="tit3241"/>
    <w:basedOn w:val="Standard"/>
    <w:rsid w:val="00592F24"/>
    <w:pPr>
      <w:spacing w:before="480"/>
    </w:pPr>
    <w:rPr>
      <w:rFonts w:ascii="Arial" w:hAnsi="Arial" w:cs="Arial"/>
      <w:b/>
      <w:bCs/>
      <w:color w:val="006699"/>
      <w:sz w:val="20"/>
      <w:szCs w:val="20"/>
    </w:rPr>
  </w:style>
  <w:style w:type="paragraph" w:customStyle="1" w:styleId="corpo2410">
    <w:name w:val="corpo241"/>
    <w:basedOn w:val="Standard"/>
    <w:rsid w:val="00592F24"/>
    <w:pPr>
      <w:spacing w:before="120" w:after="120"/>
      <w:ind w:right="100"/>
      <w:jc w:val="both"/>
    </w:pPr>
    <w:rPr>
      <w:rFonts w:ascii="Arial" w:hAnsi="Arial" w:cs="Arial"/>
      <w:color w:val="000000"/>
      <w:sz w:val="18"/>
      <w:szCs w:val="18"/>
    </w:rPr>
  </w:style>
  <w:style w:type="paragraph" w:customStyle="1" w:styleId="tit2241">
    <w:name w:val="tit2241"/>
    <w:basedOn w:val="Standard"/>
    <w:rsid w:val="00592F24"/>
    <w:pPr>
      <w:spacing w:before="400" w:after="60"/>
    </w:pPr>
    <w:rPr>
      <w:rFonts w:ascii="Arial" w:hAnsi="Arial" w:cs="Arial"/>
      <w:b/>
      <w:bCs/>
      <w:color w:val="006699"/>
      <w:sz w:val="22"/>
      <w:szCs w:val="22"/>
    </w:rPr>
  </w:style>
  <w:style w:type="paragraph" w:customStyle="1" w:styleId="corpotab2410">
    <w:name w:val="corpotab241"/>
    <w:basedOn w:val="Standard"/>
    <w:rsid w:val="00592F24"/>
    <w:pPr>
      <w:spacing w:before="20" w:after="20"/>
      <w:ind w:left="40" w:right="40"/>
    </w:pPr>
    <w:rPr>
      <w:rFonts w:ascii="Arial" w:hAnsi="Arial" w:cs="Arial"/>
      <w:color w:val="000000"/>
      <w:sz w:val="18"/>
      <w:szCs w:val="18"/>
    </w:rPr>
  </w:style>
  <w:style w:type="paragraph" w:customStyle="1" w:styleId="Normale2241">
    <w:name w:val="Normale 2241"/>
    <w:basedOn w:val="Standard"/>
    <w:rsid w:val="00592F24"/>
    <w:pPr>
      <w:spacing w:before="120"/>
      <w:ind w:left="567" w:right="567"/>
    </w:pPr>
    <w:rPr>
      <w:sz w:val="22"/>
      <w:szCs w:val="20"/>
    </w:rPr>
  </w:style>
  <w:style w:type="paragraph" w:customStyle="1" w:styleId="tit4241">
    <w:name w:val="tit4241"/>
    <w:basedOn w:val="Standard"/>
    <w:rsid w:val="00592F24"/>
    <w:pPr>
      <w:spacing w:before="120"/>
    </w:pPr>
    <w:rPr>
      <w:rFonts w:ascii="Arial" w:hAnsi="Arial" w:cs="Arial"/>
      <w:b/>
      <w:bCs/>
      <w:i/>
      <w:iCs/>
      <w:color w:val="006699"/>
      <w:sz w:val="18"/>
      <w:szCs w:val="18"/>
    </w:rPr>
  </w:style>
  <w:style w:type="paragraph" w:customStyle="1" w:styleId="CorpoCarattereCarattere241">
    <w:name w:val="Corpo Carattere Carattere241"/>
    <w:basedOn w:val="Standard"/>
    <w:rsid w:val="00592F24"/>
    <w:pPr>
      <w:spacing w:before="120" w:after="120"/>
      <w:ind w:left="284"/>
      <w:jc w:val="both"/>
    </w:pPr>
    <w:rPr>
      <w:spacing w:val="-2"/>
    </w:rPr>
  </w:style>
  <w:style w:type="paragraph" w:customStyle="1" w:styleId="rgsufficio1241">
    <w:name w:val="rgs_ufficio1241"/>
    <w:basedOn w:val="Standard"/>
    <w:rsid w:val="00592F24"/>
    <w:pPr>
      <w:jc w:val="center"/>
    </w:pPr>
    <w:rPr>
      <w:smallCaps/>
      <w:sz w:val="16"/>
      <w:szCs w:val="20"/>
    </w:rPr>
  </w:style>
  <w:style w:type="paragraph" w:customStyle="1" w:styleId="rgsoggetto241">
    <w:name w:val="rgs_oggetto241"/>
    <w:basedOn w:val="Standard"/>
    <w:rsid w:val="00592F24"/>
    <w:pPr>
      <w:ind w:left="1000" w:hanging="1000"/>
    </w:pPr>
    <w:rPr>
      <w:sz w:val="20"/>
      <w:szCs w:val="20"/>
    </w:rPr>
  </w:style>
  <w:style w:type="paragraph" w:customStyle="1" w:styleId="StileGlossarioDefCorsivo241">
    <w:name w:val="Stile GlossarioDef + Corsivo241"/>
    <w:basedOn w:val="GlossarioDef"/>
    <w:rsid w:val="00592F24"/>
    <w:rPr>
      <w:i/>
      <w:iCs/>
      <w:spacing w:val="-2"/>
    </w:rPr>
  </w:style>
  <w:style w:type="paragraph" w:customStyle="1" w:styleId="corpocarattere241">
    <w:name w:val="corpocarattere241"/>
    <w:basedOn w:val="Standard"/>
    <w:rsid w:val="00592F24"/>
    <w:pPr>
      <w:spacing w:before="280" w:after="280"/>
    </w:pPr>
    <w:rPr>
      <w:rFonts w:ascii="Arial Unicode MS" w:eastAsia="Arial Unicode MS" w:hAnsi="Arial Unicode MS" w:cs="Arial Unicode MS"/>
    </w:rPr>
  </w:style>
  <w:style w:type="paragraph" w:customStyle="1" w:styleId="0proposta241">
    <w:name w:val="0_proposta241"/>
    <w:basedOn w:val="Standard"/>
    <w:rsid w:val="00592F24"/>
    <w:pPr>
      <w:spacing w:after="120"/>
      <w:jc w:val="both"/>
    </w:pPr>
  </w:style>
  <w:style w:type="paragraph" w:customStyle="1" w:styleId="rgscorpodeltesto241">
    <w:name w:val="rgs_corpodeltesto241"/>
    <w:basedOn w:val="Standard"/>
    <w:rsid w:val="00592F24"/>
    <w:pPr>
      <w:spacing w:after="120" w:line="360" w:lineRule="auto"/>
      <w:ind w:firstLine="799"/>
      <w:jc w:val="both"/>
    </w:pPr>
    <w:rPr>
      <w:szCs w:val="20"/>
    </w:rPr>
  </w:style>
  <w:style w:type="paragraph" w:customStyle="1" w:styleId="CM114241">
    <w:name w:val="CM114241"/>
    <w:basedOn w:val="Standard"/>
    <w:next w:val="Standard"/>
    <w:rsid w:val="00592F24"/>
    <w:pPr>
      <w:widowControl w:val="0"/>
      <w:autoSpaceDE w:val="0"/>
      <w:spacing w:after="105"/>
      <w:ind w:right="508"/>
    </w:pPr>
  </w:style>
  <w:style w:type="paragraph" w:customStyle="1" w:styleId="Default241">
    <w:name w:val="Default2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41">
    <w:name w:val="testo1241"/>
    <w:basedOn w:val="Standard"/>
    <w:rsid w:val="00592F24"/>
    <w:pPr>
      <w:widowControl w:val="0"/>
      <w:ind w:left="426" w:right="-1"/>
      <w:jc w:val="both"/>
    </w:pPr>
    <w:rPr>
      <w:sz w:val="22"/>
      <w:szCs w:val="20"/>
    </w:rPr>
  </w:style>
  <w:style w:type="paragraph" w:customStyle="1" w:styleId="Corpo1171">
    <w:name w:val="Corpo1171"/>
    <w:basedOn w:val="Standard"/>
    <w:rsid w:val="00592F24"/>
    <w:pPr>
      <w:spacing w:before="120" w:after="120"/>
      <w:jc w:val="both"/>
    </w:pPr>
    <w:rPr>
      <w:rFonts w:cs="Arial"/>
      <w:spacing w:val="-2"/>
    </w:rPr>
  </w:style>
  <w:style w:type="paragraph" w:customStyle="1" w:styleId="Corpo11141">
    <w:name w:val="Corpo11141"/>
    <w:basedOn w:val="Standard"/>
    <w:rsid w:val="00592F24"/>
    <w:pPr>
      <w:spacing w:before="120" w:after="120"/>
      <w:jc w:val="both"/>
    </w:pPr>
    <w:rPr>
      <w:rFonts w:cs="Arial"/>
      <w:spacing w:val="-2"/>
    </w:rPr>
  </w:style>
  <w:style w:type="paragraph" w:customStyle="1" w:styleId="Elpunto441">
    <w:name w:val="El_punto441"/>
    <w:basedOn w:val="Puntoelenco"/>
    <w:rsid w:val="00592F24"/>
    <w:pPr>
      <w:spacing w:before="60" w:after="60"/>
    </w:pPr>
  </w:style>
  <w:style w:type="paragraph" w:customStyle="1" w:styleId="Copertina341">
    <w:name w:val="Copertina3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41">
    <w:name w:val="Figura341"/>
    <w:basedOn w:val="Standard"/>
    <w:rsid w:val="00592F24"/>
    <w:pPr>
      <w:keepNext/>
      <w:spacing w:before="240" w:after="120"/>
      <w:jc w:val="center"/>
    </w:pPr>
  </w:style>
  <w:style w:type="paragraph" w:customStyle="1" w:styleId="Tittab341">
    <w:name w:val="Tit_tab3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1">
    <w:name w:val="GlossarioDef3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41">
    <w:name w:val="El_nota341"/>
    <w:basedOn w:val="Standard"/>
    <w:rsid w:val="00592F24"/>
    <w:pPr>
      <w:spacing w:before="80" w:after="80"/>
      <w:ind w:left="284" w:hanging="284"/>
    </w:pPr>
    <w:rPr>
      <w:rFonts w:ascii="Arial" w:hAnsi="Arial" w:cs="Arial"/>
      <w:bCs/>
      <w:sz w:val="18"/>
      <w:szCs w:val="3276"/>
    </w:rPr>
  </w:style>
  <w:style w:type="paragraph" w:customStyle="1" w:styleId="Elpunto2341">
    <w:name w:val="El_punto2341"/>
    <w:basedOn w:val="Elpunto"/>
    <w:rsid w:val="00592F24"/>
    <w:pPr>
      <w:ind w:left="567" w:hanging="283"/>
    </w:pPr>
  </w:style>
  <w:style w:type="paragraph" w:customStyle="1" w:styleId="Esempio341">
    <w:name w:val="Esempio3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41">
    <w:name w:val="Corpo341"/>
    <w:basedOn w:val="Standard"/>
    <w:rsid w:val="00592F24"/>
    <w:pPr>
      <w:spacing w:before="120" w:after="120"/>
      <w:jc w:val="both"/>
    </w:pPr>
    <w:rPr>
      <w:rFonts w:cs="Arial"/>
      <w:spacing w:val="-2"/>
    </w:rPr>
  </w:style>
  <w:style w:type="paragraph" w:customStyle="1" w:styleId="Elnotalettera341">
    <w:name w:val="El_notalettera341"/>
    <w:basedOn w:val="Elnota"/>
    <w:rsid w:val="00592F24"/>
    <w:pPr>
      <w:ind w:left="616" w:hanging="360"/>
    </w:pPr>
  </w:style>
  <w:style w:type="paragraph" w:customStyle="1" w:styleId="EltracciatoCarattere341">
    <w:name w:val="El_tracciato Carattere341"/>
    <w:basedOn w:val="Elnota"/>
    <w:rsid w:val="00592F24"/>
  </w:style>
  <w:style w:type="paragraph" w:customStyle="1" w:styleId="El-341">
    <w:name w:val="El-341"/>
    <w:basedOn w:val="Elpunto"/>
    <w:rsid w:val="00592F24"/>
  </w:style>
  <w:style w:type="paragraph" w:customStyle="1" w:styleId="Corpo11241">
    <w:name w:val="Corpo11241"/>
    <w:basedOn w:val="Standard"/>
    <w:rsid w:val="00592F24"/>
    <w:pPr>
      <w:spacing w:before="120" w:after="120"/>
      <w:jc w:val="both"/>
    </w:pPr>
    <w:rPr>
      <w:rFonts w:cs="Arial"/>
      <w:spacing w:val="-2"/>
    </w:rPr>
  </w:style>
  <w:style w:type="paragraph" w:customStyle="1" w:styleId="Corpo441">
    <w:name w:val="Corpo441"/>
    <w:basedOn w:val="Standard"/>
    <w:rsid w:val="00592F24"/>
    <w:pPr>
      <w:spacing w:before="120" w:after="120"/>
      <w:jc w:val="both"/>
    </w:pPr>
    <w:rPr>
      <w:rFonts w:cs="Arial"/>
      <w:spacing w:val="-2"/>
    </w:rPr>
  </w:style>
  <w:style w:type="paragraph" w:customStyle="1" w:styleId="Copertina441">
    <w:name w:val="Copertina4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41">
    <w:name w:val="El_punto2441"/>
    <w:basedOn w:val="Elpunto"/>
    <w:rsid w:val="00592F24"/>
    <w:pPr>
      <w:ind w:left="0" w:firstLine="0"/>
    </w:pPr>
  </w:style>
  <w:style w:type="paragraph" w:customStyle="1" w:styleId="Elpunto541">
    <w:name w:val="El_punto541"/>
    <w:basedOn w:val="Puntoelenco"/>
    <w:rsid w:val="00592F24"/>
    <w:pPr>
      <w:spacing w:before="60" w:after="60"/>
    </w:pPr>
  </w:style>
  <w:style w:type="paragraph" w:customStyle="1" w:styleId="Elnota441">
    <w:name w:val="El_nota441"/>
    <w:basedOn w:val="Nota"/>
    <w:rsid w:val="00592F24"/>
    <w:pPr>
      <w:ind w:left="567" w:hanging="283"/>
    </w:pPr>
  </w:style>
  <w:style w:type="paragraph" w:customStyle="1" w:styleId="Nota341">
    <w:name w:val="Nota3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41">
    <w:name w:val="El-441"/>
    <w:basedOn w:val="Elpunto"/>
    <w:rsid w:val="00592F24"/>
  </w:style>
  <w:style w:type="paragraph" w:customStyle="1" w:styleId="Evidenziatore341">
    <w:name w:val="Evidenziatore341"/>
    <w:basedOn w:val="Standard"/>
    <w:rsid w:val="00592F24"/>
    <w:pPr>
      <w:spacing w:before="120" w:after="140"/>
      <w:jc w:val="both"/>
    </w:pPr>
    <w:rPr>
      <w:rFonts w:cs="Arial"/>
      <w:b/>
      <w:spacing w:val="-2"/>
    </w:rPr>
  </w:style>
  <w:style w:type="paragraph" w:customStyle="1" w:styleId="Tittab441">
    <w:name w:val="Tit_tab4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41">
    <w:name w:val="El_nota541"/>
    <w:basedOn w:val="Standard"/>
    <w:rsid w:val="00592F24"/>
    <w:pPr>
      <w:spacing w:before="80" w:after="80"/>
      <w:ind w:left="567" w:hanging="283"/>
    </w:pPr>
    <w:rPr>
      <w:rFonts w:ascii="Arial" w:hAnsi="Arial" w:cs="Arial"/>
      <w:bCs/>
      <w:sz w:val="18"/>
      <w:szCs w:val="3276"/>
    </w:rPr>
  </w:style>
  <w:style w:type="paragraph" w:customStyle="1" w:styleId="Copertina541">
    <w:name w:val="Copertina5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41">
    <w:name w:val="El_nota Carattere341"/>
    <w:basedOn w:val="Standard"/>
    <w:rsid w:val="00592F24"/>
    <w:pPr>
      <w:spacing w:before="80" w:after="80"/>
      <w:ind w:left="567" w:hanging="284"/>
      <w:jc w:val="both"/>
    </w:pPr>
    <w:rPr>
      <w:rFonts w:ascii="Arial" w:hAnsi="Arial" w:cs="Arial"/>
      <w:bCs/>
      <w:spacing w:val="-2"/>
      <w:sz w:val="18"/>
      <w:szCs w:val="3276"/>
    </w:rPr>
  </w:style>
  <w:style w:type="paragraph" w:customStyle="1" w:styleId="Nota441">
    <w:name w:val="Nota44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41">
    <w:name w:val="Corpo Carattere Carattere Carattere341"/>
    <w:basedOn w:val="Standard"/>
    <w:rsid w:val="00592F24"/>
    <w:pPr>
      <w:spacing w:before="120" w:after="120"/>
      <w:ind w:left="284"/>
      <w:jc w:val="both"/>
    </w:pPr>
    <w:rPr>
      <w:spacing w:val="-2"/>
    </w:rPr>
  </w:style>
  <w:style w:type="paragraph" w:customStyle="1" w:styleId="Elpunto641">
    <w:name w:val="El_punto641"/>
    <w:basedOn w:val="Puntoelenco"/>
    <w:rsid w:val="00592F24"/>
    <w:pPr>
      <w:spacing w:before="60" w:after="60"/>
      <w:ind w:left="0" w:firstLine="0"/>
    </w:pPr>
  </w:style>
  <w:style w:type="paragraph" w:customStyle="1" w:styleId="Copertina641">
    <w:name w:val="Copertina64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1">
    <w:name w:val="Spazio34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1">
    <w:name w:val="Corpo_tab34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1">
    <w:name w:val="Destinatari34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41">
    <w:name w:val="Dida341"/>
    <w:basedOn w:val="WW-Didascalia"/>
    <w:rsid w:val="00592F24"/>
  </w:style>
  <w:style w:type="paragraph" w:customStyle="1" w:styleId="Ellettera441">
    <w:name w:val="El_lettera44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41">
    <w:name w:val="El_lettera2341"/>
    <w:basedOn w:val="Ellettera"/>
    <w:rsid w:val="00592F24"/>
  </w:style>
  <w:style w:type="paragraph" w:customStyle="1" w:styleId="EltracciatoCarattereCarattere341">
    <w:name w:val="El_tracciato Carattere Carattere341"/>
    <w:basedOn w:val="ElnotaCarattere"/>
    <w:rsid w:val="00592F24"/>
    <w:pPr>
      <w:ind w:left="0" w:firstLine="0"/>
    </w:pPr>
  </w:style>
  <w:style w:type="paragraph" w:customStyle="1" w:styleId="Evidenziatore441">
    <w:name w:val="Evidenziatore441"/>
    <w:basedOn w:val="Standard"/>
    <w:rsid w:val="00592F24"/>
    <w:pPr>
      <w:spacing w:before="120" w:after="140"/>
      <w:jc w:val="both"/>
    </w:pPr>
    <w:rPr>
      <w:rFonts w:cs="Arial"/>
      <w:b/>
      <w:spacing w:val="-2"/>
    </w:rPr>
  </w:style>
  <w:style w:type="paragraph" w:customStyle="1" w:styleId="Figura441">
    <w:name w:val="Figura441"/>
    <w:basedOn w:val="Standard"/>
    <w:rsid w:val="00592F24"/>
    <w:pPr>
      <w:keepNext/>
      <w:spacing w:before="240" w:after="120"/>
      <w:jc w:val="center"/>
    </w:pPr>
  </w:style>
  <w:style w:type="paragraph" w:customStyle="1" w:styleId="Oggetto341">
    <w:name w:val="Oggetto34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41">
    <w:name w:val="Tabelle341"/>
    <w:basedOn w:val="Standard"/>
    <w:rsid w:val="00592F24"/>
    <w:pPr>
      <w:spacing w:before="120" w:after="360"/>
    </w:pPr>
    <w:rPr>
      <w:rFonts w:eastAsia="Arial Unicode MS"/>
    </w:rPr>
  </w:style>
  <w:style w:type="paragraph" w:customStyle="1" w:styleId="Tittab541">
    <w:name w:val="Tit_tab54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41">
    <w:name w:val="Corpo_lettera341"/>
    <w:basedOn w:val="Standard"/>
    <w:rsid w:val="00592F24"/>
    <w:pPr>
      <w:spacing w:before="120" w:after="120"/>
      <w:ind w:firstLine="340"/>
      <w:jc w:val="both"/>
    </w:pPr>
    <w:rPr>
      <w:rFonts w:cs="Arial"/>
      <w:spacing w:val="-2"/>
    </w:rPr>
  </w:style>
  <w:style w:type="paragraph" w:customStyle="1" w:styleId="GlossarioDef441">
    <w:name w:val="GlossarioDef4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41">
    <w:name w:val="El_notalettera441"/>
    <w:basedOn w:val="Elnota"/>
    <w:rsid w:val="00592F24"/>
    <w:pPr>
      <w:ind w:left="616" w:hanging="360"/>
    </w:pPr>
  </w:style>
  <w:style w:type="paragraph" w:customStyle="1" w:styleId="Elnota641">
    <w:name w:val="El_nota641"/>
    <w:basedOn w:val="Nota"/>
    <w:rsid w:val="00592F24"/>
    <w:pPr>
      <w:ind w:left="567" w:hanging="283"/>
    </w:pPr>
  </w:style>
  <w:style w:type="paragraph" w:customStyle="1" w:styleId="Elnumero2341">
    <w:name w:val="El_numero234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41">
    <w:name w:val="El_tracciato Carattere441"/>
    <w:basedOn w:val="Elnota"/>
    <w:rsid w:val="00592F24"/>
  </w:style>
  <w:style w:type="paragraph" w:customStyle="1" w:styleId="El-541">
    <w:name w:val="El-541"/>
    <w:basedOn w:val="Elpunto"/>
    <w:rsid w:val="00592F24"/>
    <w:pPr>
      <w:ind w:left="0" w:firstLine="0"/>
    </w:pPr>
  </w:style>
  <w:style w:type="paragraph" w:customStyle="1" w:styleId="Elpunto2541">
    <w:name w:val="El_punto2541"/>
    <w:basedOn w:val="Elpunto"/>
    <w:rsid w:val="00592F24"/>
    <w:pPr>
      <w:ind w:left="1440" w:hanging="360"/>
    </w:pPr>
  </w:style>
  <w:style w:type="paragraph" w:customStyle="1" w:styleId="Corpo541">
    <w:name w:val="Corpo541"/>
    <w:basedOn w:val="Standard"/>
    <w:rsid w:val="00592F24"/>
    <w:pPr>
      <w:spacing w:before="120" w:after="120"/>
      <w:jc w:val="both"/>
    </w:pPr>
    <w:rPr>
      <w:rFonts w:cs="Arial"/>
      <w:spacing w:val="-2"/>
    </w:rPr>
  </w:style>
  <w:style w:type="paragraph" w:customStyle="1" w:styleId="Parola341">
    <w:name w:val="Parola34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1">
    <w:name w:val="Esempio44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41">
    <w:name w:val="Stile Tabelle + Allineato a sinistra341"/>
    <w:basedOn w:val="Tabelle"/>
    <w:rsid w:val="00592F24"/>
    <w:rPr>
      <w:rFonts w:eastAsia="Times New Roman"/>
      <w:szCs w:val="20"/>
    </w:rPr>
  </w:style>
  <w:style w:type="paragraph" w:customStyle="1" w:styleId="tit3341">
    <w:name w:val="tit3341"/>
    <w:basedOn w:val="Standard"/>
    <w:rsid w:val="00592F24"/>
    <w:pPr>
      <w:spacing w:before="480"/>
    </w:pPr>
    <w:rPr>
      <w:rFonts w:ascii="Arial" w:hAnsi="Arial" w:cs="Arial"/>
      <w:b/>
      <w:bCs/>
      <w:color w:val="006699"/>
      <w:sz w:val="20"/>
      <w:szCs w:val="20"/>
    </w:rPr>
  </w:style>
  <w:style w:type="paragraph" w:customStyle="1" w:styleId="corpo3410">
    <w:name w:val="corpo341"/>
    <w:basedOn w:val="Standard"/>
    <w:rsid w:val="00592F24"/>
    <w:pPr>
      <w:spacing w:before="120" w:after="120"/>
      <w:ind w:right="100"/>
      <w:jc w:val="both"/>
    </w:pPr>
    <w:rPr>
      <w:rFonts w:ascii="Arial" w:hAnsi="Arial" w:cs="Arial"/>
      <w:color w:val="000000"/>
      <w:sz w:val="18"/>
      <w:szCs w:val="18"/>
    </w:rPr>
  </w:style>
  <w:style w:type="paragraph" w:customStyle="1" w:styleId="tit2341">
    <w:name w:val="tit2341"/>
    <w:basedOn w:val="Standard"/>
    <w:rsid w:val="00592F24"/>
    <w:pPr>
      <w:spacing w:before="400" w:after="60"/>
    </w:pPr>
    <w:rPr>
      <w:rFonts w:ascii="Arial" w:hAnsi="Arial" w:cs="Arial"/>
      <w:b/>
      <w:bCs/>
      <w:color w:val="006699"/>
      <w:sz w:val="22"/>
      <w:szCs w:val="22"/>
    </w:rPr>
  </w:style>
  <w:style w:type="paragraph" w:customStyle="1" w:styleId="corpotab3410">
    <w:name w:val="corpotab341"/>
    <w:basedOn w:val="Standard"/>
    <w:rsid w:val="00592F24"/>
    <w:pPr>
      <w:spacing w:before="20" w:after="20"/>
      <w:ind w:left="40" w:right="40"/>
    </w:pPr>
    <w:rPr>
      <w:rFonts w:ascii="Arial" w:hAnsi="Arial" w:cs="Arial"/>
      <w:color w:val="000000"/>
      <w:sz w:val="18"/>
      <w:szCs w:val="18"/>
    </w:rPr>
  </w:style>
  <w:style w:type="paragraph" w:customStyle="1" w:styleId="Normale2341">
    <w:name w:val="Normale 2341"/>
    <w:basedOn w:val="Standard"/>
    <w:rsid w:val="00592F24"/>
    <w:pPr>
      <w:spacing w:before="120"/>
      <w:ind w:left="567" w:right="567"/>
    </w:pPr>
    <w:rPr>
      <w:sz w:val="22"/>
      <w:szCs w:val="20"/>
    </w:rPr>
  </w:style>
  <w:style w:type="paragraph" w:customStyle="1" w:styleId="tit4341">
    <w:name w:val="tit4341"/>
    <w:basedOn w:val="Standard"/>
    <w:rsid w:val="00592F24"/>
    <w:pPr>
      <w:spacing w:before="120"/>
    </w:pPr>
    <w:rPr>
      <w:rFonts w:ascii="Arial" w:hAnsi="Arial" w:cs="Arial"/>
      <w:b/>
      <w:bCs/>
      <w:i/>
      <w:iCs/>
      <w:color w:val="006699"/>
      <w:sz w:val="18"/>
      <w:szCs w:val="18"/>
    </w:rPr>
  </w:style>
  <w:style w:type="paragraph" w:customStyle="1" w:styleId="CorpoCarattereCarattere341">
    <w:name w:val="Corpo Carattere Carattere341"/>
    <w:basedOn w:val="Standard"/>
    <w:rsid w:val="00592F24"/>
    <w:pPr>
      <w:spacing w:before="120" w:after="120"/>
      <w:ind w:left="284"/>
      <w:jc w:val="both"/>
    </w:pPr>
    <w:rPr>
      <w:spacing w:val="-2"/>
    </w:rPr>
  </w:style>
  <w:style w:type="paragraph" w:customStyle="1" w:styleId="rgsufficio1341">
    <w:name w:val="rgs_ufficio1341"/>
    <w:basedOn w:val="Standard"/>
    <w:rsid w:val="00592F24"/>
    <w:pPr>
      <w:jc w:val="center"/>
    </w:pPr>
    <w:rPr>
      <w:smallCaps/>
      <w:sz w:val="16"/>
      <w:szCs w:val="20"/>
    </w:rPr>
  </w:style>
  <w:style w:type="paragraph" w:customStyle="1" w:styleId="rgsoggetto341">
    <w:name w:val="rgs_oggetto341"/>
    <w:basedOn w:val="Standard"/>
    <w:rsid w:val="00592F24"/>
    <w:pPr>
      <w:ind w:left="1000" w:hanging="1000"/>
    </w:pPr>
    <w:rPr>
      <w:sz w:val="20"/>
      <w:szCs w:val="20"/>
    </w:rPr>
  </w:style>
  <w:style w:type="paragraph" w:customStyle="1" w:styleId="StileGlossarioDefCorsivo341">
    <w:name w:val="Stile GlossarioDef + Corsivo341"/>
    <w:basedOn w:val="GlossarioDef"/>
    <w:rsid w:val="00592F24"/>
    <w:rPr>
      <w:i/>
      <w:iCs/>
      <w:spacing w:val="-2"/>
    </w:rPr>
  </w:style>
  <w:style w:type="paragraph" w:customStyle="1" w:styleId="corpocarattere341">
    <w:name w:val="corpocarattere341"/>
    <w:basedOn w:val="Standard"/>
    <w:rsid w:val="00592F24"/>
    <w:pPr>
      <w:spacing w:before="280" w:after="280"/>
    </w:pPr>
    <w:rPr>
      <w:rFonts w:ascii="Arial Unicode MS" w:eastAsia="Arial Unicode MS" w:hAnsi="Arial Unicode MS" w:cs="Arial Unicode MS"/>
    </w:rPr>
  </w:style>
  <w:style w:type="paragraph" w:customStyle="1" w:styleId="0proposta341">
    <w:name w:val="0_proposta341"/>
    <w:basedOn w:val="Standard"/>
    <w:rsid w:val="00592F24"/>
    <w:pPr>
      <w:spacing w:after="120"/>
      <w:jc w:val="both"/>
    </w:pPr>
  </w:style>
  <w:style w:type="paragraph" w:customStyle="1" w:styleId="rgscorpodeltesto341">
    <w:name w:val="rgs_corpodeltesto341"/>
    <w:basedOn w:val="Standard"/>
    <w:rsid w:val="00592F24"/>
    <w:pPr>
      <w:spacing w:after="120" w:line="360" w:lineRule="auto"/>
      <w:ind w:firstLine="799"/>
      <w:jc w:val="both"/>
    </w:pPr>
    <w:rPr>
      <w:szCs w:val="20"/>
    </w:rPr>
  </w:style>
  <w:style w:type="paragraph" w:customStyle="1" w:styleId="CM114341">
    <w:name w:val="CM114341"/>
    <w:basedOn w:val="Standard"/>
    <w:next w:val="Standard"/>
    <w:rsid w:val="00592F24"/>
    <w:pPr>
      <w:widowControl w:val="0"/>
      <w:autoSpaceDE w:val="0"/>
      <w:spacing w:after="105"/>
      <w:ind w:right="508"/>
    </w:pPr>
  </w:style>
  <w:style w:type="paragraph" w:customStyle="1" w:styleId="Default341">
    <w:name w:val="Default34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41">
    <w:name w:val="testo1341"/>
    <w:basedOn w:val="Standard"/>
    <w:rsid w:val="00592F24"/>
    <w:pPr>
      <w:widowControl w:val="0"/>
      <w:ind w:left="426" w:right="-1"/>
      <w:jc w:val="both"/>
    </w:pPr>
    <w:rPr>
      <w:sz w:val="22"/>
      <w:szCs w:val="20"/>
    </w:rPr>
  </w:style>
  <w:style w:type="paragraph" w:customStyle="1" w:styleId="Corpo1241">
    <w:name w:val="Corpo1241"/>
    <w:basedOn w:val="Standard"/>
    <w:rsid w:val="00592F24"/>
    <w:pPr>
      <w:spacing w:before="120" w:after="120"/>
      <w:jc w:val="both"/>
    </w:pPr>
    <w:rPr>
      <w:rFonts w:cs="Arial"/>
      <w:spacing w:val="-2"/>
    </w:rPr>
  </w:style>
  <w:style w:type="paragraph" w:customStyle="1" w:styleId="Corpo11341">
    <w:name w:val="Corpo11341"/>
    <w:basedOn w:val="Standard"/>
    <w:rsid w:val="00592F24"/>
    <w:pPr>
      <w:spacing w:before="120" w:after="120"/>
      <w:jc w:val="both"/>
    </w:pPr>
    <w:rPr>
      <w:rFonts w:cs="Arial"/>
      <w:spacing w:val="-2"/>
    </w:rPr>
  </w:style>
  <w:style w:type="paragraph" w:customStyle="1" w:styleId="Corpotesto41">
    <w:name w:val="Corpo testo41"/>
    <w:basedOn w:val="Standard"/>
    <w:rsid w:val="00592F24"/>
    <w:pPr>
      <w:spacing w:before="240"/>
      <w:ind w:left="907"/>
    </w:pPr>
    <w:rPr>
      <w:lang w:val="en-US"/>
    </w:rPr>
  </w:style>
  <w:style w:type="paragraph" w:customStyle="1" w:styleId="Nota10">
    <w:name w:val="Nota10"/>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7">
    <w:name w:val="Copertina1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9">
    <w:name w:val="Spazio9"/>
    <w:rsid w:val="00592F24"/>
    <w:pPr>
      <w:suppressAutoHyphens/>
      <w:autoSpaceDN w:val="0"/>
      <w:textAlignment w:val="baseline"/>
    </w:pPr>
    <w:rPr>
      <w:rFonts w:ascii="Arial" w:eastAsia="Arial" w:hAnsi="Arial" w:cs="Arial"/>
      <w:kern w:val="3"/>
      <w:sz w:val="24"/>
      <w:szCs w:val="24"/>
      <w:lang w:eastAsia="zh-CN"/>
    </w:rPr>
  </w:style>
  <w:style w:type="paragraph" w:customStyle="1" w:styleId="Corpotab9">
    <w:name w:val="Corpo_tab9"/>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9">
    <w:name w:val="Destinatari9"/>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0">
    <w:name w:val="El_lettera10"/>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9">
    <w:name w:val="Oggetto9"/>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6">
    <w:name w:val="Tit_tab1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0">
    <w:name w:val="GlossarioDef10"/>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9">
    <w:name w:val="El_numero29"/>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Parola9">
    <w:name w:val="Parola9"/>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0">
    <w:name w:val="Esempio10"/>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9">
    <w:name w:val="Default9"/>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6">
    <w:name w:val="Nota1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8">
    <w:name w:val="Copertina18"/>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6">
    <w:name w:val="Spazio1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6">
    <w:name w:val="Corpo_tab1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6">
    <w:name w:val="Destinatari1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6">
    <w:name w:val="El_lettera1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6">
    <w:name w:val="Oggetto1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7">
    <w:name w:val="Tit_tab1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6">
    <w:name w:val="GlossarioDef1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6">
    <w:name w:val="El_numero21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6">
    <w:name w:val="Parola1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6">
    <w:name w:val="Esempio1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6">
    <w:name w:val="Default1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6">
    <w:name w:val="Nota2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6">
    <w:name w:val="Copertina2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6">
    <w:name w:val="Spazio2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6">
    <w:name w:val="Corpo_tab2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6">
    <w:name w:val="Destinatari2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6">
    <w:name w:val="El_lettera3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6">
    <w:name w:val="Oggetto2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6">
    <w:name w:val="Tit_tab2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6">
    <w:name w:val="GlossarioDef2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6">
    <w:name w:val="El_numero22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6">
    <w:name w:val="Parola2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6">
    <w:name w:val="Esempio2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6">
    <w:name w:val="Default2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6">
    <w:name w:val="Copertina3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6">
    <w:name w:val="Tit_tab3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6">
    <w:name w:val="GlossarioDef3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6">
    <w:name w:val="Esempio3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6">
    <w:name w:val="Copertina4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6">
    <w:name w:val="Nota3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6">
    <w:name w:val="Tit_tab4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6">
    <w:name w:val="Copertina5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6">
    <w:name w:val="Nota46"/>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6">
    <w:name w:val="Copertina66"/>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6">
    <w:name w:val="Spazio36"/>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6">
    <w:name w:val="Corpo_tab36"/>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6">
    <w:name w:val="Destinatari36"/>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6">
    <w:name w:val="El_lettera46"/>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6">
    <w:name w:val="Oggetto36"/>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6">
    <w:name w:val="Tit_tab56"/>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6">
    <w:name w:val="GlossarioDef4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6">
    <w:name w:val="El_numero236"/>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6">
    <w:name w:val="Parola36"/>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6">
    <w:name w:val="Esempio46"/>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6">
    <w:name w:val="Default36"/>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ircolaresottoparagrafo4">
    <w:name w:val="circolare sottoparagrafo4"/>
    <w:basedOn w:val="Titolo31"/>
    <w:rsid w:val="00592F24"/>
    <w:rPr>
      <w:sz w:val="26"/>
      <w:szCs w:val="26"/>
    </w:rPr>
  </w:style>
  <w:style w:type="paragraph" w:customStyle="1" w:styleId="Nota52">
    <w:name w:val="Nota5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punto72">
    <w:name w:val="El_punto72"/>
    <w:basedOn w:val="Puntoelenco"/>
    <w:rsid w:val="00592F24"/>
    <w:pPr>
      <w:spacing w:before="60" w:after="60"/>
      <w:ind w:left="0" w:firstLine="0"/>
    </w:pPr>
  </w:style>
  <w:style w:type="paragraph" w:customStyle="1" w:styleId="Copertina72">
    <w:name w:val="Copertina72"/>
    <w:rsid w:val="00592F24"/>
    <w:pPr>
      <w:suppressAutoHyphens/>
      <w:autoSpaceDN w:val="0"/>
      <w:jc w:val="center"/>
      <w:textAlignment w:val="baseline"/>
    </w:pPr>
    <w:rPr>
      <w:rFonts w:ascii="Garamond" w:hAnsi="Garamond" w:cs="Arial"/>
      <w:b/>
      <w:bCs/>
      <w:kern w:val="3"/>
      <w:sz w:val="48"/>
      <w:lang w:eastAsia="zh-CN"/>
    </w:rPr>
  </w:style>
  <w:style w:type="paragraph" w:customStyle="1" w:styleId="Spazio42">
    <w:name w:val="Spazio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2">
    <w:name w:val="Corpo_tab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2">
    <w:name w:val="Destinatari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52">
    <w:name w:val="El_lettera5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videnziatore52">
    <w:name w:val="Evidenziatore52"/>
    <w:basedOn w:val="Standard"/>
    <w:rsid w:val="00592F24"/>
    <w:pPr>
      <w:spacing w:before="120" w:after="140"/>
      <w:jc w:val="both"/>
    </w:pPr>
    <w:rPr>
      <w:rFonts w:cs="Arial"/>
      <w:b/>
      <w:spacing w:val="-2"/>
    </w:rPr>
  </w:style>
  <w:style w:type="paragraph" w:customStyle="1" w:styleId="Oggetto42">
    <w:name w:val="Oggetto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62">
    <w:name w:val="Tit_tab6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52">
    <w:name w:val="GlossarioDef5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72">
    <w:name w:val="El_nota72"/>
    <w:basedOn w:val="Nota"/>
    <w:rsid w:val="00592F24"/>
    <w:pPr>
      <w:ind w:left="567" w:hanging="283"/>
    </w:pPr>
  </w:style>
  <w:style w:type="paragraph" w:customStyle="1" w:styleId="Elnumero242">
    <w:name w:val="El_numero242"/>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Corpo62">
    <w:name w:val="Corpo62"/>
    <w:basedOn w:val="Standard"/>
    <w:rsid w:val="00592F24"/>
    <w:rPr>
      <w:rFonts w:cs="Arial"/>
      <w:spacing w:val="-2"/>
    </w:rPr>
  </w:style>
  <w:style w:type="paragraph" w:customStyle="1" w:styleId="Parola42">
    <w:name w:val="Parola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2">
    <w:name w:val="Esempio5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420">
    <w:name w:val="corpo42"/>
    <w:basedOn w:val="Standard"/>
    <w:rsid w:val="00592F24"/>
    <w:pPr>
      <w:spacing w:before="120" w:after="120"/>
      <w:ind w:right="100"/>
      <w:jc w:val="both"/>
    </w:pPr>
    <w:rPr>
      <w:rFonts w:ascii="Arial" w:hAnsi="Arial" w:cs="Arial"/>
      <w:color w:val="000000"/>
      <w:sz w:val="18"/>
      <w:szCs w:val="18"/>
    </w:rPr>
  </w:style>
  <w:style w:type="paragraph" w:customStyle="1" w:styleId="CM11442">
    <w:name w:val="CM11442"/>
    <w:basedOn w:val="Standard"/>
    <w:next w:val="Standard"/>
    <w:rsid w:val="00592F24"/>
    <w:pPr>
      <w:widowControl w:val="0"/>
      <w:autoSpaceDE w:val="0"/>
      <w:spacing w:after="105"/>
      <w:ind w:right="508"/>
    </w:pPr>
  </w:style>
  <w:style w:type="paragraph" w:customStyle="1" w:styleId="Default42">
    <w:name w:val="Default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12">
    <w:name w:val="Nota1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12">
    <w:name w:val="Copertina1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2">
    <w:name w:val="Spazio1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2">
    <w:name w:val="Corpo_tab1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2">
    <w:name w:val="Destinatari1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12">
    <w:name w:val="El_lettera1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12">
    <w:name w:val="Oggetto1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12">
    <w:name w:val="Tit_tab1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12">
    <w:name w:val="GlossarioDef1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12">
    <w:name w:val="El_numero21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12">
    <w:name w:val="Parola1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2">
    <w:name w:val="Esempio1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12">
    <w:name w:val="Default1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12">
    <w:name w:val="Nota2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12">
    <w:name w:val="Copertina2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2">
    <w:name w:val="Spazio2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2">
    <w:name w:val="Corpo_tab2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2">
    <w:name w:val="Destinatari2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12">
    <w:name w:val="El_lettera3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12">
    <w:name w:val="Oggetto2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12">
    <w:name w:val="Tit_tab2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12">
    <w:name w:val="GlossarioDef2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12">
    <w:name w:val="El_numero22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12">
    <w:name w:val="Parola2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2">
    <w:name w:val="Esempio2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12">
    <w:name w:val="Default2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12">
    <w:name w:val="Copertina3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12">
    <w:name w:val="Tit_tab3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2">
    <w:name w:val="GlossarioDef3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12">
    <w:name w:val="Esempio3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12">
    <w:name w:val="Copertina4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12">
    <w:name w:val="Nota3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12">
    <w:name w:val="Tit_tab4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12">
    <w:name w:val="Copertina5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12">
    <w:name w:val="Nota41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12">
    <w:name w:val="Copertina61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2">
    <w:name w:val="Spazio31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2">
    <w:name w:val="Corpo_tab31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2">
    <w:name w:val="Destinatari31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12">
    <w:name w:val="El_lettera41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12">
    <w:name w:val="Oggetto31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12">
    <w:name w:val="Tit_tab51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12">
    <w:name w:val="GlossarioDef4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12">
    <w:name w:val="El_numero231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12">
    <w:name w:val="Parola31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2">
    <w:name w:val="Esempio41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12">
    <w:name w:val="Default31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rpotesto12">
    <w:name w:val="Corpo testo12"/>
    <w:basedOn w:val="Standard"/>
    <w:rsid w:val="00592F24"/>
    <w:pPr>
      <w:spacing w:before="240"/>
      <w:ind w:left="907"/>
    </w:pPr>
    <w:rPr>
      <w:lang w:val="en-US"/>
    </w:rPr>
  </w:style>
  <w:style w:type="paragraph" w:customStyle="1" w:styleId="Nota61">
    <w:name w:val="Nota6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81">
    <w:name w:val="Copertina8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51">
    <w:name w:val="Spazio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51">
    <w:name w:val="Corpo_tab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51">
    <w:name w:val="Destinatari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61">
    <w:name w:val="El_lettera6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51">
    <w:name w:val="Oggetto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71">
    <w:name w:val="Tit_tab7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61">
    <w:name w:val="GlossarioDef6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51">
    <w:name w:val="Parola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61">
    <w:name w:val="Esempio6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51">
    <w:name w:val="Default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21">
    <w:name w:val="Nota1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21">
    <w:name w:val="Copertina1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21">
    <w:name w:val="Spazio1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21">
    <w:name w:val="Corpo_tab1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21">
    <w:name w:val="Destinatari1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21">
    <w:name w:val="El_lettera1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21">
    <w:name w:val="Oggetto1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21">
    <w:name w:val="Tit_tab1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21">
    <w:name w:val="GlossarioDef1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21">
    <w:name w:val="El_numero21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21">
    <w:name w:val="Parola1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21">
    <w:name w:val="Esempio1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21">
    <w:name w:val="Default1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21">
    <w:name w:val="Nota2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21">
    <w:name w:val="Copertina2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21">
    <w:name w:val="Spazio2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21">
    <w:name w:val="Corpo_tab2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21">
    <w:name w:val="Destinatari2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21">
    <w:name w:val="El_lettera3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21">
    <w:name w:val="Oggetto2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21">
    <w:name w:val="Tit_tab2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21">
    <w:name w:val="GlossarioDef2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21">
    <w:name w:val="El_numero22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21">
    <w:name w:val="Parola2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21">
    <w:name w:val="Esempio2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21">
    <w:name w:val="Default2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21">
    <w:name w:val="Copertina3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21">
    <w:name w:val="Tit_tab3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21">
    <w:name w:val="GlossarioDef3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21">
    <w:name w:val="Esempio3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21">
    <w:name w:val="Copertina4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21">
    <w:name w:val="Nota3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21">
    <w:name w:val="Tit_tab4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21">
    <w:name w:val="Copertina5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21">
    <w:name w:val="Nota42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21">
    <w:name w:val="Copertina62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21">
    <w:name w:val="Spazio32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21">
    <w:name w:val="Corpo_tab32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21">
    <w:name w:val="Destinatari32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21">
    <w:name w:val="El_lettera42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21">
    <w:name w:val="Oggetto32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21">
    <w:name w:val="Tit_tab52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21">
    <w:name w:val="GlossarioDef4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21">
    <w:name w:val="El_numero232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21">
    <w:name w:val="Parola32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21">
    <w:name w:val="Esempio42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21">
    <w:name w:val="Default32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71">
    <w:name w:val="Nota7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91">
    <w:name w:val="Copertina9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61">
    <w:name w:val="Spazio6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61">
    <w:name w:val="Corpo_tab6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61">
    <w:name w:val="Destinatari6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71">
    <w:name w:val="El_lettera7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61">
    <w:name w:val="Oggetto6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81">
    <w:name w:val="Tit_tab8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71">
    <w:name w:val="GlossarioDef7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61">
    <w:name w:val="Parola6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71">
    <w:name w:val="Esempio7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61">
    <w:name w:val="Default6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31">
    <w:name w:val="Nota1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31">
    <w:name w:val="Copertina1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31">
    <w:name w:val="Spazio1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31">
    <w:name w:val="Corpo_tab1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31">
    <w:name w:val="Destinatari1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31">
    <w:name w:val="El_lettera1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31">
    <w:name w:val="Oggetto1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31">
    <w:name w:val="Tit_tab1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31">
    <w:name w:val="GlossarioDef1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31">
    <w:name w:val="El_numero21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31">
    <w:name w:val="Parola1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31">
    <w:name w:val="Esempio1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31">
    <w:name w:val="Default1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31">
    <w:name w:val="Nota2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31">
    <w:name w:val="Copertina2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31">
    <w:name w:val="Spazio2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31">
    <w:name w:val="Corpo_tab2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31">
    <w:name w:val="Destinatari2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31">
    <w:name w:val="El_lettera3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31">
    <w:name w:val="Oggetto2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31">
    <w:name w:val="Tit_tab2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31">
    <w:name w:val="GlossarioDef2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31">
    <w:name w:val="El_numero22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31">
    <w:name w:val="Parola2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31">
    <w:name w:val="Esempio2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31">
    <w:name w:val="Default2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31">
    <w:name w:val="Copertina3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31">
    <w:name w:val="Tit_tab3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31">
    <w:name w:val="GlossarioDef3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31">
    <w:name w:val="Esempio3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31">
    <w:name w:val="Copertina4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31">
    <w:name w:val="Nota3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31">
    <w:name w:val="Tit_tab4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31">
    <w:name w:val="Copertina5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31">
    <w:name w:val="Nota43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31">
    <w:name w:val="Copertina63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31">
    <w:name w:val="Spazio33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31">
    <w:name w:val="Corpo_tab33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31">
    <w:name w:val="Destinatari33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31">
    <w:name w:val="El_lettera43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31">
    <w:name w:val="Oggetto33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31">
    <w:name w:val="Tit_tab53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31">
    <w:name w:val="GlossarioDef4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31">
    <w:name w:val="El_numero233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31">
    <w:name w:val="Parola33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31">
    <w:name w:val="Esempio43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31">
    <w:name w:val="Default33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82">
    <w:name w:val="Nota8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02">
    <w:name w:val="Copertina10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2">
    <w:name w:val="Spazio7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2">
    <w:name w:val="Corpo_tab7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2">
    <w:name w:val="Destinatari7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82">
    <w:name w:val="El_lettera8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72">
    <w:name w:val="Oggetto7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92">
    <w:name w:val="Tit_tab9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82">
    <w:name w:val="GlossarioDef8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72">
    <w:name w:val="Parola7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2">
    <w:name w:val="Esempio8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72">
    <w:name w:val="Default7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42">
    <w:name w:val="Nota1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42">
    <w:name w:val="Copertina1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2">
    <w:name w:val="Spazio1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2">
    <w:name w:val="Corpo_tab1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2">
    <w:name w:val="Destinatari1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42">
    <w:name w:val="El_lettera1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42">
    <w:name w:val="Oggetto1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42">
    <w:name w:val="Tit_tab1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42">
    <w:name w:val="GlossarioDef1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42">
    <w:name w:val="El_numero21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42">
    <w:name w:val="Parola1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2">
    <w:name w:val="Esempio1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42">
    <w:name w:val="Default1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42">
    <w:name w:val="Nota2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42">
    <w:name w:val="Copertina2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2">
    <w:name w:val="Spazio2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2">
    <w:name w:val="Corpo_tab2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2">
    <w:name w:val="Destinatari2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42">
    <w:name w:val="El_lettera3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42">
    <w:name w:val="Oggetto2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42">
    <w:name w:val="Tit_tab2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42">
    <w:name w:val="GlossarioDef2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42">
    <w:name w:val="El_numero22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42">
    <w:name w:val="Parola2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2">
    <w:name w:val="Esempio2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42">
    <w:name w:val="Default2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42">
    <w:name w:val="Copertina3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42">
    <w:name w:val="Tit_tab3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2">
    <w:name w:val="GlossarioDef3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42">
    <w:name w:val="Esempio3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42">
    <w:name w:val="Copertina4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42">
    <w:name w:val="Nota3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42">
    <w:name w:val="Tit_tab4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42">
    <w:name w:val="Copertina5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42">
    <w:name w:val="Nota442"/>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42">
    <w:name w:val="Copertina642"/>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2">
    <w:name w:val="Spazio342"/>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2">
    <w:name w:val="Corpo_tab342"/>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2">
    <w:name w:val="Destinatari342"/>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42">
    <w:name w:val="El_lettera442"/>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42">
    <w:name w:val="Oggetto342"/>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42">
    <w:name w:val="Tit_tab542"/>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42">
    <w:name w:val="GlossarioDef4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42">
    <w:name w:val="El_numero2342"/>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42">
    <w:name w:val="Parola342"/>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2">
    <w:name w:val="Esempio442"/>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42">
    <w:name w:val="Default342"/>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91">
    <w:name w:val="Nota9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51">
    <w:name w:val="Copertina1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81">
    <w:name w:val="Spazio8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81">
    <w:name w:val="Corpo_tab8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81">
    <w:name w:val="Destinatari8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91">
    <w:name w:val="El_lettera9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81">
    <w:name w:val="Oggetto8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01">
    <w:name w:val="Tit_tab10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91">
    <w:name w:val="GlossarioDef9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81">
    <w:name w:val="Parola8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91">
    <w:name w:val="Esempio9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81">
    <w:name w:val="Default8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51">
    <w:name w:val="Nota1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61">
    <w:name w:val="Copertina16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51">
    <w:name w:val="Spazio1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51">
    <w:name w:val="Corpo_tab1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51">
    <w:name w:val="Destinatari1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51">
    <w:name w:val="El_lettera1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51">
    <w:name w:val="Oggetto1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51">
    <w:name w:val="Tit_tab1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51">
    <w:name w:val="GlossarioDef1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51">
    <w:name w:val="El_numero21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51">
    <w:name w:val="Parola1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51">
    <w:name w:val="Esempio1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51">
    <w:name w:val="Default1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51">
    <w:name w:val="Nota2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51">
    <w:name w:val="Copertina2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51">
    <w:name w:val="Spazio2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51">
    <w:name w:val="Corpo_tab2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51">
    <w:name w:val="Destinatari2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51">
    <w:name w:val="El_lettera3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51">
    <w:name w:val="Oggetto2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51">
    <w:name w:val="Tit_tab2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51">
    <w:name w:val="GlossarioDef2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51">
    <w:name w:val="El_numero22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51">
    <w:name w:val="Parola2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51">
    <w:name w:val="Esempio2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51">
    <w:name w:val="Default2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51">
    <w:name w:val="Copertina3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51">
    <w:name w:val="Tit_tab3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51">
    <w:name w:val="GlossarioDef3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51">
    <w:name w:val="Esempio3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51">
    <w:name w:val="Copertina4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51">
    <w:name w:val="Nota3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51">
    <w:name w:val="Tit_tab4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51">
    <w:name w:val="Copertina5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51">
    <w:name w:val="Nota45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51">
    <w:name w:val="Copertina65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51">
    <w:name w:val="Spazio35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51">
    <w:name w:val="Corpo_tab35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51">
    <w:name w:val="Destinatari35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51">
    <w:name w:val="El_lettera45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51">
    <w:name w:val="Oggetto35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51">
    <w:name w:val="Tit_tab55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51">
    <w:name w:val="GlossarioDef4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51">
    <w:name w:val="El_numero235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51">
    <w:name w:val="Parola35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51">
    <w:name w:val="Esempio45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51">
    <w:name w:val="Default35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511">
    <w:name w:val="Nota5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711">
    <w:name w:val="Copertina7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11">
    <w:name w:val="Spazio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11">
    <w:name w:val="Corpo_tab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11">
    <w:name w:val="Destinatari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511">
    <w:name w:val="El_lettera5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411">
    <w:name w:val="Oggetto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611">
    <w:name w:val="Tit_tab6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511">
    <w:name w:val="GlossarioDef5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411">
    <w:name w:val="El_numero2411"/>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Parola411">
    <w:name w:val="Parola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11">
    <w:name w:val="Esempio5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411">
    <w:name w:val="Default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111">
    <w:name w:val="Nota1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111">
    <w:name w:val="Copertina1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111">
    <w:name w:val="Spazio1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111">
    <w:name w:val="Corpo_tab1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111">
    <w:name w:val="Destinatari1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111">
    <w:name w:val="El_lettera1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111">
    <w:name w:val="Oggetto1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111">
    <w:name w:val="Tit_tab1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111">
    <w:name w:val="GlossarioDef1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111">
    <w:name w:val="El_numero21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111">
    <w:name w:val="Parola1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111">
    <w:name w:val="Esempio1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111">
    <w:name w:val="Default1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111">
    <w:name w:val="Nota2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111">
    <w:name w:val="Copertina2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111">
    <w:name w:val="Spazio2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111">
    <w:name w:val="Corpo_tab2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111">
    <w:name w:val="Destinatari2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111">
    <w:name w:val="El_lettera3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111">
    <w:name w:val="Oggetto2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111">
    <w:name w:val="Tit_tab2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111">
    <w:name w:val="GlossarioDef2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111">
    <w:name w:val="El_numero22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111">
    <w:name w:val="Parola2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111">
    <w:name w:val="Esempio2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111">
    <w:name w:val="Default2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111">
    <w:name w:val="Copertina3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111">
    <w:name w:val="Tit_tab3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111">
    <w:name w:val="GlossarioDef3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111">
    <w:name w:val="Esempio3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111">
    <w:name w:val="Copertina4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111">
    <w:name w:val="Nota3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111">
    <w:name w:val="Tit_tab4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111">
    <w:name w:val="Copertina5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111">
    <w:name w:val="Nota41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111">
    <w:name w:val="Copertina61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111">
    <w:name w:val="Spazio31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111">
    <w:name w:val="Corpo_tab31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111">
    <w:name w:val="Destinatari31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111">
    <w:name w:val="El_lettera41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111">
    <w:name w:val="Oggetto31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111">
    <w:name w:val="Tit_tab51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111">
    <w:name w:val="GlossarioDef4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111">
    <w:name w:val="El_numero231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111">
    <w:name w:val="Parola31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111">
    <w:name w:val="Esempio41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111">
    <w:name w:val="Default31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811">
    <w:name w:val="Nota8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011">
    <w:name w:val="Copertina10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711">
    <w:name w:val="Spazio7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711">
    <w:name w:val="Corpo_tab7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711">
    <w:name w:val="Destinatari7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811">
    <w:name w:val="El_lettera8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711">
    <w:name w:val="Oggetto7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911">
    <w:name w:val="Tit_tab9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811">
    <w:name w:val="GlossarioDef8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Parola711">
    <w:name w:val="Parola7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811">
    <w:name w:val="Esempio8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711">
    <w:name w:val="Default7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1411">
    <w:name w:val="Nota1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1411">
    <w:name w:val="Copertina1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411">
    <w:name w:val="Spazio1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411">
    <w:name w:val="Corpo_tab1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411">
    <w:name w:val="Destinatari1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1411">
    <w:name w:val="El_lettera1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1411">
    <w:name w:val="Oggetto1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1411">
    <w:name w:val="Tit_tab1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1411">
    <w:name w:val="GlossarioDef1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1411">
    <w:name w:val="El_numero21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1411">
    <w:name w:val="Parola1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411">
    <w:name w:val="Esempio1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1411">
    <w:name w:val="Default1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Nota2411">
    <w:name w:val="Nota2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2411">
    <w:name w:val="Copertina2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411">
    <w:name w:val="Spazio2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411">
    <w:name w:val="Corpo_tab2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411">
    <w:name w:val="Destinatari2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3411">
    <w:name w:val="El_lettera3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2411">
    <w:name w:val="Oggetto2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2411">
    <w:name w:val="Tit_tab2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2411">
    <w:name w:val="GlossarioDef2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2411">
    <w:name w:val="El_numero22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2411">
    <w:name w:val="Parola2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411">
    <w:name w:val="Esempio2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2411">
    <w:name w:val="Default2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Copertina3411">
    <w:name w:val="Copertina3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Tittab3411">
    <w:name w:val="Tit_tab3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411">
    <w:name w:val="GlossarioDef3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3411">
    <w:name w:val="Esempio3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pertina4411">
    <w:name w:val="Copertina4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3411">
    <w:name w:val="Nota3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Tittab4411">
    <w:name w:val="Tit_tab4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pertina5411">
    <w:name w:val="Copertina5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Nota4411">
    <w:name w:val="Nota4411"/>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pertina6411">
    <w:name w:val="Copertina6411"/>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411">
    <w:name w:val="Spazio3411"/>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411">
    <w:name w:val="Corpo_tab3411"/>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411">
    <w:name w:val="Destinatari3411"/>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Ellettera4411">
    <w:name w:val="El_lettera4411"/>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Oggetto3411">
    <w:name w:val="Oggetto3411"/>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ittab5411">
    <w:name w:val="Tit_tab5411"/>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4411">
    <w:name w:val="GlossarioDef4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umero23411">
    <w:name w:val="El_numero23411"/>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Parola3411">
    <w:name w:val="Parola3411"/>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411">
    <w:name w:val="Esempio4411"/>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Default3411">
    <w:name w:val="Default3411"/>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12">
    <w:name w:val="12"/>
    <w:basedOn w:val="Standard"/>
    <w:rsid w:val="00592F24"/>
    <w:pPr>
      <w:spacing w:after="160" w:line="240" w:lineRule="exact"/>
    </w:pPr>
    <w:rPr>
      <w:rFonts w:ascii="Tahoma" w:hAnsi="Tahoma"/>
      <w:sz w:val="20"/>
      <w:szCs w:val="20"/>
      <w:lang w:val="en-US"/>
    </w:rPr>
  </w:style>
  <w:style w:type="paragraph" w:customStyle="1" w:styleId="ElnotaCarattere9">
    <w:name w:val="El_nota Carattere9"/>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9">
    <w:name w:val="Corpo Carattere Carattere Carattere9"/>
    <w:basedOn w:val="Standard"/>
    <w:rsid w:val="00592F24"/>
    <w:pPr>
      <w:spacing w:before="120" w:after="120"/>
      <w:ind w:left="284"/>
      <w:jc w:val="both"/>
    </w:pPr>
    <w:rPr>
      <w:spacing w:val="-2"/>
    </w:rPr>
  </w:style>
  <w:style w:type="paragraph" w:customStyle="1" w:styleId="Elpunto17">
    <w:name w:val="El_punto17"/>
    <w:basedOn w:val="Puntoelenco"/>
    <w:rsid w:val="00592F24"/>
    <w:pPr>
      <w:spacing w:before="60" w:after="60"/>
      <w:ind w:left="0" w:firstLine="0"/>
    </w:pPr>
  </w:style>
  <w:style w:type="paragraph" w:customStyle="1" w:styleId="Dida9">
    <w:name w:val="Dida9"/>
    <w:basedOn w:val="WW-Didascalia"/>
    <w:rsid w:val="00592F24"/>
  </w:style>
  <w:style w:type="paragraph" w:customStyle="1" w:styleId="Ellettera29">
    <w:name w:val="El_lettera29"/>
    <w:basedOn w:val="Ellettera"/>
    <w:rsid w:val="00592F24"/>
  </w:style>
  <w:style w:type="paragraph" w:customStyle="1" w:styleId="EltracciatoCarattereCarattere9">
    <w:name w:val="El_tracciato Carattere Carattere9"/>
    <w:basedOn w:val="ElnotaCarattere"/>
    <w:rsid w:val="00592F24"/>
    <w:pPr>
      <w:ind w:left="0"/>
    </w:pPr>
  </w:style>
  <w:style w:type="paragraph" w:customStyle="1" w:styleId="Evidenziatore10">
    <w:name w:val="Evidenziatore10"/>
    <w:basedOn w:val="Standard"/>
    <w:rsid w:val="00592F24"/>
    <w:pPr>
      <w:spacing w:before="120" w:after="140"/>
      <w:jc w:val="both"/>
    </w:pPr>
    <w:rPr>
      <w:rFonts w:cs="Arial"/>
      <w:b/>
      <w:spacing w:val="-2"/>
    </w:rPr>
  </w:style>
  <w:style w:type="paragraph" w:customStyle="1" w:styleId="Figura10">
    <w:name w:val="Figura10"/>
    <w:basedOn w:val="Standard"/>
    <w:rsid w:val="00592F24"/>
    <w:pPr>
      <w:keepNext/>
      <w:spacing w:before="240" w:after="120"/>
      <w:jc w:val="center"/>
    </w:pPr>
  </w:style>
  <w:style w:type="paragraph" w:customStyle="1" w:styleId="Tabelle9">
    <w:name w:val="Tabelle9"/>
    <w:basedOn w:val="Standard"/>
    <w:rsid w:val="00592F24"/>
    <w:pPr>
      <w:spacing w:before="120" w:after="360"/>
    </w:pPr>
    <w:rPr>
      <w:rFonts w:eastAsia="Arial Unicode MS"/>
    </w:rPr>
  </w:style>
  <w:style w:type="paragraph" w:customStyle="1" w:styleId="Corpolettera9">
    <w:name w:val="Corpo_lettera9"/>
    <w:basedOn w:val="Standard"/>
    <w:rsid w:val="00592F24"/>
    <w:pPr>
      <w:spacing w:before="120" w:after="120"/>
      <w:ind w:firstLine="340"/>
      <w:jc w:val="both"/>
    </w:pPr>
    <w:rPr>
      <w:rFonts w:cs="Arial"/>
      <w:spacing w:val="-2"/>
    </w:rPr>
  </w:style>
  <w:style w:type="paragraph" w:customStyle="1" w:styleId="Elnotalettera10">
    <w:name w:val="El_notalettera10"/>
    <w:basedOn w:val="Elnota"/>
    <w:rsid w:val="00592F24"/>
    <w:pPr>
      <w:ind w:left="567" w:hanging="283"/>
    </w:pPr>
  </w:style>
  <w:style w:type="paragraph" w:customStyle="1" w:styleId="Elnota17">
    <w:name w:val="El_nota17"/>
    <w:basedOn w:val="Nota"/>
    <w:rsid w:val="00592F24"/>
    <w:pPr>
      <w:ind w:left="567" w:hanging="283"/>
    </w:pPr>
  </w:style>
  <w:style w:type="paragraph" w:customStyle="1" w:styleId="EltracciatoCarattere10">
    <w:name w:val="El_tracciato Carattere10"/>
    <w:basedOn w:val="Elnota"/>
    <w:rsid w:val="00592F24"/>
  </w:style>
  <w:style w:type="paragraph" w:customStyle="1" w:styleId="El-16">
    <w:name w:val="El-16"/>
    <w:basedOn w:val="Elpunto"/>
    <w:rsid w:val="00592F24"/>
    <w:pPr>
      <w:ind w:left="0" w:firstLine="0"/>
    </w:pPr>
  </w:style>
  <w:style w:type="paragraph" w:customStyle="1" w:styleId="Elpunto216">
    <w:name w:val="El_punto216"/>
    <w:basedOn w:val="Elpunto"/>
    <w:rsid w:val="00592F24"/>
    <w:pPr>
      <w:ind w:left="463" w:hanging="283"/>
    </w:pPr>
  </w:style>
  <w:style w:type="paragraph" w:customStyle="1" w:styleId="Corpo70">
    <w:name w:val="Corpo7"/>
    <w:basedOn w:val="Standard"/>
    <w:rsid w:val="00592F24"/>
    <w:pPr>
      <w:spacing w:before="120" w:after="120"/>
      <w:jc w:val="both"/>
    </w:pPr>
    <w:rPr>
      <w:rFonts w:cs="Arial"/>
      <w:spacing w:val="-2"/>
    </w:rPr>
  </w:style>
  <w:style w:type="paragraph" w:customStyle="1" w:styleId="StileTabelleAllineatoasinistra9">
    <w:name w:val="Stile Tabelle + Allineato a sinistra9"/>
    <w:basedOn w:val="Tabelle"/>
    <w:rsid w:val="00592F24"/>
    <w:rPr>
      <w:rFonts w:eastAsia="Times New Roman"/>
      <w:szCs w:val="20"/>
    </w:rPr>
  </w:style>
  <w:style w:type="paragraph" w:customStyle="1" w:styleId="tit39">
    <w:name w:val="tit39"/>
    <w:basedOn w:val="Standard"/>
    <w:rsid w:val="00592F24"/>
    <w:pPr>
      <w:spacing w:before="480"/>
    </w:pPr>
    <w:rPr>
      <w:rFonts w:ascii="Arial" w:hAnsi="Arial" w:cs="Arial"/>
      <w:b/>
      <w:bCs/>
      <w:color w:val="006699"/>
      <w:sz w:val="20"/>
      <w:szCs w:val="20"/>
    </w:rPr>
  </w:style>
  <w:style w:type="paragraph" w:customStyle="1" w:styleId="corpo9">
    <w:name w:val="corpo9"/>
    <w:basedOn w:val="Standard"/>
    <w:rsid w:val="00592F24"/>
    <w:pPr>
      <w:spacing w:before="120" w:after="120"/>
      <w:ind w:right="100"/>
      <w:jc w:val="both"/>
    </w:pPr>
    <w:rPr>
      <w:rFonts w:ascii="Arial" w:hAnsi="Arial" w:cs="Arial"/>
      <w:color w:val="000000"/>
      <w:sz w:val="18"/>
      <w:szCs w:val="18"/>
    </w:rPr>
  </w:style>
  <w:style w:type="paragraph" w:customStyle="1" w:styleId="tit29">
    <w:name w:val="tit29"/>
    <w:basedOn w:val="Standard"/>
    <w:rsid w:val="00592F24"/>
    <w:pPr>
      <w:spacing w:before="400" w:after="60"/>
    </w:pPr>
    <w:rPr>
      <w:rFonts w:ascii="Arial" w:hAnsi="Arial" w:cs="Arial"/>
      <w:b/>
      <w:bCs/>
      <w:color w:val="006699"/>
      <w:sz w:val="22"/>
      <w:szCs w:val="22"/>
    </w:rPr>
  </w:style>
  <w:style w:type="paragraph" w:customStyle="1" w:styleId="corpotab90">
    <w:name w:val="corpotab9"/>
    <w:basedOn w:val="Standard"/>
    <w:rsid w:val="00592F24"/>
    <w:pPr>
      <w:spacing w:before="20" w:after="20"/>
      <w:ind w:left="40" w:right="40"/>
    </w:pPr>
    <w:rPr>
      <w:rFonts w:ascii="Arial" w:hAnsi="Arial" w:cs="Arial"/>
      <w:color w:val="000000"/>
      <w:sz w:val="18"/>
      <w:szCs w:val="18"/>
    </w:rPr>
  </w:style>
  <w:style w:type="paragraph" w:customStyle="1" w:styleId="Normale29">
    <w:name w:val="Normale 29"/>
    <w:basedOn w:val="Standard"/>
    <w:rsid w:val="00592F24"/>
    <w:pPr>
      <w:spacing w:before="120"/>
      <w:ind w:left="567" w:right="567"/>
    </w:pPr>
    <w:rPr>
      <w:sz w:val="22"/>
      <w:szCs w:val="20"/>
    </w:rPr>
  </w:style>
  <w:style w:type="paragraph" w:customStyle="1" w:styleId="tit49">
    <w:name w:val="tit49"/>
    <w:basedOn w:val="Standard"/>
    <w:rsid w:val="00592F24"/>
    <w:pPr>
      <w:spacing w:before="120"/>
    </w:pPr>
    <w:rPr>
      <w:rFonts w:ascii="Arial" w:hAnsi="Arial" w:cs="Arial"/>
      <w:b/>
      <w:bCs/>
      <w:i/>
      <w:iCs/>
      <w:color w:val="006699"/>
      <w:sz w:val="18"/>
      <w:szCs w:val="18"/>
    </w:rPr>
  </w:style>
  <w:style w:type="paragraph" w:customStyle="1" w:styleId="CorpoCarattereCarattere9">
    <w:name w:val="Corpo Carattere Carattere9"/>
    <w:basedOn w:val="Standard"/>
    <w:rsid w:val="00592F24"/>
    <w:pPr>
      <w:spacing w:before="120" w:after="120"/>
      <w:ind w:left="284"/>
      <w:jc w:val="both"/>
    </w:pPr>
    <w:rPr>
      <w:spacing w:val="-2"/>
    </w:rPr>
  </w:style>
  <w:style w:type="paragraph" w:customStyle="1" w:styleId="rgsufficio19">
    <w:name w:val="rgs_ufficio19"/>
    <w:basedOn w:val="Standard"/>
    <w:rsid w:val="00592F24"/>
    <w:pPr>
      <w:jc w:val="center"/>
    </w:pPr>
    <w:rPr>
      <w:smallCaps/>
      <w:sz w:val="16"/>
      <w:szCs w:val="20"/>
    </w:rPr>
  </w:style>
  <w:style w:type="paragraph" w:customStyle="1" w:styleId="rgsoggetto8">
    <w:name w:val="rgs_oggetto8"/>
    <w:basedOn w:val="Standard"/>
    <w:rsid w:val="00592F24"/>
    <w:pPr>
      <w:ind w:left="1000" w:hanging="1000"/>
    </w:pPr>
    <w:rPr>
      <w:sz w:val="20"/>
      <w:szCs w:val="20"/>
    </w:rPr>
  </w:style>
  <w:style w:type="paragraph" w:customStyle="1" w:styleId="StileGlossarioDefCorsivo9">
    <w:name w:val="Stile GlossarioDef + Corsivo9"/>
    <w:basedOn w:val="GlossarioDef"/>
    <w:rsid w:val="00592F24"/>
    <w:rPr>
      <w:i/>
      <w:iCs/>
      <w:spacing w:val="-2"/>
    </w:rPr>
  </w:style>
  <w:style w:type="paragraph" w:customStyle="1" w:styleId="corpocarattere9">
    <w:name w:val="corpocarattere9"/>
    <w:basedOn w:val="Standard"/>
    <w:rsid w:val="00592F24"/>
    <w:pPr>
      <w:spacing w:before="280" w:after="280"/>
    </w:pPr>
    <w:rPr>
      <w:rFonts w:ascii="Arial Unicode MS" w:eastAsia="Arial Unicode MS" w:hAnsi="Arial Unicode MS" w:cs="Arial Unicode MS"/>
    </w:rPr>
  </w:style>
  <w:style w:type="paragraph" w:customStyle="1" w:styleId="0proposta9">
    <w:name w:val="0_proposta9"/>
    <w:basedOn w:val="Standard"/>
    <w:rsid w:val="00592F24"/>
    <w:pPr>
      <w:spacing w:after="120"/>
      <w:jc w:val="both"/>
    </w:pPr>
  </w:style>
  <w:style w:type="paragraph" w:customStyle="1" w:styleId="rgscorpodeltesto9">
    <w:name w:val="rgs_corpodeltesto9"/>
    <w:basedOn w:val="Standard"/>
    <w:rsid w:val="00592F24"/>
    <w:pPr>
      <w:spacing w:after="120" w:line="360" w:lineRule="auto"/>
      <w:ind w:firstLine="799"/>
      <w:jc w:val="both"/>
    </w:pPr>
    <w:rPr>
      <w:szCs w:val="20"/>
    </w:rPr>
  </w:style>
  <w:style w:type="paragraph" w:customStyle="1" w:styleId="CM1149">
    <w:name w:val="CM1149"/>
    <w:basedOn w:val="Standard"/>
    <w:next w:val="Standard"/>
    <w:rsid w:val="00592F24"/>
    <w:pPr>
      <w:widowControl w:val="0"/>
      <w:autoSpaceDE w:val="0"/>
      <w:spacing w:after="105"/>
      <w:ind w:right="508"/>
    </w:pPr>
  </w:style>
  <w:style w:type="paragraph" w:customStyle="1" w:styleId="testo19">
    <w:name w:val="testo19"/>
    <w:basedOn w:val="Standard"/>
    <w:rsid w:val="00592F24"/>
    <w:pPr>
      <w:widowControl w:val="0"/>
      <w:ind w:left="426" w:right="-1"/>
      <w:jc w:val="both"/>
    </w:pPr>
    <w:rPr>
      <w:sz w:val="22"/>
      <w:szCs w:val="20"/>
    </w:rPr>
  </w:style>
  <w:style w:type="paragraph" w:customStyle="1" w:styleId="StileEvidenziatoreNonGrassetto6">
    <w:name w:val="Stile Evidenziatore + Non Grassetto6"/>
    <w:basedOn w:val="Evidenziatore"/>
    <w:rsid w:val="00592F24"/>
  </w:style>
  <w:style w:type="paragraph" w:customStyle="1" w:styleId="ElnotaCarattere16">
    <w:name w:val="El_nota Carattere16"/>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6">
    <w:name w:val="Corpo Carattere Carattere Carattere16"/>
    <w:basedOn w:val="Standard"/>
    <w:rsid w:val="00592F24"/>
    <w:pPr>
      <w:spacing w:before="120" w:after="120"/>
      <w:ind w:left="284"/>
      <w:jc w:val="both"/>
    </w:pPr>
    <w:rPr>
      <w:spacing w:val="-2"/>
    </w:rPr>
  </w:style>
  <w:style w:type="paragraph" w:customStyle="1" w:styleId="Elpunto18">
    <w:name w:val="El_punto18"/>
    <w:basedOn w:val="Puntoelenco"/>
    <w:rsid w:val="00592F24"/>
    <w:pPr>
      <w:spacing w:before="60" w:after="60"/>
      <w:ind w:left="0" w:firstLine="0"/>
    </w:pPr>
  </w:style>
  <w:style w:type="paragraph" w:customStyle="1" w:styleId="Dida16">
    <w:name w:val="Dida16"/>
    <w:basedOn w:val="WW-Didascalia"/>
    <w:rsid w:val="00592F24"/>
  </w:style>
  <w:style w:type="paragraph" w:customStyle="1" w:styleId="Ellettera216">
    <w:name w:val="El_lettera216"/>
    <w:basedOn w:val="Ellettera"/>
    <w:rsid w:val="00592F24"/>
  </w:style>
  <w:style w:type="paragraph" w:customStyle="1" w:styleId="EltracciatoCarattereCarattere16">
    <w:name w:val="El_tracciato Carattere Carattere16"/>
    <w:basedOn w:val="ElnotaCarattere"/>
    <w:rsid w:val="00592F24"/>
    <w:pPr>
      <w:ind w:left="0" w:firstLine="0"/>
    </w:pPr>
  </w:style>
  <w:style w:type="paragraph" w:customStyle="1" w:styleId="Evidenziatore16">
    <w:name w:val="Evidenziatore16"/>
    <w:basedOn w:val="Standard"/>
    <w:rsid w:val="00592F24"/>
    <w:pPr>
      <w:spacing w:before="120" w:after="140"/>
      <w:jc w:val="both"/>
    </w:pPr>
    <w:rPr>
      <w:rFonts w:cs="Arial"/>
      <w:b/>
      <w:spacing w:val="-2"/>
    </w:rPr>
  </w:style>
  <w:style w:type="paragraph" w:customStyle="1" w:styleId="Figura16">
    <w:name w:val="Figura16"/>
    <w:basedOn w:val="Standard"/>
    <w:rsid w:val="00592F24"/>
    <w:pPr>
      <w:keepNext/>
      <w:spacing w:before="240" w:after="120"/>
      <w:jc w:val="center"/>
    </w:pPr>
  </w:style>
  <w:style w:type="paragraph" w:customStyle="1" w:styleId="Tabelle16">
    <w:name w:val="Tabelle16"/>
    <w:basedOn w:val="Standard"/>
    <w:rsid w:val="00592F24"/>
    <w:pPr>
      <w:spacing w:before="120" w:after="360"/>
    </w:pPr>
    <w:rPr>
      <w:rFonts w:eastAsia="Arial Unicode MS"/>
    </w:rPr>
  </w:style>
  <w:style w:type="paragraph" w:customStyle="1" w:styleId="Corpolettera16">
    <w:name w:val="Corpo_lettera16"/>
    <w:basedOn w:val="Standard"/>
    <w:rsid w:val="00592F24"/>
    <w:pPr>
      <w:spacing w:before="120" w:after="120"/>
      <w:ind w:firstLine="340"/>
      <w:jc w:val="both"/>
    </w:pPr>
    <w:rPr>
      <w:rFonts w:cs="Arial"/>
      <w:spacing w:val="-2"/>
    </w:rPr>
  </w:style>
  <w:style w:type="paragraph" w:customStyle="1" w:styleId="Elnotalettera16">
    <w:name w:val="El_notalettera16"/>
    <w:basedOn w:val="Elnota"/>
    <w:rsid w:val="00592F24"/>
    <w:pPr>
      <w:ind w:left="616" w:hanging="360"/>
    </w:pPr>
  </w:style>
  <w:style w:type="paragraph" w:customStyle="1" w:styleId="Elnota18">
    <w:name w:val="El_nota18"/>
    <w:basedOn w:val="Nota"/>
    <w:rsid w:val="00592F24"/>
    <w:pPr>
      <w:ind w:left="567" w:hanging="283"/>
    </w:pPr>
  </w:style>
  <w:style w:type="paragraph" w:customStyle="1" w:styleId="EltracciatoCarattere16">
    <w:name w:val="El_tracciato Carattere16"/>
    <w:basedOn w:val="Elnota"/>
    <w:rsid w:val="00592F24"/>
  </w:style>
  <w:style w:type="paragraph" w:customStyle="1" w:styleId="El-17">
    <w:name w:val="El-17"/>
    <w:basedOn w:val="Elpunto"/>
    <w:rsid w:val="00592F24"/>
    <w:pPr>
      <w:ind w:left="0" w:firstLine="0"/>
    </w:pPr>
  </w:style>
  <w:style w:type="paragraph" w:customStyle="1" w:styleId="Elpunto217">
    <w:name w:val="El_punto217"/>
    <w:basedOn w:val="Elpunto"/>
    <w:rsid w:val="00592F24"/>
    <w:pPr>
      <w:ind w:left="463" w:hanging="283"/>
    </w:pPr>
  </w:style>
  <w:style w:type="paragraph" w:customStyle="1" w:styleId="Corpo18">
    <w:name w:val="Corpo18"/>
    <w:basedOn w:val="Standard"/>
    <w:rsid w:val="00592F24"/>
    <w:pPr>
      <w:spacing w:before="120" w:after="120"/>
      <w:jc w:val="both"/>
    </w:pPr>
    <w:rPr>
      <w:rFonts w:cs="Arial"/>
      <w:spacing w:val="-2"/>
    </w:rPr>
  </w:style>
  <w:style w:type="paragraph" w:customStyle="1" w:styleId="StileTabelleAllineatoasinistra16">
    <w:name w:val="Stile Tabelle + Allineato a sinistra16"/>
    <w:basedOn w:val="Tabelle"/>
    <w:rsid w:val="00592F24"/>
    <w:rPr>
      <w:rFonts w:eastAsia="Times New Roman"/>
      <w:szCs w:val="20"/>
    </w:rPr>
  </w:style>
  <w:style w:type="paragraph" w:customStyle="1" w:styleId="tit316">
    <w:name w:val="tit316"/>
    <w:basedOn w:val="Standard"/>
    <w:rsid w:val="00592F24"/>
    <w:pPr>
      <w:spacing w:before="480"/>
    </w:pPr>
    <w:rPr>
      <w:rFonts w:ascii="Arial" w:hAnsi="Arial" w:cs="Arial"/>
      <w:b/>
      <w:bCs/>
      <w:color w:val="006699"/>
      <w:sz w:val="20"/>
      <w:szCs w:val="20"/>
    </w:rPr>
  </w:style>
  <w:style w:type="paragraph" w:customStyle="1" w:styleId="corpo160">
    <w:name w:val="corpo16"/>
    <w:basedOn w:val="Standard"/>
    <w:rsid w:val="00592F24"/>
    <w:pPr>
      <w:spacing w:before="120" w:after="120"/>
      <w:ind w:right="100"/>
      <w:jc w:val="both"/>
    </w:pPr>
    <w:rPr>
      <w:rFonts w:ascii="Arial" w:hAnsi="Arial" w:cs="Arial"/>
      <w:color w:val="000000"/>
      <w:sz w:val="18"/>
      <w:szCs w:val="18"/>
    </w:rPr>
  </w:style>
  <w:style w:type="paragraph" w:customStyle="1" w:styleId="tit216">
    <w:name w:val="tit216"/>
    <w:basedOn w:val="Standard"/>
    <w:rsid w:val="00592F24"/>
    <w:pPr>
      <w:spacing w:before="400" w:after="60"/>
    </w:pPr>
    <w:rPr>
      <w:rFonts w:ascii="Arial" w:hAnsi="Arial" w:cs="Arial"/>
      <w:b/>
      <w:bCs/>
      <w:color w:val="006699"/>
      <w:sz w:val="22"/>
      <w:szCs w:val="22"/>
    </w:rPr>
  </w:style>
  <w:style w:type="paragraph" w:customStyle="1" w:styleId="corpotab160">
    <w:name w:val="corpotab16"/>
    <w:basedOn w:val="Standard"/>
    <w:rsid w:val="00592F24"/>
    <w:pPr>
      <w:spacing w:before="20" w:after="20"/>
      <w:ind w:left="40" w:right="40"/>
    </w:pPr>
    <w:rPr>
      <w:rFonts w:ascii="Arial" w:hAnsi="Arial" w:cs="Arial"/>
      <w:color w:val="000000"/>
      <w:sz w:val="18"/>
      <w:szCs w:val="18"/>
    </w:rPr>
  </w:style>
  <w:style w:type="paragraph" w:customStyle="1" w:styleId="Normale216">
    <w:name w:val="Normale 216"/>
    <w:basedOn w:val="Standard"/>
    <w:rsid w:val="00592F24"/>
    <w:pPr>
      <w:spacing w:before="120"/>
      <w:ind w:left="567" w:right="567"/>
    </w:pPr>
    <w:rPr>
      <w:sz w:val="22"/>
      <w:szCs w:val="20"/>
    </w:rPr>
  </w:style>
  <w:style w:type="paragraph" w:customStyle="1" w:styleId="tit416">
    <w:name w:val="tit416"/>
    <w:basedOn w:val="Standard"/>
    <w:rsid w:val="00592F24"/>
    <w:pPr>
      <w:spacing w:before="120"/>
    </w:pPr>
    <w:rPr>
      <w:rFonts w:ascii="Arial" w:hAnsi="Arial" w:cs="Arial"/>
      <w:b/>
      <w:bCs/>
      <w:i/>
      <w:iCs/>
      <w:color w:val="006699"/>
      <w:sz w:val="18"/>
      <w:szCs w:val="18"/>
    </w:rPr>
  </w:style>
  <w:style w:type="paragraph" w:customStyle="1" w:styleId="CorpoCarattereCarattere16">
    <w:name w:val="Corpo Carattere Carattere16"/>
    <w:basedOn w:val="Standard"/>
    <w:rsid w:val="00592F24"/>
    <w:pPr>
      <w:spacing w:before="120" w:after="120"/>
      <w:ind w:left="284"/>
      <w:jc w:val="both"/>
    </w:pPr>
    <w:rPr>
      <w:spacing w:val="-2"/>
    </w:rPr>
  </w:style>
  <w:style w:type="paragraph" w:customStyle="1" w:styleId="rgsufficio116">
    <w:name w:val="rgs_ufficio116"/>
    <w:basedOn w:val="Standard"/>
    <w:rsid w:val="00592F24"/>
    <w:pPr>
      <w:jc w:val="center"/>
    </w:pPr>
    <w:rPr>
      <w:smallCaps/>
      <w:sz w:val="16"/>
      <w:szCs w:val="20"/>
    </w:rPr>
  </w:style>
  <w:style w:type="paragraph" w:customStyle="1" w:styleId="rgsoggetto16">
    <w:name w:val="rgs_oggetto16"/>
    <w:basedOn w:val="Standard"/>
    <w:rsid w:val="00592F24"/>
    <w:pPr>
      <w:ind w:left="1000" w:hanging="1000"/>
    </w:pPr>
    <w:rPr>
      <w:sz w:val="20"/>
      <w:szCs w:val="20"/>
    </w:rPr>
  </w:style>
  <w:style w:type="paragraph" w:customStyle="1" w:styleId="StileGlossarioDefCorsivo16">
    <w:name w:val="Stile GlossarioDef + Corsivo16"/>
    <w:basedOn w:val="GlossarioDef"/>
    <w:rsid w:val="00592F24"/>
    <w:rPr>
      <w:i/>
      <w:iCs/>
      <w:spacing w:val="-2"/>
    </w:rPr>
  </w:style>
  <w:style w:type="paragraph" w:customStyle="1" w:styleId="corpocarattere16">
    <w:name w:val="corpocarattere16"/>
    <w:basedOn w:val="Standard"/>
    <w:rsid w:val="00592F24"/>
    <w:pPr>
      <w:spacing w:before="280" w:after="280"/>
    </w:pPr>
    <w:rPr>
      <w:rFonts w:ascii="Arial Unicode MS" w:eastAsia="Arial Unicode MS" w:hAnsi="Arial Unicode MS" w:cs="Arial Unicode MS"/>
    </w:rPr>
  </w:style>
  <w:style w:type="paragraph" w:customStyle="1" w:styleId="0proposta16">
    <w:name w:val="0_proposta16"/>
    <w:basedOn w:val="Standard"/>
    <w:rsid w:val="00592F24"/>
    <w:pPr>
      <w:spacing w:after="120"/>
      <w:jc w:val="both"/>
    </w:pPr>
  </w:style>
  <w:style w:type="paragraph" w:customStyle="1" w:styleId="rgscorpodeltesto16">
    <w:name w:val="rgs_corpodeltesto16"/>
    <w:basedOn w:val="Standard"/>
    <w:rsid w:val="00592F24"/>
    <w:pPr>
      <w:spacing w:after="120" w:line="360" w:lineRule="auto"/>
      <w:ind w:firstLine="799"/>
      <w:jc w:val="both"/>
    </w:pPr>
    <w:rPr>
      <w:szCs w:val="20"/>
    </w:rPr>
  </w:style>
  <w:style w:type="paragraph" w:customStyle="1" w:styleId="CM11416">
    <w:name w:val="CM11416"/>
    <w:basedOn w:val="Standard"/>
    <w:next w:val="Standard"/>
    <w:rsid w:val="00592F24"/>
    <w:pPr>
      <w:widowControl w:val="0"/>
      <w:autoSpaceDE w:val="0"/>
      <w:spacing w:after="105"/>
      <w:ind w:right="508"/>
    </w:pPr>
  </w:style>
  <w:style w:type="paragraph" w:customStyle="1" w:styleId="testo116">
    <w:name w:val="testo116"/>
    <w:basedOn w:val="Standard"/>
    <w:rsid w:val="00592F24"/>
    <w:pPr>
      <w:widowControl w:val="0"/>
      <w:ind w:left="426" w:right="-1"/>
      <w:jc w:val="both"/>
    </w:pPr>
    <w:rPr>
      <w:sz w:val="22"/>
      <w:szCs w:val="20"/>
    </w:rPr>
  </w:style>
  <w:style w:type="paragraph" w:customStyle="1" w:styleId="ElnotaCarattere26">
    <w:name w:val="El_nota Carattere26"/>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6">
    <w:name w:val="Corpo Carattere Carattere Carattere26"/>
    <w:basedOn w:val="Standard"/>
    <w:rsid w:val="00592F24"/>
    <w:pPr>
      <w:spacing w:before="120" w:after="120"/>
      <w:ind w:left="284"/>
      <w:jc w:val="both"/>
    </w:pPr>
    <w:rPr>
      <w:spacing w:val="-2"/>
    </w:rPr>
  </w:style>
  <w:style w:type="paragraph" w:customStyle="1" w:styleId="Elpunto36">
    <w:name w:val="El_punto36"/>
    <w:basedOn w:val="Puntoelenco"/>
    <w:rsid w:val="00592F24"/>
    <w:pPr>
      <w:spacing w:before="60" w:after="60"/>
      <w:ind w:left="0" w:firstLine="0"/>
    </w:pPr>
  </w:style>
  <w:style w:type="paragraph" w:customStyle="1" w:styleId="Dida26">
    <w:name w:val="Dida26"/>
    <w:basedOn w:val="WW-Didascalia"/>
    <w:rsid w:val="00592F24"/>
  </w:style>
  <w:style w:type="paragraph" w:customStyle="1" w:styleId="Ellettera226">
    <w:name w:val="El_lettera226"/>
    <w:basedOn w:val="Ellettera"/>
    <w:rsid w:val="00592F24"/>
  </w:style>
  <w:style w:type="paragraph" w:customStyle="1" w:styleId="EltracciatoCarattereCarattere26">
    <w:name w:val="El_tracciato Carattere Carattere26"/>
    <w:basedOn w:val="ElnotaCarattere"/>
    <w:rsid w:val="00592F24"/>
    <w:pPr>
      <w:ind w:left="0" w:firstLine="0"/>
    </w:pPr>
  </w:style>
  <w:style w:type="paragraph" w:customStyle="1" w:styleId="Evidenziatore26">
    <w:name w:val="Evidenziatore26"/>
    <w:basedOn w:val="Standard"/>
    <w:rsid w:val="00592F24"/>
    <w:pPr>
      <w:spacing w:before="120" w:after="140"/>
      <w:jc w:val="both"/>
    </w:pPr>
    <w:rPr>
      <w:rFonts w:cs="Arial"/>
      <w:b/>
      <w:spacing w:val="-2"/>
    </w:rPr>
  </w:style>
  <w:style w:type="paragraph" w:customStyle="1" w:styleId="Figura26">
    <w:name w:val="Figura26"/>
    <w:basedOn w:val="Standard"/>
    <w:rsid w:val="00592F24"/>
    <w:pPr>
      <w:keepNext/>
      <w:spacing w:before="240" w:after="120"/>
      <w:jc w:val="center"/>
    </w:pPr>
  </w:style>
  <w:style w:type="paragraph" w:customStyle="1" w:styleId="Tabelle26">
    <w:name w:val="Tabelle26"/>
    <w:basedOn w:val="Standard"/>
    <w:rsid w:val="00592F24"/>
    <w:pPr>
      <w:spacing w:before="120" w:after="360"/>
    </w:pPr>
    <w:rPr>
      <w:rFonts w:eastAsia="Arial Unicode MS"/>
    </w:rPr>
  </w:style>
  <w:style w:type="paragraph" w:customStyle="1" w:styleId="Corpolettera26">
    <w:name w:val="Corpo_lettera26"/>
    <w:basedOn w:val="Standard"/>
    <w:rsid w:val="00592F24"/>
    <w:pPr>
      <w:spacing w:before="120" w:after="120"/>
      <w:ind w:firstLine="340"/>
      <w:jc w:val="both"/>
    </w:pPr>
    <w:rPr>
      <w:rFonts w:cs="Arial"/>
      <w:spacing w:val="-2"/>
    </w:rPr>
  </w:style>
  <w:style w:type="paragraph" w:customStyle="1" w:styleId="Elnotalettera26">
    <w:name w:val="El_notalettera26"/>
    <w:basedOn w:val="Elnota"/>
    <w:rsid w:val="00592F24"/>
    <w:pPr>
      <w:ind w:left="616" w:hanging="360"/>
    </w:pPr>
  </w:style>
  <w:style w:type="paragraph" w:customStyle="1" w:styleId="Elnota26">
    <w:name w:val="El_nota26"/>
    <w:basedOn w:val="Nota"/>
    <w:rsid w:val="00592F24"/>
    <w:pPr>
      <w:ind w:left="567" w:hanging="283"/>
    </w:pPr>
  </w:style>
  <w:style w:type="paragraph" w:customStyle="1" w:styleId="EltracciatoCarattere26">
    <w:name w:val="El_tracciato Carattere26"/>
    <w:basedOn w:val="Elnota"/>
    <w:rsid w:val="00592F24"/>
  </w:style>
  <w:style w:type="paragraph" w:customStyle="1" w:styleId="El-26">
    <w:name w:val="El-26"/>
    <w:basedOn w:val="Elpunto"/>
    <w:rsid w:val="00592F24"/>
    <w:pPr>
      <w:ind w:left="0" w:firstLine="0"/>
    </w:pPr>
  </w:style>
  <w:style w:type="paragraph" w:customStyle="1" w:styleId="Elpunto226">
    <w:name w:val="El_punto226"/>
    <w:basedOn w:val="Elpunto"/>
    <w:rsid w:val="00592F24"/>
    <w:pPr>
      <w:ind w:left="463" w:hanging="283"/>
    </w:pPr>
  </w:style>
  <w:style w:type="paragraph" w:customStyle="1" w:styleId="Corpo26">
    <w:name w:val="Corpo26"/>
    <w:basedOn w:val="Standard"/>
    <w:rsid w:val="00592F24"/>
    <w:pPr>
      <w:spacing w:before="120" w:after="120"/>
      <w:jc w:val="both"/>
    </w:pPr>
    <w:rPr>
      <w:rFonts w:cs="Arial"/>
      <w:spacing w:val="-2"/>
    </w:rPr>
  </w:style>
  <w:style w:type="paragraph" w:customStyle="1" w:styleId="StileTabelleAllineatoasinistra26">
    <w:name w:val="Stile Tabelle + Allineato a sinistra26"/>
    <w:basedOn w:val="Tabelle"/>
    <w:rsid w:val="00592F24"/>
    <w:rPr>
      <w:rFonts w:eastAsia="Times New Roman"/>
      <w:szCs w:val="20"/>
    </w:rPr>
  </w:style>
  <w:style w:type="paragraph" w:customStyle="1" w:styleId="tit326">
    <w:name w:val="tit326"/>
    <w:basedOn w:val="Standard"/>
    <w:rsid w:val="00592F24"/>
    <w:pPr>
      <w:spacing w:before="480"/>
    </w:pPr>
    <w:rPr>
      <w:rFonts w:ascii="Arial" w:hAnsi="Arial" w:cs="Arial"/>
      <w:b/>
      <w:bCs/>
      <w:color w:val="006699"/>
      <w:sz w:val="20"/>
      <w:szCs w:val="20"/>
    </w:rPr>
  </w:style>
  <w:style w:type="paragraph" w:customStyle="1" w:styleId="corpo260">
    <w:name w:val="corpo26"/>
    <w:basedOn w:val="Standard"/>
    <w:rsid w:val="00592F24"/>
    <w:pPr>
      <w:spacing w:before="120" w:after="120"/>
      <w:ind w:right="100"/>
      <w:jc w:val="both"/>
    </w:pPr>
    <w:rPr>
      <w:rFonts w:ascii="Arial" w:hAnsi="Arial" w:cs="Arial"/>
      <w:color w:val="000000"/>
      <w:sz w:val="18"/>
      <w:szCs w:val="18"/>
    </w:rPr>
  </w:style>
  <w:style w:type="paragraph" w:customStyle="1" w:styleId="tit226">
    <w:name w:val="tit226"/>
    <w:basedOn w:val="Standard"/>
    <w:rsid w:val="00592F24"/>
    <w:pPr>
      <w:spacing w:before="400" w:after="60"/>
    </w:pPr>
    <w:rPr>
      <w:rFonts w:ascii="Arial" w:hAnsi="Arial" w:cs="Arial"/>
      <w:b/>
      <w:bCs/>
      <w:color w:val="006699"/>
      <w:sz w:val="22"/>
      <w:szCs w:val="22"/>
    </w:rPr>
  </w:style>
  <w:style w:type="paragraph" w:customStyle="1" w:styleId="corpotab260">
    <w:name w:val="corpotab26"/>
    <w:basedOn w:val="Standard"/>
    <w:rsid w:val="00592F24"/>
    <w:pPr>
      <w:spacing w:before="20" w:after="20"/>
      <w:ind w:left="40" w:right="40"/>
    </w:pPr>
    <w:rPr>
      <w:rFonts w:ascii="Arial" w:hAnsi="Arial" w:cs="Arial"/>
      <w:color w:val="000000"/>
      <w:sz w:val="18"/>
      <w:szCs w:val="18"/>
    </w:rPr>
  </w:style>
  <w:style w:type="paragraph" w:customStyle="1" w:styleId="Normale226">
    <w:name w:val="Normale 226"/>
    <w:basedOn w:val="Standard"/>
    <w:rsid w:val="00592F24"/>
    <w:pPr>
      <w:spacing w:before="120"/>
      <w:ind w:left="567" w:right="567"/>
    </w:pPr>
    <w:rPr>
      <w:sz w:val="22"/>
      <w:szCs w:val="20"/>
    </w:rPr>
  </w:style>
  <w:style w:type="paragraph" w:customStyle="1" w:styleId="tit426">
    <w:name w:val="tit426"/>
    <w:basedOn w:val="Standard"/>
    <w:rsid w:val="00592F24"/>
    <w:pPr>
      <w:spacing w:before="120"/>
    </w:pPr>
    <w:rPr>
      <w:rFonts w:ascii="Arial" w:hAnsi="Arial" w:cs="Arial"/>
      <w:b/>
      <w:bCs/>
      <w:i/>
      <w:iCs/>
      <w:color w:val="006699"/>
      <w:sz w:val="18"/>
      <w:szCs w:val="18"/>
    </w:rPr>
  </w:style>
  <w:style w:type="paragraph" w:customStyle="1" w:styleId="CorpoCarattereCarattere26">
    <w:name w:val="Corpo Carattere Carattere26"/>
    <w:basedOn w:val="Standard"/>
    <w:rsid w:val="00592F24"/>
    <w:pPr>
      <w:spacing w:before="120" w:after="120"/>
      <w:ind w:left="284"/>
      <w:jc w:val="both"/>
    </w:pPr>
    <w:rPr>
      <w:spacing w:val="-2"/>
    </w:rPr>
  </w:style>
  <w:style w:type="paragraph" w:customStyle="1" w:styleId="rgsufficio126">
    <w:name w:val="rgs_ufficio126"/>
    <w:basedOn w:val="Standard"/>
    <w:rsid w:val="00592F24"/>
    <w:pPr>
      <w:jc w:val="center"/>
    </w:pPr>
    <w:rPr>
      <w:smallCaps/>
      <w:sz w:val="16"/>
      <w:szCs w:val="20"/>
    </w:rPr>
  </w:style>
  <w:style w:type="paragraph" w:customStyle="1" w:styleId="rgsoggetto26">
    <w:name w:val="rgs_oggetto26"/>
    <w:basedOn w:val="Standard"/>
    <w:rsid w:val="00592F24"/>
    <w:pPr>
      <w:ind w:left="1000" w:hanging="1000"/>
    </w:pPr>
    <w:rPr>
      <w:sz w:val="20"/>
      <w:szCs w:val="20"/>
    </w:rPr>
  </w:style>
  <w:style w:type="paragraph" w:customStyle="1" w:styleId="StileGlossarioDefCorsivo26">
    <w:name w:val="Stile GlossarioDef + Corsivo26"/>
    <w:basedOn w:val="GlossarioDef"/>
    <w:rsid w:val="00592F24"/>
    <w:rPr>
      <w:i/>
      <w:iCs/>
      <w:spacing w:val="-2"/>
    </w:rPr>
  </w:style>
  <w:style w:type="paragraph" w:customStyle="1" w:styleId="corpocarattere26">
    <w:name w:val="corpocarattere26"/>
    <w:basedOn w:val="Standard"/>
    <w:rsid w:val="00592F24"/>
    <w:pPr>
      <w:spacing w:before="280" w:after="280"/>
    </w:pPr>
    <w:rPr>
      <w:rFonts w:ascii="Arial Unicode MS" w:eastAsia="Arial Unicode MS" w:hAnsi="Arial Unicode MS" w:cs="Arial Unicode MS"/>
    </w:rPr>
  </w:style>
  <w:style w:type="paragraph" w:customStyle="1" w:styleId="0proposta26">
    <w:name w:val="0_proposta26"/>
    <w:basedOn w:val="Standard"/>
    <w:rsid w:val="00592F24"/>
    <w:pPr>
      <w:spacing w:after="120"/>
      <w:jc w:val="both"/>
    </w:pPr>
  </w:style>
  <w:style w:type="paragraph" w:customStyle="1" w:styleId="rgscorpodeltesto26">
    <w:name w:val="rgs_corpodeltesto26"/>
    <w:basedOn w:val="Standard"/>
    <w:rsid w:val="00592F24"/>
    <w:pPr>
      <w:spacing w:after="120" w:line="360" w:lineRule="auto"/>
      <w:ind w:firstLine="799"/>
      <w:jc w:val="both"/>
    </w:pPr>
    <w:rPr>
      <w:szCs w:val="20"/>
    </w:rPr>
  </w:style>
  <w:style w:type="paragraph" w:customStyle="1" w:styleId="CM11426">
    <w:name w:val="CM11426"/>
    <w:basedOn w:val="Standard"/>
    <w:next w:val="Standard"/>
    <w:rsid w:val="00592F24"/>
    <w:pPr>
      <w:widowControl w:val="0"/>
      <w:autoSpaceDE w:val="0"/>
      <w:spacing w:after="105"/>
      <w:ind w:right="508"/>
    </w:pPr>
  </w:style>
  <w:style w:type="paragraph" w:customStyle="1" w:styleId="testo126">
    <w:name w:val="testo126"/>
    <w:basedOn w:val="Standard"/>
    <w:rsid w:val="00592F24"/>
    <w:pPr>
      <w:widowControl w:val="0"/>
      <w:ind w:left="426" w:right="-1"/>
      <w:jc w:val="both"/>
    </w:pPr>
    <w:rPr>
      <w:sz w:val="22"/>
      <w:szCs w:val="20"/>
    </w:rPr>
  </w:style>
  <w:style w:type="paragraph" w:customStyle="1" w:styleId="Corpo119">
    <w:name w:val="Corpo119"/>
    <w:basedOn w:val="Standard"/>
    <w:rsid w:val="00592F24"/>
    <w:pPr>
      <w:spacing w:before="120" w:after="120"/>
      <w:jc w:val="both"/>
    </w:pPr>
    <w:rPr>
      <w:rFonts w:cs="Arial"/>
      <w:spacing w:val="-2"/>
    </w:rPr>
  </w:style>
  <w:style w:type="paragraph" w:customStyle="1" w:styleId="Corpo1116">
    <w:name w:val="Corpo1116"/>
    <w:basedOn w:val="Standard"/>
    <w:rsid w:val="00592F24"/>
    <w:pPr>
      <w:spacing w:before="120" w:after="120"/>
      <w:jc w:val="both"/>
    </w:pPr>
    <w:rPr>
      <w:rFonts w:cs="Arial"/>
      <w:spacing w:val="-2"/>
    </w:rPr>
  </w:style>
  <w:style w:type="paragraph" w:customStyle="1" w:styleId="Elpunto46">
    <w:name w:val="El_punto46"/>
    <w:basedOn w:val="Puntoelenco"/>
    <w:rsid w:val="00592F24"/>
    <w:pPr>
      <w:spacing w:before="60" w:after="60"/>
    </w:pPr>
  </w:style>
  <w:style w:type="paragraph" w:customStyle="1" w:styleId="Figura36">
    <w:name w:val="Figura36"/>
    <w:basedOn w:val="Standard"/>
    <w:rsid w:val="00592F24"/>
    <w:pPr>
      <w:keepNext/>
      <w:spacing w:before="240" w:after="120"/>
      <w:jc w:val="center"/>
    </w:pPr>
  </w:style>
  <w:style w:type="paragraph" w:customStyle="1" w:styleId="Elnota36">
    <w:name w:val="El_nota36"/>
    <w:basedOn w:val="Standard"/>
    <w:rsid w:val="00592F24"/>
    <w:pPr>
      <w:spacing w:before="80" w:after="80"/>
      <w:ind w:left="284" w:hanging="284"/>
    </w:pPr>
    <w:rPr>
      <w:rFonts w:ascii="Arial" w:hAnsi="Arial" w:cs="Arial"/>
      <w:bCs/>
      <w:sz w:val="18"/>
      <w:szCs w:val="3276"/>
    </w:rPr>
  </w:style>
  <w:style w:type="paragraph" w:customStyle="1" w:styleId="Elpunto236">
    <w:name w:val="El_punto236"/>
    <w:basedOn w:val="Elpunto"/>
    <w:rsid w:val="00592F24"/>
    <w:pPr>
      <w:ind w:left="567" w:hanging="283"/>
    </w:pPr>
  </w:style>
  <w:style w:type="paragraph" w:customStyle="1" w:styleId="Corpo36">
    <w:name w:val="Corpo36"/>
    <w:basedOn w:val="Standard"/>
    <w:rsid w:val="00592F24"/>
    <w:pPr>
      <w:spacing w:before="120" w:after="120"/>
      <w:jc w:val="both"/>
    </w:pPr>
    <w:rPr>
      <w:rFonts w:cs="Arial"/>
      <w:spacing w:val="-2"/>
    </w:rPr>
  </w:style>
  <w:style w:type="paragraph" w:customStyle="1" w:styleId="Elnotalettera36">
    <w:name w:val="El_notalettera36"/>
    <w:basedOn w:val="Elnota"/>
    <w:rsid w:val="00592F24"/>
    <w:pPr>
      <w:ind w:left="616" w:hanging="360"/>
    </w:pPr>
  </w:style>
  <w:style w:type="paragraph" w:customStyle="1" w:styleId="EltracciatoCarattere36">
    <w:name w:val="El_tracciato Carattere36"/>
    <w:basedOn w:val="Elnota"/>
    <w:rsid w:val="00592F24"/>
  </w:style>
  <w:style w:type="paragraph" w:customStyle="1" w:styleId="El-36">
    <w:name w:val="El-36"/>
    <w:basedOn w:val="Elpunto"/>
    <w:rsid w:val="00592F24"/>
  </w:style>
  <w:style w:type="paragraph" w:customStyle="1" w:styleId="Corpo1126">
    <w:name w:val="Corpo1126"/>
    <w:basedOn w:val="Standard"/>
    <w:rsid w:val="00592F24"/>
    <w:pPr>
      <w:spacing w:before="120" w:after="120"/>
      <w:jc w:val="both"/>
    </w:pPr>
    <w:rPr>
      <w:rFonts w:cs="Arial"/>
      <w:spacing w:val="-2"/>
    </w:rPr>
  </w:style>
  <w:style w:type="paragraph" w:customStyle="1" w:styleId="Corpo46">
    <w:name w:val="Corpo46"/>
    <w:basedOn w:val="Standard"/>
    <w:rsid w:val="00592F24"/>
    <w:pPr>
      <w:spacing w:before="120" w:after="120"/>
      <w:jc w:val="both"/>
    </w:pPr>
    <w:rPr>
      <w:rFonts w:cs="Arial"/>
      <w:spacing w:val="-2"/>
    </w:rPr>
  </w:style>
  <w:style w:type="paragraph" w:customStyle="1" w:styleId="Elpunto246">
    <w:name w:val="El_punto246"/>
    <w:basedOn w:val="Elpunto"/>
    <w:rsid w:val="00592F24"/>
    <w:pPr>
      <w:ind w:left="0" w:firstLine="0"/>
    </w:pPr>
  </w:style>
  <w:style w:type="paragraph" w:customStyle="1" w:styleId="Elpunto56">
    <w:name w:val="El_punto56"/>
    <w:basedOn w:val="Puntoelenco"/>
    <w:rsid w:val="00592F24"/>
    <w:pPr>
      <w:spacing w:before="60" w:after="60"/>
    </w:pPr>
  </w:style>
  <w:style w:type="paragraph" w:customStyle="1" w:styleId="Elnota46">
    <w:name w:val="El_nota46"/>
    <w:basedOn w:val="Nota"/>
    <w:rsid w:val="00592F24"/>
    <w:pPr>
      <w:ind w:left="567" w:hanging="283"/>
    </w:pPr>
  </w:style>
  <w:style w:type="paragraph" w:customStyle="1" w:styleId="El-46">
    <w:name w:val="El-46"/>
    <w:basedOn w:val="Elpunto"/>
    <w:rsid w:val="00592F24"/>
  </w:style>
  <w:style w:type="paragraph" w:customStyle="1" w:styleId="Evidenziatore36">
    <w:name w:val="Evidenziatore36"/>
    <w:basedOn w:val="Standard"/>
    <w:rsid w:val="00592F24"/>
    <w:pPr>
      <w:spacing w:before="120" w:after="140"/>
      <w:jc w:val="both"/>
    </w:pPr>
    <w:rPr>
      <w:rFonts w:cs="Arial"/>
      <w:b/>
      <w:spacing w:val="-2"/>
    </w:rPr>
  </w:style>
  <w:style w:type="paragraph" w:customStyle="1" w:styleId="Elnota56">
    <w:name w:val="El_nota56"/>
    <w:basedOn w:val="Standard"/>
    <w:rsid w:val="00592F24"/>
    <w:pPr>
      <w:spacing w:before="80" w:after="80"/>
      <w:ind w:left="567" w:hanging="283"/>
    </w:pPr>
    <w:rPr>
      <w:rFonts w:ascii="Arial" w:hAnsi="Arial" w:cs="Arial"/>
      <w:bCs/>
      <w:sz w:val="18"/>
      <w:szCs w:val="3276"/>
    </w:rPr>
  </w:style>
  <w:style w:type="paragraph" w:customStyle="1" w:styleId="ElnotaCarattere36">
    <w:name w:val="El_nota Carattere36"/>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6">
    <w:name w:val="Corpo Carattere Carattere Carattere36"/>
    <w:basedOn w:val="Standard"/>
    <w:rsid w:val="00592F24"/>
    <w:pPr>
      <w:spacing w:before="120" w:after="120"/>
      <w:ind w:left="284"/>
      <w:jc w:val="both"/>
    </w:pPr>
    <w:rPr>
      <w:spacing w:val="-2"/>
    </w:rPr>
  </w:style>
  <w:style w:type="paragraph" w:customStyle="1" w:styleId="Elpunto66">
    <w:name w:val="El_punto66"/>
    <w:basedOn w:val="Puntoelenco"/>
    <w:rsid w:val="00592F24"/>
    <w:pPr>
      <w:spacing w:before="60" w:after="60"/>
      <w:ind w:left="0" w:firstLine="0"/>
    </w:pPr>
  </w:style>
  <w:style w:type="paragraph" w:customStyle="1" w:styleId="Dida36">
    <w:name w:val="Dida36"/>
    <w:basedOn w:val="WW-Didascalia"/>
    <w:rsid w:val="00592F24"/>
  </w:style>
  <w:style w:type="paragraph" w:customStyle="1" w:styleId="Ellettera236">
    <w:name w:val="El_lettera236"/>
    <w:basedOn w:val="Ellettera"/>
    <w:rsid w:val="00592F24"/>
  </w:style>
  <w:style w:type="paragraph" w:customStyle="1" w:styleId="EltracciatoCarattereCarattere36">
    <w:name w:val="El_tracciato Carattere Carattere36"/>
    <w:basedOn w:val="ElnotaCarattere"/>
    <w:rsid w:val="00592F24"/>
    <w:pPr>
      <w:ind w:left="0" w:firstLine="0"/>
    </w:pPr>
  </w:style>
  <w:style w:type="paragraph" w:customStyle="1" w:styleId="Evidenziatore46">
    <w:name w:val="Evidenziatore46"/>
    <w:basedOn w:val="Standard"/>
    <w:rsid w:val="00592F24"/>
    <w:pPr>
      <w:spacing w:before="120" w:after="140"/>
      <w:jc w:val="both"/>
    </w:pPr>
    <w:rPr>
      <w:rFonts w:cs="Arial"/>
      <w:b/>
      <w:spacing w:val="-2"/>
    </w:rPr>
  </w:style>
  <w:style w:type="paragraph" w:customStyle="1" w:styleId="Figura46">
    <w:name w:val="Figura46"/>
    <w:basedOn w:val="Standard"/>
    <w:rsid w:val="00592F24"/>
    <w:pPr>
      <w:keepNext/>
      <w:spacing w:before="240" w:after="120"/>
      <w:jc w:val="center"/>
    </w:pPr>
  </w:style>
  <w:style w:type="paragraph" w:customStyle="1" w:styleId="Tabelle36">
    <w:name w:val="Tabelle36"/>
    <w:basedOn w:val="Standard"/>
    <w:rsid w:val="00592F24"/>
    <w:pPr>
      <w:spacing w:before="120" w:after="360"/>
    </w:pPr>
    <w:rPr>
      <w:rFonts w:eastAsia="Arial Unicode MS"/>
    </w:rPr>
  </w:style>
  <w:style w:type="paragraph" w:customStyle="1" w:styleId="Corpolettera36">
    <w:name w:val="Corpo_lettera36"/>
    <w:basedOn w:val="Standard"/>
    <w:rsid w:val="00592F24"/>
    <w:pPr>
      <w:spacing w:before="120" w:after="120"/>
      <w:ind w:firstLine="340"/>
      <w:jc w:val="both"/>
    </w:pPr>
    <w:rPr>
      <w:rFonts w:cs="Arial"/>
      <w:spacing w:val="-2"/>
    </w:rPr>
  </w:style>
  <w:style w:type="paragraph" w:customStyle="1" w:styleId="Elnotalettera46">
    <w:name w:val="El_notalettera46"/>
    <w:basedOn w:val="Elnota"/>
    <w:rsid w:val="00592F24"/>
    <w:pPr>
      <w:ind w:left="616" w:hanging="360"/>
    </w:pPr>
  </w:style>
  <w:style w:type="paragraph" w:customStyle="1" w:styleId="Elnota66">
    <w:name w:val="El_nota66"/>
    <w:basedOn w:val="Nota"/>
    <w:rsid w:val="00592F24"/>
    <w:pPr>
      <w:ind w:left="284" w:hanging="284"/>
    </w:pPr>
  </w:style>
  <w:style w:type="paragraph" w:customStyle="1" w:styleId="EltracciatoCarattere46">
    <w:name w:val="El_tracciato Carattere46"/>
    <w:basedOn w:val="Elnota"/>
    <w:rsid w:val="00592F24"/>
  </w:style>
  <w:style w:type="paragraph" w:customStyle="1" w:styleId="El-56">
    <w:name w:val="El-56"/>
    <w:basedOn w:val="Elpunto"/>
    <w:rsid w:val="00592F24"/>
    <w:pPr>
      <w:ind w:left="0" w:firstLine="0"/>
    </w:pPr>
  </w:style>
  <w:style w:type="paragraph" w:customStyle="1" w:styleId="Elpunto256">
    <w:name w:val="El_punto256"/>
    <w:basedOn w:val="Elpunto"/>
    <w:rsid w:val="00592F24"/>
    <w:pPr>
      <w:ind w:left="1500" w:hanging="360"/>
    </w:pPr>
  </w:style>
  <w:style w:type="paragraph" w:customStyle="1" w:styleId="Corpo56">
    <w:name w:val="Corpo56"/>
    <w:basedOn w:val="Standard"/>
    <w:rsid w:val="00592F24"/>
    <w:pPr>
      <w:spacing w:before="120" w:after="120"/>
      <w:jc w:val="both"/>
    </w:pPr>
    <w:rPr>
      <w:rFonts w:cs="Arial"/>
      <w:spacing w:val="-2"/>
    </w:rPr>
  </w:style>
  <w:style w:type="paragraph" w:customStyle="1" w:styleId="StileTabelleAllineatoasinistra36">
    <w:name w:val="Stile Tabelle + Allineato a sinistra36"/>
    <w:basedOn w:val="Tabelle"/>
    <w:rsid w:val="00592F24"/>
    <w:rPr>
      <w:rFonts w:eastAsia="Times New Roman"/>
      <w:szCs w:val="20"/>
    </w:rPr>
  </w:style>
  <w:style w:type="paragraph" w:customStyle="1" w:styleId="tit336">
    <w:name w:val="tit336"/>
    <w:basedOn w:val="Standard"/>
    <w:rsid w:val="00592F24"/>
    <w:pPr>
      <w:spacing w:before="480"/>
    </w:pPr>
    <w:rPr>
      <w:rFonts w:ascii="Arial" w:hAnsi="Arial" w:cs="Arial"/>
      <w:b/>
      <w:bCs/>
      <w:color w:val="006699"/>
      <w:sz w:val="20"/>
      <w:szCs w:val="20"/>
    </w:rPr>
  </w:style>
  <w:style w:type="paragraph" w:customStyle="1" w:styleId="corpo360">
    <w:name w:val="corpo36"/>
    <w:basedOn w:val="Standard"/>
    <w:rsid w:val="00592F24"/>
    <w:pPr>
      <w:spacing w:before="120" w:after="120"/>
      <w:ind w:right="100"/>
      <w:jc w:val="both"/>
    </w:pPr>
    <w:rPr>
      <w:rFonts w:ascii="Arial" w:hAnsi="Arial" w:cs="Arial"/>
      <w:color w:val="000000"/>
      <w:sz w:val="18"/>
      <w:szCs w:val="18"/>
    </w:rPr>
  </w:style>
  <w:style w:type="paragraph" w:customStyle="1" w:styleId="tit236">
    <w:name w:val="tit236"/>
    <w:basedOn w:val="Standard"/>
    <w:rsid w:val="00592F24"/>
    <w:pPr>
      <w:spacing w:before="400" w:after="60"/>
    </w:pPr>
    <w:rPr>
      <w:rFonts w:ascii="Arial" w:hAnsi="Arial" w:cs="Arial"/>
      <w:b/>
      <w:bCs/>
      <w:color w:val="006699"/>
      <w:sz w:val="22"/>
      <w:szCs w:val="22"/>
    </w:rPr>
  </w:style>
  <w:style w:type="paragraph" w:customStyle="1" w:styleId="corpotab360">
    <w:name w:val="corpotab36"/>
    <w:basedOn w:val="Standard"/>
    <w:rsid w:val="00592F24"/>
    <w:pPr>
      <w:spacing w:before="20" w:after="20"/>
      <w:ind w:left="40" w:right="40"/>
    </w:pPr>
    <w:rPr>
      <w:rFonts w:ascii="Arial" w:hAnsi="Arial" w:cs="Arial"/>
      <w:color w:val="000000"/>
      <w:sz w:val="18"/>
      <w:szCs w:val="18"/>
    </w:rPr>
  </w:style>
  <w:style w:type="paragraph" w:customStyle="1" w:styleId="Normale236">
    <w:name w:val="Normale 236"/>
    <w:basedOn w:val="Standard"/>
    <w:rsid w:val="00592F24"/>
    <w:pPr>
      <w:spacing w:before="120"/>
      <w:ind w:left="567" w:right="567"/>
    </w:pPr>
    <w:rPr>
      <w:sz w:val="22"/>
      <w:szCs w:val="20"/>
    </w:rPr>
  </w:style>
  <w:style w:type="paragraph" w:customStyle="1" w:styleId="tit436">
    <w:name w:val="tit436"/>
    <w:basedOn w:val="Standard"/>
    <w:rsid w:val="00592F24"/>
    <w:pPr>
      <w:spacing w:before="120"/>
    </w:pPr>
    <w:rPr>
      <w:rFonts w:ascii="Arial" w:hAnsi="Arial" w:cs="Arial"/>
      <w:b/>
      <w:bCs/>
      <w:i/>
      <w:iCs/>
      <w:color w:val="006699"/>
      <w:sz w:val="18"/>
      <w:szCs w:val="18"/>
    </w:rPr>
  </w:style>
  <w:style w:type="paragraph" w:customStyle="1" w:styleId="CorpoCarattereCarattere36">
    <w:name w:val="Corpo Carattere Carattere36"/>
    <w:basedOn w:val="Standard"/>
    <w:rsid w:val="00592F24"/>
    <w:pPr>
      <w:spacing w:before="120" w:after="120"/>
      <w:ind w:left="284"/>
      <w:jc w:val="both"/>
    </w:pPr>
    <w:rPr>
      <w:spacing w:val="-2"/>
    </w:rPr>
  </w:style>
  <w:style w:type="paragraph" w:customStyle="1" w:styleId="rgsufficio136">
    <w:name w:val="rgs_ufficio136"/>
    <w:basedOn w:val="Standard"/>
    <w:rsid w:val="00592F24"/>
    <w:pPr>
      <w:jc w:val="center"/>
    </w:pPr>
    <w:rPr>
      <w:smallCaps/>
      <w:sz w:val="16"/>
      <w:szCs w:val="20"/>
    </w:rPr>
  </w:style>
  <w:style w:type="paragraph" w:customStyle="1" w:styleId="rgsoggetto36">
    <w:name w:val="rgs_oggetto36"/>
    <w:basedOn w:val="Standard"/>
    <w:rsid w:val="00592F24"/>
    <w:pPr>
      <w:ind w:left="1000" w:hanging="1000"/>
    </w:pPr>
    <w:rPr>
      <w:sz w:val="20"/>
      <w:szCs w:val="20"/>
    </w:rPr>
  </w:style>
  <w:style w:type="paragraph" w:customStyle="1" w:styleId="StileGlossarioDefCorsivo36">
    <w:name w:val="Stile GlossarioDef + Corsivo36"/>
    <w:basedOn w:val="GlossarioDef"/>
    <w:rsid w:val="00592F24"/>
    <w:rPr>
      <w:i/>
      <w:iCs/>
      <w:spacing w:val="-2"/>
    </w:rPr>
  </w:style>
  <w:style w:type="paragraph" w:customStyle="1" w:styleId="corpocarattere36">
    <w:name w:val="corpocarattere36"/>
    <w:basedOn w:val="Standard"/>
    <w:rsid w:val="00592F24"/>
    <w:pPr>
      <w:spacing w:before="280" w:after="280"/>
    </w:pPr>
    <w:rPr>
      <w:rFonts w:ascii="Arial Unicode MS" w:eastAsia="Arial Unicode MS" w:hAnsi="Arial Unicode MS" w:cs="Arial Unicode MS"/>
    </w:rPr>
  </w:style>
  <w:style w:type="paragraph" w:customStyle="1" w:styleId="0proposta36">
    <w:name w:val="0_proposta36"/>
    <w:basedOn w:val="Standard"/>
    <w:rsid w:val="00592F24"/>
    <w:pPr>
      <w:spacing w:after="120"/>
      <w:jc w:val="both"/>
    </w:pPr>
  </w:style>
  <w:style w:type="paragraph" w:customStyle="1" w:styleId="rgscorpodeltesto36">
    <w:name w:val="rgs_corpodeltesto36"/>
    <w:basedOn w:val="Standard"/>
    <w:rsid w:val="00592F24"/>
    <w:pPr>
      <w:spacing w:after="120" w:line="360" w:lineRule="auto"/>
      <w:ind w:firstLine="799"/>
      <w:jc w:val="both"/>
    </w:pPr>
    <w:rPr>
      <w:szCs w:val="20"/>
    </w:rPr>
  </w:style>
  <w:style w:type="paragraph" w:customStyle="1" w:styleId="CM11436">
    <w:name w:val="CM11436"/>
    <w:basedOn w:val="Standard"/>
    <w:next w:val="Standard"/>
    <w:rsid w:val="00592F24"/>
    <w:pPr>
      <w:widowControl w:val="0"/>
      <w:autoSpaceDE w:val="0"/>
      <w:spacing w:after="105"/>
      <w:ind w:right="508"/>
    </w:pPr>
  </w:style>
  <w:style w:type="paragraph" w:customStyle="1" w:styleId="testo136">
    <w:name w:val="testo136"/>
    <w:basedOn w:val="Standard"/>
    <w:rsid w:val="00592F24"/>
    <w:pPr>
      <w:widowControl w:val="0"/>
      <w:ind w:left="426" w:right="-1"/>
      <w:jc w:val="both"/>
    </w:pPr>
    <w:rPr>
      <w:sz w:val="22"/>
      <w:szCs w:val="20"/>
    </w:rPr>
  </w:style>
  <w:style w:type="paragraph" w:customStyle="1" w:styleId="Corpo126">
    <w:name w:val="Corpo126"/>
    <w:basedOn w:val="Standard"/>
    <w:rsid w:val="00592F24"/>
    <w:pPr>
      <w:spacing w:before="120" w:after="120"/>
      <w:jc w:val="both"/>
    </w:pPr>
    <w:rPr>
      <w:rFonts w:cs="Arial"/>
      <w:spacing w:val="-2"/>
    </w:rPr>
  </w:style>
  <w:style w:type="paragraph" w:customStyle="1" w:styleId="Corpo1136">
    <w:name w:val="Corpo1136"/>
    <w:basedOn w:val="Standard"/>
    <w:rsid w:val="00592F24"/>
    <w:pPr>
      <w:spacing w:before="120" w:after="120"/>
      <w:jc w:val="both"/>
    </w:pPr>
    <w:rPr>
      <w:rFonts w:cs="Arial"/>
      <w:spacing w:val="-2"/>
    </w:rPr>
  </w:style>
  <w:style w:type="paragraph" w:customStyle="1" w:styleId="Corpotesto6">
    <w:name w:val="Corpo testo6"/>
    <w:basedOn w:val="Standard"/>
    <w:rsid w:val="00592F24"/>
    <w:pPr>
      <w:spacing w:before="240"/>
      <w:ind w:left="907"/>
    </w:pPr>
    <w:rPr>
      <w:lang w:val="en-US"/>
    </w:rPr>
  </w:style>
  <w:style w:type="paragraph" w:customStyle="1" w:styleId="StileCopertinaAllineatoasinistra2">
    <w:name w:val="Stile Copertina + Allineato a sinistra2"/>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Stile22">
    <w:name w:val="Stile22"/>
    <w:basedOn w:val="Titolo21"/>
    <w:rsid w:val="00592F24"/>
  </w:style>
  <w:style w:type="paragraph" w:customStyle="1" w:styleId="circolarepidipagina2">
    <w:name w:val="circolare piè di pagina2"/>
    <w:basedOn w:val="Standard"/>
    <w:rsid w:val="00592F24"/>
    <w:rPr>
      <w:rFonts w:ascii="Arial" w:hAnsi="Arial" w:cs="Arial"/>
      <w:sz w:val="16"/>
      <w:szCs w:val="16"/>
    </w:rPr>
  </w:style>
  <w:style w:type="paragraph" w:customStyle="1" w:styleId="ElnotaCarattere42">
    <w:name w:val="El_nota Carattere4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42">
    <w:name w:val="Corpo Carattere Carattere Carattere42"/>
    <w:basedOn w:val="Standard"/>
    <w:rsid w:val="00592F24"/>
    <w:pPr>
      <w:spacing w:before="120" w:after="120"/>
      <w:ind w:left="284"/>
      <w:jc w:val="both"/>
    </w:pPr>
    <w:rPr>
      <w:spacing w:val="-2"/>
    </w:rPr>
  </w:style>
  <w:style w:type="paragraph" w:customStyle="1" w:styleId="Dida42">
    <w:name w:val="Dida42"/>
    <w:basedOn w:val="WW-Didascalia"/>
    <w:rsid w:val="00592F24"/>
  </w:style>
  <w:style w:type="paragraph" w:customStyle="1" w:styleId="Ellettera242">
    <w:name w:val="El_lettera242"/>
    <w:basedOn w:val="Ellettera"/>
    <w:rsid w:val="00592F24"/>
  </w:style>
  <w:style w:type="paragraph" w:customStyle="1" w:styleId="EltracciatoCarattereCarattere42">
    <w:name w:val="El_tracciato Carattere Carattere42"/>
    <w:basedOn w:val="ElnotaCarattere"/>
    <w:rsid w:val="00592F24"/>
    <w:pPr>
      <w:ind w:left="0"/>
    </w:pPr>
  </w:style>
  <w:style w:type="paragraph" w:customStyle="1" w:styleId="Figura52">
    <w:name w:val="Figura52"/>
    <w:basedOn w:val="Standard"/>
    <w:rsid w:val="00592F24"/>
    <w:pPr>
      <w:keepNext/>
      <w:spacing w:before="240" w:after="120"/>
      <w:jc w:val="center"/>
    </w:pPr>
  </w:style>
  <w:style w:type="paragraph" w:customStyle="1" w:styleId="Tabelle42">
    <w:name w:val="Tabelle42"/>
    <w:basedOn w:val="Standard"/>
    <w:rsid w:val="00592F24"/>
    <w:pPr>
      <w:spacing w:before="120" w:after="360"/>
    </w:pPr>
    <w:rPr>
      <w:rFonts w:eastAsia="Arial Unicode MS"/>
    </w:rPr>
  </w:style>
  <w:style w:type="paragraph" w:customStyle="1" w:styleId="Corpolettera42">
    <w:name w:val="Corpo_lettera42"/>
    <w:basedOn w:val="Standard"/>
    <w:rsid w:val="00592F24"/>
    <w:pPr>
      <w:spacing w:before="120" w:after="120"/>
      <w:ind w:firstLine="340"/>
      <w:jc w:val="both"/>
    </w:pPr>
    <w:rPr>
      <w:rFonts w:cs="Arial"/>
      <w:spacing w:val="-2"/>
    </w:rPr>
  </w:style>
  <w:style w:type="paragraph" w:customStyle="1" w:styleId="Elnotalettera52">
    <w:name w:val="El_notalettera52"/>
    <w:basedOn w:val="Elnota"/>
    <w:rsid w:val="00592F24"/>
    <w:pPr>
      <w:ind w:left="567" w:hanging="283"/>
    </w:pPr>
  </w:style>
  <w:style w:type="paragraph" w:customStyle="1" w:styleId="EltracciatoCarattere52">
    <w:name w:val="El_tracciato Carattere52"/>
    <w:basedOn w:val="Elnota"/>
    <w:rsid w:val="00592F24"/>
  </w:style>
  <w:style w:type="paragraph" w:customStyle="1" w:styleId="El-62">
    <w:name w:val="El-62"/>
    <w:basedOn w:val="Elpunto"/>
    <w:rsid w:val="00592F24"/>
    <w:pPr>
      <w:ind w:left="0" w:firstLine="0"/>
    </w:pPr>
  </w:style>
  <w:style w:type="paragraph" w:customStyle="1" w:styleId="Elpunto262">
    <w:name w:val="El_punto262"/>
    <w:basedOn w:val="Elpunto"/>
    <w:rsid w:val="00592F24"/>
    <w:pPr>
      <w:ind w:left="463" w:hanging="283"/>
    </w:pPr>
  </w:style>
  <w:style w:type="paragraph" w:customStyle="1" w:styleId="StileTabelleAllineatoasinistra42">
    <w:name w:val="Stile Tabelle + Allineato a sinistra42"/>
    <w:basedOn w:val="Tabelle"/>
    <w:rsid w:val="00592F24"/>
    <w:rPr>
      <w:rFonts w:eastAsia="Times New Roman"/>
      <w:szCs w:val="20"/>
    </w:rPr>
  </w:style>
  <w:style w:type="paragraph" w:customStyle="1" w:styleId="tit342">
    <w:name w:val="tit342"/>
    <w:basedOn w:val="Standard"/>
    <w:rsid w:val="00592F24"/>
    <w:pPr>
      <w:spacing w:before="480"/>
    </w:pPr>
    <w:rPr>
      <w:rFonts w:ascii="Arial" w:hAnsi="Arial" w:cs="Arial"/>
      <w:b/>
      <w:bCs/>
      <w:color w:val="006699"/>
      <w:sz w:val="20"/>
      <w:szCs w:val="20"/>
    </w:rPr>
  </w:style>
  <w:style w:type="paragraph" w:customStyle="1" w:styleId="tit242">
    <w:name w:val="tit242"/>
    <w:basedOn w:val="Standard"/>
    <w:rsid w:val="00592F24"/>
    <w:pPr>
      <w:spacing w:before="400" w:after="60"/>
    </w:pPr>
    <w:rPr>
      <w:rFonts w:ascii="Arial" w:hAnsi="Arial" w:cs="Arial"/>
      <w:b/>
      <w:bCs/>
      <w:color w:val="006699"/>
      <w:sz w:val="22"/>
      <w:szCs w:val="22"/>
    </w:rPr>
  </w:style>
  <w:style w:type="paragraph" w:customStyle="1" w:styleId="corpotab420">
    <w:name w:val="corpotab42"/>
    <w:basedOn w:val="Standard"/>
    <w:rsid w:val="00592F24"/>
    <w:pPr>
      <w:spacing w:before="20" w:after="20"/>
      <w:ind w:left="40" w:right="40"/>
    </w:pPr>
    <w:rPr>
      <w:rFonts w:ascii="Arial" w:hAnsi="Arial" w:cs="Arial"/>
      <w:color w:val="000000"/>
      <w:sz w:val="18"/>
      <w:szCs w:val="18"/>
    </w:rPr>
  </w:style>
  <w:style w:type="paragraph" w:customStyle="1" w:styleId="Normale242">
    <w:name w:val="Normale 242"/>
    <w:basedOn w:val="Standard"/>
    <w:rsid w:val="00592F24"/>
    <w:pPr>
      <w:spacing w:before="120"/>
      <w:ind w:left="567" w:right="567"/>
    </w:pPr>
    <w:rPr>
      <w:sz w:val="22"/>
      <w:szCs w:val="20"/>
    </w:rPr>
  </w:style>
  <w:style w:type="paragraph" w:customStyle="1" w:styleId="tit442">
    <w:name w:val="tit442"/>
    <w:basedOn w:val="Standard"/>
    <w:rsid w:val="00592F24"/>
    <w:pPr>
      <w:spacing w:before="120"/>
    </w:pPr>
    <w:rPr>
      <w:rFonts w:ascii="Arial" w:hAnsi="Arial" w:cs="Arial"/>
      <w:b/>
      <w:bCs/>
      <w:i/>
      <w:iCs/>
      <w:color w:val="006699"/>
      <w:sz w:val="18"/>
      <w:szCs w:val="18"/>
    </w:rPr>
  </w:style>
  <w:style w:type="paragraph" w:customStyle="1" w:styleId="CorpoCarattereCarattere42">
    <w:name w:val="Corpo Carattere Carattere42"/>
    <w:basedOn w:val="Standard"/>
    <w:rsid w:val="00592F24"/>
    <w:pPr>
      <w:spacing w:before="120" w:after="120"/>
      <w:ind w:left="284"/>
      <w:jc w:val="both"/>
    </w:pPr>
    <w:rPr>
      <w:spacing w:val="-2"/>
    </w:rPr>
  </w:style>
  <w:style w:type="paragraph" w:customStyle="1" w:styleId="rgsufficio142">
    <w:name w:val="rgs_ufficio142"/>
    <w:basedOn w:val="Standard"/>
    <w:rsid w:val="00592F24"/>
    <w:pPr>
      <w:jc w:val="center"/>
    </w:pPr>
    <w:rPr>
      <w:smallCaps/>
      <w:sz w:val="16"/>
      <w:szCs w:val="20"/>
    </w:rPr>
  </w:style>
  <w:style w:type="paragraph" w:customStyle="1" w:styleId="StileGlossarioDefCorsivo42">
    <w:name w:val="Stile GlossarioDef + Corsivo42"/>
    <w:basedOn w:val="GlossarioDef"/>
    <w:rsid w:val="00592F24"/>
    <w:rPr>
      <w:i/>
      <w:iCs/>
      <w:spacing w:val="-2"/>
    </w:rPr>
  </w:style>
  <w:style w:type="paragraph" w:customStyle="1" w:styleId="corpocarattere42">
    <w:name w:val="corpocarattere42"/>
    <w:basedOn w:val="Standard"/>
    <w:rsid w:val="00592F24"/>
    <w:pPr>
      <w:spacing w:before="280" w:after="280"/>
    </w:pPr>
    <w:rPr>
      <w:rFonts w:ascii="Arial Unicode MS" w:eastAsia="Arial Unicode MS" w:hAnsi="Arial Unicode MS" w:cs="Arial Unicode MS"/>
    </w:rPr>
  </w:style>
  <w:style w:type="paragraph" w:customStyle="1" w:styleId="0proposta42">
    <w:name w:val="0_proposta42"/>
    <w:basedOn w:val="Standard"/>
    <w:rsid w:val="00592F24"/>
    <w:pPr>
      <w:spacing w:after="120"/>
      <w:jc w:val="both"/>
    </w:pPr>
  </w:style>
  <w:style w:type="paragraph" w:customStyle="1" w:styleId="rgscorpodeltesto42">
    <w:name w:val="rgs_corpodeltesto42"/>
    <w:basedOn w:val="Standard"/>
    <w:rsid w:val="00592F24"/>
    <w:pPr>
      <w:spacing w:after="120" w:line="360" w:lineRule="auto"/>
      <w:ind w:firstLine="799"/>
      <w:jc w:val="both"/>
    </w:pPr>
    <w:rPr>
      <w:szCs w:val="20"/>
    </w:rPr>
  </w:style>
  <w:style w:type="paragraph" w:customStyle="1" w:styleId="testo142">
    <w:name w:val="testo142"/>
    <w:basedOn w:val="Standard"/>
    <w:rsid w:val="00592F24"/>
    <w:pPr>
      <w:widowControl w:val="0"/>
      <w:ind w:left="426" w:right="-1"/>
      <w:jc w:val="both"/>
    </w:pPr>
    <w:rPr>
      <w:sz w:val="22"/>
      <w:szCs w:val="20"/>
    </w:rPr>
  </w:style>
  <w:style w:type="paragraph" w:customStyle="1" w:styleId="StileEvidenziatoreNonGrassetto12">
    <w:name w:val="Stile Evidenziatore + Non Grassetto12"/>
    <w:basedOn w:val="Evidenziatore"/>
    <w:rsid w:val="00592F24"/>
  </w:style>
  <w:style w:type="paragraph" w:customStyle="1" w:styleId="ElnotaCarattere112">
    <w:name w:val="El_nota Carattere11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12">
    <w:name w:val="Corpo Carattere Carattere Carattere112"/>
    <w:basedOn w:val="Standard"/>
    <w:rsid w:val="00592F24"/>
    <w:pPr>
      <w:spacing w:before="120" w:after="120"/>
      <w:ind w:left="284"/>
      <w:jc w:val="both"/>
    </w:pPr>
    <w:rPr>
      <w:spacing w:val="-2"/>
    </w:rPr>
  </w:style>
  <w:style w:type="paragraph" w:customStyle="1" w:styleId="Elpunto112">
    <w:name w:val="El_punto112"/>
    <w:basedOn w:val="Puntoelenco"/>
    <w:rsid w:val="00592F24"/>
    <w:pPr>
      <w:spacing w:before="60" w:after="60"/>
      <w:ind w:left="0" w:firstLine="0"/>
    </w:pPr>
  </w:style>
  <w:style w:type="paragraph" w:customStyle="1" w:styleId="Dida112">
    <w:name w:val="Dida112"/>
    <w:basedOn w:val="WW-Didascalia"/>
    <w:rsid w:val="00592F24"/>
  </w:style>
  <w:style w:type="paragraph" w:customStyle="1" w:styleId="Ellettera2112">
    <w:name w:val="El_lettera2112"/>
    <w:basedOn w:val="Ellettera"/>
    <w:rsid w:val="00592F24"/>
  </w:style>
  <w:style w:type="paragraph" w:customStyle="1" w:styleId="EltracciatoCarattereCarattere112">
    <w:name w:val="El_tracciato Carattere Carattere112"/>
    <w:basedOn w:val="ElnotaCarattere"/>
    <w:rsid w:val="00592F24"/>
    <w:pPr>
      <w:ind w:left="0" w:firstLine="0"/>
    </w:pPr>
  </w:style>
  <w:style w:type="paragraph" w:customStyle="1" w:styleId="Evidenziatore112">
    <w:name w:val="Evidenziatore112"/>
    <w:basedOn w:val="Standard"/>
    <w:rsid w:val="00592F24"/>
    <w:pPr>
      <w:spacing w:before="120" w:after="140"/>
      <w:jc w:val="both"/>
    </w:pPr>
    <w:rPr>
      <w:rFonts w:cs="Arial"/>
      <w:b/>
      <w:spacing w:val="-2"/>
    </w:rPr>
  </w:style>
  <w:style w:type="paragraph" w:customStyle="1" w:styleId="Figura112">
    <w:name w:val="Figura112"/>
    <w:basedOn w:val="Standard"/>
    <w:rsid w:val="00592F24"/>
    <w:pPr>
      <w:keepNext/>
      <w:spacing w:before="240" w:after="120"/>
      <w:jc w:val="center"/>
    </w:pPr>
  </w:style>
  <w:style w:type="paragraph" w:customStyle="1" w:styleId="Tabelle112">
    <w:name w:val="Tabelle112"/>
    <w:basedOn w:val="Standard"/>
    <w:rsid w:val="00592F24"/>
    <w:pPr>
      <w:spacing w:before="120" w:after="360"/>
    </w:pPr>
    <w:rPr>
      <w:rFonts w:eastAsia="Arial Unicode MS"/>
    </w:rPr>
  </w:style>
  <w:style w:type="paragraph" w:customStyle="1" w:styleId="Corpolettera112">
    <w:name w:val="Corpo_lettera112"/>
    <w:basedOn w:val="Standard"/>
    <w:rsid w:val="00592F24"/>
    <w:pPr>
      <w:spacing w:before="120" w:after="120"/>
      <w:ind w:firstLine="340"/>
      <w:jc w:val="both"/>
    </w:pPr>
    <w:rPr>
      <w:rFonts w:cs="Arial"/>
      <w:spacing w:val="-2"/>
    </w:rPr>
  </w:style>
  <w:style w:type="paragraph" w:customStyle="1" w:styleId="Elnotalettera112">
    <w:name w:val="El_notalettera112"/>
    <w:basedOn w:val="Elnota"/>
    <w:rsid w:val="00592F24"/>
    <w:pPr>
      <w:ind w:left="616" w:hanging="360"/>
    </w:pPr>
  </w:style>
  <w:style w:type="paragraph" w:customStyle="1" w:styleId="Elnota112">
    <w:name w:val="El_nota112"/>
    <w:basedOn w:val="Nota"/>
    <w:rsid w:val="00592F24"/>
    <w:pPr>
      <w:ind w:left="567" w:hanging="283"/>
    </w:pPr>
  </w:style>
  <w:style w:type="paragraph" w:customStyle="1" w:styleId="EltracciatoCarattere112">
    <w:name w:val="El_tracciato Carattere112"/>
    <w:basedOn w:val="Elnota"/>
    <w:rsid w:val="00592F24"/>
  </w:style>
  <w:style w:type="paragraph" w:customStyle="1" w:styleId="El-112">
    <w:name w:val="El-112"/>
    <w:basedOn w:val="Elpunto"/>
    <w:rsid w:val="00592F24"/>
    <w:pPr>
      <w:ind w:left="0" w:firstLine="0"/>
    </w:pPr>
  </w:style>
  <w:style w:type="paragraph" w:customStyle="1" w:styleId="Elpunto2112">
    <w:name w:val="El_punto2112"/>
    <w:basedOn w:val="Elpunto"/>
    <w:rsid w:val="00592F24"/>
    <w:pPr>
      <w:ind w:left="463" w:hanging="283"/>
    </w:pPr>
  </w:style>
  <w:style w:type="paragraph" w:customStyle="1" w:styleId="Corpo132">
    <w:name w:val="Corpo132"/>
    <w:basedOn w:val="Standard"/>
    <w:rsid w:val="00592F24"/>
    <w:pPr>
      <w:spacing w:before="120" w:after="120"/>
      <w:jc w:val="both"/>
    </w:pPr>
    <w:rPr>
      <w:rFonts w:cs="Arial"/>
      <w:spacing w:val="-2"/>
    </w:rPr>
  </w:style>
  <w:style w:type="paragraph" w:customStyle="1" w:styleId="StileTabelleAllineatoasinistra112">
    <w:name w:val="Stile Tabelle + Allineato a sinistra112"/>
    <w:basedOn w:val="Tabelle"/>
    <w:rsid w:val="00592F24"/>
    <w:rPr>
      <w:rFonts w:eastAsia="Times New Roman"/>
      <w:szCs w:val="20"/>
    </w:rPr>
  </w:style>
  <w:style w:type="paragraph" w:customStyle="1" w:styleId="tit3112">
    <w:name w:val="tit3112"/>
    <w:basedOn w:val="Standard"/>
    <w:rsid w:val="00592F24"/>
    <w:pPr>
      <w:spacing w:before="480"/>
    </w:pPr>
    <w:rPr>
      <w:rFonts w:ascii="Arial" w:hAnsi="Arial" w:cs="Arial"/>
      <w:b/>
      <w:bCs/>
      <w:color w:val="006699"/>
      <w:sz w:val="20"/>
      <w:szCs w:val="20"/>
    </w:rPr>
  </w:style>
  <w:style w:type="paragraph" w:customStyle="1" w:styleId="corpo1120">
    <w:name w:val="corpo112"/>
    <w:basedOn w:val="Standard"/>
    <w:rsid w:val="00592F24"/>
    <w:pPr>
      <w:spacing w:before="120" w:after="120"/>
      <w:ind w:right="100"/>
      <w:jc w:val="both"/>
    </w:pPr>
    <w:rPr>
      <w:rFonts w:ascii="Arial" w:hAnsi="Arial" w:cs="Arial"/>
      <w:color w:val="000000"/>
      <w:sz w:val="18"/>
      <w:szCs w:val="18"/>
    </w:rPr>
  </w:style>
  <w:style w:type="paragraph" w:customStyle="1" w:styleId="tit2112">
    <w:name w:val="tit2112"/>
    <w:basedOn w:val="Standard"/>
    <w:rsid w:val="00592F24"/>
    <w:pPr>
      <w:spacing w:before="400" w:after="60"/>
    </w:pPr>
    <w:rPr>
      <w:rFonts w:ascii="Arial" w:hAnsi="Arial" w:cs="Arial"/>
      <w:b/>
      <w:bCs/>
      <w:color w:val="006699"/>
      <w:sz w:val="22"/>
      <w:szCs w:val="22"/>
    </w:rPr>
  </w:style>
  <w:style w:type="paragraph" w:customStyle="1" w:styleId="corpotab1120">
    <w:name w:val="corpotab112"/>
    <w:basedOn w:val="Standard"/>
    <w:rsid w:val="00592F24"/>
    <w:pPr>
      <w:spacing w:before="20" w:after="20"/>
      <w:ind w:left="40" w:right="40"/>
    </w:pPr>
    <w:rPr>
      <w:rFonts w:ascii="Arial" w:hAnsi="Arial" w:cs="Arial"/>
      <w:color w:val="000000"/>
      <w:sz w:val="18"/>
      <w:szCs w:val="18"/>
    </w:rPr>
  </w:style>
  <w:style w:type="paragraph" w:customStyle="1" w:styleId="Normale2112">
    <w:name w:val="Normale 2112"/>
    <w:basedOn w:val="Standard"/>
    <w:rsid w:val="00592F24"/>
    <w:pPr>
      <w:spacing w:before="120"/>
      <w:ind w:left="567" w:right="567"/>
    </w:pPr>
    <w:rPr>
      <w:sz w:val="22"/>
      <w:szCs w:val="20"/>
    </w:rPr>
  </w:style>
  <w:style w:type="paragraph" w:customStyle="1" w:styleId="tit4112">
    <w:name w:val="tit4112"/>
    <w:basedOn w:val="Standard"/>
    <w:rsid w:val="00592F24"/>
    <w:pPr>
      <w:spacing w:before="120"/>
    </w:pPr>
    <w:rPr>
      <w:rFonts w:ascii="Arial" w:hAnsi="Arial" w:cs="Arial"/>
      <w:b/>
      <w:bCs/>
      <w:i/>
      <w:iCs/>
      <w:color w:val="006699"/>
      <w:sz w:val="18"/>
      <w:szCs w:val="18"/>
    </w:rPr>
  </w:style>
  <w:style w:type="paragraph" w:customStyle="1" w:styleId="CorpoCarattereCarattere112">
    <w:name w:val="Corpo Carattere Carattere112"/>
    <w:basedOn w:val="Standard"/>
    <w:rsid w:val="00592F24"/>
    <w:pPr>
      <w:spacing w:before="120" w:after="120"/>
      <w:ind w:left="284"/>
      <w:jc w:val="both"/>
    </w:pPr>
    <w:rPr>
      <w:spacing w:val="-2"/>
    </w:rPr>
  </w:style>
  <w:style w:type="paragraph" w:customStyle="1" w:styleId="rgsufficio1112">
    <w:name w:val="rgs_ufficio1112"/>
    <w:basedOn w:val="Standard"/>
    <w:rsid w:val="00592F24"/>
    <w:pPr>
      <w:jc w:val="center"/>
    </w:pPr>
    <w:rPr>
      <w:smallCaps/>
      <w:sz w:val="16"/>
      <w:szCs w:val="20"/>
    </w:rPr>
  </w:style>
  <w:style w:type="paragraph" w:customStyle="1" w:styleId="rgsoggetto112">
    <w:name w:val="rgs_oggetto112"/>
    <w:basedOn w:val="Standard"/>
    <w:rsid w:val="00592F24"/>
    <w:pPr>
      <w:ind w:left="1000" w:hanging="1000"/>
    </w:pPr>
    <w:rPr>
      <w:sz w:val="20"/>
      <w:szCs w:val="20"/>
    </w:rPr>
  </w:style>
  <w:style w:type="paragraph" w:customStyle="1" w:styleId="StileGlossarioDefCorsivo112">
    <w:name w:val="Stile GlossarioDef + Corsivo112"/>
    <w:basedOn w:val="GlossarioDef"/>
    <w:rsid w:val="00592F24"/>
    <w:rPr>
      <w:i/>
      <w:iCs/>
      <w:spacing w:val="-2"/>
    </w:rPr>
  </w:style>
  <w:style w:type="paragraph" w:customStyle="1" w:styleId="corpocarattere112">
    <w:name w:val="corpocarattere112"/>
    <w:basedOn w:val="Standard"/>
    <w:rsid w:val="00592F24"/>
    <w:pPr>
      <w:spacing w:before="280" w:after="280"/>
    </w:pPr>
    <w:rPr>
      <w:rFonts w:ascii="Arial Unicode MS" w:eastAsia="Arial Unicode MS" w:hAnsi="Arial Unicode MS" w:cs="Arial Unicode MS"/>
    </w:rPr>
  </w:style>
  <w:style w:type="paragraph" w:customStyle="1" w:styleId="0proposta112">
    <w:name w:val="0_proposta112"/>
    <w:basedOn w:val="Standard"/>
    <w:rsid w:val="00592F24"/>
    <w:pPr>
      <w:spacing w:after="120"/>
      <w:jc w:val="both"/>
    </w:pPr>
  </w:style>
  <w:style w:type="paragraph" w:customStyle="1" w:styleId="rgscorpodeltesto112">
    <w:name w:val="rgs_corpodeltesto112"/>
    <w:basedOn w:val="Standard"/>
    <w:rsid w:val="00592F24"/>
    <w:pPr>
      <w:spacing w:after="120" w:line="360" w:lineRule="auto"/>
      <w:ind w:firstLine="799"/>
      <w:jc w:val="both"/>
    </w:pPr>
    <w:rPr>
      <w:szCs w:val="20"/>
    </w:rPr>
  </w:style>
  <w:style w:type="paragraph" w:customStyle="1" w:styleId="CM114112">
    <w:name w:val="CM114112"/>
    <w:basedOn w:val="Standard"/>
    <w:next w:val="Standard"/>
    <w:rsid w:val="00592F24"/>
    <w:pPr>
      <w:widowControl w:val="0"/>
      <w:autoSpaceDE w:val="0"/>
      <w:spacing w:after="105"/>
      <w:ind w:right="508"/>
    </w:pPr>
  </w:style>
  <w:style w:type="paragraph" w:customStyle="1" w:styleId="testo1112">
    <w:name w:val="testo1112"/>
    <w:basedOn w:val="Standard"/>
    <w:rsid w:val="00592F24"/>
    <w:pPr>
      <w:widowControl w:val="0"/>
      <w:ind w:left="426" w:right="-1"/>
      <w:jc w:val="both"/>
    </w:pPr>
    <w:rPr>
      <w:sz w:val="22"/>
      <w:szCs w:val="20"/>
    </w:rPr>
  </w:style>
  <w:style w:type="paragraph" w:customStyle="1" w:styleId="ElnotaCarattere212">
    <w:name w:val="El_nota Carattere21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12">
    <w:name w:val="Corpo Carattere Carattere Carattere212"/>
    <w:basedOn w:val="Standard"/>
    <w:rsid w:val="00592F24"/>
    <w:pPr>
      <w:spacing w:before="120" w:after="120"/>
      <w:ind w:left="284"/>
      <w:jc w:val="both"/>
    </w:pPr>
    <w:rPr>
      <w:spacing w:val="-2"/>
    </w:rPr>
  </w:style>
  <w:style w:type="paragraph" w:customStyle="1" w:styleId="Elpunto312">
    <w:name w:val="El_punto312"/>
    <w:basedOn w:val="Puntoelenco"/>
    <w:rsid w:val="00592F24"/>
    <w:pPr>
      <w:spacing w:before="60" w:after="60"/>
      <w:ind w:left="0" w:firstLine="0"/>
    </w:pPr>
  </w:style>
  <w:style w:type="paragraph" w:customStyle="1" w:styleId="Dida212">
    <w:name w:val="Dida212"/>
    <w:basedOn w:val="WW-Didascalia"/>
    <w:rsid w:val="00592F24"/>
  </w:style>
  <w:style w:type="paragraph" w:customStyle="1" w:styleId="Ellettera2212">
    <w:name w:val="El_lettera2212"/>
    <w:basedOn w:val="Ellettera"/>
    <w:rsid w:val="00592F24"/>
  </w:style>
  <w:style w:type="paragraph" w:customStyle="1" w:styleId="EltracciatoCarattereCarattere212">
    <w:name w:val="El_tracciato Carattere Carattere212"/>
    <w:basedOn w:val="ElnotaCarattere"/>
    <w:rsid w:val="00592F24"/>
    <w:pPr>
      <w:ind w:left="0" w:firstLine="0"/>
    </w:pPr>
  </w:style>
  <w:style w:type="paragraph" w:customStyle="1" w:styleId="Evidenziatore212">
    <w:name w:val="Evidenziatore212"/>
    <w:basedOn w:val="Standard"/>
    <w:rsid w:val="00592F24"/>
    <w:pPr>
      <w:spacing w:before="120" w:after="140"/>
      <w:jc w:val="both"/>
    </w:pPr>
    <w:rPr>
      <w:rFonts w:cs="Arial"/>
      <w:b/>
      <w:spacing w:val="-2"/>
    </w:rPr>
  </w:style>
  <w:style w:type="paragraph" w:customStyle="1" w:styleId="Figura212">
    <w:name w:val="Figura212"/>
    <w:basedOn w:val="Standard"/>
    <w:rsid w:val="00592F24"/>
    <w:pPr>
      <w:keepNext/>
      <w:spacing w:before="240" w:after="120"/>
      <w:jc w:val="center"/>
    </w:pPr>
  </w:style>
  <w:style w:type="paragraph" w:customStyle="1" w:styleId="Tabelle212">
    <w:name w:val="Tabelle212"/>
    <w:basedOn w:val="Standard"/>
    <w:rsid w:val="00592F24"/>
    <w:pPr>
      <w:spacing w:before="120" w:after="360"/>
    </w:pPr>
    <w:rPr>
      <w:rFonts w:eastAsia="Arial Unicode MS"/>
    </w:rPr>
  </w:style>
  <w:style w:type="paragraph" w:customStyle="1" w:styleId="Corpolettera212">
    <w:name w:val="Corpo_lettera212"/>
    <w:basedOn w:val="Standard"/>
    <w:rsid w:val="00592F24"/>
    <w:pPr>
      <w:spacing w:before="120" w:after="120"/>
      <w:ind w:firstLine="340"/>
      <w:jc w:val="both"/>
    </w:pPr>
    <w:rPr>
      <w:rFonts w:cs="Arial"/>
      <w:spacing w:val="-2"/>
    </w:rPr>
  </w:style>
  <w:style w:type="paragraph" w:customStyle="1" w:styleId="Elnotalettera212">
    <w:name w:val="El_notalettera212"/>
    <w:basedOn w:val="Elnota"/>
    <w:rsid w:val="00592F24"/>
    <w:pPr>
      <w:ind w:left="616" w:hanging="360"/>
    </w:pPr>
  </w:style>
  <w:style w:type="paragraph" w:customStyle="1" w:styleId="Elnota212">
    <w:name w:val="El_nota212"/>
    <w:basedOn w:val="Nota"/>
    <w:rsid w:val="00592F24"/>
    <w:pPr>
      <w:ind w:left="567" w:hanging="283"/>
    </w:pPr>
  </w:style>
  <w:style w:type="paragraph" w:customStyle="1" w:styleId="EltracciatoCarattere212">
    <w:name w:val="El_tracciato Carattere212"/>
    <w:basedOn w:val="Elnota"/>
    <w:rsid w:val="00592F24"/>
  </w:style>
  <w:style w:type="paragraph" w:customStyle="1" w:styleId="El-212">
    <w:name w:val="El-212"/>
    <w:basedOn w:val="Elpunto"/>
    <w:rsid w:val="00592F24"/>
    <w:pPr>
      <w:ind w:left="0" w:firstLine="0"/>
    </w:pPr>
  </w:style>
  <w:style w:type="paragraph" w:customStyle="1" w:styleId="Elpunto2212">
    <w:name w:val="El_punto2212"/>
    <w:basedOn w:val="Elpunto"/>
    <w:rsid w:val="00592F24"/>
    <w:pPr>
      <w:ind w:left="463" w:hanging="283"/>
    </w:pPr>
  </w:style>
  <w:style w:type="paragraph" w:customStyle="1" w:styleId="Corpo212">
    <w:name w:val="Corpo212"/>
    <w:basedOn w:val="Standard"/>
    <w:rsid w:val="00592F24"/>
    <w:pPr>
      <w:spacing w:before="120" w:after="120"/>
      <w:jc w:val="both"/>
    </w:pPr>
    <w:rPr>
      <w:rFonts w:cs="Arial"/>
      <w:spacing w:val="-2"/>
    </w:rPr>
  </w:style>
  <w:style w:type="paragraph" w:customStyle="1" w:styleId="StileTabelleAllineatoasinistra212">
    <w:name w:val="Stile Tabelle + Allineato a sinistra212"/>
    <w:basedOn w:val="Tabelle"/>
    <w:rsid w:val="00592F24"/>
    <w:rPr>
      <w:rFonts w:eastAsia="Times New Roman"/>
      <w:szCs w:val="20"/>
    </w:rPr>
  </w:style>
  <w:style w:type="paragraph" w:customStyle="1" w:styleId="tit3212">
    <w:name w:val="tit3212"/>
    <w:basedOn w:val="Standard"/>
    <w:rsid w:val="00592F24"/>
    <w:pPr>
      <w:spacing w:before="480"/>
    </w:pPr>
    <w:rPr>
      <w:rFonts w:ascii="Arial" w:hAnsi="Arial" w:cs="Arial"/>
      <w:b/>
      <w:bCs/>
      <w:color w:val="006699"/>
      <w:sz w:val="20"/>
      <w:szCs w:val="20"/>
    </w:rPr>
  </w:style>
  <w:style w:type="paragraph" w:customStyle="1" w:styleId="corpo2120">
    <w:name w:val="corpo212"/>
    <w:basedOn w:val="Standard"/>
    <w:rsid w:val="00592F24"/>
    <w:pPr>
      <w:spacing w:before="120" w:after="120"/>
      <w:ind w:right="100"/>
      <w:jc w:val="both"/>
    </w:pPr>
    <w:rPr>
      <w:rFonts w:ascii="Arial" w:hAnsi="Arial" w:cs="Arial"/>
      <w:color w:val="000000"/>
      <w:sz w:val="18"/>
      <w:szCs w:val="18"/>
    </w:rPr>
  </w:style>
  <w:style w:type="paragraph" w:customStyle="1" w:styleId="tit2212">
    <w:name w:val="tit2212"/>
    <w:basedOn w:val="Standard"/>
    <w:rsid w:val="00592F24"/>
    <w:pPr>
      <w:spacing w:before="400" w:after="60"/>
    </w:pPr>
    <w:rPr>
      <w:rFonts w:ascii="Arial" w:hAnsi="Arial" w:cs="Arial"/>
      <w:b/>
      <w:bCs/>
      <w:color w:val="006699"/>
      <w:sz w:val="22"/>
      <w:szCs w:val="22"/>
    </w:rPr>
  </w:style>
  <w:style w:type="paragraph" w:customStyle="1" w:styleId="corpotab2120">
    <w:name w:val="corpotab212"/>
    <w:basedOn w:val="Standard"/>
    <w:rsid w:val="00592F24"/>
    <w:pPr>
      <w:spacing w:before="20" w:after="20"/>
      <w:ind w:left="40" w:right="40"/>
    </w:pPr>
    <w:rPr>
      <w:rFonts w:ascii="Arial" w:hAnsi="Arial" w:cs="Arial"/>
      <w:color w:val="000000"/>
      <w:sz w:val="18"/>
      <w:szCs w:val="18"/>
    </w:rPr>
  </w:style>
  <w:style w:type="paragraph" w:customStyle="1" w:styleId="Normale2212">
    <w:name w:val="Normale 2212"/>
    <w:basedOn w:val="Standard"/>
    <w:rsid w:val="00592F24"/>
    <w:pPr>
      <w:spacing w:before="120"/>
      <w:ind w:left="567" w:right="567"/>
    </w:pPr>
    <w:rPr>
      <w:sz w:val="22"/>
      <w:szCs w:val="20"/>
    </w:rPr>
  </w:style>
  <w:style w:type="paragraph" w:customStyle="1" w:styleId="tit4212">
    <w:name w:val="tit4212"/>
    <w:basedOn w:val="Standard"/>
    <w:rsid w:val="00592F24"/>
    <w:pPr>
      <w:spacing w:before="120"/>
    </w:pPr>
    <w:rPr>
      <w:rFonts w:ascii="Arial" w:hAnsi="Arial" w:cs="Arial"/>
      <w:b/>
      <w:bCs/>
      <w:i/>
      <w:iCs/>
      <w:color w:val="006699"/>
      <w:sz w:val="18"/>
      <w:szCs w:val="18"/>
    </w:rPr>
  </w:style>
  <w:style w:type="paragraph" w:customStyle="1" w:styleId="CorpoCarattereCarattere212">
    <w:name w:val="Corpo Carattere Carattere212"/>
    <w:basedOn w:val="Standard"/>
    <w:rsid w:val="00592F24"/>
    <w:pPr>
      <w:spacing w:before="120" w:after="120"/>
      <w:ind w:left="284"/>
      <w:jc w:val="both"/>
    </w:pPr>
    <w:rPr>
      <w:spacing w:val="-2"/>
    </w:rPr>
  </w:style>
  <w:style w:type="paragraph" w:customStyle="1" w:styleId="rgsufficio1212">
    <w:name w:val="rgs_ufficio1212"/>
    <w:basedOn w:val="Standard"/>
    <w:rsid w:val="00592F24"/>
    <w:pPr>
      <w:jc w:val="center"/>
    </w:pPr>
    <w:rPr>
      <w:smallCaps/>
      <w:sz w:val="16"/>
      <w:szCs w:val="20"/>
    </w:rPr>
  </w:style>
  <w:style w:type="paragraph" w:customStyle="1" w:styleId="rgsoggetto212">
    <w:name w:val="rgs_oggetto212"/>
    <w:basedOn w:val="Standard"/>
    <w:rsid w:val="00592F24"/>
    <w:pPr>
      <w:ind w:left="1000" w:hanging="1000"/>
    </w:pPr>
    <w:rPr>
      <w:sz w:val="20"/>
      <w:szCs w:val="20"/>
    </w:rPr>
  </w:style>
  <w:style w:type="paragraph" w:customStyle="1" w:styleId="StileGlossarioDefCorsivo212">
    <w:name w:val="Stile GlossarioDef + Corsivo212"/>
    <w:basedOn w:val="GlossarioDef"/>
    <w:rsid w:val="00592F24"/>
    <w:rPr>
      <w:i/>
      <w:iCs/>
      <w:spacing w:val="-2"/>
    </w:rPr>
  </w:style>
  <w:style w:type="paragraph" w:customStyle="1" w:styleId="corpocarattere212">
    <w:name w:val="corpocarattere212"/>
    <w:basedOn w:val="Standard"/>
    <w:rsid w:val="00592F24"/>
    <w:pPr>
      <w:spacing w:before="280" w:after="280"/>
    </w:pPr>
    <w:rPr>
      <w:rFonts w:ascii="Arial Unicode MS" w:eastAsia="Arial Unicode MS" w:hAnsi="Arial Unicode MS" w:cs="Arial Unicode MS"/>
    </w:rPr>
  </w:style>
  <w:style w:type="paragraph" w:customStyle="1" w:styleId="0proposta212">
    <w:name w:val="0_proposta212"/>
    <w:basedOn w:val="Standard"/>
    <w:rsid w:val="00592F24"/>
    <w:pPr>
      <w:spacing w:after="120"/>
      <w:jc w:val="both"/>
    </w:pPr>
  </w:style>
  <w:style w:type="paragraph" w:customStyle="1" w:styleId="rgscorpodeltesto212">
    <w:name w:val="rgs_corpodeltesto212"/>
    <w:basedOn w:val="Standard"/>
    <w:rsid w:val="00592F24"/>
    <w:pPr>
      <w:spacing w:after="120" w:line="360" w:lineRule="auto"/>
      <w:ind w:firstLine="799"/>
      <w:jc w:val="both"/>
    </w:pPr>
    <w:rPr>
      <w:szCs w:val="20"/>
    </w:rPr>
  </w:style>
  <w:style w:type="paragraph" w:customStyle="1" w:styleId="CM114212">
    <w:name w:val="CM114212"/>
    <w:basedOn w:val="Standard"/>
    <w:next w:val="Standard"/>
    <w:rsid w:val="00592F24"/>
    <w:pPr>
      <w:widowControl w:val="0"/>
      <w:autoSpaceDE w:val="0"/>
      <w:spacing w:after="105"/>
      <w:ind w:right="508"/>
    </w:pPr>
  </w:style>
  <w:style w:type="paragraph" w:customStyle="1" w:styleId="testo1212">
    <w:name w:val="testo1212"/>
    <w:basedOn w:val="Standard"/>
    <w:rsid w:val="00592F24"/>
    <w:pPr>
      <w:widowControl w:val="0"/>
      <w:ind w:left="426" w:right="-1"/>
      <w:jc w:val="both"/>
    </w:pPr>
    <w:rPr>
      <w:sz w:val="22"/>
      <w:szCs w:val="20"/>
    </w:rPr>
  </w:style>
  <w:style w:type="paragraph" w:customStyle="1" w:styleId="Corpo1142">
    <w:name w:val="Corpo1142"/>
    <w:basedOn w:val="Standard"/>
    <w:rsid w:val="00592F24"/>
    <w:pPr>
      <w:spacing w:before="120" w:after="120"/>
      <w:jc w:val="both"/>
    </w:pPr>
    <w:rPr>
      <w:rFonts w:cs="Arial"/>
      <w:spacing w:val="-2"/>
    </w:rPr>
  </w:style>
  <w:style w:type="paragraph" w:customStyle="1" w:styleId="Corpo11112">
    <w:name w:val="Corpo11112"/>
    <w:basedOn w:val="Standard"/>
    <w:rsid w:val="00592F24"/>
    <w:pPr>
      <w:spacing w:before="120" w:after="120"/>
      <w:jc w:val="both"/>
    </w:pPr>
    <w:rPr>
      <w:rFonts w:cs="Arial"/>
      <w:spacing w:val="-2"/>
    </w:rPr>
  </w:style>
  <w:style w:type="paragraph" w:customStyle="1" w:styleId="Elpunto412">
    <w:name w:val="El_punto412"/>
    <w:basedOn w:val="Puntoelenco"/>
    <w:rsid w:val="00592F24"/>
    <w:pPr>
      <w:spacing w:before="60" w:after="60"/>
    </w:pPr>
  </w:style>
  <w:style w:type="paragraph" w:customStyle="1" w:styleId="Figura312">
    <w:name w:val="Figura312"/>
    <w:basedOn w:val="Standard"/>
    <w:rsid w:val="00592F24"/>
    <w:pPr>
      <w:keepNext/>
      <w:spacing w:before="240" w:after="120"/>
      <w:jc w:val="center"/>
    </w:pPr>
  </w:style>
  <w:style w:type="paragraph" w:customStyle="1" w:styleId="Elnota312">
    <w:name w:val="El_nota312"/>
    <w:basedOn w:val="Standard"/>
    <w:rsid w:val="00592F24"/>
    <w:pPr>
      <w:spacing w:before="80" w:after="80"/>
      <w:ind w:left="284" w:hanging="284"/>
    </w:pPr>
    <w:rPr>
      <w:rFonts w:ascii="Arial" w:hAnsi="Arial" w:cs="Arial"/>
      <w:bCs/>
      <w:sz w:val="18"/>
      <w:szCs w:val="3276"/>
    </w:rPr>
  </w:style>
  <w:style w:type="paragraph" w:customStyle="1" w:styleId="Elpunto2312">
    <w:name w:val="El_punto2312"/>
    <w:basedOn w:val="Elpunto"/>
    <w:rsid w:val="00592F24"/>
    <w:pPr>
      <w:ind w:left="567" w:hanging="283"/>
    </w:pPr>
  </w:style>
  <w:style w:type="paragraph" w:customStyle="1" w:styleId="Corpo312">
    <w:name w:val="Corpo312"/>
    <w:basedOn w:val="Standard"/>
    <w:rsid w:val="00592F24"/>
    <w:pPr>
      <w:spacing w:before="120" w:after="120"/>
      <w:jc w:val="both"/>
    </w:pPr>
    <w:rPr>
      <w:rFonts w:cs="Arial"/>
      <w:spacing w:val="-2"/>
    </w:rPr>
  </w:style>
  <w:style w:type="paragraph" w:customStyle="1" w:styleId="Elnotalettera312">
    <w:name w:val="El_notalettera312"/>
    <w:basedOn w:val="Elnota"/>
    <w:rsid w:val="00592F24"/>
    <w:pPr>
      <w:ind w:left="616" w:hanging="360"/>
    </w:pPr>
  </w:style>
  <w:style w:type="paragraph" w:customStyle="1" w:styleId="EltracciatoCarattere312">
    <w:name w:val="El_tracciato Carattere312"/>
    <w:basedOn w:val="Elnota"/>
    <w:rsid w:val="00592F24"/>
  </w:style>
  <w:style w:type="paragraph" w:customStyle="1" w:styleId="El-312">
    <w:name w:val="El-312"/>
    <w:basedOn w:val="Elpunto"/>
    <w:rsid w:val="00592F24"/>
  </w:style>
  <w:style w:type="paragraph" w:customStyle="1" w:styleId="Corpo11212">
    <w:name w:val="Corpo11212"/>
    <w:basedOn w:val="Standard"/>
    <w:rsid w:val="00592F24"/>
    <w:pPr>
      <w:spacing w:before="120" w:after="120"/>
      <w:jc w:val="both"/>
    </w:pPr>
    <w:rPr>
      <w:rFonts w:cs="Arial"/>
      <w:spacing w:val="-2"/>
    </w:rPr>
  </w:style>
  <w:style w:type="paragraph" w:customStyle="1" w:styleId="Corpo412">
    <w:name w:val="Corpo412"/>
    <w:basedOn w:val="Standard"/>
    <w:rsid w:val="00592F24"/>
    <w:pPr>
      <w:spacing w:before="120" w:after="120"/>
      <w:jc w:val="both"/>
    </w:pPr>
    <w:rPr>
      <w:rFonts w:cs="Arial"/>
      <w:spacing w:val="-2"/>
    </w:rPr>
  </w:style>
  <w:style w:type="paragraph" w:customStyle="1" w:styleId="Elpunto2412">
    <w:name w:val="El_punto2412"/>
    <w:basedOn w:val="Elpunto"/>
    <w:rsid w:val="00592F24"/>
    <w:pPr>
      <w:ind w:left="0" w:firstLine="0"/>
    </w:pPr>
  </w:style>
  <w:style w:type="paragraph" w:customStyle="1" w:styleId="Elpunto512">
    <w:name w:val="El_punto512"/>
    <w:basedOn w:val="Puntoelenco"/>
    <w:rsid w:val="00592F24"/>
    <w:pPr>
      <w:spacing w:before="60" w:after="60"/>
    </w:pPr>
  </w:style>
  <w:style w:type="paragraph" w:customStyle="1" w:styleId="Elnota412">
    <w:name w:val="El_nota412"/>
    <w:basedOn w:val="Nota"/>
    <w:rsid w:val="00592F24"/>
    <w:pPr>
      <w:ind w:left="567" w:hanging="283"/>
    </w:pPr>
  </w:style>
  <w:style w:type="paragraph" w:customStyle="1" w:styleId="El-412">
    <w:name w:val="El-412"/>
    <w:basedOn w:val="Elpunto"/>
    <w:rsid w:val="00592F24"/>
  </w:style>
  <w:style w:type="paragraph" w:customStyle="1" w:styleId="Evidenziatore312">
    <w:name w:val="Evidenziatore312"/>
    <w:basedOn w:val="Standard"/>
    <w:rsid w:val="00592F24"/>
    <w:pPr>
      <w:spacing w:before="120" w:after="140"/>
      <w:jc w:val="both"/>
    </w:pPr>
    <w:rPr>
      <w:rFonts w:cs="Arial"/>
      <w:b/>
      <w:spacing w:val="-2"/>
    </w:rPr>
  </w:style>
  <w:style w:type="paragraph" w:customStyle="1" w:styleId="Elnota512">
    <w:name w:val="El_nota512"/>
    <w:basedOn w:val="Standard"/>
    <w:rsid w:val="00592F24"/>
    <w:pPr>
      <w:spacing w:before="80" w:after="80"/>
      <w:ind w:left="567" w:hanging="283"/>
    </w:pPr>
    <w:rPr>
      <w:rFonts w:ascii="Arial" w:hAnsi="Arial" w:cs="Arial"/>
      <w:bCs/>
      <w:sz w:val="18"/>
      <w:szCs w:val="3276"/>
    </w:rPr>
  </w:style>
  <w:style w:type="paragraph" w:customStyle="1" w:styleId="ElnotaCarattere312">
    <w:name w:val="El_nota Carattere31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12">
    <w:name w:val="Corpo Carattere Carattere Carattere312"/>
    <w:basedOn w:val="Standard"/>
    <w:rsid w:val="00592F24"/>
    <w:pPr>
      <w:spacing w:before="120" w:after="120"/>
      <w:ind w:left="284"/>
      <w:jc w:val="both"/>
    </w:pPr>
    <w:rPr>
      <w:spacing w:val="-2"/>
    </w:rPr>
  </w:style>
  <w:style w:type="paragraph" w:customStyle="1" w:styleId="Elpunto612">
    <w:name w:val="El_punto612"/>
    <w:basedOn w:val="Puntoelenco"/>
    <w:rsid w:val="00592F24"/>
    <w:pPr>
      <w:spacing w:before="60" w:after="60"/>
      <w:ind w:left="0" w:firstLine="0"/>
    </w:pPr>
  </w:style>
  <w:style w:type="paragraph" w:customStyle="1" w:styleId="Dida312">
    <w:name w:val="Dida312"/>
    <w:basedOn w:val="WW-Didascalia"/>
    <w:rsid w:val="00592F24"/>
  </w:style>
  <w:style w:type="paragraph" w:customStyle="1" w:styleId="Ellettera2312">
    <w:name w:val="El_lettera2312"/>
    <w:basedOn w:val="Ellettera"/>
    <w:rsid w:val="00592F24"/>
  </w:style>
  <w:style w:type="paragraph" w:customStyle="1" w:styleId="EltracciatoCarattereCarattere312">
    <w:name w:val="El_tracciato Carattere Carattere312"/>
    <w:basedOn w:val="ElnotaCarattere"/>
    <w:rsid w:val="00592F24"/>
    <w:pPr>
      <w:ind w:left="0" w:firstLine="0"/>
    </w:pPr>
  </w:style>
  <w:style w:type="paragraph" w:customStyle="1" w:styleId="Evidenziatore412">
    <w:name w:val="Evidenziatore412"/>
    <w:basedOn w:val="Standard"/>
    <w:rsid w:val="00592F24"/>
    <w:pPr>
      <w:spacing w:before="120" w:after="140"/>
      <w:jc w:val="both"/>
    </w:pPr>
    <w:rPr>
      <w:rFonts w:cs="Arial"/>
      <w:b/>
      <w:spacing w:val="-2"/>
    </w:rPr>
  </w:style>
  <w:style w:type="paragraph" w:customStyle="1" w:styleId="Figura412">
    <w:name w:val="Figura412"/>
    <w:basedOn w:val="Standard"/>
    <w:rsid w:val="00592F24"/>
    <w:pPr>
      <w:keepNext/>
      <w:spacing w:before="240" w:after="120"/>
      <w:jc w:val="center"/>
    </w:pPr>
  </w:style>
  <w:style w:type="paragraph" w:customStyle="1" w:styleId="Tabelle312">
    <w:name w:val="Tabelle312"/>
    <w:basedOn w:val="Standard"/>
    <w:rsid w:val="00592F24"/>
    <w:pPr>
      <w:spacing w:before="120" w:after="360"/>
    </w:pPr>
    <w:rPr>
      <w:rFonts w:eastAsia="Arial Unicode MS"/>
    </w:rPr>
  </w:style>
  <w:style w:type="paragraph" w:customStyle="1" w:styleId="Corpolettera312">
    <w:name w:val="Corpo_lettera312"/>
    <w:basedOn w:val="Standard"/>
    <w:rsid w:val="00592F24"/>
    <w:pPr>
      <w:spacing w:before="120" w:after="120"/>
      <w:ind w:firstLine="340"/>
      <w:jc w:val="both"/>
    </w:pPr>
    <w:rPr>
      <w:rFonts w:cs="Arial"/>
      <w:spacing w:val="-2"/>
    </w:rPr>
  </w:style>
  <w:style w:type="paragraph" w:customStyle="1" w:styleId="Elnotalettera412">
    <w:name w:val="El_notalettera412"/>
    <w:basedOn w:val="Elnota"/>
    <w:rsid w:val="00592F24"/>
    <w:pPr>
      <w:ind w:left="616" w:hanging="360"/>
    </w:pPr>
  </w:style>
  <w:style w:type="paragraph" w:customStyle="1" w:styleId="Elnota612">
    <w:name w:val="El_nota612"/>
    <w:basedOn w:val="Nota"/>
    <w:rsid w:val="00592F24"/>
    <w:pPr>
      <w:ind w:left="284" w:hanging="284"/>
    </w:pPr>
  </w:style>
  <w:style w:type="paragraph" w:customStyle="1" w:styleId="EltracciatoCarattere412">
    <w:name w:val="El_tracciato Carattere412"/>
    <w:basedOn w:val="Elnota"/>
    <w:rsid w:val="00592F24"/>
  </w:style>
  <w:style w:type="paragraph" w:customStyle="1" w:styleId="El-512">
    <w:name w:val="El-512"/>
    <w:basedOn w:val="Elpunto"/>
    <w:rsid w:val="00592F24"/>
    <w:pPr>
      <w:ind w:left="0" w:firstLine="0"/>
    </w:pPr>
  </w:style>
  <w:style w:type="paragraph" w:customStyle="1" w:styleId="Elpunto2512">
    <w:name w:val="El_punto2512"/>
    <w:basedOn w:val="Elpunto"/>
    <w:rsid w:val="00592F24"/>
    <w:pPr>
      <w:ind w:left="1500" w:hanging="360"/>
    </w:pPr>
  </w:style>
  <w:style w:type="paragraph" w:customStyle="1" w:styleId="Corpo512">
    <w:name w:val="Corpo512"/>
    <w:basedOn w:val="Standard"/>
    <w:rsid w:val="00592F24"/>
    <w:pPr>
      <w:spacing w:before="120" w:after="120"/>
      <w:jc w:val="both"/>
    </w:pPr>
    <w:rPr>
      <w:rFonts w:cs="Arial"/>
      <w:spacing w:val="-2"/>
    </w:rPr>
  </w:style>
  <w:style w:type="paragraph" w:customStyle="1" w:styleId="StileTabelleAllineatoasinistra312">
    <w:name w:val="Stile Tabelle + Allineato a sinistra312"/>
    <w:basedOn w:val="Tabelle"/>
    <w:rsid w:val="00592F24"/>
    <w:rPr>
      <w:rFonts w:eastAsia="Times New Roman"/>
      <w:szCs w:val="20"/>
    </w:rPr>
  </w:style>
  <w:style w:type="paragraph" w:customStyle="1" w:styleId="tit3312">
    <w:name w:val="tit3312"/>
    <w:basedOn w:val="Standard"/>
    <w:rsid w:val="00592F24"/>
    <w:pPr>
      <w:spacing w:before="480"/>
    </w:pPr>
    <w:rPr>
      <w:rFonts w:ascii="Arial" w:hAnsi="Arial" w:cs="Arial"/>
      <w:b/>
      <w:bCs/>
      <w:color w:val="006699"/>
      <w:sz w:val="20"/>
      <w:szCs w:val="20"/>
    </w:rPr>
  </w:style>
  <w:style w:type="paragraph" w:customStyle="1" w:styleId="corpo3120">
    <w:name w:val="corpo312"/>
    <w:basedOn w:val="Standard"/>
    <w:rsid w:val="00592F24"/>
    <w:pPr>
      <w:spacing w:before="120" w:after="120"/>
      <w:ind w:right="100"/>
      <w:jc w:val="both"/>
    </w:pPr>
    <w:rPr>
      <w:rFonts w:ascii="Arial" w:hAnsi="Arial" w:cs="Arial"/>
      <w:color w:val="000000"/>
      <w:sz w:val="18"/>
      <w:szCs w:val="18"/>
    </w:rPr>
  </w:style>
  <w:style w:type="paragraph" w:customStyle="1" w:styleId="tit2312">
    <w:name w:val="tit2312"/>
    <w:basedOn w:val="Standard"/>
    <w:rsid w:val="00592F24"/>
    <w:pPr>
      <w:spacing w:before="400" w:after="60"/>
    </w:pPr>
    <w:rPr>
      <w:rFonts w:ascii="Arial" w:hAnsi="Arial" w:cs="Arial"/>
      <w:b/>
      <w:bCs/>
      <w:color w:val="006699"/>
      <w:sz w:val="22"/>
      <w:szCs w:val="22"/>
    </w:rPr>
  </w:style>
  <w:style w:type="paragraph" w:customStyle="1" w:styleId="corpotab3120">
    <w:name w:val="corpotab312"/>
    <w:basedOn w:val="Standard"/>
    <w:rsid w:val="00592F24"/>
    <w:pPr>
      <w:spacing w:before="20" w:after="20"/>
      <w:ind w:left="40" w:right="40"/>
    </w:pPr>
    <w:rPr>
      <w:rFonts w:ascii="Arial" w:hAnsi="Arial" w:cs="Arial"/>
      <w:color w:val="000000"/>
      <w:sz w:val="18"/>
      <w:szCs w:val="18"/>
    </w:rPr>
  </w:style>
  <w:style w:type="paragraph" w:customStyle="1" w:styleId="Normale2312">
    <w:name w:val="Normale 2312"/>
    <w:basedOn w:val="Standard"/>
    <w:rsid w:val="00592F24"/>
    <w:pPr>
      <w:spacing w:before="120"/>
      <w:ind w:left="567" w:right="567"/>
    </w:pPr>
    <w:rPr>
      <w:sz w:val="22"/>
      <w:szCs w:val="20"/>
    </w:rPr>
  </w:style>
  <w:style w:type="paragraph" w:customStyle="1" w:styleId="tit4312">
    <w:name w:val="tit4312"/>
    <w:basedOn w:val="Standard"/>
    <w:rsid w:val="00592F24"/>
    <w:pPr>
      <w:spacing w:before="120"/>
    </w:pPr>
    <w:rPr>
      <w:rFonts w:ascii="Arial" w:hAnsi="Arial" w:cs="Arial"/>
      <w:b/>
      <w:bCs/>
      <w:i/>
      <w:iCs/>
      <w:color w:val="006699"/>
      <w:sz w:val="18"/>
      <w:szCs w:val="18"/>
    </w:rPr>
  </w:style>
  <w:style w:type="paragraph" w:customStyle="1" w:styleId="CorpoCarattereCarattere312">
    <w:name w:val="Corpo Carattere Carattere312"/>
    <w:basedOn w:val="Standard"/>
    <w:rsid w:val="00592F24"/>
    <w:pPr>
      <w:spacing w:before="120" w:after="120"/>
      <w:ind w:left="284"/>
      <w:jc w:val="both"/>
    </w:pPr>
    <w:rPr>
      <w:spacing w:val="-2"/>
    </w:rPr>
  </w:style>
  <w:style w:type="paragraph" w:customStyle="1" w:styleId="rgsufficio1312">
    <w:name w:val="rgs_ufficio1312"/>
    <w:basedOn w:val="Standard"/>
    <w:rsid w:val="00592F24"/>
    <w:pPr>
      <w:jc w:val="center"/>
    </w:pPr>
    <w:rPr>
      <w:smallCaps/>
      <w:sz w:val="16"/>
      <w:szCs w:val="20"/>
    </w:rPr>
  </w:style>
  <w:style w:type="paragraph" w:customStyle="1" w:styleId="rgsoggetto312">
    <w:name w:val="rgs_oggetto312"/>
    <w:basedOn w:val="Standard"/>
    <w:rsid w:val="00592F24"/>
    <w:pPr>
      <w:ind w:left="1000" w:hanging="1000"/>
    </w:pPr>
    <w:rPr>
      <w:sz w:val="20"/>
      <w:szCs w:val="20"/>
    </w:rPr>
  </w:style>
  <w:style w:type="paragraph" w:customStyle="1" w:styleId="StileGlossarioDefCorsivo312">
    <w:name w:val="Stile GlossarioDef + Corsivo312"/>
    <w:basedOn w:val="GlossarioDef"/>
    <w:rsid w:val="00592F24"/>
    <w:rPr>
      <w:i/>
      <w:iCs/>
      <w:spacing w:val="-2"/>
    </w:rPr>
  </w:style>
  <w:style w:type="paragraph" w:customStyle="1" w:styleId="corpocarattere312">
    <w:name w:val="corpocarattere312"/>
    <w:basedOn w:val="Standard"/>
    <w:rsid w:val="00592F24"/>
    <w:pPr>
      <w:spacing w:before="280" w:after="280"/>
    </w:pPr>
    <w:rPr>
      <w:rFonts w:ascii="Arial Unicode MS" w:eastAsia="Arial Unicode MS" w:hAnsi="Arial Unicode MS" w:cs="Arial Unicode MS"/>
    </w:rPr>
  </w:style>
  <w:style w:type="paragraph" w:customStyle="1" w:styleId="0proposta312">
    <w:name w:val="0_proposta312"/>
    <w:basedOn w:val="Standard"/>
    <w:rsid w:val="00592F24"/>
    <w:pPr>
      <w:spacing w:after="120"/>
      <w:jc w:val="both"/>
    </w:pPr>
  </w:style>
  <w:style w:type="paragraph" w:customStyle="1" w:styleId="rgscorpodeltesto312">
    <w:name w:val="rgs_corpodeltesto312"/>
    <w:basedOn w:val="Standard"/>
    <w:rsid w:val="00592F24"/>
    <w:pPr>
      <w:spacing w:after="120" w:line="360" w:lineRule="auto"/>
      <w:ind w:firstLine="799"/>
      <w:jc w:val="both"/>
    </w:pPr>
    <w:rPr>
      <w:szCs w:val="20"/>
    </w:rPr>
  </w:style>
  <w:style w:type="paragraph" w:customStyle="1" w:styleId="CM114312">
    <w:name w:val="CM114312"/>
    <w:basedOn w:val="Standard"/>
    <w:next w:val="Standard"/>
    <w:rsid w:val="00592F24"/>
    <w:pPr>
      <w:widowControl w:val="0"/>
      <w:autoSpaceDE w:val="0"/>
      <w:spacing w:after="105"/>
      <w:ind w:right="508"/>
    </w:pPr>
  </w:style>
  <w:style w:type="paragraph" w:customStyle="1" w:styleId="testo1312">
    <w:name w:val="testo1312"/>
    <w:basedOn w:val="Standard"/>
    <w:rsid w:val="00592F24"/>
    <w:pPr>
      <w:widowControl w:val="0"/>
      <w:ind w:left="426" w:right="-1"/>
      <w:jc w:val="both"/>
    </w:pPr>
    <w:rPr>
      <w:sz w:val="22"/>
      <w:szCs w:val="20"/>
    </w:rPr>
  </w:style>
  <w:style w:type="paragraph" w:customStyle="1" w:styleId="Corpo1212">
    <w:name w:val="Corpo1212"/>
    <w:basedOn w:val="Standard"/>
    <w:rsid w:val="00592F24"/>
    <w:pPr>
      <w:spacing w:before="120" w:after="120"/>
      <w:jc w:val="both"/>
    </w:pPr>
    <w:rPr>
      <w:rFonts w:cs="Arial"/>
      <w:spacing w:val="-2"/>
    </w:rPr>
  </w:style>
  <w:style w:type="paragraph" w:customStyle="1" w:styleId="Corpo11312">
    <w:name w:val="Corpo11312"/>
    <w:basedOn w:val="Standard"/>
    <w:rsid w:val="00592F24"/>
    <w:pPr>
      <w:spacing w:before="120" w:after="120"/>
      <w:jc w:val="both"/>
    </w:pPr>
    <w:rPr>
      <w:rFonts w:cs="Arial"/>
      <w:spacing w:val="-2"/>
    </w:rPr>
  </w:style>
  <w:style w:type="paragraph" w:customStyle="1" w:styleId="ElnotaCarattere51">
    <w:name w:val="El_nota Carattere5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51">
    <w:name w:val="Corpo Carattere Carattere Carattere51"/>
    <w:basedOn w:val="Standard"/>
    <w:rsid w:val="00592F24"/>
    <w:pPr>
      <w:spacing w:before="120" w:after="120"/>
      <w:ind w:left="284"/>
      <w:jc w:val="both"/>
    </w:pPr>
    <w:rPr>
      <w:spacing w:val="-2"/>
    </w:rPr>
  </w:style>
  <w:style w:type="paragraph" w:customStyle="1" w:styleId="Elpunto82">
    <w:name w:val="El_punto82"/>
    <w:basedOn w:val="Puntoelenco"/>
    <w:rsid w:val="00592F24"/>
    <w:pPr>
      <w:spacing w:before="60" w:after="60"/>
    </w:pPr>
  </w:style>
  <w:style w:type="paragraph" w:customStyle="1" w:styleId="Dida52">
    <w:name w:val="Dida52"/>
    <w:basedOn w:val="WW-Didascalia"/>
    <w:rsid w:val="00592F24"/>
  </w:style>
  <w:style w:type="paragraph" w:customStyle="1" w:styleId="Ellettera252">
    <w:name w:val="El_lettera252"/>
    <w:basedOn w:val="Ellettera"/>
    <w:rsid w:val="00592F24"/>
  </w:style>
  <w:style w:type="paragraph" w:customStyle="1" w:styleId="EltracciatoCarattereCarattere52">
    <w:name w:val="El_tracciato Carattere Carattere52"/>
    <w:basedOn w:val="ElnotaCarattere"/>
    <w:rsid w:val="00592F24"/>
    <w:pPr>
      <w:ind w:left="0"/>
    </w:pPr>
  </w:style>
  <w:style w:type="paragraph" w:customStyle="1" w:styleId="Evidenziatore61">
    <w:name w:val="Evidenziatore61"/>
    <w:basedOn w:val="Standard"/>
    <w:rsid w:val="00592F24"/>
    <w:pPr>
      <w:spacing w:before="120" w:after="140"/>
      <w:jc w:val="both"/>
    </w:pPr>
    <w:rPr>
      <w:rFonts w:cs="Arial"/>
      <w:b/>
      <w:spacing w:val="-2"/>
    </w:rPr>
  </w:style>
  <w:style w:type="paragraph" w:customStyle="1" w:styleId="Figura61">
    <w:name w:val="Figura61"/>
    <w:basedOn w:val="Standard"/>
    <w:rsid w:val="00592F24"/>
    <w:pPr>
      <w:keepNext/>
      <w:spacing w:before="240" w:after="120"/>
      <w:jc w:val="center"/>
    </w:pPr>
  </w:style>
  <w:style w:type="paragraph" w:customStyle="1" w:styleId="Tabelle51">
    <w:name w:val="Tabelle51"/>
    <w:basedOn w:val="Standard"/>
    <w:rsid w:val="00592F24"/>
    <w:pPr>
      <w:spacing w:before="120" w:after="360"/>
    </w:pPr>
    <w:rPr>
      <w:rFonts w:eastAsia="Arial Unicode MS"/>
    </w:rPr>
  </w:style>
  <w:style w:type="paragraph" w:customStyle="1" w:styleId="Corpolettera51">
    <w:name w:val="Corpo_lettera51"/>
    <w:basedOn w:val="Standard"/>
    <w:rsid w:val="00592F24"/>
    <w:pPr>
      <w:spacing w:before="120" w:after="120"/>
      <w:ind w:firstLine="340"/>
      <w:jc w:val="both"/>
    </w:pPr>
    <w:rPr>
      <w:rFonts w:cs="Arial"/>
      <w:spacing w:val="-2"/>
    </w:rPr>
  </w:style>
  <w:style w:type="paragraph" w:customStyle="1" w:styleId="Elnotalettera62">
    <w:name w:val="El_notalettera62"/>
    <w:basedOn w:val="Elnota"/>
    <w:rsid w:val="00592F24"/>
    <w:pPr>
      <w:ind w:left="616" w:hanging="360"/>
    </w:pPr>
  </w:style>
  <w:style w:type="paragraph" w:customStyle="1" w:styleId="Elnota82">
    <w:name w:val="El_nota82"/>
    <w:basedOn w:val="Nota"/>
    <w:rsid w:val="00592F24"/>
    <w:pPr>
      <w:ind w:left="284" w:hanging="284"/>
    </w:pPr>
  </w:style>
  <w:style w:type="paragraph" w:customStyle="1" w:styleId="Elnumero251">
    <w:name w:val="El_numero251"/>
    <w:basedOn w:val="Standard"/>
    <w:rsid w:val="00592F24"/>
    <w:pPr>
      <w:spacing w:before="40" w:after="40"/>
      <w:ind w:left="851"/>
    </w:pPr>
    <w:rPr>
      <w:rFonts w:cs="Arial"/>
      <w:szCs w:val="20"/>
    </w:rPr>
  </w:style>
  <w:style w:type="paragraph" w:customStyle="1" w:styleId="EltracciatoCarattere62">
    <w:name w:val="El_tracciato Carattere62"/>
    <w:basedOn w:val="Elnota"/>
    <w:rsid w:val="00592F24"/>
  </w:style>
  <w:style w:type="paragraph" w:customStyle="1" w:styleId="El-72">
    <w:name w:val="El-72"/>
    <w:basedOn w:val="Elpunto"/>
    <w:rsid w:val="00592F24"/>
    <w:pPr>
      <w:ind w:firstLine="0"/>
    </w:pPr>
  </w:style>
  <w:style w:type="paragraph" w:customStyle="1" w:styleId="Elpunto272">
    <w:name w:val="El_punto272"/>
    <w:basedOn w:val="Elpunto"/>
    <w:rsid w:val="00592F24"/>
    <w:pPr>
      <w:ind w:left="567" w:hanging="283"/>
    </w:pPr>
  </w:style>
  <w:style w:type="paragraph" w:customStyle="1" w:styleId="StileTabelleAllineatoasinistra52">
    <w:name w:val="Stile Tabelle + Allineato a sinistra52"/>
    <w:basedOn w:val="Tabelle"/>
    <w:rsid w:val="00592F24"/>
    <w:rPr>
      <w:rFonts w:eastAsia="Times New Roman"/>
      <w:szCs w:val="20"/>
    </w:rPr>
  </w:style>
  <w:style w:type="paragraph" w:customStyle="1" w:styleId="tit351">
    <w:name w:val="tit351"/>
    <w:basedOn w:val="Standard"/>
    <w:rsid w:val="00592F24"/>
    <w:pPr>
      <w:spacing w:before="480"/>
    </w:pPr>
    <w:rPr>
      <w:rFonts w:ascii="Arial" w:hAnsi="Arial" w:cs="Arial"/>
      <w:b/>
      <w:bCs/>
      <w:color w:val="006699"/>
      <w:sz w:val="20"/>
      <w:szCs w:val="20"/>
    </w:rPr>
  </w:style>
  <w:style w:type="paragraph" w:customStyle="1" w:styleId="corpo510">
    <w:name w:val="corpo51"/>
    <w:basedOn w:val="Standard"/>
    <w:rsid w:val="00592F24"/>
    <w:pPr>
      <w:spacing w:before="120" w:after="120"/>
      <w:ind w:right="100"/>
      <w:jc w:val="both"/>
    </w:pPr>
    <w:rPr>
      <w:rFonts w:ascii="Arial" w:hAnsi="Arial" w:cs="Arial"/>
      <w:color w:val="000000"/>
      <w:sz w:val="18"/>
      <w:szCs w:val="18"/>
    </w:rPr>
  </w:style>
  <w:style w:type="paragraph" w:customStyle="1" w:styleId="tit251">
    <w:name w:val="tit251"/>
    <w:basedOn w:val="Standard"/>
    <w:rsid w:val="00592F24"/>
    <w:pPr>
      <w:spacing w:before="400" w:after="60"/>
    </w:pPr>
    <w:rPr>
      <w:rFonts w:ascii="Arial" w:hAnsi="Arial" w:cs="Arial"/>
      <w:b/>
      <w:bCs/>
      <w:color w:val="006699"/>
      <w:sz w:val="22"/>
      <w:szCs w:val="22"/>
    </w:rPr>
  </w:style>
  <w:style w:type="paragraph" w:customStyle="1" w:styleId="corpotab510">
    <w:name w:val="corpotab51"/>
    <w:basedOn w:val="Standard"/>
    <w:rsid w:val="00592F24"/>
    <w:pPr>
      <w:spacing w:before="20" w:after="20"/>
      <w:ind w:left="40" w:right="40"/>
    </w:pPr>
    <w:rPr>
      <w:rFonts w:ascii="Arial" w:hAnsi="Arial" w:cs="Arial"/>
      <w:color w:val="000000"/>
      <w:sz w:val="18"/>
      <w:szCs w:val="18"/>
    </w:rPr>
  </w:style>
  <w:style w:type="paragraph" w:customStyle="1" w:styleId="Normale251">
    <w:name w:val="Normale 251"/>
    <w:basedOn w:val="Standard"/>
    <w:rsid w:val="00592F24"/>
    <w:pPr>
      <w:spacing w:before="120"/>
      <w:ind w:left="567" w:right="567"/>
    </w:pPr>
    <w:rPr>
      <w:sz w:val="22"/>
      <w:szCs w:val="20"/>
    </w:rPr>
  </w:style>
  <w:style w:type="paragraph" w:customStyle="1" w:styleId="tit451">
    <w:name w:val="tit451"/>
    <w:basedOn w:val="Standard"/>
    <w:rsid w:val="00592F24"/>
    <w:pPr>
      <w:spacing w:before="120"/>
    </w:pPr>
    <w:rPr>
      <w:rFonts w:ascii="Arial" w:hAnsi="Arial" w:cs="Arial"/>
      <w:b/>
      <w:bCs/>
      <w:i/>
      <w:iCs/>
      <w:color w:val="006699"/>
      <w:sz w:val="18"/>
      <w:szCs w:val="18"/>
    </w:rPr>
  </w:style>
  <w:style w:type="paragraph" w:customStyle="1" w:styleId="CorpoCarattereCarattere51">
    <w:name w:val="Corpo Carattere Carattere51"/>
    <w:basedOn w:val="Standard"/>
    <w:rsid w:val="00592F24"/>
    <w:pPr>
      <w:spacing w:before="120" w:after="120"/>
      <w:ind w:left="284"/>
      <w:jc w:val="both"/>
    </w:pPr>
    <w:rPr>
      <w:spacing w:val="-2"/>
    </w:rPr>
  </w:style>
  <w:style w:type="paragraph" w:customStyle="1" w:styleId="rgsufficio151">
    <w:name w:val="rgs_ufficio151"/>
    <w:basedOn w:val="Standard"/>
    <w:rsid w:val="00592F24"/>
    <w:pPr>
      <w:jc w:val="center"/>
    </w:pPr>
    <w:rPr>
      <w:smallCaps/>
      <w:sz w:val="16"/>
      <w:szCs w:val="20"/>
    </w:rPr>
  </w:style>
  <w:style w:type="paragraph" w:customStyle="1" w:styleId="rgsoggetto41">
    <w:name w:val="rgs_oggetto41"/>
    <w:basedOn w:val="Standard"/>
    <w:rsid w:val="00592F24"/>
    <w:pPr>
      <w:ind w:left="1000" w:hanging="1000"/>
    </w:pPr>
    <w:rPr>
      <w:sz w:val="20"/>
      <w:szCs w:val="20"/>
    </w:rPr>
  </w:style>
  <w:style w:type="paragraph" w:customStyle="1" w:styleId="StileGlossarioDefCorsivo52">
    <w:name w:val="Stile GlossarioDef + Corsivo52"/>
    <w:basedOn w:val="GlossarioDef"/>
    <w:rsid w:val="00592F24"/>
    <w:rPr>
      <w:i/>
      <w:iCs/>
      <w:spacing w:val="-2"/>
    </w:rPr>
  </w:style>
  <w:style w:type="paragraph" w:customStyle="1" w:styleId="corpocarattere51">
    <w:name w:val="corpocarattere51"/>
    <w:basedOn w:val="Standard"/>
    <w:rsid w:val="00592F24"/>
    <w:pPr>
      <w:spacing w:before="280" w:after="280"/>
    </w:pPr>
    <w:rPr>
      <w:rFonts w:ascii="Arial Unicode MS" w:eastAsia="Arial Unicode MS" w:hAnsi="Arial Unicode MS" w:cs="Arial Unicode MS"/>
    </w:rPr>
  </w:style>
  <w:style w:type="paragraph" w:customStyle="1" w:styleId="0proposta51">
    <w:name w:val="0_proposta51"/>
    <w:basedOn w:val="Standard"/>
    <w:rsid w:val="00592F24"/>
    <w:pPr>
      <w:spacing w:after="120"/>
      <w:jc w:val="both"/>
    </w:pPr>
  </w:style>
  <w:style w:type="paragraph" w:customStyle="1" w:styleId="rgscorpodeltesto51">
    <w:name w:val="rgs_corpodeltesto51"/>
    <w:basedOn w:val="Standard"/>
    <w:rsid w:val="00592F24"/>
    <w:pPr>
      <w:spacing w:after="120" w:line="360" w:lineRule="auto"/>
      <w:ind w:firstLine="799"/>
      <w:jc w:val="both"/>
    </w:pPr>
    <w:rPr>
      <w:szCs w:val="20"/>
    </w:rPr>
  </w:style>
  <w:style w:type="paragraph" w:customStyle="1" w:styleId="StileEvidenziatoreNonGrassetto22">
    <w:name w:val="Stile Evidenziatore + Non Grassetto22"/>
    <w:basedOn w:val="Evidenziatore"/>
    <w:rsid w:val="00592F24"/>
  </w:style>
  <w:style w:type="paragraph" w:customStyle="1" w:styleId="CM11451">
    <w:name w:val="CM11451"/>
    <w:basedOn w:val="Standard"/>
    <w:next w:val="Standard"/>
    <w:rsid w:val="00592F24"/>
    <w:pPr>
      <w:widowControl w:val="0"/>
      <w:autoSpaceDE w:val="0"/>
      <w:spacing w:after="105"/>
      <w:ind w:right="508"/>
    </w:pPr>
  </w:style>
  <w:style w:type="paragraph" w:customStyle="1" w:styleId="testo151">
    <w:name w:val="testo151"/>
    <w:basedOn w:val="Standard"/>
    <w:rsid w:val="00592F24"/>
    <w:pPr>
      <w:widowControl w:val="0"/>
      <w:ind w:left="426" w:right="-1"/>
      <w:jc w:val="both"/>
    </w:pPr>
    <w:rPr>
      <w:sz w:val="22"/>
      <w:szCs w:val="20"/>
    </w:rPr>
  </w:style>
  <w:style w:type="paragraph" w:customStyle="1" w:styleId="ElnotaCarattere121">
    <w:name w:val="El_nota Carattere1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21">
    <w:name w:val="Corpo Carattere Carattere Carattere121"/>
    <w:basedOn w:val="Standard"/>
    <w:rsid w:val="00592F24"/>
    <w:pPr>
      <w:spacing w:before="120" w:after="120"/>
      <w:ind w:left="284"/>
      <w:jc w:val="both"/>
    </w:pPr>
    <w:rPr>
      <w:spacing w:val="-2"/>
    </w:rPr>
  </w:style>
  <w:style w:type="paragraph" w:customStyle="1" w:styleId="Elpunto122">
    <w:name w:val="El_punto122"/>
    <w:basedOn w:val="Puntoelenco"/>
    <w:rsid w:val="00592F24"/>
    <w:pPr>
      <w:spacing w:before="60" w:after="60"/>
      <w:ind w:left="0" w:firstLine="0"/>
    </w:pPr>
  </w:style>
  <w:style w:type="paragraph" w:customStyle="1" w:styleId="Dida122">
    <w:name w:val="Dida122"/>
    <w:basedOn w:val="WW-Didascalia"/>
    <w:rsid w:val="00592F24"/>
  </w:style>
  <w:style w:type="paragraph" w:customStyle="1" w:styleId="Ellettera2122">
    <w:name w:val="El_lettera2122"/>
    <w:basedOn w:val="Ellettera"/>
    <w:rsid w:val="00592F24"/>
  </w:style>
  <w:style w:type="paragraph" w:customStyle="1" w:styleId="EltracciatoCarattereCarattere122">
    <w:name w:val="El_tracciato Carattere Carattere122"/>
    <w:basedOn w:val="ElnotaCarattere"/>
    <w:rsid w:val="00592F24"/>
    <w:pPr>
      <w:ind w:left="0" w:firstLine="0"/>
    </w:pPr>
  </w:style>
  <w:style w:type="paragraph" w:customStyle="1" w:styleId="Evidenziatore121">
    <w:name w:val="Evidenziatore121"/>
    <w:basedOn w:val="Standard"/>
    <w:rsid w:val="00592F24"/>
    <w:pPr>
      <w:spacing w:before="120" w:after="140"/>
      <w:jc w:val="both"/>
    </w:pPr>
    <w:rPr>
      <w:rFonts w:cs="Arial"/>
      <w:b/>
      <w:spacing w:val="-2"/>
    </w:rPr>
  </w:style>
  <w:style w:type="paragraph" w:customStyle="1" w:styleId="Figura121">
    <w:name w:val="Figura121"/>
    <w:basedOn w:val="Standard"/>
    <w:rsid w:val="00592F24"/>
    <w:pPr>
      <w:keepNext/>
      <w:spacing w:before="240" w:after="120"/>
      <w:jc w:val="center"/>
    </w:pPr>
  </w:style>
  <w:style w:type="paragraph" w:customStyle="1" w:styleId="Tabelle121">
    <w:name w:val="Tabelle121"/>
    <w:basedOn w:val="Standard"/>
    <w:rsid w:val="00592F24"/>
    <w:pPr>
      <w:spacing w:before="120" w:after="360"/>
    </w:pPr>
    <w:rPr>
      <w:rFonts w:eastAsia="Arial Unicode MS"/>
    </w:rPr>
  </w:style>
  <w:style w:type="paragraph" w:customStyle="1" w:styleId="Corpolettera121">
    <w:name w:val="Corpo_lettera121"/>
    <w:basedOn w:val="Standard"/>
    <w:rsid w:val="00592F24"/>
    <w:pPr>
      <w:spacing w:before="120" w:after="120"/>
      <w:ind w:firstLine="340"/>
      <w:jc w:val="both"/>
    </w:pPr>
    <w:rPr>
      <w:rFonts w:cs="Arial"/>
      <w:spacing w:val="-2"/>
    </w:rPr>
  </w:style>
  <w:style w:type="paragraph" w:customStyle="1" w:styleId="Elnotalettera122">
    <w:name w:val="El_notalettera122"/>
    <w:basedOn w:val="Elnota"/>
    <w:rsid w:val="00592F24"/>
    <w:pPr>
      <w:ind w:left="616" w:hanging="360"/>
    </w:pPr>
  </w:style>
  <w:style w:type="paragraph" w:customStyle="1" w:styleId="Elnota122">
    <w:name w:val="El_nota122"/>
    <w:basedOn w:val="Nota"/>
    <w:rsid w:val="00592F24"/>
    <w:pPr>
      <w:ind w:left="567" w:hanging="283"/>
    </w:pPr>
  </w:style>
  <w:style w:type="paragraph" w:customStyle="1" w:styleId="EltracciatoCarattere122">
    <w:name w:val="El_tracciato Carattere122"/>
    <w:basedOn w:val="Elnota"/>
    <w:rsid w:val="00592F24"/>
  </w:style>
  <w:style w:type="paragraph" w:customStyle="1" w:styleId="El-122">
    <w:name w:val="El-122"/>
    <w:basedOn w:val="Elpunto"/>
    <w:rsid w:val="00592F24"/>
    <w:pPr>
      <w:ind w:left="0" w:firstLine="0"/>
    </w:pPr>
  </w:style>
  <w:style w:type="paragraph" w:customStyle="1" w:styleId="Elpunto2122">
    <w:name w:val="El_punto2122"/>
    <w:basedOn w:val="Elpunto"/>
    <w:rsid w:val="00592F24"/>
    <w:pPr>
      <w:ind w:left="720" w:hanging="360"/>
    </w:pPr>
  </w:style>
  <w:style w:type="paragraph" w:customStyle="1" w:styleId="Corpo1410">
    <w:name w:val="Corpo141"/>
    <w:basedOn w:val="Standard"/>
    <w:rsid w:val="00592F24"/>
    <w:pPr>
      <w:spacing w:before="120" w:after="120"/>
      <w:jc w:val="both"/>
    </w:pPr>
    <w:rPr>
      <w:rFonts w:cs="Arial"/>
      <w:spacing w:val="-2"/>
    </w:rPr>
  </w:style>
  <w:style w:type="paragraph" w:customStyle="1" w:styleId="StileTabelleAllineatoasinistra122">
    <w:name w:val="Stile Tabelle + Allineato a sinistra122"/>
    <w:basedOn w:val="Tabelle"/>
    <w:rsid w:val="00592F24"/>
    <w:rPr>
      <w:rFonts w:eastAsia="Times New Roman"/>
      <w:szCs w:val="20"/>
    </w:rPr>
  </w:style>
  <w:style w:type="paragraph" w:customStyle="1" w:styleId="tit3121">
    <w:name w:val="tit3121"/>
    <w:basedOn w:val="Standard"/>
    <w:rsid w:val="00592F24"/>
    <w:pPr>
      <w:spacing w:before="480"/>
    </w:pPr>
    <w:rPr>
      <w:rFonts w:ascii="Arial" w:hAnsi="Arial" w:cs="Arial"/>
      <w:b/>
      <w:bCs/>
      <w:color w:val="006699"/>
      <w:sz w:val="20"/>
      <w:szCs w:val="20"/>
    </w:rPr>
  </w:style>
  <w:style w:type="paragraph" w:customStyle="1" w:styleId="corpo1210">
    <w:name w:val="corpo121"/>
    <w:basedOn w:val="Standard"/>
    <w:rsid w:val="00592F24"/>
    <w:pPr>
      <w:spacing w:before="120" w:after="120"/>
      <w:ind w:right="100"/>
      <w:jc w:val="both"/>
    </w:pPr>
    <w:rPr>
      <w:rFonts w:ascii="Arial" w:hAnsi="Arial" w:cs="Arial"/>
      <w:color w:val="000000"/>
      <w:sz w:val="18"/>
      <w:szCs w:val="18"/>
    </w:rPr>
  </w:style>
  <w:style w:type="paragraph" w:customStyle="1" w:styleId="tit2121">
    <w:name w:val="tit2121"/>
    <w:basedOn w:val="Standard"/>
    <w:rsid w:val="00592F24"/>
    <w:pPr>
      <w:spacing w:before="400" w:after="60"/>
    </w:pPr>
    <w:rPr>
      <w:rFonts w:ascii="Arial" w:hAnsi="Arial" w:cs="Arial"/>
      <w:b/>
      <w:bCs/>
      <w:color w:val="006699"/>
      <w:sz w:val="22"/>
      <w:szCs w:val="22"/>
    </w:rPr>
  </w:style>
  <w:style w:type="paragraph" w:customStyle="1" w:styleId="corpotab1210">
    <w:name w:val="corpotab121"/>
    <w:basedOn w:val="Standard"/>
    <w:rsid w:val="00592F24"/>
    <w:pPr>
      <w:spacing w:before="20" w:after="20"/>
      <w:ind w:left="40" w:right="40"/>
    </w:pPr>
    <w:rPr>
      <w:rFonts w:ascii="Arial" w:hAnsi="Arial" w:cs="Arial"/>
      <w:color w:val="000000"/>
      <w:sz w:val="18"/>
      <w:szCs w:val="18"/>
    </w:rPr>
  </w:style>
  <w:style w:type="paragraph" w:customStyle="1" w:styleId="Normale2121">
    <w:name w:val="Normale 2121"/>
    <w:basedOn w:val="Standard"/>
    <w:rsid w:val="00592F24"/>
    <w:pPr>
      <w:spacing w:before="120"/>
      <w:ind w:left="567" w:right="567"/>
    </w:pPr>
    <w:rPr>
      <w:sz w:val="22"/>
      <w:szCs w:val="20"/>
    </w:rPr>
  </w:style>
  <w:style w:type="paragraph" w:customStyle="1" w:styleId="tit4121">
    <w:name w:val="tit4121"/>
    <w:basedOn w:val="Standard"/>
    <w:rsid w:val="00592F24"/>
    <w:pPr>
      <w:spacing w:before="120"/>
    </w:pPr>
    <w:rPr>
      <w:rFonts w:ascii="Arial" w:hAnsi="Arial" w:cs="Arial"/>
      <w:b/>
      <w:bCs/>
      <w:i/>
      <w:iCs/>
      <w:color w:val="006699"/>
      <w:sz w:val="18"/>
      <w:szCs w:val="18"/>
    </w:rPr>
  </w:style>
  <w:style w:type="paragraph" w:customStyle="1" w:styleId="CorpoCarattereCarattere121">
    <w:name w:val="Corpo Carattere Carattere121"/>
    <w:basedOn w:val="Standard"/>
    <w:rsid w:val="00592F24"/>
    <w:pPr>
      <w:spacing w:before="120" w:after="120"/>
      <w:ind w:left="284"/>
      <w:jc w:val="both"/>
    </w:pPr>
    <w:rPr>
      <w:spacing w:val="-2"/>
    </w:rPr>
  </w:style>
  <w:style w:type="paragraph" w:customStyle="1" w:styleId="rgsufficio1121">
    <w:name w:val="rgs_ufficio1121"/>
    <w:basedOn w:val="Standard"/>
    <w:rsid w:val="00592F24"/>
    <w:pPr>
      <w:jc w:val="center"/>
    </w:pPr>
    <w:rPr>
      <w:smallCaps/>
      <w:sz w:val="16"/>
      <w:szCs w:val="20"/>
    </w:rPr>
  </w:style>
  <w:style w:type="paragraph" w:customStyle="1" w:styleId="rgsoggetto121">
    <w:name w:val="rgs_oggetto121"/>
    <w:basedOn w:val="Standard"/>
    <w:rsid w:val="00592F24"/>
    <w:pPr>
      <w:ind w:left="1000" w:hanging="1000"/>
    </w:pPr>
    <w:rPr>
      <w:sz w:val="20"/>
      <w:szCs w:val="20"/>
    </w:rPr>
  </w:style>
  <w:style w:type="paragraph" w:customStyle="1" w:styleId="StileGlossarioDefCorsivo122">
    <w:name w:val="Stile GlossarioDef + Corsivo122"/>
    <w:basedOn w:val="GlossarioDef"/>
    <w:rsid w:val="00592F24"/>
    <w:rPr>
      <w:i/>
      <w:iCs/>
      <w:spacing w:val="-2"/>
    </w:rPr>
  </w:style>
  <w:style w:type="paragraph" w:customStyle="1" w:styleId="corpocarattere121">
    <w:name w:val="corpocarattere121"/>
    <w:basedOn w:val="Standard"/>
    <w:rsid w:val="00592F24"/>
    <w:pPr>
      <w:spacing w:before="280" w:after="280"/>
    </w:pPr>
    <w:rPr>
      <w:rFonts w:ascii="Arial Unicode MS" w:eastAsia="Arial Unicode MS" w:hAnsi="Arial Unicode MS" w:cs="Arial Unicode MS"/>
    </w:rPr>
  </w:style>
  <w:style w:type="paragraph" w:customStyle="1" w:styleId="0proposta121">
    <w:name w:val="0_proposta121"/>
    <w:basedOn w:val="Standard"/>
    <w:rsid w:val="00592F24"/>
    <w:pPr>
      <w:spacing w:after="120"/>
      <w:jc w:val="both"/>
    </w:pPr>
  </w:style>
  <w:style w:type="paragraph" w:customStyle="1" w:styleId="rgscorpodeltesto121">
    <w:name w:val="rgs_corpodeltesto121"/>
    <w:basedOn w:val="Standard"/>
    <w:rsid w:val="00592F24"/>
    <w:pPr>
      <w:spacing w:after="120" w:line="360" w:lineRule="auto"/>
      <w:ind w:firstLine="799"/>
      <w:jc w:val="both"/>
    </w:pPr>
    <w:rPr>
      <w:szCs w:val="20"/>
    </w:rPr>
  </w:style>
  <w:style w:type="paragraph" w:customStyle="1" w:styleId="CM114121">
    <w:name w:val="CM114121"/>
    <w:basedOn w:val="Standard"/>
    <w:next w:val="Standard"/>
    <w:rsid w:val="00592F24"/>
    <w:pPr>
      <w:widowControl w:val="0"/>
      <w:autoSpaceDE w:val="0"/>
      <w:spacing w:after="105"/>
      <w:ind w:right="508"/>
    </w:pPr>
  </w:style>
  <w:style w:type="paragraph" w:customStyle="1" w:styleId="testo1121">
    <w:name w:val="testo1121"/>
    <w:basedOn w:val="Standard"/>
    <w:rsid w:val="00592F24"/>
    <w:pPr>
      <w:widowControl w:val="0"/>
      <w:ind w:left="426" w:right="-1"/>
      <w:jc w:val="both"/>
    </w:pPr>
    <w:rPr>
      <w:sz w:val="22"/>
      <w:szCs w:val="20"/>
    </w:rPr>
  </w:style>
  <w:style w:type="paragraph" w:customStyle="1" w:styleId="ElnotaCarattere221">
    <w:name w:val="El_nota Carattere2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21">
    <w:name w:val="Corpo Carattere Carattere Carattere221"/>
    <w:basedOn w:val="Standard"/>
    <w:rsid w:val="00592F24"/>
    <w:pPr>
      <w:spacing w:before="120" w:after="120"/>
      <w:ind w:left="284"/>
      <w:jc w:val="both"/>
    </w:pPr>
    <w:rPr>
      <w:spacing w:val="-2"/>
    </w:rPr>
  </w:style>
  <w:style w:type="paragraph" w:customStyle="1" w:styleId="Elpunto322">
    <w:name w:val="El_punto322"/>
    <w:basedOn w:val="Puntoelenco"/>
    <w:rsid w:val="00592F24"/>
    <w:pPr>
      <w:spacing w:before="60" w:after="60"/>
      <w:ind w:left="0" w:firstLine="0"/>
    </w:pPr>
  </w:style>
  <w:style w:type="paragraph" w:customStyle="1" w:styleId="Dida222">
    <w:name w:val="Dida222"/>
    <w:basedOn w:val="WW-Didascalia"/>
    <w:rsid w:val="00592F24"/>
  </w:style>
  <w:style w:type="paragraph" w:customStyle="1" w:styleId="Ellettera2222">
    <w:name w:val="El_lettera2222"/>
    <w:basedOn w:val="Ellettera"/>
    <w:rsid w:val="00592F24"/>
  </w:style>
  <w:style w:type="paragraph" w:customStyle="1" w:styleId="EltracciatoCarattereCarattere222">
    <w:name w:val="El_tracciato Carattere Carattere222"/>
    <w:basedOn w:val="ElnotaCarattere"/>
    <w:rsid w:val="00592F24"/>
    <w:pPr>
      <w:ind w:left="0" w:firstLine="0"/>
    </w:pPr>
  </w:style>
  <w:style w:type="paragraph" w:customStyle="1" w:styleId="Evidenziatore221">
    <w:name w:val="Evidenziatore221"/>
    <w:basedOn w:val="Standard"/>
    <w:rsid w:val="00592F24"/>
    <w:pPr>
      <w:spacing w:before="120" w:after="140"/>
      <w:jc w:val="both"/>
    </w:pPr>
    <w:rPr>
      <w:rFonts w:cs="Arial"/>
      <w:b/>
      <w:spacing w:val="-2"/>
    </w:rPr>
  </w:style>
  <w:style w:type="paragraph" w:customStyle="1" w:styleId="Figura221">
    <w:name w:val="Figura221"/>
    <w:basedOn w:val="Standard"/>
    <w:rsid w:val="00592F24"/>
    <w:pPr>
      <w:keepNext/>
      <w:spacing w:before="240" w:after="120"/>
      <w:jc w:val="center"/>
    </w:pPr>
  </w:style>
  <w:style w:type="paragraph" w:customStyle="1" w:styleId="Tabelle221">
    <w:name w:val="Tabelle221"/>
    <w:basedOn w:val="Standard"/>
    <w:rsid w:val="00592F24"/>
    <w:pPr>
      <w:spacing w:before="120" w:after="360"/>
    </w:pPr>
    <w:rPr>
      <w:rFonts w:eastAsia="Arial Unicode MS"/>
    </w:rPr>
  </w:style>
  <w:style w:type="paragraph" w:customStyle="1" w:styleId="Corpolettera221">
    <w:name w:val="Corpo_lettera221"/>
    <w:basedOn w:val="Standard"/>
    <w:rsid w:val="00592F24"/>
    <w:pPr>
      <w:spacing w:before="120" w:after="120"/>
      <w:ind w:firstLine="340"/>
      <w:jc w:val="both"/>
    </w:pPr>
    <w:rPr>
      <w:rFonts w:cs="Arial"/>
      <w:spacing w:val="-2"/>
    </w:rPr>
  </w:style>
  <w:style w:type="paragraph" w:customStyle="1" w:styleId="Elnotalettera222">
    <w:name w:val="El_notalettera222"/>
    <w:basedOn w:val="Elnota"/>
    <w:rsid w:val="00592F24"/>
    <w:pPr>
      <w:ind w:left="616" w:hanging="360"/>
    </w:pPr>
  </w:style>
  <w:style w:type="paragraph" w:customStyle="1" w:styleId="Elnota222">
    <w:name w:val="El_nota222"/>
    <w:basedOn w:val="Nota"/>
    <w:rsid w:val="00592F24"/>
    <w:pPr>
      <w:ind w:left="567" w:hanging="283"/>
    </w:pPr>
  </w:style>
  <w:style w:type="paragraph" w:customStyle="1" w:styleId="EltracciatoCarattere222">
    <w:name w:val="El_tracciato Carattere222"/>
    <w:basedOn w:val="Elnota"/>
    <w:rsid w:val="00592F24"/>
  </w:style>
  <w:style w:type="paragraph" w:customStyle="1" w:styleId="El-222">
    <w:name w:val="El-222"/>
    <w:basedOn w:val="Elpunto"/>
    <w:rsid w:val="00592F24"/>
    <w:pPr>
      <w:ind w:left="0" w:firstLine="0"/>
    </w:pPr>
  </w:style>
  <w:style w:type="paragraph" w:customStyle="1" w:styleId="Elpunto2222">
    <w:name w:val="El_punto2222"/>
    <w:basedOn w:val="Elpunto"/>
    <w:rsid w:val="00592F24"/>
    <w:pPr>
      <w:ind w:left="720" w:hanging="360"/>
    </w:pPr>
  </w:style>
  <w:style w:type="paragraph" w:customStyle="1" w:styleId="Corpo221">
    <w:name w:val="Corpo221"/>
    <w:basedOn w:val="Standard"/>
    <w:rsid w:val="00592F24"/>
    <w:pPr>
      <w:spacing w:before="120" w:after="120"/>
      <w:jc w:val="both"/>
    </w:pPr>
    <w:rPr>
      <w:rFonts w:cs="Arial"/>
      <w:spacing w:val="-2"/>
    </w:rPr>
  </w:style>
  <w:style w:type="paragraph" w:customStyle="1" w:styleId="StileTabelleAllineatoasinistra222">
    <w:name w:val="Stile Tabelle + Allineato a sinistra222"/>
    <w:basedOn w:val="Tabelle"/>
    <w:rsid w:val="00592F24"/>
    <w:rPr>
      <w:rFonts w:eastAsia="Times New Roman"/>
      <w:szCs w:val="20"/>
    </w:rPr>
  </w:style>
  <w:style w:type="paragraph" w:customStyle="1" w:styleId="tit3221">
    <w:name w:val="tit3221"/>
    <w:basedOn w:val="Standard"/>
    <w:rsid w:val="00592F24"/>
    <w:pPr>
      <w:spacing w:before="480"/>
    </w:pPr>
    <w:rPr>
      <w:rFonts w:ascii="Arial" w:hAnsi="Arial" w:cs="Arial"/>
      <w:b/>
      <w:bCs/>
      <w:color w:val="006699"/>
      <w:sz w:val="20"/>
      <w:szCs w:val="20"/>
    </w:rPr>
  </w:style>
  <w:style w:type="paragraph" w:customStyle="1" w:styleId="corpo2210">
    <w:name w:val="corpo221"/>
    <w:basedOn w:val="Standard"/>
    <w:rsid w:val="00592F24"/>
    <w:pPr>
      <w:spacing w:before="120" w:after="120"/>
      <w:ind w:right="100"/>
      <w:jc w:val="both"/>
    </w:pPr>
    <w:rPr>
      <w:rFonts w:ascii="Arial" w:hAnsi="Arial" w:cs="Arial"/>
      <w:color w:val="000000"/>
      <w:sz w:val="18"/>
      <w:szCs w:val="18"/>
    </w:rPr>
  </w:style>
  <w:style w:type="paragraph" w:customStyle="1" w:styleId="tit2221">
    <w:name w:val="tit2221"/>
    <w:basedOn w:val="Standard"/>
    <w:rsid w:val="00592F24"/>
    <w:pPr>
      <w:spacing w:before="400" w:after="60"/>
    </w:pPr>
    <w:rPr>
      <w:rFonts w:ascii="Arial" w:hAnsi="Arial" w:cs="Arial"/>
      <w:b/>
      <w:bCs/>
      <w:color w:val="006699"/>
      <w:sz w:val="22"/>
      <w:szCs w:val="22"/>
    </w:rPr>
  </w:style>
  <w:style w:type="paragraph" w:customStyle="1" w:styleId="corpotab2210">
    <w:name w:val="corpotab221"/>
    <w:basedOn w:val="Standard"/>
    <w:rsid w:val="00592F24"/>
    <w:pPr>
      <w:spacing w:before="20" w:after="20"/>
      <w:ind w:left="40" w:right="40"/>
    </w:pPr>
    <w:rPr>
      <w:rFonts w:ascii="Arial" w:hAnsi="Arial" w:cs="Arial"/>
      <w:color w:val="000000"/>
      <w:sz w:val="18"/>
      <w:szCs w:val="18"/>
    </w:rPr>
  </w:style>
  <w:style w:type="paragraph" w:customStyle="1" w:styleId="Normale2221">
    <w:name w:val="Normale 2221"/>
    <w:basedOn w:val="Standard"/>
    <w:rsid w:val="00592F24"/>
    <w:pPr>
      <w:spacing w:before="120"/>
      <w:ind w:left="567" w:right="567"/>
    </w:pPr>
    <w:rPr>
      <w:sz w:val="22"/>
      <w:szCs w:val="20"/>
    </w:rPr>
  </w:style>
  <w:style w:type="paragraph" w:customStyle="1" w:styleId="tit4221">
    <w:name w:val="tit4221"/>
    <w:basedOn w:val="Standard"/>
    <w:rsid w:val="00592F24"/>
    <w:pPr>
      <w:spacing w:before="120"/>
    </w:pPr>
    <w:rPr>
      <w:rFonts w:ascii="Arial" w:hAnsi="Arial" w:cs="Arial"/>
      <w:b/>
      <w:bCs/>
      <w:i/>
      <w:iCs/>
      <w:color w:val="006699"/>
      <w:sz w:val="18"/>
      <w:szCs w:val="18"/>
    </w:rPr>
  </w:style>
  <w:style w:type="paragraph" w:customStyle="1" w:styleId="CorpoCarattereCarattere221">
    <w:name w:val="Corpo Carattere Carattere221"/>
    <w:basedOn w:val="Standard"/>
    <w:rsid w:val="00592F24"/>
    <w:pPr>
      <w:spacing w:before="120" w:after="120"/>
      <w:ind w:left="284"/>
      <w:jc w:val="both"/>
    </w:pPr>
    <w:rPr>
      <w:spacing w:val="-2"/>
    </w:rPr>
  </w:style>
  <w:style w:type="paragraph" w:customStyle="1" w:styleId="rgsufficio1221">
    <w:name w:val="rgs_ufficio1221"/>
    <w:basedOn w:val="Standard"/>
    <w:rsid w:val="00592F24"/>
    <w:pPr>
      <w:jc w:val="center"/>
    </w:pPr>
    <w:rPr>
      <w:smallCaps/>
      <w:sz w:val="16"/>
      <w:szCs w:val="20"/>
    </w:rPr>
  </w:style>
  <w:style w:type="paragraph" w:customStyle="1" w:styleId="rgsoggetto221">
    <w:name w:val="rgs_oggetto221"/>
    <w:basedOn w:val="Standard"/>
    <w:rsid w:val="00592F24"/>
    <w:pPr>
      <w:ind w:left="1000" w:hanging="1000"/>
    </w:pPr>
    <w:rPr>
      <w:sz w:val="20"/>
      <w:szCs w:val="20"/>
    </w:rPr>
  </w:style>
  <w:style w:type="paragraph" w:customStyle="1" w:styleId="StileGlossarioDefCorsivo222">
    <w:name w:val="Stile GlossarioDef + Corsivo222"/>
    <w:basedOn w:val="GlossarioDef"/>
    <w:rsid w:val="00592F24"/>
    <w:rPr>
      <w:i/>
      <w:iCs/>
      <w:spacing w:val="-2"/>
    </w:rPr>
  </w:style>
  <w:style w:type="paragraph" w:customStyle="1" w:styleId="corpocarattere221">
    <w:name w:val="corpocarattere221"/>
    <w:basedOn w:val="Standard"/>
    <w:rsid w:val="00592F24"/>
    <w:pPr>
      <w:spacing w:before="280" w:after="280"/>
    </w:pPr>
    <w:rPr>
      <w:rFonts w:ascii="Arial Unicode MS" w:eastAsia="Arial Unicode MS" w:hAnsi="Arial Unicode MS" w:cs="Arial Unicode MS"/>
    </w:rPr>
  </w:style>
  <w:style w:type="paragraph" w:customStyle="1" w:styleId="0proposta221">
    <w:name w:val="0_proposta221"/>
    <w:basedOn w:val="Standard"/>
    <w:rsid w:val="00592F24"/>
    <w:pPr>
      <w:spacing w:after="120"/>
      <w:jc w:val="both"/>
    </w:pPr>
  </w:style>
  <w:style w:type="paragraph" w:customStyle="1" w:styleId="rgscorpodeltesto221">
    <w:name w:val="rgs_corpodeltesto221"/>
    <w:basedOn w:val="Standard"/>
    <w:rsid w:val="00592F24"/>
    <w:pPr>
      <w:spacing w:after="120" w:line="360" w:lineRule="auto"/>
      <w:ind w:firstLine="799"/>
      <w:jc w:val="both"/>
    </w:pPr>
    <w:rPr>
      <w:szCs w:val="20"/>
    </w:rPr>
  </w:style>
  <w:style w:type="paragraph" w:customStyle="1" w:styleId="CM114221">
    <w:name w:val="CM114221"/>
    <w:basedOn w:val="Standard"/>
    <w:next w:val="Standard"/>
    <w:rsid w:val="00592F24"/>
    <w:pPr>
      <w:widowControl w:val="0"/>
      <w:autoSpaceDE w:val="0"/>
      <w:spacing w:after="105"/>
      <w:ind w:right="508"/>
    </w:pPr>
  </w:style>
  <w:style w:type="paragraph" w:customStyle="1" w:styleId="testo1221">
    <w:name w:val="testo1221"/>
    <w:basedOn w:val="Standard"/>
    <w:rsid w:val="00592F24"/>
    <w:pPr>
      <w:widowControl w:val="0"/>
      <w:ind w:left="426" w:right="-1"/>
      <w:jc w:val="both"/>
    </w:pPr>
    <w:rPr>
      <w:sz w:val="22"/>
      <w:szCs w:val="20"/>
    </w:rPr>
  </w:style>
  <w:style w:type="paragraph" w:customStyle="1" w:styleId="Corpo1151">
    <w:name w:val="Corpo1151"/>
    <w:basedOn w:val="Standard"/>
    <w:rsid w:val="00592F24"/>
    <w:pPr>
      <w:spacing w:before="120" w:after="120"/>
      <w:jc w:val="both"/>
    </w:pPr>
    <w:rPr>
      <w:rFonts w:cs="Arial"/>
      <w:spacing w:val="-2"/>
    </w:rPr>
  </w:style>
  <w:style w:type="paragraph" w:customStyle="1" w:styleId="Corpo11121">
    <w:name w:val="Corpo11121"/>
    <w:basedOn w:val="Standard"/>
    <w:rsid w:val="00592F24"/>
    <w:pPr>
      <w:spacing w:before="120" w:after="120"/>
      <w:jc w:val="both"/>
    </w:pPr>
    <w:rPr>
      <w:rFonts w:cs="Arial"/>
      <w:spacing w:val="-2"/>
    </w:rPr>
  </w:style>
  <w:style w:type="paragraph" w:customStyle="1" w:styleId="Elpunto422">
    <w:name w:val="El_punto422"/>
    <w:basedOn w:val="Puntoelenco"/>
    <w:rsid w:val="00592F24"/>
    <w:pPr>
      <w:spacing w:before="60" w:after="60"/>
    </w:pPr>
  </w:style>
  <w:style w:type="paragraph" w:customStyle="1" w:styleId="Figura321">
    <w:name w:val="Figura321"/>
    <w:basedOn w:val="Standard"/>
    <w:rsid w:val="00592F24"/>
    <w:pPr>
      <w:keepNext/>
      <w:spacing w:before="240" w:after="120"/>
      <w:jc w:val="center"/>
    </w:pPr>
  </w:style>
  <w:style w:type="paragraph" w:customStyle="1" w:styleId="Elnota321">
    <w:name w:val="El_nota321"/>
    <w:basedOn w:val="Standard"/>
    <w:rsid w:val="00592F24"/>
    <w:pPr>
      <w:spacing w:before="80" w:after="80"/>
      <w:ind w:left="284" w:hanging="284"/>
    </w:pPr>
    <w:rPr>
      <w:rFonts w:ascii="Arial" w:hAnsi="Arial" w:cs="Arial"/>
      <w:bCs/>
      <w:sz w:val="18"/>
      <w:szCs w:val="3276"/>
    </w:rPr>
  </w:style>
  <w:style w:type="paragraph" w:customStyle="1" w:styleId="Elpunto2322">
    <w:name w:val="El_punto2322"/>
    <w:basedOn w:val="Elpunto"/>
    <w:rsid w:val="00592F24"/>
    <w:pPr>
      <w:ind w:left="567" w:hanging="283"/>
    </w:pPr>
  </w:style>
  <w:style w:type="paragraph" w:customStyle="1" w:styleId="Corpo321">
    <w:name w:val="Corpo321"/>
    <w:basedOn w:val="Standard"/>
    <w:rsid w:val="00592F24"/>
    <w:pPr>
      <w:spacing w:before="120" w:after="120"/>
      <w:jc w:val="both"/>
    </w:pPr>
    <w:rPr>
      <w:rFonts w:cs="Arial"/>
      <w:spacing w:val="-2"/>
    </w:rPr>
  </w:style>
  <w:style w:type="paragraph" w:customStyle="1" w:styleId="Elnotalettera322">
    <w:name w:val="El_notalettera322"/>
    <w:basedOn w:val="Elnota"/>
    <w:rsid w:val="00592F24"/>
    <w:pPr>
      <w:ind w:left="616" w:hanging="360"/>
    </w:pPr>
  </w:style>
  <w:style w:type="paragraph" w:customStyle="1" w:styleId="EltracciatoCarattere322">
    <w:name w:val="El_tracciato Carattere322"/>
    <w:basedOn w:val="Elnota"/>
    <w:rsid w:val="00592F24"/>
  </w:style>
  <w:style w:type="paragraph" w:customStyle="1" w:styleId="El-322">
    <w:name w:val="El-322"/>
    <w:basedOn w:val="Elpunto"/>
    <w:rsid w:val="00592F24"/>
  </w:style>
  <w:style w:type="paragraph" w:customStyle="1" w:styleId="Corpo11221">
    <w:name w:val="Corpo11221"/>
    <w:basedOn w:val="Standard"/>
    <w:rsid w:val="00592F24"/>
    <w:pPr>
      <w:spacing w:before="120" w:after="120"/>
      <w:jc w:val="both"/>
    </w:pPr>
    <w:rPr>
      <w:rFonts w:cs="Arial"/>
      <w:spacing w:val="-2"/>
    </w:rPr>
  </w:style>
  <w:style w:type="paragraph" w:customStyle="1" w:styleId="Corpo421">
    <w:name w:val="Corpo421"/>
    <w:basedOn w:val="Standard"/>
    <w:rsid w:val="00592F24"/>
    <w:pPr>
      <w:spacing w:before="120" w:after="120"/>
      <w:jc w:val="both"/>
    </w:pPr>
    <w:rPr>
      <w:rFonts w:cs="Arial"/>
      <w:spacing w:val="-2"/>
    </w:rPr>
  </w:style>
  <w:style w:type="paragraph" w:customStyle="1" w:styleId="Elpunto2422">
    <w:name w:val="El_punto2422"/>
    <w:basedOn w:val="Elpunto"/>
    <w:rsid w:val="00592F24"/>
    <w:pPr>
      <w:ind w:left="0" w:firstLine="0"/>
    </w:pPr>
  </w:style>
  <w:style w:type="paragraph" w:customStyle="1" w:styleId="Elpunto522">
    <w:name w:val="El_punto522"/>
    <w:basedOn w:val="Puntoelenco"/>
    <w:rsid w:val="00592F24"/>
    <w:pPr>
      <w:spacing w:before="60" w:after="60"/>
    </w:pPr>
  </w:style>
  <w:style w:type="paragraph" w:customStyle="1" w:styleId="Elnota422">
    <w:name w:val="El_nota422"/>
    <w:basedOn w:val="Nota"/>
    <w:rsid w:val="00592F24"/>
    <w:pPr>
      <w:ind w:left="567" w:hanging="283"/>
    </w:pPr>
  </w:style>
  <w:style w:type="paragraph" w:customStyle="1" w:styleId="El-422">
    <w:name w:val="El-422"/>
    <w:basedOn w:val="Elpunto"/>
    <w:rsid w:val="00592F24"/>
  </w:style>
  <w:style w:type="paragraph" w:customStyle="1" w:styleId="Evidenziatore321">
    <w:name w:val="Evidenziatore321"/>
    <w:basedOn w:val="Standard"/>
    <w:rsid w:val="00592F24"/>
    <w:pPr>
      <w:spacing w:before="120" w:after="140"/>
      <w:jc w:val="both"/>
    </w:pPr>
    <w:rPr>
      <w:rFonts w:cs="Arial"/>
      <w:b/>
      <w:spacing w:val="-2"/>
    </w:rPr>
  </w:style>
  <w:style w:type="paragraph" w:customStyle="1" w:styleId="Elnota521">
    <w:name w:val="El_nota521"/>
    <w:basedOn w:val="Standard"/>
    <w:rsid w:val="00592F24"/>
    <w:pPr>
      <w:spacing w:before="80" w:after="80"/>
      <w:ind w:left="567" w:hanging="283"/>
    </w:pPr>
    <w:rPr>
      <w:rFonts w:ascii="Arial" w:hAnsi="Arial" w:cs="Arial"/>
      <w:bCs/>
      <w:sz w:val="18"/>
      <w:szCs w:val="3276"/>
    </w:rPr>
  </w:style>
  <w:style w:type="paragraph" w:customStyle="1" w:styleId="ElnotaCarattere321">
    <w:name w:val="El_nota Carattere32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21">
    <w:name w:val="Corpo Carattere Carattere Carattere321"/>
    <w:basedOn w:val="Standard"/>
    <w:rsid w:val="00592F24"/>
    <w:pPr>
      <w:spacing w:before="120" w:after="120"/>
      <w:ind w:left="284"/>
      <w:jc w:val="both"/>
    </w:pPr>
    <w:rPr>
      <w:spacing w:val="-2"/>
    </w:rPr>
  </w:style>
  <w:style w:type="paragraph" w:customStyle="1" w:styleId="Elpunto622">
    <w:name w:val="El_punto622"/>
    <w:basedOn w:val="Puntoelenco"/>
    <w:rsid w:val="00592F24"/>
    <w:pPr>
      <w:spacing w:before="60" w:after="60"/>
      <w:ind w:left="0" w:firstLine="0"/>
    </w:pPr>
  </w:style>
  <w:style w:type="paragraph" w:customStyle="1" w:styleId="Dida322">
    <w:name w:val="Dida322"/>
    <w:basedOn w:val="WW-Didascalia"/>
    <w:rsid w:val="00592F24"/>
  </w:style>
  <w:style w:type="paragraph" w:customStyle="1" w:styleId="Ellettera2322">
    <w:name w:val="El_lettera2322"/>
    <w:basedOn w:val="Ellettera"/>
    <w:rsid w:val="00592F24"/>
  </w:style>
  <w:style w:type="paragraph" w:customStyle="1" w:styleId="EltracciatoCarattereCarattere322">
    <w:name w:val="El_tracciato Carattere Carattere322"/>
    <w:basedOn w:val="ElnotaCarattere"/>
    <w:rsid w:val="00592F24"/>
    <w:pPr>
      <w:ind w:left="0" w:firstLine="0"/>
    </w:pPr>
  </w:style>
  <w:style w:type="paragraph" w:customStyle="1" w:styleId="Evidenziatore421">
    <w:name w:val="Evidenziatore421"/>
    <w:basedOn w:val="Standard"/>
    <w:rsid w:val="00592F24"/>
    <w:pPr>
      <w:spacing w:before="120" w:after="140"/>
      <w:jc w:val="both"/>
    </w:pPr>
    <w:rPr>
      <w:rFonts w:cs="Arial"/>
      <w:b/>
      <w:spacing w:val="-2"/>
    </w:rPr>
  </w:style>
  <w:style w:type="paragraph" w:customStyle="1" w:styleId="Figura421">
    <w:name w:val="Figura421"/>
    <w:basedOn w:val="Standard"/>
    <w:rsid w:val="00592F24"/>
    <w:pPr>
      <w:keepNext/>
      <w:spacing w:before="240" w:after="120"/>
      <w:jc w:val="center"/>
    </w:pPr>
  </w:style>
  <w:style w:type="paragraph" w:customStyle="1" w:styleId="Tabelle321">
    <w:name w:val="Tabelle321"/>
    <w:basedOn w:val="Standard"/>
    <w:rsid w:val="00592F24"/>
    <w:pPr>
      <w:spacing w:before="120" w:after="360"/>
    </w:pPr>
    <w:rPr>
      <w:rFonts w:eastAsia="Arial Unicode MS"/>
    </w:rPr>
  </w:style>
  <w:style w:type="paragraph" w:customStyle="1" w:styleId="Corpolettera321">
    <w:name w:val="Corpo_lettera321"/>
    <w:basedOn w:val="Standard"/>
    <w:rsid w:val="00592F24"/>
    <w:pPr>
      <w:spacing w:before="120" w:after="120"/>
      <w:ind w:firstLine="340"/>
      <w:jc w:val="both"/>
    </w:pPr>
    <w:rPr>
      <w:rFonts w:cs="Arial"/>
      <w:spacing w:val="-2"/>
    </w:rPr>
  </w:style>
  <w:style w:type="paragraph" w:customStyle="1" w:styleId="Elnotalettera422">
    <w:name w:val="El_notalettera422"/>
    <w:basedOn w:val="Elnota"/>
    <w:rsid w:val="00592F24"/>
    <w:pPr>
      <w:ind w:left="616" w:hanging="360"/>
    </w:pPr>
  </w:style>
  <w:style w:type="paragraph" w:customStyle="1" w:styleId="Elnota622">
    <w:name w:val="El_nota622"/>
    <w:basedOn w:val="Nota"/>
    <w:rsid w:val="00592F24"/>
    <w:pPr>
      <w:ind w:left="567" w:hanging="283"/>
    </w:pPr>
  </w:style>
  <w:style w:type="paragraph" w:customStyle="1" w:styleId="EltracciatoCarattere422">
    <w:name w:val="El_tracciato Carattere422"/>
    <w:basedOn w:val="Elnota"/>
    <w:rsid w:val="00592F24"/>
  </w:style>
  <w:style w:type="paragraph" w:customStyle="1" w:styleId="El-522">
    <w:name w:val="El-522"/>
    <w:basedOn w:val="Elpunto"/>
    <w:rsid w:val="00592F24"/>
    <w:pPr>
      <w:ind w:left="0" w:firstLine="0"/>
    </w:pPr>
  </w:style>
  <w:style w:type="paragraph" w:customStyle="1" w:styleId="Elpunto2522">
    <w:name w:val="El_punto2522"/>
    <w:basedOn w:val="Elpunto"/>
    <w:rsid w:val="00592F24"/>
    <w:pPr>
      <w:ind w:left="720" w:hanging="360"/>
    </w:pPr>
  </w:style>
  <w:style w:type="paragraph" w:customStyle="1" w:styleId="Corpo521">
    <w:name w:val="Corpo521"/>
    <w:basedOn w:val="Standard"/>
    <w:rsid w:val="00592F24"/>
    <w:pPr>
      <w:spacing w:before="120" w:after="120"/>
      <w:jc w:val="both"/>
    </w:pPr>
    <w:rPr>
      <w:rFonts w:cs="Arial"/>
      <w:spacing w:val="-2"/>
    </w:rPr>
  </w:style>
  <w:style w:type="paragraph" w:customStyle="1" w:styleId="StileTabelleAllineatoasinistra322">
    <w:name w:val="Stile Tabelle + Allineato a sinistra322"/>
    <w:basedOn w:val="Tabelle"/>
    <w:rsid w:val="00592F24"/>
    <w:rPr>
      <w:rFonts w:eastAsia="Times New Roman"/>
      <w:szCs w:val="20"/>
    </w:rPr>
  </w:style>
  <w:style w:type="paragraph" w:customStyle="1" w:styleId="tit3321">
    <w:name w:val="tit3321"/>
    <w:basedOn w:val="Standard"/>
    <w:rsid w:val="00592F24"/>
    <w:pPr>
      <w:spacing w:before="480"/>
    </w:pPr>
    <w:rPr>
      <w:rFonts w:ascii="Arial" w:hAnsi="Arial" w:cs="Arial"/>
      <w:b/>
      <w:bCs/>
      <w:color w:val="006699"/>
      <w:sz w:val="20"/>
      <w:szCs w:val="20"/>
    </w:rPr>
  </w:style>
  <w:style w:type="paragraph" w:customStyle="1" w:styleId="corpo3210">
    <w:name w:val="corpo321"/>
    <w:basedOn w:val="Standard"/>
    <w:rsid w:val="00592F24"/>
    <w:pPr>
      <w:spacing w:before="120" w:after="120"/>
      <w:ind w:right="100"/>
      <w:jc w:val="both"/>
    </w:pPr>
    <w:rPr>
      <w:rFonts w:ascii="Arial" w:hAnsi="Arial" w:cs="Arial"/>
      <w:color w:val="000000"/>
      <w:sz w:val="18"/>
      <w:szCs w:val="18"/>
    </w:rPr>
  </w:style>
  <w:style w:type="paragraph" w:customStyle="1" w:styleId="tit2321">
    <w:name w:val="tit2321"/>
    <w:basedOn w:val="Standard"/>
    <w:rsid w:val="00592F24"/>
    <w:pPr>
      <w:spacing w:before="400" w:after="60"/>
    </w:pPr>
    <w:rPr>
      <w:rFonts w:ascii="Arial" w:hAnsi="Arial" w:cs="Arial"/>
      <w:b/>
      <w:bCs/>
      <w:color w:val="006699"/>
      <w:sz w:val="22"/>
      <w:szCs w:val="22"/>
    </w:rPr>
  </w:style>
  <w:style w:type="paragraph" w:customStyle="1" w:styleId="corpotab3210">
    <w:name w:val="corpotab321"/>
    <w:basedOn w:val="Standard"/>
    <w:rsid w:val="00592F24"/>
    <w:pPr>
      <w:spacing w:before="20" w:after="20"/>
      <w:ind w:left="40" w:right="40"/>
    </w:pPr>
    <w:rPr>
      <w:rFonts w:ascii="Arial" w:hAnsi="Arial" w:cs="Arial"/>
      <w:color w:val="000000"/>
      <w:sz w:val="18"/>
      <w:szCs w:val="18"/>
    </w:rPr>
  </w:style>
  <w:style w:type="paragraph" w:customStyle="1" w:styleId="Normale2321">
    <w:name w:val="Normale 2321"/>
    <w:basedOn w:val="Standard"/>
    <w:rsid w:val="00592F24"/>
    <w:pPr>
      <w:spacing w:before="120"/>
      <w:ind w:left="567" w:right="567"/>
    </w:pPr>
    <w:rPr>
      <w:sz w:val="22"/>
      <w:szCs w:val="20"/>
    </w:rPr>
  </w:style>
  <w:style w:type="paragraph" w:customStyle="1" w:styleId="tit4321">
    <w:name w:val="tit4321"/>
    <w:basedOn w:val="Standard"/>
    <w:rsid w:val="00592F24"/>
    <w:pPr>
      <w:spacing w:before="120"/>
    </w:pPr>
    <w:rPr>
      <w:rFonts w:ascii="Arial" w:hAnsi="Arial" w:cs="Arial"/>
      <w:b/>
      <w:bCs/>
      <w:i/>
      <w:iCs/>
      <w:color w:val="006699"/>
      <w:sz w:val="18"/>
      <w:szCs w:val="18"/>
    </w:rPr>
  </w:style>
  <w:style w:type="paragraph" w:customStyle="1" w:styleId="CorpoCarattereCarattere321">
    <w:name w:val="Corpo Carattere Carattere321"/>
    <w:basedOn w:val="Standard"/>
    <w:rsid w:val="00592F24"/>
    <w:pPr>
      <w:spacing w:before="120" w:after="120"/>
      <w:ind w:left="284"/>
      <w:jc w:val="both"/>
    </w:pPr>
    <w:rPr>
      <w:spacing w:val="-2"/>
    </w:rPr>
  </w:style>
  <w:style w:type="paragraph" w:customStyle="1" w:styleId="rgsufficio1321">
    <w:name w:val="rgs_ufficio1321"/>
    <w:basedOn w:val="Standard"/>
    <w:rsid w:val="00592F24"/>
    <w:pPr>
      <w:jc w:val="center"/>
    </w:pPr>
    <w:rPr>
      <w:smallCaps/>
      <w:sz w:val="16"/>
      <w:szCs w:val="20"/>
    </w:rPr>
  </w:style>
  <w:style w:type="paragraph" w:customStyle="1" w:styleId="rgsoggetto321">
    <w:name w:val="rgs_oggetto321"/>
    <w:basedOn w:val="Standard"/>
    <w:rsid w:val="00592F24"/>
    <w:pPr>
      <w:ind w:left="1000" w:hanging="1000"/>
    </w:pPr>
    <w:rPr>
      <w:sz w:val="20"/>
      <w:szCs w:val="20"/>
    </w:rPr>
  </w:style>
  <w:style w:type="paragraph" w:customStyle="1" w:styleId="StileGlossarioDefCorsivo322">
    <w:name w:val="Stile GlossarioDef + Corsivo322"/>
    <w:basedOn w:val="GlossarioDef"/>
    <w:rsid w:val="00592F24"/>
    <w:rPr>
      <w:i/>
      <w:iCs/>
      <w:spacing w:val="-2"/>
    </w:rPr>
  </w:style>
  <w:style w:type="paragraph" w:customStyle="1" w:styleId="corpocarattere321">
    <w:name w:val="corpocarattere321"/>
    <w:basedOn w:val="Standard"/>
    <w:rsid w:val="00592F24"/>
    <w:pPr>
      <w:spacing w:before="280" w:after="280"/>
    </w:pPr>
    <w:rPr>
      <w:rFonts w:ascii="Arial Unicode MS" w:eastAsia="Arial Unicode MS" w:hAnsi="Arial Unicode MS" w:cs="Arial Unicode MS"/>
    </w:rPr>
  </w:style>
  <w:style w:type="paragraph" w:customStyle="1" w:styleId="0proposta321">
    <w:name w:val="0_proposta321"/>
    <w:basedOn w:val="Standard"/>
    <w:rsid w:val="00592F24"/>
    <w:pPr>
      <w:spacing w:after="120"/>
      <w:jc w:val="both"/>
    </w:pPr>
  </w:style>
  <w:style w:type="paragraph" w:customStyle="1" w:styleId="rgscorpodeltesto321">
    <w:name w:val="rgs_corpodeltesto321"/>
    <w:basedOn w:val="Standard"/>
    <w:rsid w:val="00592F24"/>
    <w:pPr>
      <w:spacing w:after="120" w:line="360" w:lineRule="auto"/>
      <w:ind w:firstLine="799"/>
      <w:jc w:val="both"/>
    </w:pPr>
    <w:rPr>
      <w:szCs w:val="20"/>
    </w:rPr>
  </w:style>
  <w:style w:type="paragraph" w:customStyle="1" w:styleId="CM114321">
    <w:name w:val="CM114321"/>
    <w:basedOn w:val="Standard"/>
    <w:next w:val="Standard"/>
    <w:rsid w:val="00592F24"/>
    <w:pPr>
      <w:widowControl w:val="0"/>
      <w:autoSpaceDE w:val="0"/>
      <w:spacing w:after="105"/>
      <w:ind w:right="508"/>
    </w:pPr>
  </w:style>
  <w:style w:type="paragraph" w:customStyle="1" w:styleId="testo1321">
    <w:name w:val="testo1321"/>
    <w:basedOn w:val="Standard"/>
    <w:rsid w:val="00592F24"/>
    <w:pPr>
      <w:widowControl w:val="0"/>
      <w:ind w:left="426" w:right="-1"/>
      <w:jc w:val="both"/>
    </w:pPr>
    <w:rPr>
      <w:sz w:val="22"/>
      <w:szCs w:val="20"/>
    </w:rPr>
  </w:style>
  <w:style w:type="paragraph" w:customStyle="1" w:styleId="Corpo1221">
    <w:name w:val="Corpo1221"/>
    <w:basedOn w:val="Standard"/>
    <w:rsid w:val="00592F24"/>
    <w:pPr>
      <w:spacing w:before="120" w:after="120"/>
      <w:jc w:val="both"/>
    </w:pPr>
    <w:rPr>
      <w:rFonts w:cs="Arial"/>
      <w:spacing w:val="-2"/>
    </w:rPr>
  </w:style>
  <w:style w:type="paragraph" w:customStyle="1" w:styleId="Corpo11321">
    <w:name w:val="Corpo11321"/>
    <w:basedOn w:val="Standard"/>
    <w:rsid w:val="00592F24"/>
    <w:pPr>
      <w:spacing w:before="120" w:after="120"/>
      <w:jc w:val="both"/>
    </w:pPr>
    <w:rPr>
      <w:rFonts w:cs="Arial"/>
      <w:spacing w:val="-2"/>
    </w:rPr>
  </w:style>
  <w:style w:type="paragraph" w:customStyle="1" w:styleId="Corpotesto21">
    <w:name w:val="Corpo testo21"/>
    <w:basedOn w:val="Standard"/>
    <w:rsid w:val="00592F24"/>
    <w:pPr>
      <w:spacing w:before="240"/>
      <w:ind w:left="907"/>
    </w:pPr>
    <w:rPr>
      <w:lang w:val="en-US"/>
    </w:rPr>
  </w:style>
  <w:style w:type="paragraph" w:customStyle="1" w:styleId="schema2">
    <w:name w:val="schema2"/>
    <w:basedOn w:val="Standard"/>
    <w:rsid w:val="00592F24"/>
    <w:pPr>
      <w:jc w:val="both"/>
    </w:pPr>
    <w:rPr>
      <w:b/>
      <w:sz w:val="28"/>
      <w:szCs w:val="28"/>
    </w:rPr>
  </w:style>
  <w:style w:type="paragraph" w:customStyle="1" w:styleId="circolaresottoparagrafo11">
    <w:name w:val="circolare sottoparagrafo11"/>
    <w:basedOn w:val="Titolo31"/>
    <w:rsid w:val="00592F24"/>
    <w:rPr>
      <w:sz w:val="26"/>
      <w:szCs w:val="26"/>
    </w:rPr>
  </w:style>
  <w:style w:type="paragraph" w:customStyle="1" w:styleId="ElnotaCarattere61">
    <w:name w:val="El_nota Carattere6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61">
    <w:name w:val="Corpo Carattere Carattere Carattere61"/>
    <w:basedOn w:val="Standard"/>
    <w:rsid w:val="00592F24"/>
    <w:pPr>
      <w:spacing w:before="120" w:after="120"/>
      <w:ind w:left="284"/>
      <w:jc w:val="both"/>
    </w:pPr>
    <w:rPr>
      <w:spacing w:val="-2"/>
    </w:rPr>
  </w:style>
  <w:style w:type="paragraph" w:customStyle="1" w:styleId="Elpunto92">
    <w:name w:val="El_punto92"/>
    <w:basedOn w:val="Puntoelenco"/>
    <w:rsid w:val="00592F24"/>
    <w:pPr>
      <w:spacing w:before="60" w:after="60"/>
    </w:pPr>
  </w:style>
  <w:style w:type="paragraph" w:customStyle="1" w:styleId="Dida62">
    <w:name w:val="Dida62"/>
    <w:basedOn w:val="WW-Didascalia"/>
    <w:rsid w:val="00592F24"/>
  </w:style>
  <w:style w:type="paragraph" w:customStyle="1" w:styleId="Ellettera262">
    <w:name w:val="El_lettera262"/>
    <w:basedOn w:val="Ellettera"/>
    <w:rsid w:val="00592F24"/>
  </w:style>
  <w:style w:type="paragraph" w:customStyle="1" w:styleId="EltracciatoCarattereCarattere62">
    <w:name w:val="El_tracciato Carattere Carattere62"/>
    <w:basedOn w:val="ElnotaCarattere"/>
    <w:rsid w:val="00592F24"/>
    <w:pPr>
      <w:ind w:left="0"/>
    </w:pPr>
  </w:style>
  <w:style w:type="paragraph" w:customStyle="1" w:styleId="Evidenziatore71">
    <w:name w:val="Evidenziatore71"/>
    <w:basedOn w:val="Standard"/>
    <w:rsid w:val="00592F24"/>
    <w:pPr>
      <w:spacing w:before="120" w:after="140"/>
      <w:jc w:val="both"/>
    </w:pPr>
    <w:rPr>
      <w:rFonts w:cs="Arial"/>
      <w:b/>
      <w:spacing w:val="-2"/>
    </w:rPr>
  </w:style>
  <w:style w:type="paragraph" w:customStyle="1" w:styleId="Figura71">
    <w:name w:val="Figura71"/>
    <w:basedOn w:val="Standard"/>
    <w:rsid w:val="00592F24"/>
    <w:pPr>
      <w:keepNext/>
      <w:spacing w:before="240" w:after="120"/>
      <w:jc w:val="center"/>
    </w:pPr>
  </w:style>
  <w:style w:type="paragraph" w:customStyle="1" w:styleId="Tabelle61">
    <w:name w:val="Tabelle61"/>
    <w:basedOn w:val="Standard"/>
    <w:rsid w:val="00592F24"/>
    <w:pPr>
      <w:spacing w:before="120" w:after="360"/>
    </w:pPr>
    <w:rPr>
      <w:rFonts w:eastAsia="Arial Unicode MS"/>
    </w:rPr>
  </w:style>
  <w:style w:type="paragraph" w:customStyle="1" w:styleId="Corpolettera61">
    <w:name w:val="Corpo_lettera61"/>
    <w:basedOn w:val="Standard"/>
    <w:rsid w:val="00592F24"/>
    <w:pPr>
      <w:spacing w:before="120" w:after="120"/>
      <w:ind w:firstLine="340"/>
      <w:jc w:val="both"/>
    </w:pPr>
    <w:rPr>
      <w:rFonts w:cs="Arial"/>
      <w:spacing w:val="-2"/>
    </w:rPr>
  </w:style>
  <w:style w:type="paragraph" w:customStyle="1" w:styleId="Elnotalettera72">
    <w:name w:val="El_notalettera72"/>
    <w:basedOn w:val="Elnota"/>
    <w:rsid w:val="00592F24"/>
    <w:pPr>
      <w:ind w:left="616" w:hanging="360"/>
    </w:pPr>
  </w:style>
  <w:style w:type="paragraph" w:customStyle="1" w:styleId="Elnota92">
    <w:name w:val="El_nota92"/>
    <w:basedOn w:val="Nota"/>
    <w:rsid w:val="00592F24"/>
    <w:pPr>
      <w:ind w:left="284" w:hanging="284"/>
    </w:pPr>
  </w:style>
  <w:style w:type="paragraph" w:customStyle="1" w:styleId="Elnumero261">
    <w:name w:val="El_numero261"/>
    <w:basedOn w:val="Standard"/>
    <w:rsid w:val="00592F24"/>
    <w:pPr>
      <w:spacing w:before="40" w:after="40"/>
      <w:ind w:left="851"/>
    </w:pPr>
    <w:rPr>
      <w:rFonts w:cs="Arial"/>
      <w:szCs w:val="20"/>
    </w:rPr>
  </w:style>
  <w:style w:type="paragraph" w:customStyle="1" w:styleId="EltracciatoCarattere72">
    <w:name w:val="El_tracciato Carattere72"/>
    <w:basedOn w:val="Elnota"/>
    <w:rsid w:val="00592F24"/>
  </w:style>
  <w:style w:type="paragraph" w:customStyle="1" w:styleId="El-82">
    <w:name w:val="El-82"/>
    <w:basedOn w:val="Elpunto"/>
    <w:rsid w:val="00592F24"/>
    <w:pPr>
      <w:ind w:firstLine="0"/>
    </w:pPr>
  </w:style>
  <w:style w:type="paragraph" w:customStyle="1" w:styleId="Elpunto282">
    <w:name w:val="El_punto282"/>
    <w:basedOn w:val="Elpunto"/>
    <w:rsid w:val="00592F24"/>
    <w:pPr>
      <w:ind w:left="567" w:hanging="283"/>
    </w:pPr>
  </w:style>
  <w:style w:type="paragraph" w:customStyle="1" w:styleId="StileTabelleAllineatoasinistra62">
    <w:name w:val="Stile Tabelle + Allineato a sinistra62"/>
    <w:basedOn w:val="Tabelle"/>
    <w:rsid w:val="00592F24"/>
    <w:rPr>
      <w:rFonts w:eastAsia="Times New Roman"/>
      <w:szCs w:val="20"/>
    </w:rPr>
  </w:style>
  <w:style w:type="paragraph" w:customStyle="1" w:styleId="tit361">
    <w:name w:val="tit361"/>
    <w:basedOn w:val="Standard"/>
    <w:rsid w:val="00592F24"/>
    <w:pPr>
      <w:spacing w:before="480"/>
    </w:pPr>
    <w:rPr>
      <w:rFonts w:ascii="Arial" w:hAnsi="Arial" w:cs="Arial"/>
      <w:b/>
      <w:bCs/>
      <w:color w:val="006699"/>
      <w:sz w:val="20"/>
      <w:szCs w:val="20"/>
    </w:rPr>
  </w:style>
  <w:style w:type="paragraph" w:customStyle="1" w:styleId="corpo610">
    <w:name w:val="corpo61"/>
    <w:basedOn w:val="Standard"/>
    <w:rsid w:val="00592F24"/>
    <w:pPr>
      <w:spacing w:before="120" w:after="120"/>
      <w:ind w:right="100"/>
      <w:jc w:val="both"/>
    </w:pPr>
    <w:rPr>
      <w:rFonts w:ascii="Arial" w:hAnsi="Arial" w:cs="Arial"/>
      <w:color w:val="000000"/>
      <w:sz w:val="18"/>
      <w:szCs w:val="18"/>
    </w:rPr>
  </w:style>
  <w:style w:type="paragraph" w:customStyle="1" w:styleId="tit261">
    <w:name w:val="tit261"/>
    <w:basedOn w:val="Standard"/>
    <w:rsid w:val="00592F24"/>
    <w:pPr>
      <w:spacing w:before="400" w:after="60"/>
    </w:pPr>
    <w:rPr>
      <w:rFonts w:ascii="Arial" w:hAnsi="Arial" w:cs="Arial"/>
      <w:b/>
      <w:bCs/>
      <w:color w:val="006699"/>
      <w:sz w:val="22"/>
      <w:szCs w:val="22"/>
    </w:rPr>
  </w:style>
  <w:style w:type="paragraph" w:customStyle="1" w:styleId="corpotab610">
    <w:name w:val="corpotab61"/>
    <w:basedOn w:val="Standard"/>
    <w:rsid w:val="00592F24"/>
    <w:pPr>
      <w:spacing w:before="20" w:after="20"/>
      <w:ind w:left="40" w:right="40"/>
    </w:pPr>
    <w:rPr>
      <w:rFonts w:ascii="Arial" w:hAnsi="Arial" w:cs="Arial"/>
      <w:color w:val="000000"/>
      <w:sz w:val="18"/>
      <w:szCs w:val="18"/>
    </w:rPr>
  </w:style>
  <w:style w:type="paragraph" w:customStyle="1" w:styleId="Normale261">
    <w:name w:val="Normale 261"/>
    <w:basedOn w:val="Standard"/>
    <w:rsid w:val="00592F24"/>
    <w:pPr>
      <w:spacing w:before="120"/>
      <w:ind w:left="567" w:right="567"/>
    </w:pPr>
    <w:rPr>
      <w:sz w:val="22"/>
      <w:szCs w:val="20"/>
    </w:rPr>
  </w:style>
  <w:style w:type="paragraph" w:customStyle="1" w:styleId="tit461">
    <w:name w:val="tit461"/>
    <w:basedOn w:val="Standard"/>
    <w:rsid w:val="00592F24"/>
    <w:pPr>
      <w:spacing w:before="120"/>
    </w:pPr>
    <w:rPr>
      <w:rFonts w:ascii="Arial" w:hAnsi="Arial" w:cs="Arial"/>
      <w:b/>
      <w:bCs/>
      <w:i/>
      <w:iCs/>
      <w:color w:val="006699"/>
      <w:sz w:val="18"/>
      <w:szCs w:val="18"/>
    </w:rPr>
  </w:style>
  <w:style w:type="paragraph" w:customStyle="1" w:styleId="CorpoCarattereCarattere61">
    <w:name w:val="Corpo Carattere Carattere61"/>
    <w:basedOn w:val="Standard"/>
    <w:rsid w:val="00592F24"/>
    <w:pPr>
      <w:spacing w:before="120" w:after="120"/>
      <w:ind w:left="284"/>
      <w:jc w:val="both"/>
    </w:pPr>
    <w:rPr>
      <w:spacing w:val="-2"/>
    </w:rPr>
  </w:style>
  <w:style w:type="paragraph" w:customStyle="1" w:styleId="rgsufficio161">
    <w:name w:val="rgs_ufficio161"/>
    <w:basedOn w:val="Standard"/>
    <w:rsid w:val="00592F24"/>
    <w:pPr>
      <w:jc w:val="center"/>
    </w:pPr>
    <w:rPr>
      <w:smallCaps/>
      <w:sz w:val="16"/>
      <w:szCs w:val="20"/>
    </w:rPr>
  </w:style>
  <w:style w:type="paragraph" w:customStyle="1" w:styleId="rgsoggetto51">
    <w:name w:val="rgs_oggetto51"/>
    <w:basedOn w:val="Standard"/>
    <w:rsid w:val="00592F24"/>
    <w:pPr>
      <w:ind w:left="1000" w:hanging="1000"/>
    </w:pPr>
    <w:rPr>
      <w:sz w:val="20"/>
      <w:szCs w:val="20"/>
    </w:rPr>
  </w:style>
  <w:style w:type="paragraph" w:customStyle="1" w:styleId="StileGlossarioDefCorsivo62">
    <w:name w:val="Stile GlossarioDef + Corsivo62"/>
    <w:basedOn w:val="GlossarioDef"/>
    <w:rsid w:val="00592F24"/>
    <w:rPr>
      <w:i/>
      <w:iCs/>
      <w:spacing w:val="-2"/>
    </w:rPr>
  </w:style>
  <w:style w:type="paragraph" w:customStyle="1" w:styleId="corpocarattere61">
    <w:name w:val="corpocarattere61"/>
    <w:basedOn w:val="Standard"/>
    <w:rsid w:val="00592F24"/>
    <w:pPr>
      <w:spacing w:before="280" w:after="280"/>
    </w:pPr>
    <w:rPr>
      <w:rFonts w:ascii="Arial Unicode MS" w:eastAsia="Arial Unicode MS" w:hAnsi="Arial Unicode MS" w:cs="Arial Unicode MS"/>
    </w:rPr>
  </w:style>
  <w:style w:type="paragraph" w:customStyle="1" w:styleId="0proposta61">
    <w:name w:val="0_proposta61"/>
    <w:basedOn w:val="Standard"/>
    <w:rsid w:val="00592F24"/>
    <w:pPr>
      <w:spacing w:after="120"/>
      <w:jc w:val="both"/>
    </w:pPr>
  </w:style>
  <w:style w:type="paragraph" w:customStyle="1" w:styleId="rgscorpodeltesto61">
    <w:name w:val="rgs_corpodeltesto61"/>
    <w:basedOn w:val="Standard"/>
    <w:rsid w:val="00592F24"/>
    <w:pPr>
      <w:spacing w:after="120" w:line="360" w:lineRule="auto"/>
      <w:ind w:firstLine="799"/>
      <w:jc w:val="both"/>
    </w:pPr>
    <w:rPr>
      <w:szCs w:val="20"/>
    </w:rPr>
  </w:style>
  <w:style w:type="paragraph" w:customStyle="1" w:styleId="StileEvidenziatoreNonGrassetto32">
    <w:name w:val="Stile Evidenziatore + Non Grassetto32"/>
    <w:basedOn w:val="Evidenziatore"/>
    <w:rsid w:val="00592F24"/>
  </w:style>
  <w:style w:type="paragraph" w:customStyle="1" w:styleId="CM11461">
    <w:name w:val="CM11461"/>
    <w:basedOn w:val="Standard"/>
    <w:next w:val="Standard"/>
    <w:rsid w:val="00592F24"/>
    <w:pPr>
      <w:widowControl w:val="0"/>
      <w:autoSpaceDE w:val="0"/>
      <w:spacing w:after="105"/>
      <w:ind w:right="508"/>
    </w:pPr>
  </w:style>
  <w:style w:type="paragraph" w:customStyle="1" w:styleId="testo161">
    <w:name w:val="testo161"/>
    <w:basedOn w:val="Standard"/>
    <w:rsid w:val="00592F24"/>
    <w:pPr>
      <w:widowControl w:val="0"/>
      <w:ind w:left="426" w:right="-1"/>
      <w:jc w:val="both"/>
    </w:pPr>
    <w:rPr>
      <w:sz w:val="22"/>
      <w:szCs w:val="20"/>
    </w:rPr>
  </w:style>
  <w:style w:type="paragraph" w:customStyle="1" w:styleId="ElnotaCarattere131">
    <w:name w:val="El_nota Carattere1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31">
    <w:name w:val="Corpo Carattere Carattere Carattere131"/>
    <w:basedOn w:val="Standard"/>
    <w:rsid w:val="00592F24"/>
    <w:pPr>
      <w:spacing w:before="120" w:after="120"/>
      <w:ind w:left="284"/>
      <w:jc w:val="both"/>
    </w:pPr>
    <w:rPr>
      <w:spacing w:val="-2"/>
    </w:rPr>
  </w:style>
  <w:style w:type="paragraph" w:customStyle="1" w:styleId="Elpunto132">
    <w:name w:val="El_punto132"/>
    <w:basedOn w:val="Puntoelenco"/>
    <w:rsid w:val="00592F24"/>
    <w:pPr>
      <w:spacing w:before="60" w:after="60"/>
      <w:ind w:left="0" w:firstLine="0"/>
    </w:pPr>
  </w:style>
  <w:style w:type="paragraph" w:customStyle="1" w:styleId="Dida132">
    <w:name w:val="Dida132"/>
    <w:basedOn w:val="WW-Didascalia"/>
    <w:rsid w:val="00592F24"/>
  </w:style>
  <w:style w:type="paragraph" w:customStyle="1" w:styleId="Ellettera2132">
    <w:name w:val="El_lettera2132"/>
    <w:basedOn w:val="Ellettera"/>
    <w:rsid w:val="00592F24"/>
  </w:style>
  <w:style w:type="paragraph" w:customStyle="1" w:styleId="EltracciatoCarattereCarattere132">
    <w:name w:val="El_tracciato Carattere Carattere132"/>
    <w:basedOn w:val="ElnotaCarattere"/>
    <w:rsid w:val="00592F24"/>
    <w:pPr>
      <w:ind w:left="0" w:firstLine="0"/>
    </w:pPr>
  </w:style>
  <w:style w:type="paragraph" w:customStyle="1" w:styleId="Evidenziatore131">
    <w:name w:val="Evidenziatore131"/>
    <w:basedOn w:val="Standard"/>
    <w:rsid w:val="00592F24"/>
    <w:pPr>
      <w:spacing w:before="120" w:after="140"/>
      <w:jc w:val="both"/>
    </w:pPr>
    <w:rPr>
      <w:rFonts w:cs="Arial"/>
      <w:b/>
      <w:spacing w:val="-2"/>
    </w:rPr>
  </w:style>
  <w:style w:type="paragraph" w:customStyle="1" w:styleId="Figura131">
    <w:name w:val="Figura131"/>
    <w:basedOn w:val="Standard"/>
    <w:rsid w:val="00592F24"/>
    <w:pPr>
      <w:keepNext/>
      <w:spacing w:before="240" w:after="120"/>
      <w:jc w:val="center"/>
    </w:pPr>
  </w:style>
  <w:style w:type="paragraph" w:customStyle="1" w:styleId="Tabelle131">
    <w:name w:val="Tabelle131"/>
    <w:basedOn w:val="Standard"/>
    <w:rsid w:val="00592F24"/>
    <w:pPr>
      <w:spacing w:before="120" w:after="360"/>
    </w:pPr>
    <w:rPr>
      <w:rFonts w:eastAsia="Arial Unicode MS"/>
    </w:rPr>
  </w:style>
  <w:style w:type="paragraph" w:customStyle="1" w:styleId="Corpolettera131">
    <w:name w:val="Corpo_lettera131"/>
    <w:basedOn w:val="Standard"/>
    <w:rsid w:val="00592F24"/>
    <w:pPr>
      <w:spacing w:before="120" w:after="120"/>
      <w:ind w:firstLine="340"/>
      <w:jc w:val="both"/>
    </w:pPr>
    <w:rPr>
      <w:rFonts w:cs="Arial"/>
      <w:spacing w:val="-2"/>
    </w:rPr>
  </w:style>
  <w:style w:type="paragraph" w:customStyle="1" w:styleId="Elnotalettera132">
    <w:name w:val="El_notalettera132"/>
    <w:basedOn w:val="Elnota"/>
    <w:rsid w:val="00592F24"/>
    <w:pPr>
      <w:ind w:left="616" w:hanging="360"/>
    </w:pPr>
  </w:style>
  <w:style w:type="paragraph" w:customStyle="1" w:styleId="Elnota132">
    <w:name w:val="El_nota132"/>
    <w:basedOn w:val="Nota"/>
    <w:rsid w:val="00592F24"/>
    <w:pPr>
      <w:ind w:left="567" w:hanging="283"/>
    </w:pPr>
  </w:style>
  <w:style w:type="paragraph" w:customStyle="1" w:styleId="EltracciatoCarattere132">
    <w:name w:val="El_tracciato Carattere132"/>
    <w:basedOn w:val="Elnota"/>
    <w:rsid w:val="00592F24"/>
  </w:style>
  <w:style w:type="paragraph" w:customStyle="1" w:styleId="El-132">
    <w:name w:val="El-132"/>
    <w:basedOn w:val="Elpunto"/>
    <w:rsid w:val="00592F24"/>
    <w:pPr>
      <w:ind w:left="0" w:firstLine="0"/>
    </w:pPr>
  </w:style>
  <w:style w:type="paragraph" w:customStyle="1" w:styleId="Elpunto2132">
    <w:name w:val="El_punto2132"/>
    <w:basedOn w:val="Elpunto"/>
    <w:rsid w:val="00592F24"/>
    <w:pPr>
      <w:ind w:left="720" w:hanging="360"/>
    </w:pPr>
  </w:style>
  <w:style w:type="paragraph" w:customStyle="1" w:styleId="Corpo151">
    <w:name w:val="Corpo151"/>
    <w:basedOn w:val="Standard"/>
    <w:rsid w:val="00592F24"/>
    <w:pPr>
      <w:spacing w:before="120" w:after="120"/>
      <w:jc w:val="both"/>
    </w:pPr>
    <w:rPr>
      <w:rFonts w:cs="Arial"/>
      <w:spacing w:val="-2"/>
    </w:rPr>
  </w:style>
  <w:style w:type="paragraph" w:customStyle="1" w:styleId="StileTabelleAllineatoasinistra132">
    <w:name w:val="Stile Tabelle + Allineato a sinistra132"/>
    <w:basedOn w:val="Tabelle"/>
    <w:rsid w:val="00592F24"/>
    <w:rPr>
      <w:rFonts w:eastAsia="Times New Roman"/>
      <w:szCs w:val="20"/>
    </w:rPr>
  </w:style>
  <w:style w:type="paragraph" w:customStyle="1" w:styleId="tit3131">
    <w:name w:val="tit3131"/>
    <w:basedOn w:val="Standard"/>
    <w:rsid w:val="00592F24"/>
    <w:pPr>
      <w:spacing w:before="480"/>
    </w:pPr>
    <w:rPr>
      <w:rFonts w:ascii="Arial" w:hAnsi="Arial" w:cs="Arial"/>
      <w:b/>
      <w:bCs/>
      <w:color w:val="006699"/>
      <w:sz w:val="20"/>
      <w:szCs w:val="20"/>
    </w:rPr>
  </w:style>
  <w:style w:type="paragraph" w:customStyle="1" w:styleId="corpo1310">
    <w:name w:val="corpo131"/>
    <w:basedOn w:val="Standard"/>
    <w:rsid w:val="00592F24"/>
    <w:pPr>
      <w:spacing w:before="120" w:after="120"/>
      <w:ind w:right="100"/>
      <w:jc w:val="both"/>
    </w:pPr>
    <w:rPr>
      <w:rFonts w:ascii="Arial" w:hAnsi="Arial" w:cs="Arial"/>
      <w:color w:val="000000"/>
      <w:sz w:val="18"/>
      <w:szCs w:val="18"/>
    </w:rPr>
  </w:style>
  <w:style w:type="paragraph" w:customStyle="1" w:styleId="tit2131">
    <w:name w:val="tit2131"/>
    <w:basedOn w:val="Standard"/>
    <w:rsid w:val="00592F24"/>
    <w:pPr>
      <w:spacing w:before="400" w:after="60"/>
    </w:pPr>
    <w:rPr>
      <w:rFonts w:ascii="Arial" w:hAnsi="Arial" w:cs="Arial"/>
      <w:b/>
      <w:bCs/>
      <w:color w:val="006699"/>
      <w:sz w:val="22"/>
      <w:szCs w:val="22"/>
    </w:rPr>
  </w:style>
  <w:style w:type="paragraph" w:customStyle="1" w:styleId="corpotab1310">
    <w:name w:val="corpotab131"/>
    <w:basedOn w:val="Standard"/>
    <w:rsid w:val="00592F24"/>
    <w:pPr>
      <w:spacing w:before="20" w:after="20"/>
      <w:ind w:left="40" w:right="40"/>
    </w:pPr>
    <w:rPr>
      <w:rFonts w:ascii="Arial" w:hAnsi="Arial" w:cs="Arial"/>
      <w:color w:val="000000"/>
      <w:sz w:val="18"/>
      <w:szCs w:val="18"/>
    </w:rPr>
  </w:style>
  <w:style w:type="paragraph" w:customStyle="1" w:styleId="Normale2131">
    <w:name w:val="Normale 2131"/>
    <w:basedOn w:val="Standard"/>
    <w:rsid w:val="00592F24"/>
    <w:pPr>
      <w:spacing w:before="120"/>
      <w:ind w:left="567" w:right="567"/>
    </w:pPr>
    <w:rPr>
      <w:sz w:val="22"/>
      <w:szCs w:val="20"/>
    </w:rPr>
  </w:style>
  <w:style w:type="paragraph" w:customStyle="1" w:styleId="tit4131">
    <w:name w:val="tit4131"/>
    <w:basedOn w:val="Standard"/>
    <w:rsid w:val="00592F24"/>
    <w:pPr>
      <w:spacing w:before="120"/>
    </w:pPr>
    <w:rPr>
      <w:rFonts w:ascii="Arial" w:hAnsi="Arial" w:cs="Arial"/>
      <w:b/>
      <w:bCs/>
      <w:i/>
      <w:iCs/>
      <w:color w:val="006699"/>
      <w:sz w:val="18"/>
      <w:szCs w:val="18"/>
    </w:rPr>
  </w:style>
  <w:style w:type="paragraph" w:customStyle="1" w:styleId="CorpoCarattereCarattere131">
    <w:name w:val="Corpo Carattere Carattere131"/>
    <w:basedOn w:val="Standard"/>
    <w:rsid w:val="00592F24"/>
    <w:pPr>
      <w:spacing w:before="120" w:after="120"/>
      <w:ind w:left="284"/>
      <w:jc w:val="both"/>
    </w:pPr>
    <w:rPr>
      <w:spacing w:val="-2"/>
    </w:rPr>
  </w:style>
  <w:style w:type="paragraph" w:customStyle="1" w:styleId="rgsufficio1131">
    <w:name w:val="rgs_ufficio1131"/>
    <w:basedOn w:val="Standard"/>
    <w:rsid w:val="00592F24"/>
    <w:pPr>
      <w:jc w:val="center"/>
    </w:pPr>
    <w:rPr>
      <w:smallCaps/>
      <w:sz w:val="16"/>
      <w:szCs w:val="20"/>
    </w:rPr>
  </w:style>
  <w:style w:type="paragraph" w:customStyle="1" w:styleId="rgsoggetto131">
    <w:name w:val="rgs_oggetto131"/>
    <w:basedOn w:val="Standard"/>
    <w:rsid w:val="00592F24"/>
    <w:pPr>
      <w:ind w:left="1000" w:hanging="1000"/>
    </w:pPr>
    <w:rPr>
      <w:sz w:val="20"/>
      <w:szCs w:val="20"/>
    </w:rPr>
  </w:style>
  <w:style w:type="paragraph" w:customStyle="1" w:styleId="StileGlossarioDefCorsivo132">
    <w:name w:val="Stile GlossarioDef + Corsivo132"/>
    <w:basedOn w:val="GlossarioDef"/>
    <w:rsid w:val="00592F24"/>
    <w:rPr>
      <w:i/>
      <w:iCs/>
      <w:spacing w:val="-2"/>
    </w:rPr>
  </w:style>
  <w:style w:type="paragraph" w:customStyle="1" w:styleId="corpocarattere131">
    <w:name w:val="corpocarattere131"/>
    <w:basedOn w:val="Standard"/>
    <w:rsid w:val="00592F24"/>
    <w:pPr>
      <w:spacing w:before="280" w:after="280"/>
    </w:pPr>
    <w:rPr>
      <w:rFonts w:ascii="Arial Unicode MS" w:eastAsia="Arial Unicode MS" w:hAnsi="Arial Unicode MS" w:cs="Arial Unicode MS"/>
    </w:rPr>
  </w:style>
  <w:style w:type="paragraph" w:customStyle="1" w:styleId="0proposta131">
    <w:name w:val="0_proposta131"/>
    <w:basedOn w:val="Standard"/>
    <w:rsid w:val="00592F24"/>
    <w:pPr>
      <w:spacing w:after="120"/>
      <w:jc w:val="both"/>
    </w:pPr>
  </w:style>
  <w:style w:type="paragraph" w:customStyle="1" w:styleId="rgscorpodeltesto131">
    <w:name w:val="rgs_corpodeltesto131"/>
    <w:basedOn w:val="Standard"/>
    <w:rsid w:val="00592F24"/>
    <w:pPr>
      <w:spacing w:after="120" w:line="360" w:lineRule="auto"/>
      <w:ind w:firstLine="799"/>
      <w:jc w:val="both"/>
    </w:pPr>
    <w:rPr>
      <w:szCs w:val="20"/>
    </w:rPr>
  </w:style>
  <w:style w:type="paragraph" w:customStyle="1" w:styleId="CM114131">
    <w:name w:val="CM114131"/>
    <w:basedOn w:val="Standard"/>
    <w:next w:val="Standard"/>
    <w:rsid w:val="00592F24"/>
    <w:pPr>
      <w:widowControl w:val="0"/>
      <w:autoSpaceDE w:val="0"/>
      <w:spacing w:after="105"/>
      <w:ind w:right="508"/>
    </w:pPr>
  </w:style>
  <w:style w:type="paragraph" w:customStyle="1" w:styleId="testo1131">
    <w:name w:val="testo1131"/>
    <w:basedOn w:val="Standard"/>
    <w:rsid w:val="00592F24"/>
    <w:pPr>
      <w:widowControl w:val="0"/>
      <w:ind w:left="426" w:right="-1"/>
      <w:jc w:val="both"/>
    </w:pPr>
    <w:rPr>
      <w:sz w:val="22"/>
      <w:szCs w:val="20"/>
    </w:rPr>
  </w:style>
  <w:style w:type="paragraph" w:customStyle="1" w:styleId="ElnotaCarattere231">
    <w:name w:val="El_nota Carattere2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31">
    <w:name w:val="Corpo Carattere Carattere Carattere231"/>
    <w:basedOn w:val="Standard"/>
    <w:rsid w:val="00592F24"/>
    <w:pPr>
      <w:spacing w:before="120" w:after="120"/>
      <w:ind w:left="284"/>
      <w:jc w:val="both"/>
    </w:pPr>
    <w:rPr>
      <w:spacing w:val="-2"/>
    </w:rPr>
  </w:style>
  <w:style w:type="paragraph" w:customStyle="1" w:styleId="Elpunto332">
    <w:name w:val="El_punto332"/>
    <w:basedOn w:val="Puntoelenco"/>
    <w:rsid w:val="00592F24"/>
    <w:pPr>
      <w:spacing w:before="60" w:after="60"/>
      <w:ind w:left="0" w:firstLine="0"/>
    </w:pPr>
  </w:style>
  <w:style w:type="paragraph" w:customStyle="1" w:styleId="Dida232">
    <w:name w:val="Dida232"/>
    <w:basedOn w:val="WW-Didascalia"/>
    <w:rsid w:val="00592F24"/>
  </w:style>
  <w:style w:type="paragraph" w:customStyle="1" w:styleId="Ellettera2232">
    <w:name w:val="El_lettera2232"/>
    <w:basedOn w:val="Ellettera"/>
    <w:rsid w:val="00592F24"/>
  </w:style>
  <w:style w:type="paragraph" w:customStyle="1" w:styleId="EltracciatoCarattereCarattere232">
    <w:name w:val="El_tracciato Carattere Carattere232"/>
    <w:basedOn w:val="ElnotaCarattere"/>
    <w:rsid w:val="00592F24"/>
    <w:pPr>
      <w:ind w:left="0" w:firstLine="0"/>
    </w:pPr>
  </w:style>
  <w:style w:type="paragraph" w:customStyle="1" w:styleId="Evidenziatore231">
    <w:name w:val="Evidenziatore231"/>
    <w:basedOn w:val="Standard"/>
    <w:rsid w:val="00592F24"/>
    <w:pPr>
      <w:spacing w:before="120" w:after="140"/>
      <w:jc w:val="both"/>
    </w:pPr>
    <w:rPr>
      <w:rFonts w:cs="Arial"/>
      <w:b/>
      <w:spacing w:val="-2"/>
    </w:rPr>
  </w:style>
  <w:style w:type="paragraph" w:customStyle="1" w:styleId="Figura231">
    <w:name w:val="Figura231"/>
    <w:basedOn w:val="Standard"/>
    <w:rsid w:val="00592F24"/>
    <w:pPr>
      <w:keepNext/>
      <w:spacing w:before="240" w:after="120"/>
      <w:jc w:val="center"/>
    </w:pPr>
  </w:style>
  <w:style w:type="paragraph" w:customStyle="1" w:styleId="Tabelle231">
    <w:name w:val="Tabelle231"/>
    <w:basedOn w:val="Standard"/>
    <w:rsid w:val="00592F24"/>
    <w:pPr>
      <w:spacing w:before="120" w:after="360"/>
    </w:pPr>
    <w:rPr>
      <w:rFonts w:eastAsia="Arial Unicode MS"/>
    </w:rPr>
  </w:style>
  <w:style w:type="paragraph" w:customStyle="1" w:styleId="Corpolettera231">
    <w:name w:val="Corpo_lettera231"/>
    <w:basedOn w:val="Standard"/>
    <w:rsid w:val="00592F24"/>
    <w:pPr>
      <w:spacing w:before="120" w:after="120"/>
      <w:ind w:firstLine="340"/>
      <w:jc w:val="both"/>
    </w:pPr>
    <w:rPr>
      <w:rFonts w:cs="Arial"/>
      <w:spacing w:val="-2"/>
    </w:rPr>
  </w:style>
  <w:style w:type="paragraph" w:customStyle="1" w:styleId="Elnotalettera232">
    <w:name w:val="El_notalettera232"/>
    <w:basedOn w:val="Elnota"/>
    <w:rsid w:val="00592F24"/>
    <w:pPr>
      <w:ind w:left="616" w:hanging="360"/>
    </w:pPr>
  </w:style>
  <w:style w:type="paragraph" w:customStyle="1" w:styleId="Elnota232">
    <w:name w:val="El_nota232"/>
    <w:basedOn w:val="Nota"/>
    <w:rsid w:val="00592F24"/>
    <w:pPr>
      <w:ind w:left="567" w:hanging="283"/>
    </w:pPr>
  </w:style>
  <w:style w:type="paragraph" w:customStyle="1" w:styleId="EltracciatoCarattere232">
    <w:name w:val="El_tracciato Carattere232"/>
    <w:basedOn w:val="Elnota"/>
    <w:rsid w:val="00592F24"/>
  </w:style>
  <w:style w:type="paragraph" w:customStyle="1" w:styleId="El-232">
    <w:name w:val="El-232"/>
    <w:basedOn w:val="Elpunto"/>
    <w:rsid w:val="00592F24"/>
    <w:pPr>
      <w:ind w:left="0" w:firstLine="0"/>
    </w:pPr>
  </w:style>
  <w:style w:type="paragraph" w:customStyle="1" w:styleId="Elpunto2232">
    <w:name w:val="El_punto2232"/>
    <w:basedOn w:val="Elpunto"/>
    <w:rsid w:val="00592F24"/>
    <w:pPr>
      <w:ind w:left="720" w:hanging="360"/>
    </w:pPr>
  </w:style>
  <w:style w:type="paragraph" w:customStyle="1" w:styleId="Corpo231">
    <w:name w:val="Corpo231"/>
    <w:basedOn w:val="Standard"/>
    <w:rsid w:val="00592F24"/>
    <w:pPr>
      <w:spacing w:before="120" w:after="120"/>
      <w:jc w:val="both"/>
    </w:pPr>
    <w:rPr>
      <w:rFonts w:cs="Arial"/>
      <w:spacing w:val="-2"/>
    </w:rPr>
  </w:style>
  <w:style w:type="paragraph" w:customStyle="1" w:styleId="StileTabelleAllineatoasinistra232">
    <w:name w:val="Stile Tabelle + Allineato a sinistra232"/>
    <w:basedOn w:val="Tabelle"/>
    <w:rsid w:val="00592F24"/>
    <w:rPr>
      <w:rFonts w:eastAsia="Times New Roman"/>
      <w:szCs w:val="20"/>
    </w:rPr>
  </w:style>
  <w:style w:type="paragraph" w:customStyle="1" w:styleId="tit3231">
    <w:name w:val="tit3231"/>
    <w:basedOn w:val="Standard"/>
    <w:rsid w:val="00592F24"/>
    <w:pPr>
      <w:spacing w:before="480"/>
    </w:pPr>
    <w:rPr>
      <w:rFonts w:ascii="Arial" w:hAnsi="Arial" w:cs="Arial"/>
      <w:b/>
      <w:bCs/>
      <w:color w:val="006699"/>
      <w:sz w:val="20"/>
      <w:szCs w:val="20"/>
    </w:rPr>
  </w:style>
  <w:style w:type="paragraph" w:customStyle="1" w:styleId="corpo2310">
    <w:name w:val="corpo231"/>
    <w:basedOn w:val="Standard"/>
    <w:rsid w:val="00592F24"/>
    <w:pPr>
      <w:spacing w:before="120" w:after="120"/>
      <w:ind w:right="100"/>
      <w:jc w:val="both"/>
    </w:pPr>
    <w:rPr>
      <w:rFonts w:ascii="Arial" w:hAnsi="Arial" w:cs="Arial"/>
      <w:color w:val="000000"/>
      <w:sz w:val="18"/>
      <w:szCs w:val="18"/>
    </w:rPr>
  </w:style>
  <w:style w:type="paragraph" w:customStyle="1" w:styleId="tit2231">
    <w:name w:val="tit2231"/>
    <w:basedOn w:val="Standard"/>
    <w:rsid w:val="00592F24"/>
    <w:pPr>
      <w:spacing w:before="400" w:after="60"/>
    </w:pPr>
    <w:rPr>
      <w:rFonts w:ascii="Arial" w:hAnsi="Arial" w:cs="Arial"/>
      <w:b/>
      <w:bCs/>
      <w:color w:val="006699"/>
      <w:sz w:val="22"/>
      <w:szCs w:val="22"/>
    </w:rPr>
  </w:style>
  <w:style w:type="paragraph" w:customStyle="1" w:styleId="corpotab2310">
    <w:name w:val="corpotab231"/>
    <w:basedOn w:val="Standard"/>
    <w:rsid w:val="00592F24"/>
    <w:pPr>
      <w:spacing w:before="20" w:after="20"/>
      <w:ind w:left="40" w:right="40"/>
    </w:pPr>
    <w:rPr>
      <w:rFonts w:ascii="Arial" w:hAnsi="Arial" w:cs="Arial"/>
      <w:color w:val="000000"/>
      <w:sz w:val="18"/>
      <w:szCs w:val="18"/>
    </w:rPr>
  </w:style>
  <w:style w:type="paragraph" w:customStyle="1" w:styleId="Normale2231">
    <w:name w:val="Normale 2231"/>
    <w:basedOn w:val="Standard"/>
    <w:rsid w:val="00592F24"/>
    <w:pPr>
      <w:spacing w:before="120"/>
      <w:ind w:left="567" w:right="567"/>
    </w:pPr>
    <w:rPr>
      <w:sz w:val="22"/>
      <w:szCs w:val="20"/>
    </w:rPr>
  </w:style>
  <w:style w:type="paragraph" w:customStyle="1" w:styleId="tit4231">
    <w:name w:val="tit4231"/>
    <w:basedOn w:val="Standard"/>
    <w:rsid w:val="00592F24"/>
    <w:pPr>
      <w:spacing w:before="120"/>
    </w:pPr>
    <w:rPr>
      <w:rFonts w:ascii="Arial" w:hAnsi="Arial" w:cs="Arial"/>
      <w:b/>
      <w:bCs/>
      <w:i/>
      <w:iCs/>
      <w:color w:val="006699"/>
      <w:sz w:val="18"/>
      <w:szCs w:val="18"/>
    </w:rPr>
  </w:style>
  <w:style w:type="paragraph" w:customStyle="1" w:styleId="CorpoCarattereCarattere231">
    <w:name w:val="Corpo Carattere Carattere231"/>
    <w:basedOn w:val="Standard"/>
    <w:rsid w:val="00592F24"/>
    <w:pPr>
      <w:spacing w:before="120" w:after="120"/>
      <w:ind w:left="284"/>
      <w:jc w:val="both"/>
    </w:pPr>
    <w:rPr>
      <w:spacing w:val="-2"/>
    </w:rPr>
  </w:style>
  <w:style w:type="paragraph" w:customStyle="1" w:styleId="rgsufficio1231">
    <w:name w:val="rgs_ufficio1231"/>
    <w:basedOn w:val="Standard"/>
    <w:rsid w:val="00592F24"/>
    <w:pPr>
      <w:jc w:val="center"/>
    </w:pPr>
    <w:rPr>
      <w:smallCaps/>
      <w:sz w:val="16"/>
      <w:szCs w:val="20"/>
    </w:rPr>
  </w:style>
  <w:style w:type="paragraph" w:customStyle="1" w:styleId="rgsoggetto231">
    <w:name w:val="rgs_oggetto231"/>
    <w:basedOn w:val="Standard"/>
    <w:rsid w:val="00592F24"/>
    <w:pPr>
      <w:ind w:left="1000" w:hanging="1000"/>
    </w:pPr>
    <w:rPr>
      <w:sz w:val="20"/>
      <w:szCs w:val="20"/>
    </w:rPr>
  </w:style>
  <w:style w:type="paragraph" w:customStyle="1" w:styleId="StileGlossarioDefCorsivo232">
    <w:name w:val="Stile GlossarioDef + Corsivo232"/>
    <w:basedOn w:val="GlossarioDef"/>
    <w:rsid w:val="00592F24"/>
    <w:rPr>
      <w:i/>
      <w:iCs/>
      <w:spacing w:val="-2"/>
    </w:rPr>
  </w:style>
  <w:style w:type="paragraph" w:customStyle="1" w:styleId="corpocarattere231">
    <w:name w:val="corpocarattere231"/>
    <w:basedOn w:val="Standard"/>
    <w:rsid w:val="00592F24"/>
    <w:pPr>
      <w:spacing w:before="280" w:after="280"/>
    </w:pPr>
    <w:rPr>
      <w:rFonts w:ascii="Arial Unicode MS" w:eastAsia="Arial Unicode MS" w:hAnsi="Arial Unicode MS" w:cs="Arial Unicode MS"/>
    </w:rPr>
  </w:style>
  <w:style w:type="paragraph" w:customStyle="1" w:styleId="0proposta231">
    <w:name w:val="0_proposta231"/>
    <w:basedOn w:val="Standard"/>
    <w:rsid w:val="00592F24"/>
    <w:pPr>
      <w:spacing w:after="120"/>
      <w:jc w:val="both"/>
    </w:pPr>
  </w:style>
  <w:style w:type="paragraph" w:customStyle="1" w:styleId="rgscorpodeltesto231">
    <w:name w:val="rgs_corpodeltesto231"/>
    <w:basedOn w:val="Standard"/>
    <w:rsid w:val="00592F24"/>
    <w:pPr>
      <w:spacing w:after="120" w:line="360" w:lineRule="auto"/>
      <w:ind w:firstLine="799"/>
      <w:jc w:val="both"/>
    </w:pPr>
    <w:rPr>
      <w:szCs w:val="20"/>
    </w:rPr>
  </w:style>
  <w:style w:type="paragraph" w:customStyle="1" w:styleId="CM114231">
    <w:name w:val="CM114231"/>
    <w:basedOn w:val="Standard"/>
    <w:next w:val="Standard"/>
    <w:rsid w:val="00592F24"/>
    <w:pPr>
      <w:widowControl w:val="0"/>
      <w:autoSpaceDE w:val="0"/>
      <w:spacing w:after="105"/>
      <w:ind w:right="508"/>
    </w:pPr>
  </w:style>
  <w:style w:type="paragraph" w:customStyle="1" w:styleId="testo1231">
    <w:name w:val="testo1231"/>
    <w:basedOn w:val="Standard"/>
    <w:rsid w:val="00592F24"/>
    <w:pPr>
      <w:widowControl w:val="0"/>
      <w:ind w:left="426" w:right="-1"/>
      <w:jc w:val="both"/>
    </w:pPr>
    <w:rPr>
      <w:sz w:val="22"/>
      <w:szCs w:val="20"/>
    </w:rPr>
  </w:style>
  <w:style w:type="paragraph" w:customStyle="1" w:styleId="Corpo1161">
    <w:name w:val="Corpo1161"/>
    <w:basedOn w:val="Standard"/>
    <w:rsid w:val="00592F24"/>
    <w:pPr>
      <w:spacing w:before="120" w:after="120"/>
      <w:jc w:val="both"/>
    </w:pPr>
    <w:rPr>
      <w:rFonts w:cs="Arial"/>
      <w:spacing w:val="-2"/>
    </w:rPr>
  </w:style>
  <w:style w:type="paragraph" w:customStyle="1" w:styleId="Corpo11131">
    <w:name w:val="Corpo11131"/>
    <w:basedOn w:val="Standard"/>
    <w:rsid w:val="00592F24"/>
    <w:pPr>
      <w:spacing w:before="120" w:after="120"/>
      <w:jc w:val="both"/>
    </w:pPr>
    <w:rPr>
      <w:rFonts w:cs="Arial"/>
      <w:spacing w:val="-2"/>
    </w:rPr>
  </w:style>
  <w:style w:type="paragraph" w:customStyle="1" w:styleId="Elpunto432">
    <w:name w:val="El_punto432"/>
    <w:basedOn w:val="Puntoelenco"/>
    <w:rsid w:val="00592F24"/>
    <w:pPr>
      <w:spacing w:before="60" w:after="60"/>
    </w:pPr>
  </w:style>
  <w:style w:type="paragraph" w:customStyle="1" w:styleId="Figura331">
    <w:name w:val="Figura331"/>
    <w:basedOn w:val="Standard"/>
    <w:rsid w:val="00592F24"/>
    <w:pPr>
      <w:keepNext/>
      <w:spacing w:before="240" w:after="120"/>
      <w:jc w:val="center"/>
    </w:pPr>
  </w:style>
  <w:style w:type="paragraph" w:customStyle="1" w:styleId="Elnota331">
    <w:name w:val="El_nota331"/>
    <w:basedOn w:val="Standard"/>
    <w:rsid w:val="00592F24"/>
    <w:pPr>
      <w:spacing w:before="80" w:after="80"/>
      <w:ind w:left="284" w:hanging="284"/>
    </w:pPr>
    <w:rPr>
      <w:rFonts w:ascii="Arial" w:hAnsi="Arial" w:cs="Arial"/>
      <w:bCs/>
      <w:sz w:val="18"/>
      <w:szCs w:val="3276"/>
    </w:rPr>
  </w:style>
  <w:style w:type="paragraph" w:customStyle="1" w:styleId="Elpunto2332">
    <w:name w:val="El_punto2332"/>
    <w:basedOn w:val="Elpunto"/>
    <w:rsid w:val="00592F24"/>
    <w:pPr>
      <w:ind w:left="567" w:hanging="283"/>
    </w:pPr>
  </w:style>
  <w:style w:type="paragraph" w:customStyle="1" w:styleId="Corpo331">
    <w:name w:val="Corpo331"/>
    <w:basedOn w:val="Standard"/>
    <w:rsid w:val="00592F24"/>
    <w:pPr>
      <w:spacing w:before="120" w:after="120"/>
      <w:jc w:val="both"/>
    </w:pPr>
    <w:rPr>
      <w:rFonts w:cs="Arial"/>
      <w:spacing w:val="-2"/>
    </w:rPr>
  </w:style>
  <w:style w:type="paragraph" w:customStyle="1" w:styleId="Elnotalettera332">
    <w:name w:val="El_notalettera332"/>
    <w:basedOn w:val="Elnota"/>
    <w:rsid w:val="00592F24"/>
    <w:pPr>
      <w:ind w:left="616" w:hanging="360"/>
    </w:pPr>
  </w:style>
  <w:style w:type="paragraph" w:customStyle="1" w:styleId="EltracciatoCarattere332">
    <w:name w:val="El_tracciato Carattere332"/>
    <w:basedOn w:val="Elnota"/>
    <w:rsid w:val="00592F24"/>
  </w:style>
  <w:style w:type="paragraph" w:customStyle="1" w:styleId="El-332">
    <w:name w:val="El-332"/>
    <w:basedOn w:val="Elpunto"/>
    <w:rsid w:val="00592F24"/>
  </w:style>
  <w:style w:type="paragraph" w:customStyle="1" w:styleId="Corpo11231">
    <w:name w:val="Corpo11231"/>
    <w:basedOn w:val="Standard"/>
    <w:rsid w:val="00592F24"/>
    <w:pPr>
      <w:spacing w:before="120" w:after="120"/>
      <w:jc w:val="both"/>
    </w:pPr>
    <w:rPr>
      <w:rFonts w:cs="Arial"/>
      <w:spacing w:val="-2"/>
    </w:rPr>
  </w:style>
  <w:style w:type="paragraph" w:customStyle="1" w:styleId="Corpo431">
    <w:name w:val="Corpo431"/>
    <w:basedOn w:val="Standard"/>
    <w:rsid w:val="00592F24"/>
    <w:pPr>
      <w:spacing w:before="120" w:after="120"/>
      <w:jc w:val="both"/>
    </w:pPr>
    <w:rPr>
      <w:rFonts w:cs="Arial"/>
      <w:spacing w:val="-2"/>
    </w:rPr>
  </w:style>
  <w:style w:type="paragraph" w:customStyle="1" w:styleId="Elpunto2432">
    <w:name w:val="El_punto2432"/>
    <w:basedOn w:val="Elpunto"/>
    <w:rsid w:val="00592F24"/>
    <w:pPr>
      <w:ind w:left="0" w:firstLine="0"/>
    </w:pPr>
  </w:style>
  <w:style w:type="paragraph" w:customStyle="1" w:styleId="Elpunto532">
    <w:name w:val="El_punto532"/>
    <w:basedOn w:val="Puntoelenco"/>
    <w:rsid w:val="00592F24"/>
    <w:pPr>
      <w:spacing w:before="60" w:after="60"/>
    </w:pPr>
  </w:style>
  <w:style w:type="paragraph" w:customStyle="1" w:styleId="Elnota432">
    <w:name w:val="El_nota432"/>
    <w:basedOn w:val="Nota"/>
    <w:rsid w:val="00592F24"/>
    <w:pPr>
      <w:ind w:left="567" w:hanging="283"/>
    </w:pPr>
  </w:style>
  <w:style w:type="paragraph" w:customStyle="1" w:styleId="El-432">
    <w:name w:val="El-432"/>
    <w:basedOn w:val="Elpunto"/>
    <w:rsid w:val="00592F24"/>
  </w:style>
  <w:style w:type="paragraph" w:customStyle="1" w:styleId="Evidenziatore331">
    <w:name w:val="Evidenziatore331"/>
    <w:basedOn w:val="Standard"/>
    <w:rsid w:val="00592F24"/>
    <w:pPr>
      <w:spacing w:before="120" w:after="140"/>
      <w:jc w:val="both"/>
    </w:pPr>
    <w:rPr>
      <w:rFonts w:cs="Arial"/>
      <w:b/>
      <w:spacing w:val="-2"/>
    </w:rPr>
  </w:style>
  <w:style w:type="paragraph" w:customStyle="1" w:styleId="Elnota531">
    <w:name w:val="El_nota531"/>
    <w:basedOn w:val="Standard"/>
    <w:rsid w:val="00592F24"/>
    <w:pPr>
      <w:spacing w:before="80" w:after="80"/>
      <w:ind w:left="567" w:hanging="283"/>
    </w:pPr>
    <w:rPr>
      <w:rFonts w:ascii="Arial" w:hAnsi="Arial" w:cs="Arial"/>
      <w:bCs/>
      <w:sz w:val="18"/>
      <w:szCs w:val="3276"/>
    </w:rPr>
  </w:style>
  <w:style w:type="paragraph" w:customStyle="1" w:styleId="ElnotaCarattere331">
    <w:name w:val="El_nota Carattere33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31">
    <w:name w:val="Corpo Carattere Carattere Carattere331"/>
    <w:basedOn w:val="Standard"/>
    <w:rsid w:val="00592F24"/>
    <w:pPr>
      <w:spacing w:before="120" w:after="120"/>
      <w:ind w:left="284"/>
      <w:jc w:val="both"/>
    </w:pPr>
    <w:rPr>
      <w:spacing w:val="-2"/>
    </w:rPr>
  </w:style>
  <w:style w:type="paragraph" w:customStyle="1" w:styleId="Elpunto632">
    <w:name w:val="El_punto632"/>
    <w:basedOn w:val="Puntoelenco"/>
    <w:rsid w:val="00592F24"/>
    <w:pPr>
      <w:spacing w:before="60" w:after="60"/>
      <w:ind w:left="0" w:firstLine="0"/>
    </w:pPr>
  </w:style>
  <w:style w:type="paragraph" w:customStyle="1" w:styleId="Dida332">
    <w:name w:val="Dida332"/>
    <w:basedOn w:val="WW-Didascalia"/>
    <w:rsid w:val="00592F24"/>
  </w:style>
  <w:style w:type="paragraph" w:customStyle="1" w:styleId="Ellettera2332">
    <w:name w:val="El_lettera2332"/>
    <w:basedOn w:val="Ellettera"/>
    <w:rsid w:val="00592F24"/>
  </w:style>
  <w:style w:type="paragraph" w:customStyle="1" w:styleId="EltracciatoCarattereCarattere332">
    <w:name w:val="El_tracciato Carattere Carattere332"/>
    <w:basedOn w:val="ElnotaCarattere"/>
    <w:rsid w:val="00592F24"/>
    <w:pPr>
      <w:ind w:left="0" w:firstLine="0"/>
    </w:pPr>
  </w:style>
  <w:style w:type="paragraph" w:customStyle="1" w:styleId="Evidenziatore431">
    <w:name w:val="Evidenziatore431"/>
    <w:basedOn w:val="Standard"/>
    <w:rsid w:val="00592F24"/>
    <w:pPr>
      <w:spacing w:before="120" w:after="140"/>
      <w:jc w:val="both"/>
    </w:pPr>
    <w:rPr>
      <w:rFonts w:cs="Arial"/>
      <w:b/>
      <w:spacing w:val="-2"/>
    </w:rPr>
  </w:style>
  <w:style w:type="paragraph" w:customStyle="1" w:styleId="Figura431">
    <w:name w:val="Figura431"/>
    <w:basedOn w:val="Standard"/>
    <w:rsid w:val="00592F24"/>
    <w:pPr>
      <w:keepNext/>
      <w:spacing w:before="240" w:after="120"/>
      <w:jc w:val="center"/>
    </w:pPr>
  </w:style>
  <w:style w:type="paragraph" w:customStyle="1" w:styleId="Tabelle331">
    <w:name w:val="Tabelle331"/>
    <w:basedOn w:val="Standard"/>
    <w:rsid w:val="00592F24"/>
    <w:pPr>
      <w:spacing w:before="120" w:after="360"/>
    </w:pPr>
    <w:rPr>
      <w:rFonts w:eastAsia="Arial Unicode MS"/>
    </w:rPr>
  </w:style>
  <w:style w:type="paragraph" w:customStyle="1" w:styleId="Corpolettera331">
    <w:name w:val="Corpo_lettera331"/>
    <w:basedOn w:val="Standard"/>
    <w:rsid w:val="00592F24"/>
    <w:pPr>
      <w:spacing w:before="120" w:after="120"/>
      <w:ind w:firstLine="340"/>
      <w:jc w:val="both"/>
    </w:pPr>
    <w:rPr>
      <w:rFonts w:cs="Arial"/>
      <w:spacing w:val="-2"/>
    </w:rPr>
  </w:style>
  <w:style w:type="paragraph" w:customStyle="1" w:styleId="Elnotalettera432">
    <w:name w:val="El_notalettera432"/>
    <w:basedOn w:val="Elnota"/>
    <w:rsid w:val="00592F24"/>
    <w:pPr>
      <w:ind w:left="616" w:hanging="360"/>
    </w:pPr>
  </w:style>
  <w:style w:type="paragraph" w:customStyle="1" w:styleId="Elnota632">
    <w:name w:val="El_nota632"/>
    <w:basedOn w:val="Nota"/>
    <w:rsid w:val="00592F24"/>
    <w:pPr>
      <w:ind w:left="567" w:hanging="283"/>
    </w:pPr>
  </w:style>
  <w:style w:type="paragraph" w:customStyle="1" w:styleId="EltracciatoCarattere432">
    <w:name w:val="El_tracciato Carattere432"/>
    <w:basedOn w:val="Elnota"/>
    <w:rsid w:val="00592F24"/>
  </w:style>
  <w:style w:type="paragraph" w:customStyle="1" w:styleId="El-532">
    <w:name w:val="El-532"/>
    <w:basedOn w:val="Elpunto"/>
    <w:rsid w:val="00592F24"/>
    <w:pPr>
      <w:ind w:left="0" w:firstLine="0"/>
    </w:pPr>
  </w:style>
  <w:style w:type="paragraph" w:customStyle="1" w:styleId="Elpunto2532">
    <w:name w:val="El_punto2532"/>
    <w:basedOn w:val="Elpunto"/>
    <w:rsid w:val="00592F24"/>
    <w:pPr>
      <w:ind w:left="720" w:hanging="360"/>
    </w:pPr>
  </w:style>
  <w:style w:type="paragraph" w:customStyle="1" w:styleId="Corpo531">
    <w:name w:val="Corpo531"/>
    <w:basedOn w:val="Standard"/>
    <w:rsid w:val="00592F24"/>
    <w:pPr>
      <w:spacing w:before="120" w:after="120"/>
      <w:jc w:val="both"/>
    </w:pPr>
    <w:rPr>
      <w:rFonts w:cs="Arial"/>
      <w:spacing w:val="-2"/>
    </w:rPr>
  </w:style>
  <w:style w:type="paragraph" w:customStyle="1" w:styleId="StileTabelleAllineatoasinistra332">
    <w:name w:val="Stile Tabelle + Allineato a sinistra332"/>
    <w:basedOn w:val="Tabelle"/>
    <w:rsid w:val="00592F24"/>
    <w:rPr>
      <w:rFonts w:eastAsia="Times New Roman"/>
      <w:szCs w:val="20"/>
    </w:rPr>
  </w:style>
  <w:style w:type="paragraph" w:customStyle="1" w:styleId="tit3331">
    <w:name w:val="tit3331"/>
    <w:basedOn w:val="Standard"/>
    <w:rsid w:val="00592F24"/>
    <w:pPr>
      <w:spacing w:before="480"/>
    </w:pPr>
    <w:rPr>
      <w:rFonts w:ascii="Arial" w:hAnsi="Arial" w:cs="Arial"/>
      <w:b/>
      <w:bCs/>
      <w:color w:val="006699"/>
      <w:sz w:val="20"/>
      <w:szCs w:val="20"/>
    </w:rPr>
  </w:style>
  <w:style w:type="paragraph" w:customStyle="1" w:styleId="corpo3310">
    <w:name w:val="corpo331"/>
    <w:basedOn w:val="Standard"/>
    <w:rsid w:val="00592F24"/>
    <w:pPr>
      <w:spacing w:before="120" w:after="120"/>
      <w:ind w:right="100"/>
      <w:jc w:val="both"/>
    </w:pPr>
    <w:rPr>
      <w:rFonts w:ascii="Arial" w:hAnsi="Arial" w:cs="Arial"/>
      <w:color w:val="000000"/>
      <w:sz w:val="18"/>
      <w:szCs w:val="18"/>
    </w:rPr>
  </w:style>
  <w:style w:type="paragraph" w:customStyle="1" w:styleId="tit2331">
    <w:name w:val="tit2331"/>
    <w:basedOn w:val="Standard"/>
    <w:rsid w:val="00592F24"/>
    <w:pPr>
      <w:spacing w:before="400" w:after="60"/>
    </w:pPr>
    <w:rPr>
      <w:rFonts w:ascii="Arial" w:hAnsi="Arial" w:cs="Arial"/>
      <w:b/>
      <w:bCs/>
      <w:color w:val="006699"/>
      <w:sz w:val="22"/>
      <w:szCs w:val="22"/>
    </w:rPr>
  </w:style>
  <w:style w:type="paragraph" w:customStyle="1" w:styleId="corpotab3310">
    <w:name w:val="corpotab331"/>
    <w:basedOn w:val="Standard"/>
    <w:rsid w:val="00592F24"/>
    <w:pPr>
      <w:spacing w:before="20" w:after="20"/>
      <w:ind w:left="40" w:right="40"/>
    </w:pPr>
    <w:rPr>
      <w:rFonts w:ascii="Arial" w:hAnsi="Arial" w:cs="Arial"/>
      <w:color w:val="000000"/>
      <w:sz w:val="18"/>
      <w:szCs w:val="18"/>
    </w:rPr>
  </w:style>
  <w:style w:type="paragraph" w:customStyle="1" w:styleId="Normale2331">
    <w:name w:val="Normale 2331"/>
    <w:basedOn w:val="Standard"/>
    <w:rsid w:val="00592F24"/>
    <w:pPr>
      <w:spacing w:before="120"/>
      <w:ind w:left="567" w:right="567"/>
    </w:pPr>
    <w:rPr>
      <w:sz w:val="22"/>
      <w:szCs w:val="20"/>
    </w:rPr>
  </w:style>
  <w:style w:type="paragraph" w:customStyle="1" w:styleId="tit4331">
    <w:name w:val="tit4331"/>
    <w:basedOn w:val="Standard"/>
    <w:rsid w:val="00592F24"/>
    <w:pPr>
      <w:spacing w:before="120"/>
    </w:pPr>
    <w:rPr>
      <w:rFonts w:ascii="Arial" w:hAnsi="Arial" w:cs="Arial"/>
      <w:b/>
      <w:bCs/>
      <w:i/>
      <w:iCs/>
      <w:color w:val="006699"/>
      <w:sz w:val="18"/>
      <w:szCs w:val="18"/>
    </w:rPr>
  </w:style>
  <w:style w:type="paragraph" w:customStyle="1" w:styleId="CorpoCarattereCarattere331">
    <w:name w:val="Corpo Carattere Carattere331"/>
    <w:basedOn w:val="Standard"/>
    <w:rsid w:val="00592F24"/>
    <w:pPr>
      <w:spacing w:before="120" w:after="120"/>
      <w:ind w:left="284"/>
      <w:jc w:val="both"/>
    </w:pPr>
    <w:rPr>
      <w:spacing w:val="-2"/>
    </w:rPr>
  </w:style>
  <w:style w:type="paragraph" w:customStyle="1" w:styleId="rgsufficio1331">
    <w:name w:val="rgs_ufficio1331"/>
    <w:basedOn w:val="Standard"/>
    <w:rsid w:val="00592F24"/>
    <w:pPr>
      <w:jc w:val="center"/>
    </w:pPr>
    <w:rPr>
      <w:smallCaps/>
      <w:sz w:val="16"/>
      <w:szCs w:val="20"/>
    </w:rPr>
  </w:style>
  <w:style w:type="paragraph" w:customStyle="1" w:styleId="rgsoggetto331">
    <w:name w:val="rgs_oggetto331"/>
    <w:basedOn w:val="Standard"/>
    <w:rsid w:val="00592F24"/>
    <w:pPr>
      <w:ind w:left="1000" w:hanging="1000"/>
    </w:pPr>
    <w:rPr>
      <w:sz w:val="20"/>
      <w:szCs w:val="20"/>
    </w:rPr>
  </w:style>
  <w:style w:type="paragraph" w:customStyle="1" w:styleId="StileGlossarioDefCorsivo332">
    <w:name w:val="Stile GlossarioDef + Corsivo332"/>
    <w:basedOn w:val="GlossarioDef"/>
    <w:rsid w:val="00592F24"/>
    <w:rPr>
      <w:i/>
      <w:iCs/>
      <w:spacing w:val="-2"/>
    </w:rPr>
  </w:style>
  <w:style w:type="paragraph" w:customStyle="1" w:styleId="corpocarattere331">
    <w:name w:val="corpocarattere331"/>
    <w:basedOn w:val="Standard"/>
    <w:rsid w:val="00592F24"/>
    <w:pPr>
      <w:spacing w:before="280" w:after="280"/>
    </w:pPr>
    <w:rPr>
      <w:rFonts w:ascii="Arial Unicode MS" w:eastAsia="Arial Unicode MS" w:hAnsi="Arial Unicode MS" w:cs="Arial Unicode MS"/>
    </w:rPr>
  </w:style>
  <w:style w:type="paragraph" w:customStyle="1" w:styleId="0proposta331">
    <w:name w:val="0_proposta331"/>
    <w:basedOn w:val="Standard"/>
    <w:rsid w:val="00592F24"/>
    <w:pPr>
      <w:spacing w:after="120"/>
      <w:jc w:val="both"/>
    </w:pPr>
  </w:style>
  <w:style w:type="paragraph" w:customStyle="1" w:styleId="rgscorpodeltesto331">
    <w:name w:val="rgs_corpodeltesto331"/>
    <w:basedOn w:val="Standard"/>
    <w:rsid w:val="00592F24"/>
    <w:pPr>
      <w:spacing w:after="120" w:line="360" w:lineRule="auto"/>
      <w:ind w:firstLine="799"/>
      <w:jc w:val="both"/>
    </w:pPr>
    <w:rPr>
      <w:szCs w:val="20"/>
    </w:rPr>
  </w:style>
  <w:style w:type="paragraph" w:customStyle="1" w:styleId="CM114331">
    <w:name w:val="CM114331"/>
    <w:basedOn w:val="Standard"/>
    <w:next w:val="Standard"/>
    <w:rsid w:val="00592F24"/>
    <w:pPr>
      <w:widowControl w:val="0"/>
      <w:autoSpaceDE w:val="0"/>
      <w:spacing w:after="105"/>
      <w:ind w:right="508"/>
    </w:pPr>
  </w:style>
  <w:style w:type="paragraph" w:customStyle="1" w:styleId="testo1331">
    <w:name w:val="testo1331"/>
    <w:basedOn w:val="Standard"/>
    <w:rsid w:val="00592F24"/>
    <w:pPr>
      <w:widowControl w:val="0"/>
      <w:ind w:left="426" w:right="-1"/>
      <w:jc w:val="both"/>
    </w:pPr>
    <w:rPr>
      <w:sz w:val="22"/>
      <w:szCs w:val="20"/>
    </w:rPr>
  </w:style>
  <w:style w:type="paragraph" w:customStyle="1" w:styleId="Corpo1231">
    <w:name w:val="Corpo1231"/>
    <w:basedOn w:val="Standard"/>
    <w:rsid w:val="00592F24"/>
    <w:pPr>
      <w:spacing w:before="120" w:after="120"/>
      <w:jc w:val="both"/>
    </w:pPr>
    <w:rPr>
      <w:rFonts w:cs="Arial"/>
      <w:spacing w:val="-2"/>
    </w:rPr>
  </w:style>
  <w:style w:type="paragraph" w:customStyle="1" w:styleId="Corpo11331">
    <w:name w:val="Corpo11331"/>
    <w:basedOn w:val="Standard"/>
    <w:rsid w:val="00592F24"/>
    <w:pPr>
      <w:spacing w:before="120" w:after="120"/>
      <w:jc w:val="both"/>
    </w:pPr>
    <w:rPr>
      <w:rFonts w:cs="Arial"/>
      <w:spacing w:val="-2"/>
    </w:rPr>
  </w:style>
  <w:style w:type="paragraph" w:customStyle="1" w:styleId="Corpotesto31">
    <w:name w:val="Corpo testo31"/>
    <w:basedOn w:val="Standard"/>
    <w:rsid w:val="00592F24"/>
    <w:pPr>
      <w:spacing w:before="240"/>
      <w:ind w:left="907"/>
    </w:pPr>
    <w:rPr>
      <w:lang w:val="en-US"/>
    </w:rPr>
  </w:style>
  <w:style w:type="paragraph" w:customStyle="1" w:styleId="schema11">
    <w:name w:val="schema11"/>
    <w:basedOn w:val="Standard"/>
    <w:rsid w:val="00592F24"/>
    <w:pPr>
      <w:jc w:val="both"/>
    </w:pPr>
    <w:rPr>
      <w:b/>
      <w:sz w:val="28"/>
      <w:szCs w:val="28"/>
    </w:rPr>
  </w:style>
  <w:style w:type="paragraph" w:customStyle="1" w:styleId="circolaresottoparagrafo21">
    <w:name w:val="circolare sottoparagrafo21"/>
    <w:basedOn w:val="Titolo31"/>
    <w:rsid w:val="00592F24"/>
    <w:rPr>
      <w:sz w:val="26"/>
      <w:szCs w:val="26"/>
    </w:rPr>
  </w:style>
  <w:style w:type="paragraph" w:customStyle="1" w:styleId="ElnotaCarattere72">
    <w:name w:val="El_nota Carattere72"/>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72">
    <w:name w:val="Corpo Carattere Carattere Carattere72"/>
    <w:basedOn w:val="Standard"/>
    <w:rsid w:val="00592F24"/>
    <w:pPr>
      <w:spacing w:before="120" w:after="120"/>
      <w:ind w:left="284"/>
      <w:jc w:val="both"/>
    </w:pPr>
    <w:rPr>
      <w:spacing w:val="-2"/>
    </w:rPr>
  </w:style>
  <w:style w:type="paragraph" w:customStyle="1" w:styleId="Elpunto102">
    <w:name w:val="El_punto102"/>
    <w:basedOn w:val="Puntoelenco"/>
    <w:rsid w:val="00592F24"/>
    <w:pPr>
      <w:spacing w:before="60" w:after="60"/>
    </w:pPr>
  </w:style>
  <w:style w:type="paragraph" w:customStyle="1" w:styleId="Dida72">
    <w:name w:val="Dida72"/>
    <w:basedOn w:val="WW-Didascalia"/>
    <w:rsid w:val="00592F24"/>
  </w:style>
  <w:style w:type="paragraph" w:customStyle="1" w:styleId="Ellettera272">
    <w:name w:val="El_lettera272"/>
    <w:basedOn w:val="Ellettera"/>
    <w:rsid w:val="00592F24"/>
  </w:style>
  <w:style w:type="paragraph" w:customStyle="1" w:styleId="EltracciatoCarattereCarattere72">
    <w:name w:val="El_tracciato Carattere Carattere72"/>
    <w:basedOn w:val="ElnotaCarattere"/>
    <w:rsid w:val="00592F24"/>
    <w:pPr>
      <w:ind w:left="0"/>
    </w:pPr>
  </w:style>
  <w:style w:type="paragraph" w:customStyle="1" w:styleId="Evidenziatore82">
    <w:name w:val="Evidenziatore82"/>
    <w:basedOn w:val="Standard"/>
    <w:rsid w:val="00592F24"/>
    <w:pPr>
      <w:spacing w:before="120" w:after="140"/>
      <w:jc w:val="both"/>
    </w:pPr>
    <w:rPr>
      <w:rFonts w:cs="Arial"/>
      <w:b/>
      <w:spacing w:val="-2"/>
    </w:rPr>
  </w:style>
  <w:style w:type="paragraph" w:customStyle="1" w:styleId="Figura82">
    <w:name w:val="Figura82"/>
    <w:basedOn w:val="Standard"/>
    <w:rsid w:val="00592F24"/>
    <w:pPr>
      <w:keepNext/>
      <w:spacing w:before="240" w:after="120"/>
      <w:jc w:val="center"/>
    </w:pPr>
  </w:style>
  <w:style w:type="paragraph" w:customStyle="1" w:styleId="Tabelle72">
    <w:name w:val="Tabelle72"/>
    <w:basedOn w:val="Standard"/>
    <w:rsid w:val="00592F24"/>
    <w:pPr>
      <w:spacing w:before="120" w:after="360"/>
    </w:pPr>
    <w:rPr>
      <w:rFonts w:eastAsia="Arial Unicode MS"/>
    </w:rPr>
  </w:style>
  <w:style w:type="paragraph" w:customStyle="1" w:styleId="Corpolettera72">
    <w:name w:val="Corpo_lettera72"/>
    <w:basedOn w:val="Standard"/>
    <w:rsid w:val="00592F24"/>
    <w:pPr>
      <w:spacing w:before="120" w:after="120"/>
      <w:ind w:firstLine="340"/>
      <w:jc w:val="both"/>
    </w:pPr>
    <w:rPr>
      <w:rFonts w:cs="Arial"/>
      <w:spacing w:val="-2"/>
    </w:rPr>
  </w:style>
  <w:style w:type="paragraph" w:customStyle="1" w:styleId="Elnotalettera82">
    <w:name w:val="El_notalettera82"/>
    <w:basedOn w:val="Elnota"/>
    <w:rsid w:val="00592F24"/>
    <w:pPr>
      <w:ind w:left="616" w:hanging="360"/>
    </w:pPr>
  </w:style>
  <w:style w:type="paragraph" w:customStyle="1" w:styleId="Elnota102">
    <w:name w:val="El_nota102"/>
    <w:basedOn w:val="Nota"/>
    <w:rsid w:val="00592F24"/>
    <w:pPr>
      <w:ind w:left="567" w:hanging="283"/>
    </w:pPr>
  </w:style>
  <w:style w:type="paragraph" w:customStyle="1" w:styleId="Elnumero272">
    <w:name w:val="El_numero272"/>
    <w:basedOn w:val="Standard"/>
    <w:rsid w:val="00592F24"/>
    <w:pPr>
      <w:spacing w:before="40" w:after="40"/>
      <w:ind w:left="851"/>
    </w:pPr>
    <w:rPr>
      <w:rFonts w:cs="Arial"/>
      <w:szCs w:val="20"/>
    </w:rPr>
  </w:style>
  <w:style w:type="paragraph" w:customStyle="1" w:styleId="EltracciatoCarattere82">
    <w:name w:val="El_tracciato Carattere82"/>
    <w:basedOn w:val="Elnota"/>
    <w:rsid w:val="00592F24"/>
  </w:style>
  <w:style w:type="paragraph" w:customStyle="1" w:styleId="El-92">
    <w:name w:val="El-92"/>
    <w:basedOn w:val="Elpunto"/>
    <w:rsid w:val="00592F24"/>
    <w:pPr>
      <w:ind w:firstLine="0"/>
    </w:pPr>
  </w:style>
  <w:style w:type="paragraph" w:customStyle="1" w:styleId="Elpunto292">
    <w:name w:val="El_punto292"/>
    <w:basedOn w:val="Elpunto"/>
    <w:rsid w:val="00592F24"/>
    <w:pPr>
      <w:ind w:left="567" w:hanging="283"/>
    </w:pPr>
  </w:style>
  <w:style w:type="paragraph" w:customStyle="1" w:styleId="StileTabelleAllineatoasinistra72">
    <w:name w:val="Stile Tabelle + Allineato a sinistra72"/>
    <w:basedOn w:val="Tabelle"/>
    <w:rsid w:val="00592F24"/>
    <w:rPr>
      <w:rFonts w:eastAsia="Times New Roman"/>
      <w:szCs w:val="20"/>
    </w:rPr>
  </w:style>
  <w:style w:type="paragraph" w:customStyle="1" w:styleId="tit372">
    <w:name w:val="tit372"/>
    <w:basedOn w:val="Standard"/>
    <w:rsid w:val="00592F24"/>
    <w:pPr>
      <w:spacing w:before="480"/>
    </w:pPr>
    <w:rPr>
      <w:rFonts w:ascii="Arial" w:hAnsi="Arial" w:cs="Arial"/>
      <w:b/>
      <w:bCs/>
      <w:color w:val="006699"/>
      <w:sz w:val="20"/>
      <w:szCs w:val="20"/>
    </w:rPr>
  </w:style>
  <w:style w:type="paragraph" w:customStyle="1" w:styleId="corpo72">
    <w:name w:val="corpo72"/>
    <w:basedOn w:val="Standard"/>
    <w:rsid w:val="00592F24"/>
    <w:pPr>
      <w:spacing w:before="120" w:after="120"/>
      <w:ind w:right="100"/>
      <w:jc w:val="both"/>
    </w:pPr>
    <w:rPr>
      <w:rFonts w:ascii="Arial" w:hAnsi="Arial" w:cs="Arial"/>
      <w:color w:val="000000"/>
      <w:sz w:val="18"/>
      <w:szCs w:val="18"/>
    </w:rPr>
  </w:style>
  <w:style w:type="paragraph" w:customStyle="1" w:styleId="tit272">
    <w:name w:val="tit272"/>
    <w:basedOn w:val="Standard"/>
    <w:rsid w:val="00592F24"/>
    <w:pPr>
      <w:spacing w:before="400" w:after="60"/>
    </w:pPr>
    <w:rPr>
      <w:rFonts w:ascii="Arial" w:hAnsi="Arial" w:cs="Arial"/>
      <w:b/>
      <w:bCs/>
      <w:color w:val="006699"/>
      <w:sz w:val="22"/>
      <w:szCs w:val="22"/>
    </w:rPr>
  </w:style>
  <w:style w:type="paragraph" w:customStyle="1" w:styleId="corpotab720">
    <w:name w:val="corpotab72"/>
    <w:basedOn w:val="Standard"/>
    <w:rsid w:val="00592F24"/>
    <w:pPr>
      <w:spacing w:before="20" w:after="20"/>
      <w:ind w:left="40" w:right="40"/>
    </w:pPr>
    <w:rPr>
      <w:rFonts w:ascii="Arial" w:hAnsi="Arial" w:cs="Arial"/>
      <w:color w:val="000000"/>
      <w:sz w:val="18"/>
      <w:szCs w:val="18"/>
    </w:rPr>
  </w:style>
  <w:style w:type="paragraph" w:customStyle="1" w:styleId="Normale272">
    <w:name w:val="Normale 272"/>
    <w:basedOn w:val="Standard"/>
    <w:rsid w:val="00592F24"/>
    <w:pPr>
      <w:spacing w:before="120"/>
      <w:ind w:left="567" w:right="567"/>
    </w:pPr>
    <w:rPr>
      <w:sz w:val="22"/>
      <w:szCs w:val="20"/>
    </w:rPr>
  </w:style>
  <w:style w:type="paragraph" w:customStyle="1" w:styleId="tit472">
    <w:name w:val="tit472"/>
    <w:basedOn w:val="Standard"/>
    <w:rsid w:val="00592F24"/>
    <w:pPr>
      <w:spacing w:before="120"/>
    </w:pPr>
    <w:rPr>
      <w:rFonts w:ascii="Arial" w:hAnsi="Arial" w:cs="Arial"/>
      <w:b/>
      <w:bCs/>
      <w:i/>
      <w:iCs/>
      <w:color w:val="006699"/>
      <w:sz w:val="18"/>
      <w:szCs w:val="18"/>
    </w:rPr>
  </w:style>
  <w:style w:type="paragraph" w:customStyle="1" w:styleId="CorpoCarattereCarattere72">
    <w:name w:val="Corpo Carattere Carattere72"/>
    <w:basedOn w:val="Standard"/>
    <w:rsid w:val="00592F24"/>
    <w:pPr>
      <w:spacing w:before="120" w:after="120"/>
      <w:ind w:left="284"/>
      <w:jc w:val="both"/>
    </w:pPr>
    <w:rPr>
      <w:spacing w:val="-2"/>
    </w:rPr>
  </w:style>
  <w:style w:type="paragraph" w:customStyle="1" w:styleId="rgsufficio172">
    <w:name w:val="rgs_ufficio172"/>
    <w:basedOn w:val="Standard"/>
    <w:rsid w:val="00592F24"/>
    <w:pPr>
      <w:jc w:val="center"/>
    </w:pPr>
    <w:rPr>
      <w:smallCaps/>
      <w:sz w:val="16"/>
      <w:szCs w:val="20"/>
    </w:rPr>
  </w:style>
  <w:style w:type="paragraph" w:customStyle="1" w:styleId="rgsoggetto62">
    <w:name w:val="rgs_oggetto62"/>
    <w:basedOn w:val="Standard"/>
    <w:rsid w:val="00592F24"/>
    <w:pPr>
      <w:ind w:left="1000" w:hanging="1000"/>
    </w:pPr>
    <w:rPr>
      <w:sz w:val="20"/>
      <w:szCs w:val="20"/>
    </w:rPr>
  </w:style>
  <w:style w:type="paragraph" w:customStyle="1" w:styleId="StileGlossarioDefCorsivo72">
    <w:name w:val="Stile GlossarioDef + Corsivo72"/>
    <w:basedOn w:val="GlossarioDef"/>
    <w:rsid w:val="00592F24"/>
    <w:rPr>
      <w:i/>
      <w:iCs/>
      <w:spacing w:val="-2"/>
    </w:rPr>
  </w:style>
  <w:style w:type="paragraph" w:customStyle="1" w:styleId="corpocarattere72">
    <w:name w:val="corpocarattere72"/>
    <w:basedOn w:val="Standard"/>
    <w:rsid w:val="00592F24"/>
    <w:pPr>
      <w:spacing w:before="280" w:after="280"/>
    </w:pPr>
    <w:rPr>
      <w:rFonts w:ascii="Arial Unicode MS" w:eastAsia="Arial Unicode MS" w:hAnsi="Arial Unicode MS" w:cs="Arial Unicode MS"/>
    </w:rPr>
  </w:style>
  <w:style w:type="paragraph" w:customStyle="1" w:styleId="0proposta72">
    <w:name w:val="0_proposta72"/>
    <w:basedOn w:val="Standard"/>
    <w:rsid w:val="00592F24"/>
    <w:pPr>
      <w:spacing w:after="120"/>
      <w:jc w:val="both"/>
    </w:pPr>
  </w:style>
  <w:style w:type="paragraph" w:customStyle="1" w:styleId="rgscorpodeltesto72">
    <w:name w:val="rgs_corpodeltesto72"/>
    <w:basedOn w:val="Standard"/>
    <w:rsid w:val="00592F24"/>
    <w:pPr>
      <w:spacing w:after="120" w:line="360" w:lineRule="auto"/>
      <w:ind w:firstLine="799"/>
      <w:jc w:val="both"/>
    </w:pPr>
    <w:rPr>
      <w:szCs w:val="20"/>
    </w:rPr>
  </w:style>
  <w:style w:type="paragraph" w:customStyle="1" w:styleId="StileEvidenziatoreNonGrassetto42">
    <w:name w:val="Stile Evidenziatore + Non Grassetto42"/>
    <w:basedOn w:val="Evidenziatore"/>
    <w:rsid w:val="00592F24"/>
  </w:style>
  <w:style w:type="paragraph" w:customStyle="1" w:styleId="CM11472">
    <w:name w:val="CM11472"/>
    <w:basedOn w:val="Standard"/>
    <w:next w:val="Standard"/>
    <w:rsid w:val="00592F24"/>
    <w:pPr>
      <w:widowControl w:val="0"/>
      <w:autoSpaceDE w:val="0"/>
      <w:spacing w:after="105"/>
      <w:ind w:right="508"/>
    </w:pPr>
  </w:style>
  <w:style w:type="paragraph" w:customStyle="1" w:styleId="testo172">
    <w:name w:val="testo172"/>
    <w:basedOn w:val="Standard"/>
    <w:rsid w:val="00592F24"/>
    <w:pPr>
      <w:widowControl w:val="0"/>
      <w:ind w:left="426" w:right="-1"/>
      <w:jc w:val="both"/>
    </w:pPr>
    <w:rPr>
      <w:sz w:val="22"/>
      <w:szCs w:val="20"/>
    </w:rPr>
  </w:style>
  <w:style w:type="paragraph" w:customStyle="1" w:styleId="ElnotaCarattere142">
    <w:name w:val="El_nota Carattere1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42">
    <w:name w:val="Corpo Carattere Carattere Carattere142"/>
    <w:basedOn w:val="Standard"/>
    <w:rsid w:val="00592F24"/>
    <w:pPr>
      <w:spacing w:before="120" w:after="120"/>
      <w:ind w:left="284"/>
      <w:jc w:val="both"/>
    </w:pPr>
    <w:rPr>
      <w:spacing w:val="-2"/>
    </w:rPr>
  </w:style>
  <w:style w:type="paragraph" w:customStyle="1" w:styleId="Elpunto142">
    <w:name w:val="El_punto142"/>
    <w:basedOn w:val="Puntoelenco"/>
    <w:rsid w:val="00592F24"/>
    <w:pPr>
      <w:spacing w:before="60" w:after="60"/>
      <w:ind w:left="0" w:firstLine="0"/>
    </w:pPr>
  </w:style>
  <w:style w:type="paragraph" w:customStyle="1" w:styleId="Dida142">
    <w:name w:val="Dida142"/>
    <w:basedOn w:val="WW-Didascalia"/>
    <w:rsid w:val="00592F24"/>
  </w:style>
  <w:style w:type="paragraph" w:customStyle="1" w:styleId="Ellettera2142">
    <w:name w:val="El_lettera2142"/>
    <w:basedOn w:val="Ellettera"/>
    <w:rsid w:val="00592F24"/>
  </w:style>
  <w:style w:type="paragraph" w:customStyle="1" w:styleId="EltracciatoCarattereCarattere142">
    <w:name w:val="El_tracciato Carattere Carattere142"/>
    <w:basedOn w:val="ElnotaCarattere"/>
    <w:rsid w:val="00592F24"/>
    <w:pPr>
      <w:ind w:left="0" w:firstLine="0"/>
    </w:pPr>
  </w:style>
  <w:style w:type="paragraph" w:customStyle="1" w:styleId="Evidenziatore142">
    <w:name w:val="Evidenziatore142"/>
    <w:basedOn w:val="Standard"/>
    <w:rsid w:val="00592F24"/>
    <w:pPr>
      <w:spacing w:before="120" w:after="140"/>
      <w:jc w:val="both"/>
    </w:pPr>
    <w:rPr>
      <w:rFonts w:cs="Arial"/>
      <w:b/>
      <w:spacing w:val="-2"/>
    </w:rPr>
  </w:style>
  <w:style w:type="paragraph" w:customStyle="1" w:styleId="Figura142">
    <w:name w:val="Figura142"/>
    <w:basedOn w:val="Standard"/>
    <w:rsid w:val="00592F24"/>
    <w:pPr>
      <w:keepNext/>
      <w:spacing w:before="240" w:after="120"/>
      <w:jc w:val="center"/>
    </w:pPr>
  </w:style>
  <w:style w:type="paragraph" w:customStyle="1" w:styleId="Tabelle142">
    <w:name w:val="Tabelle142"/>
    <w:basedOn w:val="Standard"/>
    <w:rsid w:val="00592F24"/>
    <w:pPr>
      <w:spacing w:before="120" w:after="360"/>
    </w:pPr>
    <w:rPr>
      <w:rFonts w:eastAsia="Arial Unicode MS"/>
    </w:rPr>
  </w:style>
  <w:style w:type="paragraph" w:customStyle="1" w:styleId="Corpolettera142">
    <w:name w:val="Corpo_lettera142"/>
    <w:basedOn w:val="Standard"/>
    <w:rsid w:val="00592F24"/>
    <w:pPr>
      <w:spacing w:before="120" w:after="120"/>
      <w:ind w:firstLine="340"/>
      <w:jc w:val="both"/>
    </w:pPr>
    <w:rPr>
      <w:rFonts w:cs="Arial"/>
      <w:spacing w:val="-2"/>
    </w:rPr>
  </w:style>
  <w:style w:type="paragraph" w:customStyle="1" w:styleId="Elnotalettera142">
    <w:name w:val="El_notalettera142"/>
    <w:basedOn w:val="Elnota"/>
    <w:rsid w:val="00592F24"/>
    <w:pPr>
      <w:ind w:left="616" w:hanging="360"/>
    </w:pPr>
  </w:style>
  <w:style w:type="paragraph" w:customStyle="1" w:styleId="Elnota142">
    <w:name w:val="El_nota142"/>
    <w:basedOn w:val="Nota"/>
    <w:rsid w:val="00592F24"/>
    <w:pPr>
      <w:ind w:left="567" w:hanging="283"/>
    </w:pPr>
  </w:style>
  <w:style w:type="paragraph" w:customStyle="1" w:styleId="EltracciatoCarattere142">
    <w:name w:val="El_tracciato Carattere142"/>
    <w:basedOn w:val="Elnota"/>
    <w:rsid w:val="00592F24"/>
  </w:style>
  <w:style w:type="paragraph" w:customStyle="1" w:styleId="El-142">
    <w:name w:val="El-142"/>
    <w:basedOn w:val="Elpunto"/>
    <w:rsid w:val="00592F24"/>
    <w:pPr>
      <w:ind w:left="0" w:firstLine="0"/>
    </w:pPr>
  </w:style>
  <w:style w:type="paragraph" w:customStyle="1" w:styleId="Elpunto2142">
    <w:name w:val="El_punto2142"/>
    <w:basedOn w:val="Elpunto"/>
    <w:rsid w:val="00592F24"/>
    <w:pPr>
      <w:ind w:left="1440" w:hanging="360"/>
    </w:pPr>
  </w:style>
  <w:style w:type="paragraph" w:customStyle="1" w:styleId="Corpo162">
    <w:name w:val="Corpo162"/>
    <w:basedOn w:val="Standard"/>
    <w:rsid w:val="00592F24"/>
    <w:pPr>
      <w:spacing w:before="120" w:after="120"/>
      <w:jc w:val="both"/>
    </w:pPr>
    <w:rPr>
      <w:rFonts w:cs="Arial"/>
      <w:spacing w:val="-2"/>
    </w:rPr>
  </w:style>
  <w:style w:type="paragraph" w:customStyle="1" w:styleId="StileTabelleAllineatoasinistra142">
    <w:name w:val="Stile Tabelle + Allineato a sinistra142"/>
    <w:basedOn w:val="Tabelle"/>
    <w:rsid w:val="00592F24"/>
    <w:rPr>
      <w:rFonts w:eastAsia="Times New Roman"/>
      <w:szCs w:val="20"/>
    </w:rPr>
  </w:style>
  <w:style w:type="paragraph" w:customStyle="1" w:styleId="tit3142">
    <w:name w:val="tit3142"/>
    <w:basedOn w:val="Standard"/>
    <w:rsid w:val="00592F24"/>
    <w:pPr>
      <w:spacing w:before="480"/>
    </w:pPr>
    <w:rPr>
      <w:rFonts w:ascii="Arial" w:hAnsi="Arial" w:cs="Arial"/>
      <w:b/>
      <w:bCs/>
      <w:color w:val="006699"/>
      <w:sz w:val="20"/>
      <w:szCs w:val="20"/>
    </w:rPr>
  </w:style>
  <w:style w:type="paragraph" w:customStyle="1" w:styleId="corpo142">
    <w:name w:val="corpo142"/>
    <w:basedOn w:val="Standard"/>
    <w:rsid w:val="00592F24"/>
    <w:pPr>
      <w:spacing w:before="120" w:after="120"/>
      <w:ind w:right="100"/>
      <w:jc w:val="both"/>
    </w:pPr>
    <w:rPr>
      <w:rFonts w:ascii="Arial" w:hAnsi="Arial" w:cs="Arial"/>
      <w:color w:val="000000"/>
      <w:sz w:val="18"/>
      <w:szCs w:val="18"/>
    </w:rPr>
  </w:style>
  <w:style w:type="paragraph" w:customStyle="1" w:styleId="tit2142">
    <w:name w:val="tit2142"/>
    <w:basedOn w:val="Standard"/>
    <w:rsid w:val="00592F24"/>
    <w:pPr>
      <w:spacing w:before="400" w:after="60"/>
    </w:pPr>
    <w:rPr>
      <w:rFonts w:ascii="Arial" w:hAnsi="Arial" w:cs="Arial"/>
      <w:b/>
      <w:bCs/>
      <w:color w:val="006699"/>
      <w:sz w:val="22"/>
      <w:szCs w:val="22"/>
    </w:rPr>
  </w:style>
  <w:style w:type="paragraph" w:customStyle="1" w:styleId="corpotab1420">
    <w:name w:val="corpotab142"/>
    <w:basedOn w:val="Standard"/>
    <w:rsid w:val="00592F24"/>
    <w:pPr>
      <w:spacing w:before="20" w:after="20"/>
      <w:ind w:left="40" w:right="40"/>
    </w:pPr>
    <w:rPr>
      <w:rFonts w:ascii="Arial" w:hAnsi="Arial" w:cs="Arial"/>
      <w:color w:val="000000"/>
      <w:sz w:val="18"/>
      <w:szCs w:val="18"/>
    </w:rPr>
  </w:style>
  <w:style w:type="paragraph" w:customStyle="1" w:styleId="Normale2142">
    <w:name w:val="Normale 2142"/>
    <w:basedOn w:val="Standard"/>
    <w:rsid w:val="00592F24"/>
    <w:pPr>
      <w:spacing w:before="120"/>
      <w:ind w:left="567" w:right="567"/>
    </w:pPr>
    <w:rPr>
      <w:sz w:val="22"/>
      <w:szCs w:val="20"/>
    </w:rPr>
  </w:style>
  <w:style w:type="paragraph" w:customStyle="1" w:styleId="tit4142">
    <w:name w:val="tit4142"/>
    <w:basedOn w:val="Standard"/>
    <w:rsid w:val="00592F24"/>
    <w:pPr>
      <w:spacing w:before="120"/>
    </w:pPr>
    <w:rPr>
      <w:rFonts w:ascii="Arial" w:hAnsi="Arial" w:cs="Arial"/>
      <w:b/>
      <w:bCs/>
      <w:i/>
      <w:iCs/>
      <w:color w:val="006699"/>
      <w:sz w:val="18"/>
      <w:szCs w:val="18"/>
    </w:rPr>
  </w:style>
  <w:style w:type="paragraph" w:customStyle="1" w:styleId="CorpoCarattereCarattere142">
    <w:name w:val="Corpo Carattere Carattere142"/>
    <w:basedOn w:val="Standard"/>
    <w:rsid w:val="00592F24"/>
    <w:pPr>
      <w:spacing w:before="120" w:after="120"/>
      <w:ind w:left="284"/>
      <w:jc w:val="both"/>
    </w:pPr>
    <w:rPr>
      <w:spacing w:val="-2"/>
    </w:rPr>
  </w:style>
  <w:style w:type="paragraph" w:customStyle="1" w:styleId="rgsufficio1142">
    <w:name w:val="rgs_ufficio1142"/>
    <w:basedOn w:val="Standard"/>
    <w:rsid w:val="00592F24"/>
    <w:pPr>
      <w:jc w:val="center"/>
    </w:pPr>
    <w:rPr>
      <w:smallCaps/>
      <w:sz w:val="16"/>
      <w:szCs w:val="20"/>
    </w:rPr>
  </w:style>
  <w:style w:type="paragraph" w:customStyle="1" w:styleId="rgsoggetto142">
    <w:name w:val="rgs_oggetto142"/>
    <w:basedOn w:val="Standard"/>
    <w:rsid w:val="00592F24"/>
    <w:pPr>
      <w:ind w:left="1000" w:hanging="1000"/>
    </w:pPr>
    <w:rPr>
      <w:sz w:val="20"/>
      <w:szCs w:val="20"/>
    </w:rPr>
  </w:style>
  <w:style w:type="paragraph" w:customStyle="1" w:styleId="StileGlossarioDefCorsivo142">
    <w:name w:val="Stile GlossarioDef + Corsivo142"/>
    <w:basedOn w:val="GlossarioDef"/>
    <w:rsid w:val="00592F24"/>
    <w:rPr>
      <w:i/>
      <w:iCs/>
      <w:spacing w:val="-2"/>
    </w:rPr>
  </w:style>
  <w:style w:type="paragraph" w:customStyle="1" w:styleId="corpocarattere142">
    <w:name w:val="corpocarattere142"/>
    <w:basedOn w:val="Standard"/>
    <w:rsid w:val="00592F24"/>
    <w:pPr>
      <w:spacing w:before="280" w:after="280"/>
    </w:pPr>
    <w:rPr>
      <w:rFonts w:ascii="Arial Unicode MS" w:eastAsia="Arial Unicode MS" w:hAnsi="Arial Unicode MS" w:cs="Arial Unicode MS"/>
    </w:rPr>
  </w:style>
  <w:style w:type="paragraph" w:customStyle="1" w:styleId="0proposta142">
    <w:name w:val="0_proposta142"/>
    <w:basedOn w:val="Standard"/>
    <w:rsid w:val="00592F24"/>
    <w:pPr>
      <w:spacing w:after="120"/>
      <w:jc w:val="both"/>
    </w:pPr>
  </w:style>
  <w:style w:type="paragraph" w:customStyle="1" w:styleId="rgscorpodeltesto142">
    <w:name w:val="rgs_corpodeltesto142"/>
    <w:basedOn w:val="Standard"/>
    <w:rsid w:val="00592F24"/>
    <w:pPr>
      <w:spacing w:after="120" w:line="360" w:lineRule="auto"/>
      <w:ind w:firstLine="799"/>
      <w:jc w:val="both"/>
    </w:pPr>
    <w:rPr>
      <w:szCs w:val="20"/>
    </w:rPr>
  </w:style>
  <w:style w:type="paragraph" w:customStyle="1" w:styleId="CM114142">
    <w:name w:val="CM114142"/>
    <w:basedOn w:val="Standard"/>
    <w:next w:val="Standard"/>
    <w:rsid w:val="00592F24"/>
    <w:pPr>
      <w:widowControl w:val="0"/>
      <w:autoSpaceDE w:val="0"/>
      <w:spacing w:after="105"/>
      <w:ind w:right="508"/>
    </w:pPr>
  </w:style>
  <w:style w:type="paragraph" w:customStyle="1" w:styleId="testo1142">
    <w:name w:val="testo1142"/>
    <w:basedOn w:val="Standard"/>
    <w:rsid w:val="00592F24"/>
    <w:pPr>
      <w:widowControl w:val="0"/>
      <w:ind w:left="426" w:right="-1"/>
      <w:jc w:val="both"/>
    </w:pPr>
    <w:rPr>
      <w:sz w:val="22"/>
      <w:szCs w:val="20"/>
    </w:rPr>
  </w:style>
  <w:style w:type="paragraph" w:customStyle="1" w:styleId="ElnotaCarattere242">
    <w:name w:val="El_nota Carattere2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42">
    <w:name w:val="Corpo Carattere Carattere Carattere242"/>
    <w:basedOn w:val="Standard"/>
    <w:rsid w:val="00592F24"/>
    <w:pPr>
      <w:spacing w:before="120" w:after="120"/>
      <w:ind w:left="284"/>
      <w:jc w:val="both"/>
    </w:pPr>
    <w:rPr>
      <w:spacing w:val="-2"/>
    </w:rPr>
  </w:style>
  <w:style w:type="paragraph" w:customStyle="1" w:styleId="Elpunto342">
    <w:name w:val="El_punto342"/>
    <w:basedOn w:val="Puntoelenco"/>
    <w:rsid w:val="00592F24"/>
    <w:pPr>
      <w:spacing w:before="60" w:after="60"/>
      <w:ind w:left="0" w:firstLine="0"/>
    </w:pPr>
  </w:style>
  <w:style w:type="paragraph" w:customStyle="1" w:styleId="Dida242">
    <w:name w:val="Dida242"/>
    <w:basedOn w:val="WW-Didascalia"/>
    <w:rsid w:val="00592F24"/>
  </w:style>
  <w:style w:type="paragraph" w:customStyle="1" w:styleId="Ellettera2242">
    <w:name w:val="El_lettera2242"/>
    <w:basedOn w:val="Ellettera"/>
    <w:rsid w:val="00592F24"/>
  </w:style>
  <w:style w:type="paragraph" w:customStyle="1" w:styleId="EltracciatoCarattereCarattere242">
    <w:name w:val="El_tracciato Carattere Carattere242"/>
    <w:basedOn w:val="ElnotaCarattere"/>
    <w:rsid w:val="00592F24"/>
    <w:pPr>
      <w:ind w:left="0" w:firstLine="0"/>
    </w:pPr>
  </w:style>
  <w:style w:type="paragraph" w:customStyle="1" w:styleId="Evidenziatore242">
    <w:name w:val="Evidenziatore242"/>
    <w:basedOn w:val="Standard"/>
    <w:rsid w:val="00592F24"/>
    <w:pPr>
      <w:spacing w:before="120" w:after="140"/>
      <w:jc w:val="both"/>
    </w:pPr>
    <w:rPr>
      <w:rFonts w:cs="Arial"/>
      <w:b/>
      <w:spacing w:val="-2"/>
    </w:rPr>
  </w:style>
  <w:style w:type="paragraph" w:customStyle="1" w:styleId="Figura242">
    <w:name w:val="Figura242"/>
    <w:basedOn w:val="Standard"/>
    <w:rsid w:val="00592F24"/>
    <w:pPr>
      <w:keepNext/>
      <w:spacing w:before="240" w:after="120"/>
      <w:jc w:val="center"/>
    </w:pPr>
  </w:style>
  <w:style w:type="paragraph" w:customStyle="1" w:styleId="Tabelle242">
    <w:name w:val="Tabelle242"/>
    <w:basedOn w:val="Standard"/>
    <w:rsid w:val="00592F24"/>
    <w:pPr>
      <w:spacing w:before="120" w:after="360"/>
    </w:pPr>
    <w:rPr>
      <w:rFonts w:eastAsia="Arial Unicode MS"/>
    </w:rPr>
  </w:style>
  <w:style w:type="paragraph" w:customStyle="1" w:styleId="Corpolettera242">
    <w:name w:val="Corpo_lettera242"/>
    <w:basedOn w:val="Standard"/>
    <w:rsid w:val="00592F24"/>
    <w:pPr>
      <w:spacing w:before="120" w:after="120"/>
      <w:ind w:firstLine="340"/>
      <w:jc w:val="both"/>
    </w:pPr>
    <w:rPr>
      <w:rFonts w:cs="Arial"/>
      <w:spacing w:val="-2"/>
    </w:rPr>
  </w:style>
  <w:style w:type="paragraph" w:customStyle="1" w:styleId="Elnotalettera242">
    <w:name w:val="El_notalettera242"/>
    <w:basedOn w:val="Elnota"/>
    <w:rsid w:val="00592F24"/>
    <w:pPr>
      <w:ind w:left="616" w:hanging="360"/>
    </w:pPr>
  </w:style>
  <w:style w:type="paragraph" w:customStyle="1" w:styleId="Elnota242">
    <w:name w:val="El_nota242"/>
    <w:basedOn w:val="Nota"/>
    <w:rsid w:val="00592F24"/>
    <w:pPr>
      <w:ind w:left="567" w:hanging="283"/>
    </w:pPr>
  </w:style>
  <w:style w:type="paragraph" w:customStyle="1" w:styleId="EltracciatoCarattere242">
    <w:name w:val="El_tracciato Carattere242"/>
    <w:basedOn w:val="Elnota"/>
    <w:rsid w:val="00592F24"/>
  </w:style>
  <w:style w:type="paragraph" w:customStyle="1" w:styleId="El-242">
    <w:name w:val="El-242"/>
    <w:basedOn w:val="Elpunto"/>
    <w:rsid w:val="00592F24"/>
    <w:pPr>
      <w:ind w:left="0" w:firstLine="0"/>
    </w:pPr>
  </w:style>
  <w:style w:type="paragraph" w:customStyle="1" w:styleId="Elpunto2242">
    <w:name w:val="El_punto2242"/>
    <w:basedOn w:val="Elpunto"/>
    <w:rsid w:val="00592F24"/>
    <w:pPr>
      <w:ind w:left="1440" w:hanging="360"/>
    </w:pPr>
  </w:style>
  <w:style w:type="paragraph" w:customStyle="1" w:styleId="Corpo242">
    <w:name w:val="Corpo242"/>
    <w:basedOn w:val="Standard"/>
    <w:rsid w:val="00592F24"/>
    <w:pPr>
      <w:spacing w:before="120" w:after="120"/>
      <w:jc w:val="both"/>
    </w:pPr>
    <w:rPr>
      <w:rFonts w:cs="Arial"/>
      <w:spacing w:val="-2"/>
    </w:rPr>
  </w:style>
  <w:style w:type="paragraph" w:customStyle="1" w:styleId="StileTabelleAllineatoasinistra242">
    <w:name w:val="Stile Tabelle + Allineato a sinistra242"/>
    <w:basedOn w:val="Tabelle"/>
    <w:rsid w:val="00592F24"/>
    <w:rPr>
      <w:rFonts w:eastAsia="Times New Roman"/>
      <w:szCs w:val="20"/>
    </w:rPr>
  </w:style>
  <w:style w:type="paragraph" w:customStyle="1" w:styleId="tit3242">
    <w:name w:val="tit3242"/>
    <w:basedOn w:val="Standard"/>
    <w:rsid w:val="00592F24"/>
    <w:pPr>
      <w:spacing w:before="480"/>
    </w:pPr>
    <w:rPr>
      <w:rFonts w:ascii="Arial" w:hAnsi="Arial" w:cs="Arial"/>
      <w:b/>
      <w:bCs/>
      <w:color w:val="006699"/>
      <w:sz w:val="20"/>
      <w:szCs w:val="20"/>
    </w:rPr>
  </w:style>
  <w:style w:type="paragraph" w:customStyle="1" w:styleId="corpo2420">
    <w:name w:val="corpo242"/>
    <w:basedOn w:val="Standard"/>
    <w:rsid w:val="00592F24"/>
    <w:pPr>
      <w:spacing w:before="120" w:after="120"/>
      <w:ind w:right="100"/>
      <w:jc w:val="both"/>
    </w:pPr>
    <w:rPr>
      <w:rFonts w:ascii="Arial" w:hAnsi="Arial" w:cs="Arial"/>
      <w:color w:val="000000"/>
      <w:sz w:val="18"/>
      <w:szCs w:val="18"/>
    </w:rPr>
  </w:style>
  <w:style w:type="paragraph" w:customStyle="1" w:styleId="tit2242">
    <w:name w:val="tit2242"/>
    <w:basedOn w:val="Standard"/>
    <w:rsid w:val="00592F24"/>
    <w:pPr>
      <w:spacing w:before="400" w:after="60"/>
    </w:pPr>
    <w:rPr>
      <w:rFonts w:ascii="Arial" w:hAnsi="Arial" w:cs="Arial"/>
      <w:b/>
      <w:bCs/>
      <w:color w:val="006699"/>
      <w:sz w:val="22"/>
      <w:szCs w:val="22"/>
    </w:rPr>
  </w:style>
  <w:style w:type="paragraph" w:customStyle="1" w:styleId="corpotab2420">
    <w:name w:val="corpotab242"/>
    <w:basedOn w:val="Standard"/>
    <w:rsid w:val="00592F24"/>
    <w:pPr>
      <w:spacing w:before="20" w:after="20"/>
      <w:ind w:left="40" w:right="40"/>
    </w:pPr>
    <w:rPr>
      <w:rFonts w:ascii="Arial" w:hAnsi="Arial" w:cs="Arial"/>
      <w:color w:val="000000"/>
      <w:sz w:val="18"/>
      <w:szCs w:val="18"/>
    </w:rPr>
  </w:style>
  <w:style w:type="paragraph" w:customStyle="1" w:styleId="Normale2242">
    <w:name w:val="Normale 2242"/>
    <w:basedOn w:val="Standard"/>
    <w:rsid w:val="00592F24"/>
    <w:pPr>
      <w:spacing w:before="120"/>
      <w:ind w:left="567" w:right="567"/>
    </w:pPr>
    <w:rPr>
      <w:sz w:val="22"/>
      <w:szCs w:val="20"/>
    </w:rPr>
  </w:style>
  <w:style w:type="paragraph" w:customStyle="1" w:styleId="tit4242">
    <w:name w:val="tit4242"/>
    <w:basedOn w:val="Standard"/>
    <w:rsid w:val="00592F24"/>
    <w:pPr>
      <w:spacing w:before="120"/>
    </w:pPr>
    <w:rPr>
      <w:rFonts w:ascii="Arial" w:hAnsi="Arial" w:cs="Arial"/>
      <w:b/>
      <w:bCs/>
      <w:i/>
      <w:iCs/>
      <w:color w:val="006699"/>
      <w:sz w:val="18"/>
      <w:szCs w:val="18"/>
    </w:rPr>
  </w:style>
  <w:style w:type="paragraph" w:customStyle="1" w:styleId="CorpoCarattereCarattere242">
    <w:name w:val="Corpo Carattere Carattere242"/>
    <w:basedOn w:val="Standard"/>
    <w:rsid w:val="00592F24"/>
    <w:pPr>
      <w:spacing w:before="120" w:after="120"/>
      <w:ind w:left="284"/>
      <w:jc w:val="both"/>
    </w:pPr>
    <w:rPr>
      <w:spacing w:val="-2"/>
    </w:rPr>
  </w:style>
  <w:style w:type="paragraph" w:customStyle="1" w:styleId="rgsufficio1242">
    <w:name w:val="rgs_ufficio1242"/>
    <w:basedOn w:val="Standard"/>
    <w:rsid w:val="00592F24"/>
    <w:pPr>
      <w:jc w:val="center"/>
    </w:pPr>
    <w:rPr>
      <w:smallCaps/>
      <w:sz w:val="16"/>
      <w:szCs w:val="20"/>
    </w:rPr>
  </w:style>
  <w:style w:type="paragraph" w:customStyle="1" w:styleId="rgsoggetto242">
    <w:name w:val="rgs_oggetto242"/>
    <w:basedOn w:val="Standard"/>
    <w:rsid w:val="00592F24"/>
    <w:pPr>
      <w:ind w:left="1000" w:hanging="1000"/>
    </w:pPr>
    <w:rPr>
      <w:sz w:val="20"/>
      <w:szCs w:val="20"/>
    </w:rPr>
  </w:style>
  <w:style w:type="paragraph" w:customStyle="1" w:styleId="StileGlossarioDefCorsivo242">
    <w:name w:val="Stile GlossarioDef + Corsivo242"/>
    <w:basedOn w:val="GlossarioDef"/>
    <w:rsid w:val="00592F24"/>
    <w:rPr>
      <w:i/>
      <w:iCs/>
      <w:spacing w:val="-2"/>
    </w:rPr>
  </w:style>
  <w:style w:type="paragraph" w:customStyle="1" w:styleId="corpocarattere242">
    <w:name w:val="corpocarattere242"/>
    <w:basedOn w:val="Standard"/>
    <w:rsid w:val="00592F24"/>
    <w:pPr>
      <w:spacing w:before="280" w:after="280"/>
    </w:pPr>
    <w:rPr>
      <w:rFonts w:ascii="Arial Unicode MS" w:eastAsia="Arial Unicode MS" w:hAnsi="Arial Unicode MS" w:cs="Arial Unicode MS"/>
    </w:rPr>
  </w:style>
  <w:style w:type="paragraph" w:customStyle="1" w:styleId="0proposta242">
    <w:name w:val="0_proposta242"/>
    <w:basedOn w:val="Standard"/>
    <w:rsid w:val="00592F24"/>
    <w:pPr>
      <w:spacing w:after="120"/>
      <w:jc w:val="both"/>
    </w:pPr>
  </w:style>
  <w:style w:type="paragraph" w:customStyle="1" w:styleId="rgscorpodeltesto242">
    <w:name w:val="rgs_corpodeltesto242"/>
    <w:basedOn w:val="Standard"/>
    <w:rsid w:val="00592F24"/>
    <w:pPr>
      <w:spacing w:after="120" w:line="360" w:lineRule="auto"/>
      <w:ind w:firstLine="799"/>
      <w:jc w:val="both"/>
    </w:pPr>
    <w:rPr>
      <w:szCs w:val="20"/>
    </w:rPr>
  </w:style>
  <w:style w:type="paragraph" w:customStyle="1" w:styleId="CM114242">
    <w:name w:val="CM114242"/>
    <w:basedOn w:val="Standard"/>
    <w:next w:val="Standard"/>
    <w:rsid w:val="00592F24"/>
    <w:pPr>
      <w:widowControl w:val="0"/>
      <w:autoSpaceDE w:val="0"/>
      <w:spacing w:after="105"/>
      <w:ind w:right="508"/>
    </w:pPr>
  </w:style>
  <w:style w:type="paragraph" w:customStyle="1" w:styleId="testo1242">
    <w:name w:val="testo1242"/>
    <w:basedOn w:val="Standard"/>
    <w:rsid w:val="00592F24"/>
    <w:pPr>
      <w:widowControl w:val="0"/>
      <w:ind w:left="426" w:right="-1"/>
      <w:jc w:val="both"/>
    </w:pPr>
    <w:rPr>
      <w:sz w:val="22"/>
      <w:szCs w:val="20"/>
    </w:rPr>
  </w:style>
  <w:style w:type="paragraph" w:customStyle="1" w:styleId="Corpo1172">
    <w:name w:val="Corpo1172"/>
    <w:basedOn w:val="Standard"/>
    <w:rsid w:val="00592F24"/>
    <w:pPr>
      <w:spacing w:before="120" w:after="120"/>
      <w:jc w:val="both"/>
    </w:pPr>
    <w:rPr>
      <w:rFonts w:cs="Arial"/>
      <w:spacing w:val="-2"/>
    </w:rPr>
  </w:style>
  <w:style w:type="paragraph" w:customStyle="1" w:styleId="Corpo11142">
    <w:name w:val="Corpo11142"/>
    <w:basedOn w:val="Standard"/>
    <w:rsid w:val="00592F24"/>
    <w:pPr>
      <w:spacing w:before="120" w:after="120"/>
      <w:jc w:val="both"/>
    </w:pPr>
    <w:rPr>
      <w:rFonts w:cs="Arial"/>
      <w:spacing w:val="-2"/>
    </w:rPr>
  </w:style>
  <w:style w:type="paragraph" w:customStyle="1" w:styleId="Elpunto442">
    <w:name w:val="El_punto442"/>
    <w:basedOn w:val="Puntoelenco"/>
    <w:rsid w:val="00592F24"/>
    <w:pPr>
      <w:spacing w:before="60" w:after="60"/>
    </w:pPr>
  </w:style>
  <w:style w:type="paragraph" w:customStyle="1" w:styleId="Figura342">
    <w:name w:val="Figura342"/>
    <w:basedOn w:val="Standard"/>
    <w:rsid w:val="00592F24"/>
    <w:pPr>
      <w:keepNext/>
      <w:spacing w:before="240" w:after="120"/>
      <w:jc w:val="center"/>
    </w:pPr>
  </w:style>
  <w:style w:type="paragraph" w:customStyle="1" w:styleId="Elnota342">
    <w:name w:val="El_nota342"/>
    <w:basedOn w:val="Standard"/>
    <w:rsid w:val="00592F24"/>
    <w:pPr>
      <w:spacing w:before="80" w:after="80"/>
      <w:ind w:left="284" w:hanging="284"/>
    </w:pPr>
    <w:rPr>
      <w:rFonts w:ascii="Arial" w:hAnsi="Arial" w:cs="Arial"/>
      <w:bCs/>
      <w:sz w:val="18"/>
      <w:szCs w:val="3276"/>
    </w:rPr>
  </w:style>
  <w:style w:type="paragraph" w:customStyle="1" w:styleId="Elpunto2342">
    <w:name w:val="El_punto2342"/>
    <w:basedOn w:val="Elpunto"/>
    <w:rsid w:val="00592F24"/>
    <w:pPr>
      <w:ind w:left="567" w:hanging="283"/>
    </w:pPr>
  </w:style>
  <w:style w:type="paragraph" w:customStyle="1" w:styleId="Corpo342">
    <w:name w:val="Corpo342"/>
    <w:basedOn w:val="Standard"/>
    <w:rsid w:val="00592F24"/>
    <w:pPr>
      <w:spacing w:before="120" w:after="120"/>
      <w:jc w:val="both"/>
    </w:pPr>
    <w:rPr>
      <w:rFonts w:cs="Arial"/>
      <w:spacing w:val="-2"/>
    </w:rPr>
  </w:style>
  <w:style w:type="paragraph" w:customStyle="1" w:styleId="Elnotalettera342">
    <w:name w:val="El_notalettera342"/>
    <w:basedOn w:val="Elnota"/>
    <w:rsid w:val="00592F24"/>
    <w:pPr>
      <w:ind w:left="616" w:hanging="360"/>
    </w:pPr>
  </w:style>
  <w:style w:type="paragraph" w:customStyle="1" w:styleId="EltracciatoCarattere342">
    <w:name w:val="El_tracciato Carattere342"/>
    <w:basedOn w:val="Elnota"/>
    <w:rsid w:val="00592F24"/>
  </w:style>
  <w:style w:type="paragraph" w:customStyle="1" w:styleId="El-342">
    <w:name w:val="El-342"/>
    <w:basedOn w:val="Elpunto"/>
    <w:rsid w:val="00592F24"/>
  </w:style>
  <w:style w:type="paragraph" w:customStyle="1" w:styleId="Corpo11242">
    <w:name w:val="Corpo11242"/>
    <w:basedOn w:val="Standard"/>
    <w:rsid w:val="00592F24"/>
    <w:pPr>
      <w:spacing w:before="120" w:after="120"/>
      <w:jc w:val="both"/>
    </w:pPr>
    <w:rPr>
      <w:rFonts w:cs="Arial"/>
      <w:spacing w:val="-2"/>
    </w:rPr>
  </w:style>
  <w:style w:type="paragraph" w:customStyle="1" w:styleId="Corpo442">
    <w:name w:val="Corpo442"/>
    <w:basedOn w:val="Standard"/>
    <w:rsid w:val="00592F24"/>
    <w:pPr>
      <w:spacing w:before="120" w:after="120"/>
      <w:jc w:val="both"/>
    </w:pPr>
    <w:rPr>
      <w:rFonts w:cs="Arial"/>
      <w:spacing w:val="-2"/>
    </w:rPr>
  </w:style>
  <w:style w:type="paragraph" w:customStyle="1" w:styleId="Elpunto2442">
    <w:name w:val="El_punto2442"/>
    <w:basedOn w:val="Elpunto"/>
    <w:rsid w:val="00592F24"/>
    <w:pPr>
      <w:ind w:left="0" w:firstLine="0"/>
    </w:pPr>
  </w:style>
  <w:style w:type="paragraph" w:customStyle="1" w:styleId="Elpunto542">
    <w:name w:val="El_punto542"/>
    <w:basedOn w:val="Puntoelenco"/>
    <w:rsid w:val="00592F24"/>
    <w:pPr>
      <w:spacing w:before="60" w:after="60"/>
    </w:pPr>
  </w:style>
  <w:style w:type="paragraph" w:customStyle="1" w:styleId="Elnota442">
    <w:name w:val="El_nota442"/>
    <w:basedOn w:val="Nota"/>
    <w:rsid w:val="00592F24"/>
    <w:pPr>
      <w:ind w:left="567" w:hanging="283"/>
    </w:pPr>
  </w:style>
  <w:style w:type="paragraph" w:customStyle="1" w:styleId="El-442">
    <w:name w:val="El-442"/>
    <w:basedOn w:val="Elpunto"/>
    <w:rsid w:val="00592F24"/>
  </w:style>
  <w:style w:type="paragraph" w:customStyle="1" w:styleId="Evidenziatore342">
    <w:name w:val="Evidenziatore342"/>
    <w:basedOn w:val="Standard"/>
    <w:rsid w:val="00592F24"/>
    <w:pPr>
      <w:spacing w:before="120" w:after="140"/>
      <w:jc w:val="both"/>
    </w:pPr>
    <w:rPr>
      <w:rFonts w:cs="Arial"/>
      <w:b/>
      <w:spacing w:val="-2"/>
    </w:rPr>
  </w:style>
  <w:style w:type="paragraph" w:customStyle="1" w:styleId="Elnota542">
    <w:name w:val="El_nota542"/>
    <w:basedOn w:val="Standard"/>
    <w:rsid w:val="00592F24"/>
    <w:pPr>
      <w:spacing w:before="80" w:after="80"/>
      <w:ind w:left="567" w:hanging="283"/>
    </w:pPr>
    <w:rPr>
      <w:rFonts w:ascii="Arial" w:hAnsi="Arial" w:cs="Arial"/>
      <w:bCs/>
      <w:sz w:val="18"/>
      <w:szCs w:val="3276"/>
    </w:rPr>
  </w:style>
  <w:style w:type="paragraph" w:customStyle="1" w:styleId="ElnotaCarattere342">
    <w:name w:val="El_nota Carattere342"/>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42">
    <w:name w:val="Corpo Carattere Carattere Carattere342"/>
    <w:basedOn w:val="Standard"/>
    <w:rsid w:val="00592F24"/>
    <w:pPr>
      <w:spacing w:before="120" w:after="120"/>
      <w:ind w:left="284"/>
      <w:jc w:val="both"/>
    </w:pPr>
    <w:rPr>
      <w:spacing w:val="-2"/>
    </w:rPr>
  </w:style>
  <w:style w:type="paragraph" w:customStyle="1" w:styleId="Elpunto642">
    <w:name w:val="El_punto642"/>
    <w:basedOn w:val="Puntoelenco"/>
    <w:rsid w:val="00592F24"/>
    <w:pPr>
      <w:spacing w:before="60" w:after="60"/>
      <w:ind w:left="0" w:firstLine="0"/>
    </w:pPr>
  </w:style>
  <w:style w:type="paragraph" w:customStyle="1" w:styleId="Dida342">
    <w:name w:val="Dida342"/>
    <w:basedOn w:val="WW-Didascalia"/>
    <w:rsid w:val="00592F24"/>
  </w:style>
  <w:style w:type="paragraph" w:customStyle="1" w:styleId="Ellettera2342">
    <w:name w:val="El_lettera2342"/>
    <w:basedOn w:val="Ellettera"/>
    <w:rsid w:val="00592F24"/>
  </w:style>
  <w:style w:type="paragraph" w:customStyle="1" w:styleId="EltracciatoCarattereCarattere342">
    <w:name w:val="El_tracciato Carattere Carattere342"/>
    <w:basedOn w:val="ElnotaCarattere"/>
    <w:rsid w:val="00592F24"/>
    <w:pPr>
      <w:ind w:left="0" w:firstLine="0"/>
    </w:pPr>
  </w:style>
  <w:style w:type="paragraph" w:customStyle="1" w:styleId="Evidenziatore442">
    <w:name w:val="Evidenziatore442"/>
    <w:basedOn w:val="Standard"/>
    <w:rsid w:val="00592F24"/>
    <w:pPr>
      <w:spacing w:before="120" w:after="140"/>
      <w:jc w:val="both"/>
    </w:pPr>
    <w:rPr>
      <w:rFonts w:cs="Arial"/>
      <w:b/>
      <w:spacing w:val="-2"/>
    </w:rPr>
  </w:style>
  <w:style w:type="paragraph" w:customStyle="1" w:styleId="Figura442">
    <w:name w:val="Figura442"/>
    <w:basedOn w:val="Standard"/>
    <w:rsid w:val="00592F24"/>
    <w:pPr>
      <w:keepNext/>
      <w:spacing w:before="240" w:after="120"/>
      <w:jc w:val="center"/>
    </w:pPr>
  </w:style>
  <w:style w:type="paragraph" w:customStyle="1" w:styleId="Tabelle342">
    <w:name w:val="Tabelle342"/>
    <w:basedOn w:val="Standard"/>
    <w:rsid w:val="00592F24"/>
    <w:pPr>
      <w:spacing w:before="120" w:after="360"/>
    </w:pPr>
    <w:rPr>
      <w:rFonts w:eastAsia="Arial Unicode MS"/>
    </w:rPr>
  </w:style>
  <w:style w:type="paragraph" w:customStyle="1" w:styleId="Corpolettera342">
    <w:name w:val="Corpo_lettera342"/>
    <w:basedOn w:val="Standard"/>
    <w:rsid w:val="00592F24"/>
    <w:pPr>
      <w:spacing w:before="120" w:after="120"/>
      <w:ind w:firstLine="340"/>
      <w:jc w:val="both"/>
    </w:pPr>
    <w:rPr>
      <w:rFonts w:cs="Arial"/>
      <w:spacing w:val="-2"/>
    </w:rPr>
  </w:style>
  <w:style w:type="paragraph" w:customStyle="1" w:styleId="Elnotalettera442">
    <w:name w:val="El_notalettera442"/>
    <w:basedOn w:val="Elnota"/>
    <w:rsid w:val="00592F24"/>
    <w:pPr>
      <w:ind w:left="616" w:hanging="360"/>
    </w:pPr>
  </w:style>
  <w:style w:type="paragraph" w:customStyle="1" w:styleId="Elnota642">
    <w:name w:val="El_nota642"/>
    <w:basedOn w:val="Nota"/>
    <w:rsid w:val="00592F24"/>
    <w:pPr>
      <w:ind w:left="567" w:hanging="283"/>
    </w:pPr>
  </w:style>
  <w:style w:type="paragraph" w:customStyle="1" w:styleId="EltracciatoCarattere442">
    <w:name w:val="El_tracciato Carattere442"/>
    <w:basedOn w:val="Elnota"/>
    <w:rsid w:val="00592F24"/>
  </w:style>
  <w:style w:type="paragraph" w:customStyle="1" w:styleId="El-542">
    <w:name w:val="El-542"/>
    <w:basedOn w:val="Elpunto"/>
    <w:rsid w:val="00592F24"/>
    <w:pPr>
      <w:ind w:left="0" w:firstLine="0"/>
    </w:pPr>
  </w:style>
  <w:style w:type="paragraph" w:customStyle="1" w:styleId="Elpunto2542">
    <w:name w:val="El_punto2542"/>
    <w:basedOn w:val="Elpunto"/>
    <w:rsid w:val="00592F24"/>
    <w:pPr>
      <w:ind w:left="1440" w:hanging="360"/>
    </w:pPr>
  </w:style>
  <w:style w:type="paragraph" w:customStyle="1" w:styleId="Corpo542">
    <w:name w:val="Corpo542"/>
    <w:basedOn w:val="Standard"/>
    <w:rsid w:val="00592F24"/>
    <w:pPr>
      <w:spacing w:before="120" w:after="120"/>
      <w:jc w:val="both"/>
    </w:pPr>
    <w:rPr>
      <w:rFonts w:cs="Arial"/>
      <w:spacing w:val="-2"/>
    </w:rPr>
  </w:style>
  <w:style w:type="paragraph" w:customStyle="1" w:styleId="StileTabelleAllineatoasinistra342">
    <w:name w:val="Stile Tabelle + Allineato a sinistra342"/>
    <w:basedOn w:val="Tabelle"/>
    <w:rsid w:val="00592F24"/>
    <w:rPr>
      <w:rFonts w:eastAsia="Times New Roman"/>
      <w:szCs w:val="20"/>
    </w:rPr>
  </w:style>
  <w:style w:type="paragraph" w:customStyle="1" w:styleId="tit3342">
    <w:name w:val="tit3342"/>
    <w:basedOn w:val="Standard"/>
    <w:rsid w:val="00592F24"/>
    <w:pPr>
      <w:spacing w:before="480"/>
    </w:pPr>
    <w:rPr>
      <w:rFonts w:ascii="Arial" w:hAnsi="Arial" w:cs="Arial"/>
      <w:b/>
      <w:bCs/>
      <w:color w:val="006699"/>
      <w:sz w:val="20"/>
      <w:szCs w:val="20"/>
    </w:rPr>
  </w:style>
  <w:style w:type="paragraph" w:customStyle="1" w:styleId="corpo3420">
    <w:name w:val="corpo342"/>
    <w:basedOn w:val="Standard"/>
    <w:rsid w:val="00592F24"/>
    <w:pPr>
      <w:spacing w:before="120" w:after="120"/>
      <w:ind w:right="100"/>
      <w:jc w:val="both"/>
    </w:pPr>
    <w:rPr>
      <w:rFonts w:ascii="Arial" w:hAnsi="Arial" w:cs="Arial"/>
      <w:color w:val="000000"/>
      <w:sz w:val="18"/>
      <w:szCs w:val="18"/>
    </w:rPr>
  </w:style>
  <w:style w:type="paragraph" w:customStyle="1" w:styleId="tit2342">
    <w:name w:val="tit2342"/>
    <w:basedOn w:val="Standard"/>
    <w:rsid w:val="00592F24"/>
    <w:pPr>
      <w:spacing w:before="400" w:after="60"/>
    </w:pPr>
    <w:rPr>
      <w:rFonts w:ascii="Arial" w:hAnsi="Arial" w:cs="Arial"/>
      <w:b/>
      <w:bCs/>
      <w:color w:val="006699"/>
      <w:sz w:val="22"/>
      <w:szCs w:val="22"/>
    </w:rPr>
  </w:style>
  <w:style w:type="paragraph" w:customStyle="1" w:styleId="corpotab3420">
    <w:name w:val="corpotab342"/>
    <w:basedOn w:val="Standard"/>
    <w:rsid w:val="00592F24"/>
    <w:pPr>
      <w:spacing w:before="20" w:after="20"/>
      <w:ind w:left="40" w:right="40"/>
    </w:pPr>
    <w:rPr>
      <w:rFonts w:ascii="Arial" w:hAnsi="Arial" w:cs="Arial"/>
      <w:color w:val="000000"/>
      <w:sz w:val="18"/>
      <w:szCs w:val="18"/>
    </w:rPr>
  </w:style>
  <w:style w:type="paragraph" w:customStyle="1" w:styleId="Normale2342">
    <w:name w:val="Normale 2342"/>
    <w:basedOn w:val="Standard"/>
    <w:rsid w:val="00592F24"/>
    <w:pPr>
      <w:spacing w:before="120"/>
      <w:ind w:left="567" w:right="567"/>
    </w:pPr>
    <w:rPr>
      <w:sz w:val="22"/>
      <w:szCs w:val="20"/>
    </w:rPr>
  </w:style>
  <w:style w:type="paragraph" w:customStyle="1" w:styleId="tit4342">
    <w:name w:val="tit4342"/>
    <w:basedOn w:val="Standard"/>
    <w:rsid w:val="00592F24"/>
    <w:pPr>
      <w:spacing w:before="120"/>
    </w:pPr>
    <w:rPr>
      <w:rFonts w:ascii="Arial" w:hAnsi="Arial" w:cs="Arial"/>
      <w:b/>
      <w:bCs/>
      <w:i/>
      <w:iCs/>
      <w:color w:val="006699"/>
      <w:sz w:val="18"/>
      <w:szCs w:val="18"/>
    </w:rPr>
  </w:style>
  <w:style w:type="paragraph" w:customStyle="1" w:styleId="CorpoCarattereCarattere342">
    <w:name w:val="Corpo Carattere Carattere342"/>
    <w:basedOn w:val="Standard"/>
    <w:rsid w:val="00592F24"/>
    <w:pPr>
      <w:spacing w:before="120" w:after="120"/>
      <w:ind w:left="284"/>
      <w:jc w:val="both"/>
    </w:pPr>
    <w:rPr>
      <w:spacing w:val="-2"/>
    </w:rPr>
  </w:style>
  <w:style w:type="paragraph" w:customStyle="1" w:styleId="rgsufficio1342">
    <w:name w:val="rgs_ufficio1342"/>
    <w:basedOn w:val="Standard"/>
    <w:rsid w:val="00592F24"/>
    <w:pPr>
      <w:jc w:val="center"/>
    </w:pPr>
    <w:rPr>
      <w:smallCaps/>
      <w:sz w:val="16"/>
      <w:szCs w:val="20"/>
    </w:rPr>
  </w:style>
  <w:style w:type="paragraph" w:customStyle="1" w:styleId="rgsoggetto342">
    <w:name w:val="rgs_oggetto342"/>
    <w:basedOn w:val="Standard"/>
    <w:rsid w:val="00592F24"/>
    <w:pPr>
      <w:ind w:left="1000" w:hanging="1000"/>
    </w:pPr>
    <w:rPr>
      <w:sz w:val="20"/>
      <w:szCs w:val="20"/>
    </w:rPr>
  </w:style>
  <w:style w:type="paragraph" w:customStyle="1" w:styleId="StileGlossarioDefCorsivo342">
    <w:name w:val="Stile GlossarioDef + Corsivo342"/>
    <w:basedOn w:val="GlossarioDef"/>
    <w:rsid w:val="00592F24"/>
    <w:rPr>
      <w:i/>
      <w:iCs/>
      <w:spacing w:val="-2"/>
    </w:rPr>
  </w:style>
  <w:style w:type="paragraph" w:customStyle="1" w:styleId="corpocarattere342">
    <w:name w:val="corpocarattere342"/>
    <w:basedOn w:val="Standard"/>
    <w:rsid w:val="00592F24"/>
    <w:pPr>
      <w:spacing w:before="280" w:after="280"/>
    </w:pPr>
    <w:rPr>
      <w:rFonts w:ascii="Arial Unicode MS" w:eastAsia="Arial Unicode MS" w:hAnsi="Arial Unicode MS" w:cs="Arial Unicode MS"/>
    </w:rPr>
  </w:style>
  <w:style w:type="paragraph" w:customStyle="1" w:styleId="0proposta342">
    <w:name w:val="0_proposta342"/>
    <w:basedOn w:val="Standard"/>
    <w:rsid w:val="00592F24"/>
    <w:pPr>
      <w:spacing w:after="120"/>
      <w:jc w:val="both"/>
    </w:pPr>
  </w:style>
  <w:style w:type="paragraph" w:customStyle="1" w:styleId="rgscorpodeltesto342">
    <w:name w:val="rgs_corpodeltesto342"/>
    <w:basedOn w:val="Standard"/>
    <w:rsid w:val="00592F24"/>
    <w:pPr>
      <w:spacing w:after="120" w:line="360" w:lineRule="auto"/>
      <w:ind w:firstLine="799"/>
      <w:jc w:val="both"/>
    </w:pPr>
    <w:rPr>
      <w:szCs w:val="20"/>
    </w:rPr>
  </w:style>
  <w:style w:type="paragraph" w:customStyle="1" w:styleId="CM114342">
    <w:name w:val="CM114342"/>
    <w:basedOn w:val="Standard"/>
    <w:next w:val="Standard"/>
    <w:rsid w:val="00592F24"/>
    <w:pPr>
      <w:widowControl w:val="0"/>
      <w:autoSpaceDE w:val="0"/>
      <w:spacing w:after="105"/>
      <w:ind w:right="508"/>
    </w:pPr>
  </w:style>
  <w:style w:type="paragraph" w:customStyle="1" w:styleId="testo1342">
    <w:name w:val="testo1342"/>
    <w:basedOn w:val="Standard"/>
    <w:rsid w:val="00592F24"/>
    <w:pPr>
      <w:widowControl w:val="0"/>
      <w:ind w:left="426" w:right="-1"/>
      <w:jc w:val="both"/>
    </w:pPr>
    <w:rPr>
      <w:sz w:val="22"/>
      <w:szCs w:val="20"/>
    </w:rPr>
  </w:style>
  <w:style w:type="paragraph" w:customStyle="1" w:styleId="Corpo1242">
    <w:name w:val="Corpo1242"/>
    <w:basedOn w:val="Standard"/>
    <w:rsid w:val="00592F24"/>
    <w:pPr>
      <w:spacing w:before="120" w:after="120"/>
      <w:jc w:val="both"/>
    </w:pPr>
    <w:rPr>
      <w:rFonts w:cs="Arial"/>
      <w:spacing w:val="-2"/>
    </w:rPr>
  </w:style>
  <w:style w:type="paragraph" w:customStyle="1" w:styleId="Corpo11342">
    <w:name w:val="Corpo11342"/>
    <w:basedOn w:val="Standard"/>
    <w:rsid w:val="00592F24"/>
    <w:pPr>
      <w:spacing w:before="120" w:after="120"/>
      <w:jc w:val="both"/>
    </w:pPr>
    <w:rPr>
      <w:rFonts w:cs="Arial"/>
      <w:spacing w:val="-2"/>
    </w:rPr>
  </w:style>
  <w:style w:type="paragraph" w:customStyle="1" w:styleId="Corpotesto42">
    <w:name w:val="Corpo testo42"/>
    <w:basedOn w:val="Standard"/>
    <w:rsid w:val="00592F24"/>
    <w:pPr>
      <w:spacing w:before="240"/>
      <w:ind w:left="907"/>
    </w:pPr>
    <w:rPr>
      <w:lang w:val="en-US"/>
    </w:rPr>
  </w:style>
  <w:style w:type="paragraph" w:customStyle="1" w:styleId="ElnotaCarattere81">
    <w:name w:val="El_nota Carattere8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81">
    <w:name w:val="Corpo Carattere Carattere Carattere81"/>
    <w:basedOn w:val="Standard"/>
    <w:rsid w:val="00592F24"/>
    <w:pPr>
      <w:spacing w:before="120" w:after="120"/>
      <w:ind w:left="284"/>
      <w:jc w:val="both"/>
    </w:pPr>
    <w:rPr>
      <w:spacing w:val="-2"/>
    </w:rPr>
  </w:style>
  <w:style w:type="paragraph" w:customStyle="1" w:styleId="Elpunto151">
    <w:name w:val="El_punto151"/>
    <w:basedOn w:val="Puntoelenco"/>
    <w:rsid w:val="00592F24"/>
    <w:pPr>
      <w:spacing w:before="60" w:after="60"/>
    </w:pPr>
  </w:style>
  <w:style w:type="paragraph" w:customStyle="1" w:styleId="Dida81">
    <w:name w:val="Dida81"/>
    <w:basedOn w:val="WW-Didascalia"/>
    <w:rsid w:val="00592F24"/>
  </w:style>
  <w:style w:type="paragraph" w:customStyle="1" w:styleId="Ellettera281">
    <w:name w:val="El_lettera281"/>
    <w:basedOn w:val="Ellettera"/>
    <w:rsid w:val="00592F24"/>
  </w:style>
  <w:style w:type="paragraph" w:customStyle="1" w:styleId="EltracciatoCarattereCarattere81">
    <w:name w:val="El_tracciato Carattere Carattere81"/>
    <w:basedOn w:val="ElnotaCarattere"/>
    <w:rsid w:val="00592F24"/>
    <w:pPr>
      <w:ind w:left="0"/>
    </w:pPr>
  </w:style>
  <w:style w:type="paragraph" w:customStyle="1" w:styleId="Evidenziatore91">
    <w:name w:val="Evidenziatore91"/>
    <w:basedOn w:val="Standard"/>
    <w:rsid w:val="00592F24"/>
    <w:pPr>
      <w:spacing w:before="120" w:after="140"/>
      <w:jc w:val="both"/>
    </w:pPr>
    <w:rPr>
      <w:rFonts w:cs="Arial"/>
      <w:b/>
      <w:spacing w:val="-2"/>
    </w:rPr>
  </w:style>
  <w:style w:type="paragraph" w:customStyle="1" w:styleId="Figura91">
    <w:name w:val="Figura91"/>
    <w:basedOn w:val="Standard"/>
    <w:rsid w:val="00592F24"/>
    <w:pPr>
      <w:keepNext/>
      <w:spacing w:before="240" w:after="120"/>
      <w:jc w:val="center"/>
    </w:pPr>
  </w:style>
  <w:style w:type="paragraph" w:customStyle="1" w:styleId="Tabelle81">
    <w:name w:val="Tabelle81"/>
    <w:basedOn w:val="Standard"/>
    <w:rsid w:val="00592F24"/>
    <w:pPr>
      <w:spacing w:before="120" w:after="360"/>
    </w:pPr>
    <w:rPr>
      <w:rFonts w:eastAsia="Arial Unicode MS"/>
    </w:rPr>
  </w:style>
  <w:style w:type="paragraph" w:customStyle="1" w:styleId="Corpolettera81">
    <w:name w:val="Corpo_lettera81"/>
    <w:basedOn w:val="Standard"/>
    <w:rsid w:val="00592F24"/>
    <w:pPr>
      <w:spacing w:before="120" w:after="120"/>
      <w:ind w:firstLine="340"/>
      <w:jc w:val="both"/>
    </w:pPr>
    <w:rPr>
      <w:rFonts w:cs="Arial"/>
      <w:spacing w:val="-2"/>
    </w:rPr>
  </w:style>
  <w:style w:type="paragraph" w:customStyle="1" w:styleId="Elnotalettera91">
    <w:name w:val="El_notalettera91"/>
    <w:basedOn w:val="Elnota"/>
    <w:rsid w:val="00592F24"/>
    <w:pPr>
      <w:ind w:left="616" w:hanging="360"/>
    </w:pPr>
  </w:style>
  <w:style w:type="paragraph" w:customStyle="1" w:styleId="Elnota151">
    <w:name w:val="El_nota151"/>
    <w:basedOn w:val="Nota"/>
    <w:rsid w:val="00592F24"/>
    <w:pPr>
      <w:ind w:left="567" w:hanging="283"/>
    </w:pPr>
  </w:style>
  <w:style w:type="paragraph" w:customStyle="1" w:styleId="Elnumero281">
    <w:name w:val="El_numero281"/>
    <w:basedOn w:val="Standard"/>
    <w:rsid w:val="00592F24"/>
    <w:pPr>
      <w:spacing w:before="40" w:after="40"/>
      <w:ind w:left="851"/>
    </w:pPr>
    <w:rPr>
      <w:rFonts w:cs="Arial"/>
      <w:szCs w:val="20"/>
    </w:rPr>
  </w:style>
  <w:style w:type="paragraph" w:customStyle="1" w:styleId="EltracciatoCarattere91">
    <w:name w:val="El_tracciato Carattere91"/>
    <w:basedOn w:val="Elnota"/>
    <w:rsid w:val="00592F24"/>
  </w:style>
  <w:style w:type="paragraph" w:customStyle="1" w:styleId="El-101">
    <w:name w:val="El-101"/>
    <w:basedOn w:val="Elpunto"/>
    <w:rsid w:val="00592F24"/>
    <w:pPr>
      <w:ind w:firstLine="0"/>
    </w:pPr>
  </w:style>
  <w:style w:type="paragraph" w:customStyle="1" w:styleId="Elpunto2101">
    <w:name w:val="El_punto2101"/>
    <w:basedOn w:val="Elpunto"/>
    <w:rsid w:val="00592F24"/>
    <w:pPr>
      <w:ind w:left="567" w:hanging="283"/>
    </w:pPr>
  </w:style>
  <w:style w:type="paragraph" w:customStyle="1" w:styleId="StileTabelleAllineatoasinistra81">
    <w:name w:val="Stile Tabelle + Allineato a sinistra81"/>
    <w:basedOn w:val="Tabelle"/>
    <w:rsid w:val="00592F24"/>
    <w:rPr>
      <w:rFonts w:eastAsia="Times New Roman"/>
      <w:szCs w:val="20"/>
    </w:rPr>
  </w:style>
  <w:style w:type="paragraph" w:customStyle="1" w:styleId="tit381">
    <w:name w:val="tit381"/>
    <w:basedOn w:val="Standard"/>
    <w:rsid w:val="00592F24"/>
    <w:pPr>
      <w:spacing w:before="480"/>
    </w:pPr>
    <w:rPr>
      <w:rFonts w:ascii="Arial" w:hAnsi="Arial" w:cs="Arial"/>
      <w:b/>
      <w:bCs/>
      <w:color w:val="006699"/>
      <w:sz w:val="20"/>
      <w:szCs w:val="20"/>
    </w:rPr>
  </w:style>
  <w:style w:type="paragraph" w:customStyle="1" w:styleId="corpo81">
    <w:name w:val="corpo81"/>
    <w:basedOn w:val="Standard"/>
    <w:rsid w:val="00592F24"/>
    <w:pPr>
      <w:spacing w:before="120" w:after="120"/>
      <w:ind w:right="100"/>
      <w:jc w:val="both"/>
    </w:pPr>
    <w:rPr>
      <w:rFonts w:ascii="Arial" w:hAnsi="Arial" w:cs="Arial"/>
      <w:color w:val="000000"/>
      <w:sz w:val="18"/>
      <w:szCs w:val="18"/>
    </w:rPr>
  </w:style>
  <w:style w:type="paragraph" w:customStyle="1" w:styleId="tit281">
    <w:name w:val="tit281"/>
    <w:basedOn w:val="Standard"/>
    <w:rsid w:val="00592F24"/>
    <w:pPr>
      <w:spacing w:before="400" w:after="60"/>
    </w:pPr>
    <w:rPr>
      <w:rFonts w:ascii="Arial" w:hAnsi="Arial" w:cs="Arial"/>
      <w:b/>
      <w:bCs/>
      <w:color w:val="006699"/>
      <w:sz w:val="22"/>
      <w:szCs w:val="22"/>
    </w:rPr>
  </w:style>
  <w:style w:type="paragraph" w:customStyle="1" w:styleId="corpotab810">
    <w:name w:val="corpotab81"/>
    <w:basedOn w:val="Standard"/>
    <w:rsid w:val="00592F24"/>
    <w:pPr>
      <w:spacing w:before="20" w:after="20"/>
      <w:ind w:left="40" w:right="40"/>
    </w:pPr>
    <w:rPr>
      <w:rFonts w:ascii="Arial" w:hAnsi="Arial" w:cs="Arial"/>
      <w:color w:val="000000"/>
      <w:sz w:val="18"/>
      <w:szCs w:val="18"/>
    </w:rPr>
  </w:style>
  <w:style w:type="paragraph" w:customStyle="1" w:styleId="Normale281">
    <w:name w:val="Normale 281"/>
    <w:basedOn w:val="Standard"/>
    <w:rsid w:val="00592F24"/>
    <w:pPr>
      <w:spacing w:before="120"/>
      <w:ind w:left="567" w:right="567"/>
    </w:pPr>
    <w:rPr>
      <w:sz w:val="22"/>
      <w:szCs w:val="20"/>
    </w:rPr>
  </w:style>
  <w:style w:type="paragraph" w:customStyle="1" w:styleId="tit481">
    <w:name w:val="tit481"/>
    <w:basedOn w:val="Standard"/>
    <w:rsid w:val="00592F24"/>
    <w:pPr>
      <w:spacing w:before="120"/>
    </w:pPr>
    <w:rPr>
      <w:rFonts w:ascii="Arial" w:hAnsi="Arial" w:cs="Arial"/>
      <w:b/>
      <w:bCs/>
      <w:i/>
      <w:iCs/>
      <w:color w:val="006699"/>
      <w:sz w:val="18"/>
      <w:szCs w:val="18"/>
    </w:rPr>
  </w:style>
  <w:style w:type="paragraph" w:customStyle="1" w:styleId="CorpoCarattereCarattere81">
    <w:name w:val="Corpo Carattere Carattere81"/>
    <w:basedOn w:val="Standard"/>
    <w:rsid w:val="00592F24"/>
    <w:pPr>
      <w:spacing w:before="120" w:after="120"/>
      <w:ind w:left="284"/>
      <w:jc w:val="both"/>
    </w:pPr>
    <w:rPr>
      <w:spacing w:val="-2"/>
    </w:rPr>
  </w:style>
  <w:style w:type="paragraph" w:customStyle="1" w:styleId="rgsufficio181">
    <w:name w:val="rgs_ufficio181"/>
    <w:basedOn w:val="Standard"/>
    <w:rsid w:val="00592F24"/>
    <w:pPr>
      <w:jc w:val="center"/>
    </w:pPr>
    <w:rPr>
      <w:smallCaps/>
      <w:sz w:val="16"/>
      <w:szCs w:val="20"/>
    </w:rPr>
  </w:style>
  <w:style w:type="paragraph" w:customStyle="1" w:styleId="rgsoggetto71">
    <w:name w:val="rgs_oggetto71"/>
    <w:basedOn w:val="Standard"/>
    <w:rsid w:val="00592F24"/>
    <w:pPr>
      <w:ind w:left="1000" w:hanging="1000"/>
    </w:pPr>
    <w:rPr>
      <w:sz w:val="20"/>
      <w:szCs w:val="20"/>
    </w:rPr>
  </w:style>
  <w:style w:type="paragraph" w:customStyle="1" w:styleId="StileGlossarioDefCorsivo81">
    <w:name w:val="Stile GlossarioDef + Corsivo81"/>
    <w:basedOn w:val="GlossarioDef"/>
    <w:rsid w:val="00592F24"/>
    <w:rPr>
      <w:i/>
      <w:iCs/>
      <w:spacing w:val="-2"/>
    </w:rPr>
  </w:style>
  <w:style w:type="paragraph" w:customStyle="1" w:styleId="corpocarattere81">
    <w:name w:val="corpocarattere81"/>
    <w:basedOn w:val="Standard"/>
    <w:rsid w:val="00592F24"/>
    <w:pPr>
      <w:spacing w:before="280" w:after="280"/>
    </w:pPr>
    <w:rPr>
      <w:rFonts w:ascii="Arial Unicode MS" w:eastAsia="Arial Unicode MS" w:hAnsi="Arial Unicode MS" w:cs="Arial Unicode MS"/>
    </w:rPr>
  </w:style>
  <w:style w:type="paragraph" w:customStyle="1" w:styleId="0proposta81">
    <w:name w:val="0_proposta81"/>
    <w:basedOn w:val="Standard"/>
    <w:rsid w:val="00592F24"/>
    <w:pPr>
      <w:spacing w:after="120"/>
      <w:jc w:val="both"/>
    </w:pPr>
  </w:style>
  <w:style w:type="paragraph" w:customStyle="1" w:styleId="rgscorpodeltesto81">
    <w:name w:val="rgs_corpodeltesto81"/>
    <w:basedOn w:val="Standard"/>
    <w:rsid w:val="00592F24"/>
    <w:pPr>
      <w:spacing w:after="120" w:line="360" w:lineRule="auto"/>
      <w:ind w:firstLine="799"/>
      <w:jc w:val="both"/>
    </w:pPr>
    <w:rPr>
      <w:szCs w:val="20"/>
    </w:rPr>
  </w:style>
  <w:style w:type="paragraph" w:customStyle="1" w:styleId="StileEvidenziatoreNonGrassetto51">
    <w:name w:val="Stile Evidenziatore + Non Grassetto51"/>
    <w:basedOn w:val="Evidenziatore"/>
    <w:rsid w:val="00592F24"/>
  </w:style>
  <w:style w:type="paragraph" w:customStyle="1" w:styleId="CM11481">
    <w:name w:val="CM11481"/>
    <w:basedOn w:val="Standard"/>
    <w:next w:val="Standard"/>
    <w:rsid w:val="00592F24"/>
    <w:pPr>
      <w:widowControl w:val="0"/>
      <w:autoSpaceDE w:val="0"/>
      <w:spacing w:after="105"/>
      <w:ind w:right="508"/>
    </w:pPr>
  </w:style>
  <w:style w:type="paragraph" w:customStyle="1" w:styleId="testo181">
    <w:name w:val="testo181"/>
    <w:basedOn w:val="Standard"/>
    <w:rsid w:val="00592F24"/>
    <w:pPr>
      <w:widowControl w:val="0"/>
      <w:ind w:left="426" w:right="-1"/>
      <w:jc w:val="both"/>
    </w:pPr>
    <w:rPr>
      <w:sz w:val="22"/>
      <w:szCs w:val="20"/>
    </w:rPr>
  </w:style>
  <w:style w:type="paragraph" w:customStyle="1" w:styleId="ElnotaCarattere151">
    <w:name w:val="El_nota Carattere1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51">
    <w:name w:val="Corpo Carattere Carattere Carattere151"/>
    <w:basedOn w:val="Standard"/>
    <w:rsid w:val="00592F24"/>
    <w:pPr>
      <w:spacing w:before="120" w:after="120"/>
      <w:ind w:left="284"/>
      <w:jc w:val="both"/>
    </w:pPr>
    <w:rPr>
      <w:spacing w:val="-2"/>
    </w:rPr>
  </w:style>
  <w:style w:type="paragraph" w:customStyle="1" w:styleId="Elpunto161">
    <w:name w:val="El_punto161"/>
    <w:basedOn w:val="Puntoelenco"/>
    <w:rsid w:val="00592F24"/>
    <w:pPr>
      <w:spacing w:before="60" w:after="60"/>
      <w:ind w:left="0" w:firstLine="0"/>
    </w:pPr>
  </w:style>
  <w:style w:type="paragraph" w:customStyle="1" w:styleId="Dida151">
    <w:name w:val="Dida151"/>
    <w:basedOn w:val="WW-Didascalia"/>
    <w:rsid w:val="00592F24"/>
  </w:style>
  <w:style w:type="paragraph" w:customStyle="1" w:styleId="Ellettera2151">
    <w:name w:val="El_lettera2151"/>
    <w:basedOn w:val="Ellettera"/>
    <w:rsid w:val="00592F24"/>
  </w:style>
  <w:style w:type="paragraph" w:customStyle="1" w:styleId="EltracciatoCarattereCarattere151">
    <w:name w:val="El_tracciato Carattere Carattere151"/>
    <w:basedOn w:val="ElnotaCarattere"/>
    <w:rsid w:val="00592F24"/>
    <w:pPr>
      <w:ind w:left="0" w:firstLine="0"/>
    </w:pPr>
  </w:style>
  <w:style w:type="paragraph" w:customStyle="1" w:styleId="Evidenziatore151">
    <w:name w:val="Evidenziatore151"/>
    <w:basedOn w:val="Standard"/>
    <w:rsid w:val="00592F24"/>
    <w:pPr>
      <w:spacing w:before="120" w:after="140"/>
      <w:jc w:val="both"/>
    </w:pPr>
    <w:rPr>
      <w:rFonts w:cs="Arial"/>
      <w:b/>
      <w:spacing w:val="-2"/>
    </w:rPr>
  </w:style>
  <w:style w:type="paragraph" w:customStyle="1" w:styleId="Figura151">
    <w:name w:val="Figura151"/>
    <w:basedOn w:val="Standard"/>
    <w:rsid w:val="00592F24"/>
    <w:pPr>
      <w:keepNext/>
      <w:spacing w:before="240" w:after="120"/>
      <w:jc w:val="center"/>
    </w:pPr>
  </w:style>
  <w:style w:type="paragraph" w:customStyle="1" w:styleId="Tabelle151">
    <w:name w:val="Tabelle151"/>
    <w:basedOn w:val="Standard"/>
    <w:rsid w:val="00592F24"/>
    <w:pPr>
      <w:spacing w:before="120" w:after="360"/>
    </w:pPr>
    <w:rPr>
      <w:rFonts w:eastAsia="Arial Unicode MS"/>
    </w:rPr>
  </w:style>
  <w:style w:type="paragraph" w:customStyle="1" w:styleId="Corpolettera151">
    <w:name w:val="Corpo_lettera151"/>
    <w:basedOn w:val="Standard"/>
    <w:rsid w:val="00592F24"/>
    <w:pPr>
      <w:spacing w:before="120" w:after="120"/>
      <w:ind w:firstLine="340"/>
      <w:jc w:val="both"/>
    </w:pPr>
    <w:rPr>
      <w:rFonts w:cs="Arial"/>
      <w:spacing w:val="-2"/>
    </w:rPr>
  </w:style>
  <w:style w:type="paragraph" w:customStyle="1" w:styleId="Elnotalettera151">
    <w:name w:val="El_notalettera151"/>
    <w:basedOn w:val="Elnota"/>
    <w:rsid w:val="00592F24"/>
    <w:pPr>
      <w:ind w:left="616" w:hanging="360"/>
    </w:pPr>
  </w:style>
  <w:style w:type="paragraph" w:customStyle="1" w:styleId="Elnota161">
    <w:name w:val="El_nota161"/>
    <w:basedOn w:val="Nota"/>
    <w:rsid w:val="00592F24"/>
    <w:pPr>
      <w:ind w:left="567" w:hanging="283"/>
    </w:pPr>
  </w:style>
  <w:style w:type="paragraph" w:customStyle="1" w:styleId="EltracciatoCarattere151">
    <w:name w:val="El_tracciato Carattere151"/>
    <w:basedOn w:val="Elnota"/>
    <w:rsid w:val="00592F24"/>
  </w:style>
  <w:style w:type="paragraph" w:customStyle="1" w:styleId="El-151">
    <w:name w:val="El-151"/>
    <w:basedOn w:val="Elpunto"/>
    <w:rsid w:val="00592F24"/>
    <w:pPr>
      <w:ind w:left="0" w:firstLine="0"/>
    </w:pPr>
  </w:style>
  <w:style w:type="paragraph" w:customStyle="1" w:styleId="Elpunto2151">
    <w:name w:val="El_punto2151"/>
    <w:basedOn w:val="Elpunto"/>
    <w:rsid w:val="00592F24"/>
    <w:pPr>
      <w:ind w:left="1440" w:hanging="360"/>
    </w:pPr>
  </w:style>
  <w:style w:type="paragraph" w:customStyle="1" w:styleId="Corpo171">
    <w:name w:val="Corpo171"/>
    <w:basedOn w:val="Standard"/>
    <w:rsid w:val="00592F24"/>
    <w:pPr>
      <w:spacing w:before="120" w:after="120"/>
      <w:jc w:val="both"/>
    </w:pPr>
    <w:rPr>
      <w:rFonts w:cs="Arial"/>
      <w:spacing w:val="-2"/>
    </w:rPr>
  </w:style>
  <w:style w:type="paragraph" w:customStyle="1" w:styleId="StileTabelleAllineatoasinistra151">
    <w:name w:val="Stile Tabelle + Allineato a sinistra151"/>
    <w:basedOn w:val="Tabelle"/>
    <w:rsid w:val="00592F24"/>
    <w:rPr>
      <w:rFonts w:eastAsia="Times New Roman"/>
      <w:szCs w:val="20"/>
    </w:rPr>
  </w:style>
  <w:style w:type="paragraph" w:customStyle="1" w:styleId="tit3151">
    <w:name w:val="tit3151"/>
    <w:basedOn w:val="Standard"/>
    <w:rsid w:val="00592F24"/>
    <w:pPr>
      <w:spacing w:before="480"/>
    </w:pPr>
    <w:rPr>
      <w:rFonts w:ascii="Arial" w:hAnsi="Arial" w:cs="Arial"/>
      <w:b/>
      <w:bCs/>
      <w:color w:val="006699"/>
      <w:sz w:val="20"/>
      <w:szCs w:val="20"/>
    </w:rPr>
  </w:style>
  <w:style w:type="paragraph" w:customStyle="1" w:styleId="corpo1510">
    <w:name w:val="corpo151"/>
    <w:basedOn w:val="Standard"/>
    <w:rsid w:val="00592F24"/>
    <w:pPr>
      <w:spacing w:before="120" w:after="120"/>
      <w:ind w:right="100"/>
      <w:jc w:val="both"/>
    </w:pPr>
    <w:rPr>
      <w:rFonts w:ascii="Arial" w:hAnsi="Arial" w:cs="Arial"/>
      <w:color w:val="000000"/>
      <w:sz w:val="18"/>
      <w:szCs w:val="18"/>
    </w:rPr>
  </w:style>
  <w:style w:type="paragraph" w:customStyle="1" w:styleId="tit2151">
    <w:name w:val="tit2151"/>
    <w:basedOn w:val="Standard"/>
    <w:rsid w:val="00592F24"/>
    <w:pPr>
      <w:spacing w:before="400" w:after="60"/>
    </w:pPr>
    <w:rPr>
      <w:rFonts w:ascii="Arial" w:hAnsi="Arial" w:cs="Arial"/>
      <w:b/>
      <w:bCs/>
      <w:color w:val="006699"/>
      <w:sz w:val="22"/>
      <w:szCs w:val="22"/>
    </w:rPr>
  </w:style>
  <w:style w:type="paragraph" w:customStyle="1" w:styleId="corpotab1510">
    <w:name w:val="corpotab151"/>
    <w:basedOn w:val="Standard"/>
    <w:rsid w:val="00592F24"/>
    <w:pPr>
      <w:spacing w:before="20" w:after="20"/>
      <w:ind w:left="40" w:right="40"/>
    </w:pPr>
    <w:rPr>
      <w:rFonts w:ascii="Arial" w:hAnsi="Arial" w:cs="Arial"/>
      <w:color w:val="000000"/>
      <w:sz w:val="18"/>
      <w:szCs w:val="18"/>
    </w:rPr>
  </w:style>
  <w:style w:type="paragraph" w:customStyle="1" w:styleId="Normale2151">
    <w:name w:val="Normale 2151"/>
    <w:basedOn w:val="Standard"/>
    <w:rsid w:val="00592F24"/>
    <w:pPr>
      <w:spacing w:before="120"/>
      <w:ind w:left="567" w:right="567"/>
    </w:pPr>
    <w:rPr>
      <w:sz w:val="22"/>
      <w:szCs w:val="20"/>
    </w:rPr>
  </w:style>
  <w:style w:type="paragraph" w:customStyle="1" w:styleId="tit4151">
    <w:name w:val="tit4151"/>
    <w:basedOn w:val="Standard"/>
    <w:rsid w:val="00592F24"/>
    <w:pPr>
      <w:spacing w:before="120"/>
    </w:pPr>
    <w:rPr>
      <w:rFonts w:ascii="Arial" w:hAnsi="Arial" w:cs="Arial"/>
      <w:b/>
      <w:bCs/>
      <w:i/>
      <w:iCs/>
      <w:color w:val="006699"/>
      <w:sz w:val="18"/>
      <w:szCs w:val="18"/>
    </w:rPr>
  </w:style>
  <w:style w:type="paragraph" w:customStyle="1" w:styleId="CorpoCarattereCarattere151">
    <w:name w:val="Corpo Carattere Carattere151"/>
    <w:basedOn w:val="Standard"/>
    <w:rsid w:val="00592F24"/>
    <w:pPr>
      <w:spacing w:before="120" w:after="120"/>
      <w:ind w:left="284"/>
      <w:jc w:val="both"/>
    </w:pPr>
    <w:rPr>
      <w:spacing w:val="-2"/>
    </w:rPr>
  </w:style>
  <w:style w:type="paragraph" w:customStyle="1" w:styleId="rgsufficio1151">
    <w:name w:val="rgs_ufficio1151"/>
    <w:basedOn w:val="Standard"/>
    <w:rsid w:val="00592F24"/>
    <w:pPr>
      <w:jc w:val="center"/>
    </w:pPr>
    <w:rPr>
      <w:smallCaps/>
      <w:sz w:val="16"/>
      <w:szCs w:val="20"/>
    </w:rPr>
  </w:style>
  <w:style w:type="paragraph" w:customStyle="1" w:styleId="rgsoggetto151">
    <w:name w:val="rgs_oggetto151"/>
    <w:basedOn w:val="Standard"/>
    <w:rsid w:val="00592F24"/>
    <w:pPr>
      <w:ind w:left="1000" w:hanging="1000"/>
    </w:pPr>
    <w:rPr>
      <w:sz w:val="20"/>
      <w:szCs w:val="20"/>
    </w:rPr>
  </w:style>
  <w:style w:type="paragraph" w:customStyle="1" w:styleId="StileGlossarioDefCorsivo151">
    <w:name w:val="Stile GlossarioDef + Corsivo151"/>
    <w:basedOn w:val="GlossarioDef"/>
    <w:rsid w:val="00592F24"/>
    <w:rPr>
      <w:i/>
      <w:iCs/>
      <w:spacing w:val="-2"/>
    </w:rPr>
  </w:style>
  <w:style w:type="paragraph" w:customStyle="1" w:styleId="corpocarattere151">
    <w:name w:val="corpocarattere151"/>
    <w:basedOn w:val="Standard"/>
    <w:rsid w:val="00592F24"/>
    <w:pPr>
      <w:spacing w:before="280" w:after="280"/>
    </w:pPr>
    <w:rPr>
      <w:rFonts w:ascii="Arial Unicode MS" w:eastAsia="Arial Unicode MS" w:hAnsi="Arial Unicode MS" w:cs="Arial Unicode MS"/>
    </w:rPr>
  </w:style>
  <w:style w:type="paragraph" w:customStyle="1" w:styleId="0proposta151">
    <w:name w:val="0_proposta151"/>
    <w:basedOn w:val="Standard"/>
    <w:rsid w:val="00592F24"/>
    <w:pPr>
      <w:spacing w:after="120"/>
      <w:jc w:val="both"/>
    </w:pPr>
  </w:style>
  <w:style w:type="paragraph" w:customStyle="1" w:styleId="rgscorpodeltesto151">
    <w:name w:val="rgs_corpodeltesto151"/>
    <w:basedOn w:val="Standard"/>
    <w:rsid w:val="00592F24"/>
    <w:pPr>
      <w:spacing w:after="120" w:line="360" w:lineRule="auto"/>
      <w:ind w:firstLine="799"/>
      <w:jc w:val="both"/>
    </w:pPr>
    <w:rPr>
      <w:szCs w:val="20"/>
    </w:rPr>
  </w:style>
  <w:style w:type="paragraph" w:customStyle="1" w:styleId="CM114151">
    <w:name w:val="CM114151"/>
    <w:basedOn w:val="Standard"/>
    <w:next w:val="Standard"/>
    <w:rsid w:val="00592F24"/>
    <w:pPr>
      <w:widowControl w:val="0"/>
      <w:autoSpaceDE w:val="0"/>
      <w:spacing w:after="105"/>
      <w:ind w:right="508"/>
    </w:pPr>
  </w:style>
  <w:style w:type="paragraph" w:customStyle="1" w:styleId="testo1151">
    <w:name w:val="testo1151"/>
    <w:basedOn w:val="Standard"/>
    <w:rsid w:val="00592F24"/>
    <w:pPr>
      <w:widowControl w:val="0"/>
      <w:ind w:left="426" w:right="-1"/>
      <w:jc w:val="both"/>
    </w:pPr>
    <w:rPr>
      <w:sz w:val="22"/>
      <w:szCs w:val="20"/>
    </w:rPr>
  </w:style>
  <w:style w:type="paragraph" w:customStyle="1" w:styleId="ElnotaCarattere251">
    <w:name w:val="El_nota Carattere2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51">
    <w:name w:val="Corpo Carattere Carattere Carattere251"/>
    <w:basedOn w:val="Standard"/>
    <w:rsid w:val="00592F24"/>
    <w:pPr>
      <w:spacing w:before="120" w:after="120"/>
      <w:ind w:left="284"/>
      <w:jc w:val="both"/>
    </w:pPr>
    <w:rPr>
      <w:spacing w:val="-2"/>
    </w:rPr>
  </w:style>
  <w:style w:type="paragraph" w:customStyle="1" w:styleId="Elpunto351">
    <w:name w:val="El_punto351"/>
    <w:basedOn w:val="Puntoelenco"/>
    <w:rsid w:val="00592F24"/>
    <w:pPr>
      <w:spacing w:before="60" w:after="60"/>
      <w:ind w:left="0" w:firstLine="0"/>
    </w:pPr>
  </w:style>
  <w:style w:type="paragraph" w:customStyle="1" w:styleId="Dida251">
    <w:name w:val="Dida251"/>
    <w:basedOn w:val="WW-Didascalia"/>
    <w:rsid w:val="00592F24"/>
  </w:style>
  <w:style w:type="paragraph" w:customStyle="1" w:styleId="Ellettera2251">
    <w:name w:val="El_lettera2251"/>
    <w:basedOn w:val="Ellettera"/>
    <w:rsid w:val="00592F24"/>
  </w:style>
  <w:style w:type="paragraph" w:customStyle="1" w:styleId="EltracciatoCarattereCarattere251">
    <w:name w:val="El_tracciato Carattere Carattere251"/>
    <w:basedOn w:val="ElnotaCarattere"/>
    <w:rsid w:val="00592F24"/>
    <w:pPr>
      <w:ind w:left="0" w:firstLine="0"/>
    </w:pPr>
  </w:style>
  <w:style w:type="paragraph" w:customStyle="1" w:styleId="Evidenziatore251">
    <w:name w:val="Evidenziatore251"/>
    <w:basedOn w:val="Standard"/>
    <w:rsid w:val="00592F24"/>
    <w:pPr>
      <w:spacing w:before="120" w:after="140"/>
      <w:jc w:val="both"/>
    </w:pPr>
    <w:rPr>
      <w:rFonts w:cs="Arial"/>
      <w:b/>
      <w:spacing w:val="-2"/>
    </w:rPr>
  </w:style>
  <w:style w:type="paragraph" w:customStyle="1" w:styleId="Figura251">
    <w:name w:val="Figura251"/>
    <w:basedOn w:val="Standard"/>
    <w:rsid w:val="00592F24"/>
    <w:pPr>
      <w:keepNext/>
      <w:spacing w:before="240" w:after="120"/>
      <w:jc w:val="center"/>
    </w:pPr>
  </w:style>
  <w:style w:type="paragraph" w:customStyle="1" w:styleId="Tabelle251">
    <w:name w:val="Tabelle251"/>
    <w:basedOn w:val="Standard"/>
    <w:rsid w:val="00592F24"/>
    <w:pPr>
      <w:spacing w:before="120" w:after="360"/>
    </w:pPr>
    <w:rPr>
      <w:rFonts w:eastAsia="Arial Unicode MS"/>
    </w:rPr>
  </w:style>
  <w:style w:type="paragraph" w:customStyle="1" w:styleId="Corpolettera251">
    <w:name w:val="Corpo_lettera251"/>
    <w:basedOn w:val="Standard"/>
    <w:rsid w:val="00592F24"/>
    <w:pPr>
      <w:spacing w:before="120" w:after="120"/>
      <w:ind w:firstLine="340"/>
      <w:jc w:val="both"/>
    </w:pPr>
    <w:rPr>
      <w:rFonts w:cs="Arial"/>
      <w:spacing w:val="-2"/>
    </w:rPr>
  </w:style>
  <w:style w:type="paragraph" w:customStyle="1" w:styleId="Elnotalettera251">
    <w:name w:val="El_notalettera251"/>
    <w:basedOn w:val="Elnota"/>
    <w:rsid w:val="00592F24"/>
    <w:pPr>
      <w:ind w:left="616" w:hanging="360"/>
    </w:pPr>
  </w:style>
  <w:style w:type="paragraph" w:customStyle="1" w:styleId="Elnota251">
    <w:name w:val="El_nota251"/>
    <w:basedOn w:val="Nota"/>
    <w:rsid w:val="00592F24"/>
    <w:pPr>
      <w:ind w:left="567" w:hanging="283"/>
    </w:pPr>
  </w:style>
  <w:style w:type="paragraph" w:customStyle="1" w:styleId="EltracciatoCarattere251">
    <w:name w:val="El_tracciato Carattere251"/>
    <w:basedOn w:val="Elnota"/>
    <w:rsid w:val="00592F24"/>
  </w:style>
  <w:style w:type="paragraph" w:customStyle="1" w:styleId="El-251">
    <w:name w:val="El-251"/>
    <w:basedOn w:val="Elpunto"/>
    <w:rsid w:val="00592F24"/>
    <w:pPr>
      <w:ind w:left="0" w:firstLine="0"/>
    </w:pPr>
  </w:style>
  <w:style w:type="paragraph" w:customStyle="1" w:styleId="Elpunto2251">
    <w:name w:val="El_punto2251"/>
    <w:basedOn w:val="Elpunto"/>
    <w:rsid w:val="00592F24"/>
    <w:pPr>
      <w:ind w:left="1440" w:hanging="360"/>
    </w:pPr>
  </w:style>
  <w:style w:type="paragraph" w:customStyle="1" w:styleId="Corpo251">
    <w:name w:val="Corpo251"/>
    <w:basedOn w:val="Standard"/>
    <w:rsid w:val="00592F24"/>
    <w:pPr>
      <w:spacing w:before="120" w:after="120"/>
      <w:jc w:val="both"/>
    </w:pPr>
    <w:rPr>
      <w:rFonts w:cs="Arial"/>
      <w:spacing w:val="-2"/>
    </w:rPr>
  </w:style>
  <w:style w:type="paragraph" w:customStyle="1" w:styleId="StileTabelleAllineatoasinistra251">
    <w:name w:val="Stile Tabelle + Allineato a sinistra251"/>
    <w:basedOn w:val="Tabelle"/>
    <w:rsid w:val="00592F24"/>
    <w:rPr>
      <w:rFonts w:eastAsia="Times New Roman"/>
      <w:szCs w:val="20"/>
    </w:rPr>
  </w:style>
  <w:style w:type="paragraph" w:customStyle="1" w:styleId="tit3251">
    <w:name w:val="tit3251"/>
    <w:basedOn w:val="Standard"/>
    <w:rsid w:val="00592F24"/>
    <w:pPr>
      <w:spacing w:before="480"/>
    </w:pPr>
    <w:rPr>
      <w:rFonts w:ascii="Arial" w:hAnsi="Arial" w:cs="Arial"/>
      <w:b/>
      <w:bCs/>
      <w:color w:val="006699"/>
      <w:sz w:val="20"/>
      <w:szCs w:val="20"/>
    </w:rPr>
  </w:style>
  <w:style w:type="paragraph" w:customStyle="1" w:styleId="corpo2510">
    <w:name w:val="corpo251"/>
    <w:basedOn w:val="Standard"/>
    <w:rsid w:val="00592F24"/>
    <w:pPr>
      <w:spacing w:before="120" w:after="120"/>
      <w:ind w:right="100"/>
      <w:jc w:val="both"/>
    </w:pPr>
    <w:rPr>
      <w:rFonts w:ascii="Arial" w:hAnsi="Arial" w:cs="Arial"/>
      <w:color w:val="000000"/>
      <w:sz w:val="18"/>
      <w:szCs w:val="18"/>
    </w:rPr>
  </w:style>
  <w:style w:type="paragraph" w:customStyle="1" w:styleId="tit2251">
    <w:name w:val="tit2251"/>
    <w:basedOn w:val="Standard"/>
    <w:rsid w:val="00592F24"/>
    <w:pPr>
      <w:spacing w:before="400" w:after="60"/>
    </w:pPr>
    <w:rPr>
      <w:rFonts w:ascii="Arial" w:hAnsi="Arial" w:cs="Arial"/>
      <w:b/>
      <w:bCs/>
      <w:color w:val="006699"/>
      <w:sz w:val="22"/>
      <w:szCs w:val="22"/>
    </w:rPr>
  </w:style>
  <w:style w:type="paragraph" w:customStyle="1" w:styleId="corpotab2510">
    <w:name w:val="corpotab251"/>
    <w:basedOn w:val="Standard"/>
    <w:rsid w:val="00592F24"/>
    <w:pPr>
      <w:spacing w:before="20" w:after="20"/>
      <w:ind w:left="40" w:right="40"/>
    </w:pPr>
    <w:rPr>
      <w:rFonts w:ascii="Arial" w:hAnsi="Arial" w:cs="Arial"/>
      <w:color w:val="000000"/>
      <w:sz w:val="18"/>
      <w:szCs w:val="18"/>
    </w:rPr>
  </w:style>
  <w:style w:type="paragraph" w:customStyle="1" w:styleId="Normale2251">
    <w:name w:val="Normale 2251"/>
    <w:basedOn w:val="Standard"/>
    <w:rsid w:val="00592F24"/>
    <w:pPr>
      <w:spacing w:before="120"/>
      <w:ind w:left="567" w:right="567"/>
    </w:pPr>
    <w:rPr>
      <w:sz w:val="22"/>
      <w:szCs w:val="20"/>
    </w:rPr>
  </w:style>
  <w:style w:type="paragraph" w:customStyle="1" w:styleId="tit4251">
    <w:name w:val="tit4251"/>
    <w:basedOn w:val="Standard"/>
    <w:rsid w:val="00592F24"/>
    <w:pPr>
      <w:spacing w:before="120"/>
    </w:pPr>
    <w:rPr>
      <w:rFonts w:ascii="Arial" w:hAnsi="Arial" w:cs="Arial"/>
      <w:b/>
      <w:bCs/>
      <w:i/>
      <w:iCs/>
      <w:color w:val="006699"/>
      <w:sz w:val="18"/>
      <w:szCs w:val="18"/>
    </w:rPr>
  </w:style>
  <w:style w:type="paragraph" w:customStyle="1" w:styleId="CorpoCarattereCarattere251">
    <w:name w:val="Corpo Carattere Carattere251"/>
    <w:basedOn w:val="Standard"/>
    <w:rsid w:val="00592F24"/>
    <w:pPr>
      <w:spacing w:before="120" w:after="120"/>
      <w:ind w:left="284"/>
      <w:jc w:val="both"/>
    </w:pPr>
    <w:rPr>
      <w:spacing w:val="-2"/>
    </w:rPr>
  </w:style>
  <w:style w:type="paragraph" w:customStyle="1" w:styleId="rgsufficio1251">
    <w:name w:val="rgs_ufficio1251"/>
    <w:basedOn w:val="Standard"/>
    <w:rsid w:val="00592F24"/>
    <w:pPr>
      <w:jc w:val="center"/>
    </w:pPr>
    <w:rPr>
      <w:smallCaps/>
      <w:sz w:val="16"/>
      <w:szCs w:val="20"/>
    </w:rPr>
  </w:style>
  <w:style w:type="paragraph" w:customStyle="1" w:styleId="rgsoggetto251">
    <w:name w:val="rgs_oggetto251"/>
    <w:basedOn w:val="Standard"/>
    <w:rsid w:val="00592F24"/>
    <w:pPr>
      <w:ind w:left="1000" w:hanging="1000"/>
    </w:pPr>
    <w:rPr>
      <w:sz w:val="20"/>
      <w:szCs w:val="20"/>
    </w:rPr>
  </w:style>
  <w:style w:type="paragraph" w:customStyle="1" w:styleId="StileGlossarioDefCorsivo251">
    <w:name w:val="Stile GlossarioDef + Corsivo251"/>
    <w:basedOn w:val="GlossarioDef"/>
    <w:rsid w:val="00592F24"/>
    <w:rPr>
      <w:i/>
      <w:iCs/>
      <w:spacing w:val="-2"/>
    </w:rPr>
  </w:style>
  <w:style w:type="paragraph" w:customStyle="1" w:styleId="corpocarattere251">
    <w:name w:val="corpocarattere251"/>
    <w:basedOn w:val="Standard"/>
    <w:rsid w:val="00592F24"/>
    <w:pPr>
      <w:spacing w:before="280" w:after="280"/>
    </w:pPr>
    <w:rPr>
      <w:rFonts w:ascii="Arial Unicode MS" w:eastAsia="Arial Unicode MS" w:hAnsi="Arial Unicode MS" w:cs="Arial Unicode MS"/>
    </w:rPr>
  </w:style>
  <w:style w:type="paragraph" w:customStyle="1" w:styleId="0proposta251">
    <w:name w:val="0_proposta251"/>
    <w:basedOn w:val="Standard"/>
    <w:rsid w:val="00592F24"/>
    <w:pPr>
      <w:spacing w:after="120"/>
      <w:jc w:val="both"/>
    </w:pPr>
  </w:style>
  <w:style w:type="paragraph" w:customStyle="1" w:styleId="rgscorpodeltesto251">
    <w:name w:val="rgs_corpodeltesto251"/>
    <w:basedOn w:val="Standard"/>
    <w:rsid w:val="00592F24"/>
    <w:pPr>
      <w:spacing w:after="120" w:line="360" w:lineRule="auto"/>
      <w:ind w:firstLine="799"/>
      <w:jc w:val="both"/>
    </w:pPr>
    <w:rPr>
      <w:szCs w:val="20"/>
    </w:rPr>
  </w:style>
  <w:style w:type="paragraph" w:customStyle="1" w:styleId="CM114251">
    <w:name w:val="CM114251"/>
    <w:basedOn w:val="Standard"/>
    <w:next w:val="Standard"/>
    <w:rsid w:val="00592F24"/>
    <w:pPr>
      <w:widowControl w:val="0"/>
      <w:autoSpaceDE w:val="0"/>
      <w:spacing w:after="105"/>
      <w:ind w:right="508"/>
    </w:pPr>
  </w:style>
  <w:style w:type="paragraph" w:customStyle="1" w:styleId="testo1251">
    <w:name w:val="testo1251"/>
    <w:basedOn w:val="Standard"/>
    <w:rsid w:val="00592F24"/>
    <w:pPr>
      <w:widowControl w:val="0"/>
      <w:ind w:left="426" w:right="-1"/>
      <w:jc w:val="both"/>
    </w:pPr>
    <w:rPr>
      <w:sz w:val="22"/>
      <w:szCs w:val="20"/>
    </w:rPr>
  </w:style>
  <w:style w:type="paragraph" w:customStyle="1" w:styleId="Corpo1181">
    <w:name w:val="Corpo1181"/>
    <w:basedOn w:val="Standard"/>
    <w:rsid w:val="00592F24"/>
    <w:pPr>
      <w:spacing w:before="120" w:after="120"/>
      <w:jc w:val="both"/>
    </w:pPr>
    <w:rPr>
      <w:rFonts w:cs="Arial"/>
      <w:spacing w:val="-2"/>
    </w:rPr>
  </w:style>
  <w:style w:type="paragraph" w:customStyle="1" w:styleId="Corpo11151">
    <w:name w:val="Corpo11151"/>
    <w:basedOn w:val="Standard"/>
    <w:rsid w:val="00592F24"/>
    <w:pPr>
      <w:spacing w:before="120" w:after="120"/>
      <w:jc w:val="both"/>
    </w:pPr>
    <w:rPr>
      <w:rFonts w:cs="Arial"/>
      <w:spacing w:val="-2"/>
    </w:rPr>
  </w:style>
  <w:style w:type="paragraph" w:customStyle="1" w:styleId="Elpunto451">
    <w:name w:val="El_punto451"/>
    <w:basedOn w:val="Puntoelenco"/>
    <w:rsid w:val="00592F24"/>
    <w:pPr>
      <w:spacing w:before="60" w:after="60"/>
    </w:pPr>
  </w:style>
  <w:style w:type="paragraph" w:customStyle="1" w:styleId="Figura351">
    <w:name w:val="Figura351"/>
    <w:basedOn w:val="Standard"/>
    <w:rsid w:val="00592F24"/>
    <w:pPr>
      <w:keepNext/>
      <w:spacing w:before="240" w:after="120"/>
      <w:jc w:val="center"/>
    </w:pPr>
  </w:style>
  <w:style w:type="paragraph" w:customStyle="1" w:styleId="Elnota351">
    <w:name w:val="El_nota351"/>
    <w:basedOn w:val="Standard"/>
    <w:rsid w:val="00592F24"/>
    <w:pPr>
      <w:spacing w:before="80" w:after="80"/>
      <w:ind w:left="284" w:hanging="284"/>
    </w:pPr>
    <w:rPr>
      <w:rFonts w:ascii="Arial" w:hAnsi="Arial" w:cs="Arial"/>
      <w:bCs/>
      <w:sz w:val="18"/>
      <w:szCs w:val="3276"/>
    </w:rPr>
  </w:style>
  <w:style w:type="paragraph" w:customStyle="1" w:styleId="Elpunto2351">
    <w:name w:val="El_punto2351"/>
    <w:basedOn w:val="Elpunto"/>
    <w:rsid w:val="00592F24"/>
    <w:pPr>
      <w:ind w:left="567" w:hanging="283"/>
    </w:pPr>
  </w:style>
  <w:style w:type="paragraph" w:customStyle="1" w:styleId="Corpo351">
    <w:name w:val="Corpo351"/>
    <w:basedOn w:val="Standard"/>
    <w:rsid w:val="00592F24"/>
    <w:pPr>
      <w:spacing w:before="120" w:after="120"/>
      <w:jc w:val="both"/>
    </w:pPr>
    <w:rPr>
      <w:rFonts w:cs="Arial"/>
      <w:spacing w:val="-2"/>
    </w:rPr>
  </w:style>
  <w:style w:type="paragraph" w:customStyle="1" w:styleId="Elnotalettera351">
    <w:name w:val="El_notalettera351"/>
    <w:basedOn w:val="Elnota"/>
    <w:rsid w:val="00592F24"/>
    <w:pPr>
      <w:ind w:left="616" w:hanging="360"/>
    </w:pPr>
  </w:style>
  <w:style w:type="paragraph" w:customStyle="1" w:styleId="EltracciatoCarattere351">
    <w:name w:val="El_tracciato Carattere351"/>
    <w:basedOn w:val="Elnota"/>
    <w:rsid w:val="00592F24"/>
  </w:style>
  <w:style w:type="paragraph" w:customStyle="1" w:styleId="El-351">
    <w:name w:val="El-351"/>
    <w:basedOn w:val="Elpunto"/>
    <w:rsid w:val="00592F24"/>
  </w:style>
  <w:style w:type="paragraph" w:customStyle="1" w:styleId="Corpo11251">
    <w:name w:val="Corpo11251"/>
    <w:basedOn w:val="Standard"/>
    <w:rsid w:val="00592F24"/>
    <w:pPr>
      <w:spacing w:before="120" w:after="120"/>
      <w:jc w:val="both"/>
    </w:pPr>
    <w:rPr>
      <w:rFonts w:cs="Arial"/>
      <w:spacing w:val="-2"/>
    </w:rPr>
  </w:style>
  <w:style w:type="paragraph" w:customStyle="1" w:styleId="Corpo451">
    <w:name w:val="Corpo451"/>
    <w:basedOn w:val="Standard"/>
    <w:rsid w:val="00592F24"/>
    <w:pPr>
      <w:spacing w:before="120" w:after="120"/>
      <w:jc w:val="both"/>
    </w:pPr>
    <w:rPr>
      <w:rFonts w:cs="Arial"/>
      <w:spacing w:val="-2"/>
    </w:rPr>
  </w:style>
  <w:style w:type="paragraph" w:customStyle="1" w:styleId="Elpunto2451">
    <w:name w:val="El_punto2451"/>
    <w:basedOn w:val="Elpunto"/>
    <w:rsid w:val="00592F24"/>
    <w:pPr>
      <w:ind w:left="0" w:firstLine="0"/>
    </w:pPr>
  </w:style>
  <w:style w:type="paragraph" w:customStyle="1" w:styleId="Elpunto551">
    <w:name w:val="El_punto551"/>
    <w:basedOn w:val="Puntoelenco"/>
    <w:rsid w:val="00592F24"/>
    <w:pPr>
      <w:spacing w:before="60" w:after="60"/>
    </w:pPr>
  </w:style>
  <w:style w:type="paragraph" w:customStyle="1" w:styleId="Elnota451">
    <w:name w:val="El_nota451"/>
    <w:basedOn w:val="Nota"/>
    <w:rsid w:val="00592F24"/>
    <w:pPr>
      <w:ind w:left="567" w:hanging="283"/>
    </w:pPr>
  </w:style>
  <w:style w:type="paragraph" w:customStyle="1" w:styleId="El-451">
    <w:name w:val="El-451"/>
    <w:basedOn w:val="Elpunto"/>
    <w:rsid w:val="00592F24"/>
  </w:style>
  <w:style w:type="paragraph" w:customStyle="1" w:styleId="Evidenziatore351">
    <w:name w:val="Evidenziatore351"/>
    <w:basedOn w:val="Standard"/>
    <w:rsid w:val="00592F24"/>
    <w:pPr>
      <w:spacing w:before="120" w:after="140"/>
      <w:jc w:val="both"/>
    </w:pPr>
    <w:rPr>
      <w:rFonts w:cs="Arial"/>
      <w:b/>
      <w:spacing w:val="-2"/>
    </w:rPr>
  </w:style>
  <w:style w:type="paragraph" w:customStyle="1" w:styleId="Elnota551">
    <w:name w:val="El_nota551"/>
    <w:basedOn w:val="Standard"/>
    <w:rsid w:val="00592F24"/>
    <w:pPr>
      <w:spacing w:before="80" w:after="80"/>
      <w:ind w:left="567" w:hanging="283"/>
    </w:pPr>
    <w:rPr>
      <w:rFonts w:ascii="Arial" w:hAnsi="Arial" w:cs="Arial"/>
      <w:bCs/>
      <w:sz w:val="18"/>
      <w:szCs w:val="3276"/>
    </w:rPr>
  </w:style>
  <w:style w:type="paragraph" w:customStyle="1" w:styleId="ElnotaCarattere351">
    <w:name w:val="El_nota Carattere35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51">
    <w:name w:val="Corpo Carattere Carattere Carattere351"/>
    <w:basedOn w:val="Standard"/>
    <w:rsid w:val="00592F24"/>
    <w:pPr>
      <w:spacing w:before="120" w:after="120"/>
      <w:ind w:left="284"/>
      <w:jc w:val="both"/>
    </w:pPr>
    <w:rPr>
      <w:spacing w:val="-2"/>
    </w:rPr>
  </w:style>
  <w:style w:type="paragraph" w:customStyle="1" w:styleId="Elpunto651">
    <w:name w:val="El_punto651"/>
    <w:basedOn w:val="Puntoelenco"/>
    <w:rsid w:val="00592F24"/>
    <w:pPr>
      <w:spacing w:before="60" w:after="60"/>
      <w:ind w:left="0" w:firstLine="0"/>
    </w:pPr>
  </w:style>
  <w:style w:type="paragraph" w:customStyle="1" w:styleId="Dida351">
    <w:name w:val="Dida351"/>
    <w:basedOn w:val="WW-Didascalia"/>
    <w:rsid w:val="00592F24"/>
  </w:style>
  <w:style w:type="paragraph" w:customStyle="1" w:styleId="Ellettera2351">
    <w:name w:val="El_lettera2351"/>
    <w:basedOn w:val="Ellettera"/>
    <w:rsid w:val="00592F24"/>
  </w:style>
  <w:style w:type="paragraph" w:customStyle="1" w:styleId="EltracciatoCarattereCarattere351">
    <w:name w:val="El_tracciato Carattere Carattere351"/>
    <w:basedOn w:val="ElnotaCarattere"/>
    <w:rsid w:val="00592F24"/>
    <w:pPr>
      <w:ind w:left="0" w:firstLine="0"/>
    </w:pPr>
  </w:style>
  <w:style w:type="paragraph" w:customStyle="1" w:styleId="Evidenziatore451">
    <w:name w:val="Evidenziatore451"/>
    <w:basedOn w:val="Standard"/>
    <w:rsid w:val="00592F24"/>
    <w:pPr>
      <w:spacing w:before="120" w:after="140"/>
      <w:jc w:val="both"/>
    </w:pPr>
    <w:rPr>
      <w:rFonts w:cs="Arial"/>
      <w:b/>
      <w:spacing w:val="-2"/>
    </w:rPr>
  </w:style>
  <w:style w:type="paragraph" w:customStyle="1" w:styleId="Figura451">
    <w:name w:val="Figura451"/>
    <w:basedOn w:val="Standard"/>
    <w:rsid w:val="00592F24"/>
    <w:pPr>
      <w:keepNext/>
      <w:spacing w:before="240" w:after="120"/>
      <w:jc w:val="center"/>
    </w:pPr>
  </w:style>
  <w:style w:type="paragraph" w:customStyle="1" w:styleId="Tabelle351">
    <w:name w:val="Tabelle351"/>
    <w:basedOn w:val="Standard"/>
    <w:rsid w:val="00592F24"/>
    <w:pPr>
      <w:spacing w:before="120" w:after="360"/>
    </w:pPr>
    <w:rPr>
      <w:rFonts w:eastAsia="Arial Unicode MS"/>
    </w:rPr>
  </w:style>
  <w:style w:type="paragraph" w:customStyle="1" w:styleId="Corpolettera351">
    <w:name w:val="Corpo_lettera351"/>
    <w:basedOn w:val="Standard"/>
    <w:rsid w:val="00592F24"/>
    <w:pPr>
      <w:spacing w:before="120" w:after="120"/>
      <w:ind w:firstLine="340"/>
      <w:jc w:val="both"/>
    </w:pPr>
    <w:rPr>
      <w:rFonts w:cs="Arial"/>
      <w:spacing w:val="-2"/>
    </w:rPr>
  </w:style>
  <w:style w:type="paragraph" w:customStyle="1" w:styleId="Elnotalettera451">
    <w:name w:val="El_notalettera451"/>
    <w:basedOn w:val="Elnota"/>
    <w:rsid w:val="00592F24"/>
    <w:pPr>
      <w:ind w:left="616" w:hanging="360"/>
    </w:pPr>
  </w:style>
  <w:style w:type="paragraph" w:customStyle="1" w:styleId="Elnota651">
    <w:name w:val="El_nota651"/>
    <w:basedOn w:val="Nota"/>
    <w:rsid w:val="00592F24"/>
    <w:pPr>
      <w:ind w:left="567" w:hanging="283"/>
    </w:pPr>
  </w:style>
  <w:style w:type="paragraph" w:customStyle="1" w:styleId="EltracciatoCarattere451">
    <w:name w:val="El_tracciato Carattere451"/>
    <w:basedOn w:val="Elnota"/>
    <w:rsid w:val="00592F24"/>
  </w:style>
  <w:style w:type="paragraph" w:customStyle="1" w:styleId="El-551">
    <w:name w:val="El-551"/>
    <w:basedOn w:val="Elpunto"/>
    <w:rsid w:val="00592F24"/>
    <w:pPr>
      <w:ind w:left="0" w:firstLine="0"/>
    </w:pPr>
  </w:style>
  <w:style w:type="paragraph" w:customStyle="1" w:styleId="Elpunto2551">
    <w:name w:val="El_punto2551"/>
    <w:basedOn w:val="Elpunto"/>
    <w:rsid w:val="00592F24"/>
    <w:pPr>
      <w:ind w:left="1440" w:hanging="360"/>
    </w:pPr>
  </w:style>
  <w:style w:type="paragraph" w:customStyle="1" w:styleId="Corpo551">
    <w:name w:val="Corpo551"/>
    <w:basedOn w:val="Standard"/>
    <w:rsid w:val="00592F24"/>
    <w:pPr>
      <w:spacing w:before="120" w:after="120"/>
      <w:jc w:val="both"/>
    </w:pPr>
    <w:rPr>
      <w:rFonts w:cs="Arial"/>
      <w:spacing w:val="-2"/>
    </w:rPr>
  </w:style>
  <w:style w:type="paragraph" w:customStyle="1" w:styleId="StileTabelleAllineatoasinistra351">
    <w:name w:val="Stile Tabelle + Allineato a sinistra351"/>
    <w:basedOn w:val="Tabelle"/>
    <w:rsid w:val="00592F24"/>
    <w:rPr>
      <w:rFonts w:eastAsia="Times New Roman"/>
      <w:szCs w:val="20"/>
    </w:rPr>
  </w:style>
  <w:style w:type="paragraph" w:customStyle="1" w:styleId="tit3351">
    <w:name w:val="tit3351"/>
    <w:basedOn w:val="Standard"/>
    <w:rsid w:val="00592F24"/>
    <w:pPr>
      <w:spacing w:before="480"/>
    </w:pPr>
    <w:rPr>
      <w:rFonts w:ascii="Arial" w:hAnsi="Arial" w:cs="Arial"/>
      <w:b/>
      <w:bCs/>
      <w:color w:val="006699"/>
      <w:sz w:val="20"/>
      <w:szCs w:val="20"/>
    </w:rPr>
  </w:style>
  <w:style w:type="paragraph" w:customStyle="1" w:styleId="corpo3510">
    <w:name w:val="corpo351"/>
    <w:basedOn w:val="Standard"/>
    <w:rsid w:val="00592F24"/>
    <w:pPr>
      <w:spacing w:before="120" w:after="120"/>
      <w:ind w:right="100"/>
      <w:jc w:val="both"/>
    </w:pPr>
    <w:rPr>
      <w:rFonts w:ascii="Arial" w:hAnsi="Arial" w:cs="Arial"/>
      <w:color w:val="000000"/>
      <w:sz w:val="18"/>
      <w:szCs w:val="18"/>
    </w:rPr>
  </w:style>
  <w:style w:type="paragraph" w:customStyle="1" w:styleId="tit2351">
    <w:name w:val="tit2351"/>
    <w:basedOn w:val="Standard"/>
    <w:rsid w:val="00592F24"/>
    <w:pPr>
      <w:spacing w:before="400" w:after="60"/>
    </w:pPr>
    <w:rPr>
      <w:rFonts w:ascii="Arial" w:hAnsi="Arial" w:cs="Arial"/>
      <w:b/>
      <w:bCs/>
      <w:color w:val="006699"/>
      <w:sz w:val="22"/>
      <w:szCs w:val="22"/>
    </w:rPr>
  </w:style>
  <w:style w:type="paragraph" w:customStyle="1" w:styleId="corpotab3510">
    <w:name w:val="corpotab351"/>
    <w:basedOn w:val="Standard"/>
    <w:rsid w:val="00592F24"/>
    <w:pPr>
      <w:spacing w:before="20" w:after="20"/>
      <w:ind w:left="40" w:right="40"/>
    </w:pPr>
    <w:rPr>
      <w:rFonts w:ascii="Arial" w:hAnsi="Arial" w:cs="Arial"/>
      <w:color w:val="000000"/>
      <w:sz w:val="18"/>
      <w:szCs w:val="18"/>
    </w:rPr>
  </w:style>
  <w:style w:type="paragraph" w:customStyle="1" w:styleId="Normale2351">
    <w:name w:val="Normale 2351"/>
    <w:basedOn w:val="Standard"/>
    <w:rsid w:val="00592F24"/>
    <w:pPr>
      <w:spacing w:before="120"/>
      <w:ind w:left="567" w:right="567"/>
    </w:pPr>
    <w:rPr>
      <w:sz w:val="22"/>
      <w:szCs w:val="20"/>
    </w:rPr>
  </w:style>
  <w:style w:type="paragraph" w:customStyle="1" w:styleId="tit4351">
    <w:name w:val="tit4351"/>
    <w:basedOn w:val="Standard"/>
    <w:rsid w:val="00592F24"/>
    <w:pPr>
      <w:spacing w:before="120"/>
    </w:pPr>
    <w:rPr>
      <w:rFonts w:ascii="Arial" w:hAnsi="Arial" w:cs="Arial"/>
      <w:b/>
      <w:bCs/>
      <w:i/>
      <w:iCs/>
      <w:color w:val="006699"/>
      <w:sz w:val="18"/>
      <w:szCs w:val="18"/>
    </w:rPr>
  </w:style>
  <w:style w:type="paragraph" w:customStyle="1" w:styleId="CorpoCarattereCarattere351">
    <w:name w:val="Corpo Carattere Carattere351"/>
    <w:basedOn w:val="Standard"/>
    <w:rsid w:val="00592F24"/>
    <w:pPr>
      <w:spacing w:before="120" w:after="120"/>
      <w:ind w:left="284"/>
      <w:jc w:val="both"/>
    </w:pPr>
    <w:rPr>
      <w:spacing w:val="-2"/>
    </w:rPr>
  </w:style>
  <w:style w:type="paragraph" w:customStyle="1" w:styleId="rgsufficio1351">
    <w:name w:val="rgs_ufficio1351"/>
    <w:basedOn w:val="Standard"/>
    <w:rsid w:val="00592F24"/>
    <w:pPr>
      <w:jc w:val="center"/>
    </w:pPr>
    <w:rPr>
      <w:smallCaps/>
      <w:sz w:val="16"/>
      <w:szCs w:val="20"/>
    </w:rPr>
  </w:style>
  <w:style w:type="paragraph" w:customStyle="1" w:styleId="rgsoggetto351">
    <w:name w:val="rgs_oggetto351"/>
    <w:basedOn w:val="Standard"/>
    <w:rsid w:val="00592F24"/>
    <w:pPr>
      <w:ind w:left="1000" w:hanging="1000"/>
    </w:pPr>
    <w:rPr>
      <w:sz w:val="20"/>
      <w:szCs w:val="20"/>
    </w:rPr>
  </w:style>
  <w:style w:type="paragraph" w:customStyle="1" w:styleId="StileGlossarioDefCorsivo351">
    <w:name w:val="Stile GlossarioDef + Corsivo351"/>
    <w:basedOn w:val="GlossarioDef"/>
    <w:rsid w:val="00592F24"/>
    <w:rPr>
      <w:i/>
      <w:iCs/>
      <w:spacing w:val="-2"/>
    </w:rPr>
  </w:style>
  <w:style w:type="paragraph" w:customStyle="1" w:styleId="corpocarattere351">
    <w:name w:val="corpocarattere351"/>
    <w:basedOn w:val="Standard"/>
    <w:rsid w:val="00592F24"/>
    <w:pPr>
      <w:spacing w:before="280" w:after="280"/>
    </w:pPr>
    <w:rPr>
      <w:rFonts w:ascii="Arial Unicode MS" w:eastAsia="Arial Unicode MS" w:hAnsi="Arial Unicode MS" w:cs="Arial Unicode MS"/>
    </w:rPr>
  </w:style>
  <w:style w:type="paragraph" w:customStyle="1" w:styleId="0proposta351">
    <w:name w:val="0_proposta351"/>
    <w:basedOn w:val="Standard"/>
    <w:rsid w:val="00592F24"/>
    <w:pPr>
      <w:spacing w:after="120"/>
      <w:jc w:val="both"/>
    </w:pPr>
  </w:style>
  <w:style w:type="paragraph" w:customStyle="1" w:styleId="rgscorpodeltesto351">
    <w:name w:val="rgs_corpodeltesto351"/>
    <w:basedOn w:val="Standard"/>
    <w:rsid w:val="00592F24"/>
    <w:pPr>
      <w:spacing w:after="120" w:line="360" w:lineRule="auto"/>
      <w:ind w:firstLine="799"/>
      <w:jc w:val="both"/>
    </w:pPr>
    <w:rPr>
      <w:szCs w:val="20"/>
    </w:rPr>
  </w:style>
  <w:style w:type="paragraph" w:customStyle="1" w:styleId="CM114351">
    <w:name w:val="CM114351"/>
    <w:basedOn w:val="Standard"/>
    <w:next w:val="Standard"/>
    <w:rsid w:val="00592F24"/>
    <w:pPr>
      <w:widowControl w:val="0"/>
      <w:autoSpaceDE w:val="0"/>
      <w:spacing w:after="105"/>
      <w:ind w:right="508"/>
    </w:pPr>
  </w:style>
  <w:style w:type="paragraph" w:customStyle="1" w:styleId="testo1351">
    <w:name w:val="testo1351"/>
    <w:basedOn w:val="Standard"/>
    <w:rsid w:val="00592F24"/>
    <w:pPr>
      <w:widowControl w:val="0"/>
      <w:ind w:left="426" w:right="-1"/>
      <w:jc w:val="both"/>
    </w:pPr>
    <w:rPr>
      <w:sz w:val="22"/>
      <w:szCs w:val="20"/>
    </w:rPr>
  </w:style>
  <w:style w:type="paragraph" w:customStyle="1" w:styleId="Corpo1251">
    <w:name w:val="Corpo1251"/>
    <w:basedOn w:val="Standard"/>
    <w:rsid w:val="00592F24"/>
    <w:pPr>
      <w:spacing w:before="120" w:after="120"/>
      <w:jc w:val="both"/>
    </w:pPr>
    <w:rPr>
      <w:rFonts w:cs="Arial"/>
      <w:spacing w:val="-2"/>
    </w:rPr>
  </w:style>
  <w:style w:type="paragraph" w:customStyle="1" w:styleId="Corpo11351">
    <w:name w:val="Corpo11351"/>
    <w:basedOn w:val="Standard"/>
    <w:rsid w:val="00592F24"/>
    <w:pPr>
      <w:spacing w:before="120" w:after="120"/>
      <w:jc w:val="both"/>
    </w:pPr>
    <w:rPr>
      <w:rFonts w:cs="Arial"/>
      <w:spacing w:val="-2"/>
    </w:rPr>
  </w:style>
  <w:style w:type="paragraph" w:customStyle="1" w:styleId="Corpotesto51">
    <w:name w:val="Corpo testo51"/>
    <w:basedOn w:val="Standard"/>
    <w:rsid w:val="00592F24"/>
    <w:pPr>
      <w:spacing w:before="240"/>
      <w:ind w:left="907"/>
    </w:pPr>
    <w:rPr>
      <w:lang w:val="en-US"/>
    </w:rPr>
  </w:style>
  <w:style w:type="paragraph" w:customStyle="1" w:styleId="circolarepidipagina11">
    <w:name w:val="circolare piè di pagina11"/>
    <w:basedOn w:val="Standard"/>
    <w:rsid w:val="00592F24"/>
    <w:rPr>
      <w:rFonts w:ascii="Arial" w:hAnsi="Arial" w:cs="Arial"/>
      <w:sz w:val="16"/>
      <w:szCs w:val="16"/>
    </w:rPr>
  </w:style>
  <w:style w:type="paragraph" w:customStyle="1" w:styleId="111">
    <w:name w:val="111"/>
    <w:basedOn w:val="Standard"/>
    <w:rsid w:val="00592F24"/>
    <w:pPr>
      <w:spacing w:after="160" w:line="240" w:lineRule="exact"/>
    </w:pPr>
    <w:rPr>
      <w:rFonts w:ascii="Tahoma" w:hAnsi="Tahoma"/>
      <w:sz w:val="20"/>
      <w:szCs w:val="20"/>
      <w:lang w:val="en-US"/>
    </w:rPr>
  </w:style>
  <w:style w:type="paragraph" w:customStyle="1" w:styleId="ElnotaCarattere411">
    <w:name w:val="El_nota Carattere4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411">
    <w:name w:val="Corpo Carattere Carattere Carattere411"/>
    <w:basedOn w:val="Standard"/>
    <w:rsid w:val="00592F24"/>
    <w:pPr>
      <w:spacing w:before="120" w:after="120"/>
      <w:ind w:left="284"/>
      <w:jc w:val="both"/>
    </w:pPr>
    <w:rPr>
      <w:spacing w:val="-2"/>
    </w:rPr>
  </w:style>
  <w:style w:type="paragraph" w:customStyle="1" w:styleId="Elpunto711">
    <w:name w:val="El_punto711"/>
    <w:basedOn w:val="Puntoelenco"/>
    <w:rsid w:val="00592F24"/>
    <w:pPr>
      <w:spacing w:before="60" w:after="60"/>
      <w:ind w:left="0" w:firstLine="0"/>
    </w:pPr>
  </w:style>
  <w:style w:type="paragraph" w:customStyle="1" w:styleId="Dida411">
    <w:name w:val="Dida411"/>
    <w:basedOn w:val="WW-Didascalia"/>
    <w:rsid w:val="00592F24"/>
  </w:style>
  <w:style w:type="paragraph" w:customStyle="1" w:styleId="Ellettera2411">
    <w:name w:val="El_lettera2411"/>
    <w:basedOn w:val="Ellettera"/>
    <w:rsid w:val="00592F24"/>
  </w:style>
  <w:style w:type="paragraph" w:customStyle="1" w:styleId="EltracciatoCarattereCarattere411">
    <w:name w:val="El_tracciato Carattere Carattere411"/>
    <w:basedOn w:val="ElnotaCarattere"/>
    <w:rsid w:val="00592F24"/>
    <w:pPr>
      <w:ind w:left="0"/>
    </w:pPr>
  </w:style>
  <w:style w:type="paragraph" w:customStyle="1" w:styleId="Evidenziatore511">
    <w:name w:val="Evidenziatore511"/>
    <w:basedOn w:val="Standard"/>
    <w:rsid w:val="00592F24"/>
    <w:pPr>
      <w:spacing w:before="120" w:after="140"/>
      <w:jc w:val="both"/>
    </w:pPr>
    <w:rPr>
      <w:rFonts w:cs="Arial"/>
      <w:b/>
      <w:spacing w:val="-2"/>
    </w:rPr>
  </w:style>
  <w:style w:type="paragraph" w:customStyle="1" w:styleId="Figura511">
    <w:name w:val="Figura511"/>
    <w:basedOn w:val="Standard"/>
    <w:rsid w:val="00592F24"/>
    <w:pPr>
      <w:keepNext/>
      <w:spacing w:before="240" w:after="120"/>
      <w:jc w:val="center"/>
    </w:pPr>
  </w:style>
  <w:style w:type="paragraph" w:customStyle="1" w:styleId="Tabelle411">
    <w:name w:val="Tabelle411"/>
    <w:basedOn w:val="Standard"/>
    <w:rsid w:val="00592F24"/>
    <w:pPr>
      <w:spacing w:before="120" w:after="360"/>
    </w:pPr>
    <w:rPr>
      <w:rFonts w:eastAsia="Arial Unicode MS"/>
    </w:rPr>
  </w:style>
  <w:style w:type="paragraph" w:customStyle="1" w:styleId="Corpolettera411">
    <w:name w:val="Corpo_lettera411"/>
    <w:basedOn w:val="Standard"/>
    <w:rsid w:val="00592F24"/>
    <w:pPr>
      <w:spacing w:before="120" w:after="120"/>
      <w:ind w:firstLine="340"/>
      <w:jc w:val="both"/>
    </w:pPr>
    <w:rPr>
      <w:rFonts w:cs="Arial"/>
      <w:spacing w:val="-2"/>
    </w:rPr>
  </w:style>
  <w:style w:type="paragraph" w:customStyle="1" w:styleId="Elnotalettera511">
    <w:name w:val="El_notalettera511"/>
    <w:basedOn w:val="Elnota"/>
    <w:rsid w:val="00592F24"/>
    <w:pPr>
      <w:ind w:left="567" w:hanging="283"/>
    </w:pPr>
  </w:style>
  <w:style w:type="paragraph" w:customStyle="1" w:styleId="Elnota711">
    <w:name w:val="El_nota711"/>
    <w:basedOn w:val="Nota"/>
    <w:rsid w:val="00592F24"/>
    <w:pPr>
      <w:ind w:left="567" w:hanging="283"/>
    </w:pPr>
  </w:style>
  <w:style w:type="paragraph" w:customStyle="1" w:styleId="EltracciatoCarattere511">
    <w:name w:val="El_tracciato Carattere511"/>
    <w:basedOn w:val="Elnota"/>
    <w:rsid w:val="00592F24"/>
  </w:style>
  <w:style w:type="paragraph" w:customStyle="1" w:styleId="El-611">
    <w:name w:val="El-611"/>
    <w:basedOn w:val="Elpunto"/>
    <w:rsid w:val="00592F24"/>
    <w:pPr>
      <w:ind w:left="0" w:firstLine="0"/>
    </w:pPr>
  </w:style>
  <w:style w:type="paragraph" w:customStyle="1" w:styleId="Elpunto2611">
    <w:name w:val="El_punto2611"/>
    <w:basedOn w:val="Elpunto"/>
    <w:rsid w:val="00592F24"/>
    <w:pPr>
      <w:ind w:left="463" w:hanging="283"/>
    </w:pPr>
  </w:style>
  <w:style w:type="paragraph" w:customStyle="1" w:styleId="Corpo611">
    <w:name w:val="Corpo611"/>
    <w:basedOn w:val="Standard"/>
    <w:rsid w:val="00592F24"/>
    <w:pPr>
      <w:spacing w:before="120" w:after="120"/>
      <w:jc w:val="both"/>
    </w:pPr>
    <w:rPr>
      <w:rFonts w:cs="Arial"/>
      <w:spacing w:val="-2"/>
    </w:rPr>
  </w:style>
  <w:style w:type="paragraph" w:customStyle="1" w:styleId="StileTabelleAllineatoasinistra411">
    <w:name w:val="Stile Tabelle + Allineato a sinistra411"/>
    <w:basedOn w:val="Tabelle"/>
    <w:rsid w:val="00592F24"/>
    <w:rPr>
      <w:rFonts w:eastAsia="Times New Roman"/>
      <w:szCs w:val="20"/>
    </w:rPr>
  </w:style>
  <w:style w:type="paragraph" w:customStyle="1" w:styleId="tit3411">
    <w:name w:val="tit3411"/>
    <w:basedOn w:val="Standard"/>
    <w:rsid w:val="00592F24"/>
    <w:pPr>
      <w:spacing w:before="480"/>
    </w:pPr>
    <w:rPr>
      <w:rFonts w:ascii="Arial" w:hAnsi="Arial" w:cs="Arial"/>
      <w:b/>
      <w:bCs/>
      <w:color w:val="006699"/>
      <w:sz w:val="20"/>
      <w:szCs w:val="20"/>
    </w:rPr>
  </w:style>
  <w:style w:type="paragraph" w:customStyle="1" w:styleId="corpo4110">
    <w:name w:val="corpo411"/>
    <w:basedOn w:val="Standard"/>
    <w:rsid w:val="00592F24"/>
    <w:pPr>
      <w:spacing w:before="120" w:after="120"/>
      <w:ind w:right="100"/>
      <w:jc w:val="both"/>
    </w:pPr>
    <w:rPr>
      <w:rFonts w:ascii="Arial" w:hAnsi="Arial" w:cs="Arial"/>
      <w:color w:val="000000"/>
      <w:sz w:val="18"/>
      <w:szCs w:val="18"/>
    </w:rPr>
  </w:style>
  <w:style w:type="paragraph" w:customStyle="1" w:styleId="tit2411">
    <w:name w:val="tit2411"/>
    <w:basedOn w:val="Standard"/>
    <w:rsid w:val="00592F24"/>
    <w:pPr>
      <w:spacing w:before="400" w:after="60"/>
    </w:pPr>
    <w:rPr>
      <w:rFonts w:ascii="Arial" w:hAnsi="Arial" w:cs="Arial"/>
      <w:b/>
      <w:bCs/>
      <w:color w:val="006699"/>
      <w:sz w:val="22"/>
      <w:szCs w:val="22"/>
    </w:rPr>
  </w:style>
  <w:style w:type="paragraph" w:customStyle="1" w:styleId="corpotab4110">
    <w:name w:val="corpotab411"/>
    <w:basedOn w:val="Standard"/>
    <w:rsid w:val="00592F24"/>
    <w:pPr>
      <w:spacing w:before="20" w:after="20"/>
      <w:ind w:left="40" w:right="40"/>
    </w:pPr>
    <w:rPr>
      <w:rFonts w:ascii="Arial" w:hAnsi="Arial" w:cs="Arial"/>
      <w:color w:val="000000"/>
      <w:sz w:val="18"/>
      <w:szCs w:val="18"/>
    </w:rPr>
  </w:style>
  <w:style w:type="paragraph" w:customStyle="1" w:styleId="Normale2411">
    <w:name w:val="Normale 2411"/>
    <w:basedOn w:val="Standard"/>
    <w:rsid w:val="00592F24"/>
    <w:pPr>
      <w:spacing w:before="120"/>
      <w:ind w:left="567" w:right="567"/>
    </w:pPr>
    <w:rPr>
      <w:sz w:val="22"/>
      <w:szCs w:val="20"/>
    </w:rPr>
  </w:style>
  <w:style w:type="paragraph" w:customStyle="1" w:styleId="tit4411">
    <w:name w:val="tit4411"/>
    <w:basedOn w:val="Standard"/>
    <w:rsid w:val="00592F24"/>
    <w:pPr>
      <w:spacing w:before="120"/>
    </w:pPr>
    <w:rPr>
      <w:rFonts w:ascii="Arial" w:hAnsi="Arial" w:cs="Arial"/>
      <w:b/>
      <w:bCs/>
      <w:i/>
      <w:iCs/>
      <w:color w:val="006699"/>
      <w:sz w:val="18"/>
      <w:szCs w:val="18"/>
    </w:rPr>
  </w:style>
  <w:style w:type="paragraph" w:customStyle="1" w:styleId="CorpoCarattereCarattere411">
    <w:name w:val="Corpo Carattere Carattere411"/>
    <w:basedOn w:val="Standard"/>
    <w:rsid w:val="00592F24"/>
    <w:pPr>
      <w:spacing w:before="120" w:after="120"/>
      <w:ind w:left="284"/>
      <w:jc w:val="both"/>
    </w:pPr>
    <w:rPr>
      <w:spacing w:val="-2"/>
    </w:rPr>
  </w:style>
  <w:style w:type="paragraph" w:customStyle="1" w:styleId="rgsufficio1411">
    <w:name w:val="rgs_ufficio1411"/>
    <w:basedOn w:val="Standard"/>
    <w:rsid w:val="00592F24"/>
    <w:pPr>
      <w:jc w:val="center"/>
    </w:pPr>
    <w:rPr>
      <w:smallCaps/>
      <w:sz w:val="16"/>
      <w:szCs w:val="20"/>
    </w:rPr>
  </w:style>
  <w:style w:type="paragraph" w:customStyle="1" w:styleId="StileGlossarioDefCorsivo411">
    <w:name w:val="Stile GlossarioDef + Corsivo411"/>
    <w:basedOn w:val="GlossarioDef"/>
    <w:rsid w:val="00592F24"/>
    <w:rPr>
      <w:i/>
      <w:iCs/>
      <w:spacing w:val="-2"/>
    </w:rPr>
  </w:style>
  <w:style w:type="paragraph" w:customStyle="1" w:styleId="corpocarattere411">
    <w:name w:val="corpocarattere411"/>
    <w:basedOn w:val="Standard"/>
    <w:rsid w:val="00592F24"/>
    <w:pPr>
      <w:spacing w:before="280" w:after="280"/>
    </w:pPr>
    <w:rPr>
      <w:rFonts w:ascii="Arial Unicode MS" w:eastAsia="Arial Unicode MS" w:hAnsi="Arial Unicode MS" w:cs="Arial Unicode MS"/>
    </w:rPr>
  </w:style>
  <w:style w:type="paragraph" w:customStyle="1" w:styleId="0proposta411">
    <w:name w:val="0_proposta411"/>
    <w:basedOn w:val="Standard"/>
    <w:rsid w:val="00592F24"/>
    <w:pPr>
      <w:spacing w:after="120"/>
      <w:jc w:val="both"/>
    </w:pPr>
  </w:style>
  <w:style w:type="paragraph" w:customStyle="1" w:styleId="rgscorpodeltesto411">
    <w:name w:val="rgs_corpodeltesto411"/>
    <w:basedOn w:val="Standard"/>
    <w:rsid w:val="00592F24"/>
    <w:pPr>
      <w:spacing w:after="120" w:line="360" w:lineRule="auto"/>
      <w:ind w:firstLine="799"/>
      <w:jc w:val="both"/>
    </w:pPr>
    <w:rPr>
      <w:szCs w:val="20"/>
    </w:rPr>
  </w:style>
  <w:style w:type="paragraph" w:customStyle="1" w:styleId="CM114411">
    <w:name w:val="CM114411"/>
    <w:basedOn w:val="Standard"/>
    <w:next w:val="Standard"/>
    <w:rsid w:val="00592F24"/>
    <w:pPr>
      <w:widowControl w:val="0"/>
      <w:autoSpaceDE w:val="0"/>
      <w:spacing w:after="105"/>
      <w:ind w:right="508"/>
    </w:pPr>
  </w:style>
  <w:style w:type="paragraph" w:customStyle="1" w:styleId="testo1411">
    <w:name w:val="testo1411"/>
    <w:basedOn w:val="Standard"/>
    <w:rsid w:val="00592F24"/>
    <w:pPr>
      <w:widowControl w:val="0"/>
      <w:ind w:left="426" w:right="-1"/>
      <w:jc w:val="both"/>
    </w:pPr>
    <w:rPr>
      <w:sz w:val="22"/>
      <w:szCs w:val="20"/>
    </w:rPr>
  </w:style>
  <w:style w:type="paragraph" w:customStyle="1" w:styleId="StileEvidenziatoreNonGrassetto111">
    <w:name w:val="Stile Evidenziatore + Non Grassetto111"/>
    <w:basedOn w:val="Evidenziatore"/>
    <w:rsid w:val="00592F24"/>
  </w:style>
  <w:style w:type="paragraph" w:customStyle="1" w:styleId="ElnotaCarattere1111">
    <w:name w:val="El_nota Carattere11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111">
    <w:name w:val="Corpo Carattere Carattere Carattere1111"/>
    <w:basedOn w:val="Standard"/>
    <w:rsid w:val="00592F24"/>
    <w:pPr>
      <w:spacing w:before="120" w:after="120"/>
      <w:ind w:left="284"/>
      <w:jc w:val="both"/>
    </w:pPr>
    <w:rPr>
      <w:spacing w:val="-2"/>
    </w:rPr>
  </w:style>
  <w:style w:type="paragraph" w:customStyle="1" w:styleId="Elpunto1111">
    <w:name w:val="El_punto1111"/>
    <w:basedOn w:val="Puntoelenco"/>
    <w:rsid w:val="00592F24"/>
    <w:pPr>
      <w:spacing w:before="60" w:after="60"/>
      <w:ind w:left="0" w:firstLine="0"/>
    </w:pPr>
  </w:style>
  <w:style w:type="paragraph" w:customStyle="1" w:styleId="Dida1111">
    <w:name w:val="Dida1111"/>
    <w:basedOn w:val="WW-Didascalia"/>
    <w:rsid w:val="00592F24"/>
  </w:style>
  <w:style w:type="paragraph" w:customStyle="1" w:styleId="Ellettera21111">
    <w:name w:val="El_lettera21111"/>
    <w:basedOn w:val="Ellettera"/>
    <w:rsid w:val="00592F24"/>
  </w:style>
  <w:style w:type="paragraph" w:customStyle="1" w:styleId="EltracciatoCarattereCarattere1111">
    <w:name w:val="El_tracciato Carattere Carattere1111"/>
    <w:basedOn w:val="ElnotaCarattere"/>
    <w:rsid w:val="00592F24"/>
    <w:pPr>
      <w:ind w:left="0" w:firstLine="0"/>
    </w:pPr>
  </w:style>
  <w:style w:type="paragraph" w:customStyle="1" w:styleId="Evidenziatore1111">
    <w:name w:val="Evidenziatore1111"/>
    <w:basedOn w:val="Standard"/>
    <w:rsid w:val="00592F24"/>
    <w:pPr>
      <w:spacing w:before="120" w:after="140"/>
      <w:jc w:val="both"/>
    </w:pPr>
    <w:rPr>
      <w:rFonts w:cs="Arial"/>
      <w:b/>
      <w:spacing w:val="-2"/>
    </w:rPr>
  </w:style>
  <w:style w:type="paragraph" w:customStyle="1" w:styleId="Figura1111">
    <w:name w:val="Figura1111"/>
    <w:basedOn w:val="Standard"/>
    <w:rsid w:val="00592F24"/>
    <w:pPr>
      <w:keepNext/>
      <w:spacing w:before="240" w:after="120"/>
      <w:jc w:val="center"/>
    </w:pPr>
  </w:style>
  <w:style w:type="paragraph" w:customStyle="1" w:styleId="Tabelle1111">
    <w:name w:val="Tabelle1111"/>
    <w:basedOn w:val="Standard"/>
    <w:rsid w:val="00592F24"/>
    <w:pPr>
      <w:spacing w:before="120" w:after="360"/>
    </w:pPr>
    <w:rPr>
      <w:rFonts w:eastAsia="Arial Unicode MS"/>
    </w:rPr>
  </w:style>
  <w:style w:type="paragraph" w:customStyle="1" w:styleId="Corpolettera1111">
    <w:name w:val="Corpo_lettera1111"/>
    <w:basedOn w:val="Standard"/>
    <w:rsid w:val="00592F24"/>
    <w:pPr>
      <w:spacing w:before="120" w:after="120"/>
      <w:ind w:firstLine="340"/>
      <w:jc w:val="both"/>
    </w:pPr>
    <w:rPr>
      <w:rFonts w:cs="Arial"/>
      <w:spacing w:val="-2"/>
    </w:rPr>
  </w:style>
  <w:style w:type="paragraph" w:customStyle="1" w:styleId="Elnotalettera1111">
    <w:name w:val="El_notalettera1111"/>
    <w:basedOn w:val="Elnota"/>
    <w:rsid w:val="00592F24"/>
    <w:pPr>
      <w:ind w:left="616" w:hanging="360"/>
    </w:pPr>
  </w:style>
  <w:style w:type="paragraph" w:customStyle="1" w:styleId="Elnota1111">
    <w:name w:val="El_nota1111"/>
    <w:basedOn w:val="Nota"/>
    <w:rsid w:val="00592F24"/>
    <w:pPr>
      <w:ind w:left="567" w:hanging="283"/>
    </w:pPr>
  </w:style>
  <w:style w:type="paragraph" w:customStyle="1" w:styleId="EltracciatoCarattere1111">
    <w:name w:val="El_tracciato Carattere1111"/>
    <w:basedOn w:val="Elnota"/>
    <w:rsid w:val="00592F24"/>
  </w:style>
  <w:style w:type="paragraph" w:customStyle="1" w:styleId="El-1111">
    <w:name w:val="El-1111"/>
    <w:basedOn w:val="Elpunto"/>
    <w:rsid w:val="00592F24"/>
    <w:pPr>
      <w:ind w:left="0" w:firstLine="0"/>
    </w:pPr>
  </w:style>
  <w:style w:type="paragraph" w:customStyle="1" w:styleId="Elpunto21111">
    <w:name w:val="El_punto21111"/>
    <w:basedOn w:val="Elpunto"/>
    <w:rsid w:val="00592F24"/>
    <w:pPr>
      <w:ind w:left="463" w:hanging="283"/>
    </w:pPr>
  </w:style>
  <w:style w:type="paragraph" w:customStyle="1" w:styleId="Corpo1311">
    <w:name w:val="Corpo1311"/>
    <w:basedOn w:val="Standard"/>
    <w:rsid w:val="00592F24"/>
    <w:pPr>
      <w:spacing w:before="120" w:after="120"/>
      <w:jc w:val="both"/>
    </w:pPr>
    <w:rPr>
      <w:rFonts w:cs="Arial"/>
      <w:spacing w:val="-2"/>
    </w:rPr>
  </w:style>
  <w:style w:type="paragraph" w:customStyle="1" w:styleId="StileTabelleAllineatoasinistra1111">
    <w:name w:val="Stile Tabelle + Allineato a sinistra1111"/>
    <w:basedOn w:val="Tabelle"/>
    <w:rsid w:val="00592F24"/>
    <w:rPr>
      <w:rFonts w:eastAsia="Times New Roman"/>
      <w:szCs w:val="20"/>
    </w:rPr>
  </w:style>
  <w:style w:type="paragraph" w:customStyle="1" w:styleId="tit31111">
    <w:name w:val="tit31111"/>
    <w:basedOn w:val="Standard"/>
    <w:rsid w:val="00592F24"/>
    <w:pPr>
      <w:spacing w:before="480"/>
    </w:pPr>
    <w:rPr>
      <w:rFonts w:ascii="Arial" w:hAnsi="Arial" w:cs="Arial"/>
      <w:b/>
      <w:bCs/>
      <w:color w:val="006699"/>
      <w:sz w:val="20"/>
      <w:szCs w:val="20"/>
    </w:rPr>
  </w:style>
  <w:style w:type="paragraph" w:customStyle="1" w:styleId="corpo11110">
    <w:name w:val="corpo1111"/>
    <w:basedOn w:val="Standard"/>
    <w:rsid w:val="00592F24"/>
    <w:pPr>
      <w:spacing w:before="120" w:after="120"/>
      <w:ind w:right="100"/>
      <w:jc w:val="both"/>
    </w:pPr>
    <w:rPr>
      <w:rFonts w:ascii="Arial" w:hAnsi="Arial" w:cs="Arial"/>
      <w:color w:val="000000"/>
      <w:sz w:val="18"/>
      <w:szCs w:val="18"/>
    </w:rPr>
  </w:style>
  <w:style w:type="paragraph" w:customStyle="1" w:styleId="tit21111">
    <w:name w:val="tit21111"/>
    <w:basedOn w:val="Standard"/>
    <w:rsid w:val="00592F24"/>
    <w:pPr>
      <w:spacing w:before="400" w:after="60"/>
    </w:pPr>
    <w:rPr>
      <w:rFonts w:ascii="Arial" w:hAnsi="Arial" w:cs="Arial"/>
      <w:b/>
      <w:bCs/>
      <w:color w:val="006699"/>
      <w:sz w:val="22"/>
      <w:szCs w:val="22"/>
    </w:rPr>
  </w:style>
  <w:style w:type="paragraph" w:customStyle="1" w:styleId="corpotab11110">
    <w:name w:val="corpotab1111"/>
    <w:basedOn w:val="Standard"/>
    <w:rsid w:val="00592F24"/>
    <w:pPr>
      <w:spacing w:before="20" w:after="20"/>
      <w:ind w:left="40" w:right="40"/>
    </w:pPr>
    <w:rPr>
      <w:rFonts w:ascii="Arial" w:hAnsi="Arial" w:cs="Arial"/>
      <w:color w:val="000000"/>
      <w:sz w:val="18"/>
      <w:szCs w:val="18"/>
    </w:rPr>
  </w:style>
  <w:style w:type="paragraph" w:customStyle="1" w:styleId="Normale21111">
    <w:name w:val="Normale 21111"/>
    <w:basedOn w:val="Standard"/>
    <w:rsid w:val="00592F24"/>
    <w:pPr>
      <w:spacing w:before="120"/>
      <w:ind w:left="567" w:right="567"/>
    </w:pPr>
    <w:rPr>
      <w:sz w:val="22"/>
      <w:szCs w:val="20"/>
    </w:rPr>
  </w:style>
  <w:style w:type="paragraph" w:customStyle="1" w:styleId="tit41111">
    <w:name w:val="tit41111"/>
    <w:basedOn w:val="Standard"/>
    <w:rsid w:val="00592F24"/>
    <w:pPr>
      <w:spacing w:before="120"/>
    </w:pPr>
    <w:rPr>
      <w:rFonts w:ascii="Arial" w:hAnsi="Arial" w:cs="Arial"/>
      <w:b/>
      <w:bCs/>
      <w:i/>
      <w:iCs/>
      <w:color w:val="006699"/>
      <w:sz w:val="18"/>
      <w:szCs w:val="18"/>
    </w:rPr>
  </w:style>
  <w:style w:type="paragraph" w:customStyle="1" w:styleId="CorpoCarattereCarattere1111">
    <w:name w:val="Corpo Carattere Carattere1111"/>
    <w:basedOn w:val="Standard"/>
    <w:rsid w:val="00592F24"/>
    <w:pPr>
      <w:spacing w:before="120" w:after="120"/>
      <w:ind w:left="284"/>
      <w:jc w:val="both"/>
    </w:pPr>
    <w:rPr>
      <w:spacing w:val="-2"/>
    </w:rPr>
  </w:style>
  <w:style w:type="paragraph" w:customStyle="1" w:styleId="rgsufficio11111">
    <w:name w:val="rgs_ufficio11111"/>
    <w:basedOn w:val="Standard"/>
    <w:rsid w:val="00592F24"/>
    <w:pPr>
      <w:jc w:val="center"/>
    </w:pPr>
    <w:rPr>
      <w:smallCaps/>
      <w:sz w:val="16"/>
      <w:szCs w:val="20"/>
    </w:rPr>
  </w:style>
  <w:style w:type="paragraph" w:customStyle="1" w:styleId="rgsoggetto1111">
    <w:name w:val="rgs_oggetto1111"/>
    <w:basedOn w:val="Standard"/>
    <w:rsid w:val="00592F24"/>
    <w:pPr>
      <w:ind w:left="1000" w:hanging="1000"/>
    </w:pPr>
    <w:rPr>
      <w:sz w:val="20"/>
      <w:szCs w:val="20"/>
    </w:rPr>
  </w:style>
  <w:style w:type="paragraph" w:customStyle="1" w:styleId="StileGlossarioDefCorsivo1111">
    <w:name w:val="Stile GlossarioDef + Corsivo1111"/>
    <w:basedOn w:val="GlossarioDef"/>
    <w:rsid w:val="00592F24"/>
    <w:rPr>
      <w:i/>
      <w:iCs/>
      <w:spacing w:val="-2"/>
    </w:rPr>
  </w:style>
  <w:style w:type="paragraph" w:customStyle="1" w:styleId="corpocarattere1111">
    <w:name w:val="corpocarattere1111"/>
    <w:basedOn w:val="Standard"/>
    <w:rsid w:val="00592F24"/>
    <w:pPr>
      <w:spacing w:before="280" w:after="280"/>
    </w:pPr>
    <w:rPr>
      <w:rFonts w:ascii="Arial Unicode MS" w:eastAsia="Arial Unicode MS" w:hAnsi="Arial Unicode MS" w:cs="Arial Unicode MS"/>
    </w:rPr>
  </w:style>
  <w:style w:type="paragraph" w:customStyle="1" w:styleId="0proposta1111">
    <w:name w:val="0_proposta1111"/>
    <w:basedOn w:val="Standard"/>
    <w:rsid w:val="00592F24"/>
    <w:pPr>
      <w:spacing w:after="120"/>
      <w:jc w:val="both"/>
    </w:pPr>
  </w:style>
  <w:style w:type="paragraph" w:customStyle="1" w:styleId="rgscorpodeltesto1111">
    <w:name w:val="rgs_corpodeltesto1111"/>
    <w:basedOn w:val="Standard"/>
    <w:rsid w:val="00592F24"/>
    <w:pPr>
      <w:spacing w:after="120" w:line="360" w:lineRule="auto"/>
      <w:ind w:firstLine="799"/>
      <w:jc w:val="both"/>
    </w:pPr>
    <w:rPr>
      <w:szCs w:val="20"/>
    </w:rPr>
  </w:style>
  <w:style w:type="paragraph" w:customStyle="1" w:styleId="CM1141111">
    <w:name w:val="CM1141111"/>
    <w:basedOn w:val="Standard"/>
    <w:next w:val="Standard"/>
    <w:rsid w:val="00592F24"/>
    <w:pPr>
      <w:widowControl w:val="0"/>
      <w:autoSpaceDE w:val="0"/>
      <w:spacing w:after="105"/>
      <w:ind w:right="508"/>
    </w:pPr>
  </w:style>
  <w:style w:type="paragraph" w:customStyle="1" w:styleId="testo11111">
    <w:name w:val="testo11111"/>
    <w:basedOn w:val="Standard"/>
    <w:rsid w:val="00592F24"/>
    <w:pPr>
      <w:widowControl w:val="0"/>
      <w:ind w:left="426" w:right="-1"/>
      <w:jc w:val="both"/>
    </w:pPr>
    <w:rPr>
      <w:sz w:val="22"/>
      <w:szCs w:val="20"/>
    </w:rPr>
  </w:style>
  <w:style w:type="paragraph" w:customStyle="1" w:styleId="ElnotaCarattere2111">
    <w:name w:val="El_nota Carattere21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111">
    <w:name w:val="Corpo Carattere Carattere Carattere2111"/>
    <w:basedOn w:val="Standard"/>
    <w:rsid w:val="00592F24"/>
    <w:pPr>
      <w:spacing w:before="120" w:after="120"/>
      <w:ind w:left="284"/>
      <w:jc w:val="both"/>
    </w:pPr>
    <w:rPr>
      <w:spacing w:val="-2"/>
    </w:rPr>
  </w:style>
  <w:style w:type="paragraph" w:customStyle="1" w:styleId="Elpunto3111">
    <w:name w:val="El_punto3111"/>
    <w:basedOn w:val="Puntoelenco"/>
    <w:rsid w:val="00592F24"/>
    <w:pPr>
      <w:spacing w:before="60" w:after="60"/>
      <w:ind w:left="0" w:firstLine="0"/>
    </w:pPr>
  </w:style>
  <w:style w:type="paragraph" w:customStyle="1" w:styleId="Dida2111">
    <w:name w:val="Dida2111"/>
    <w:basedOn w:val="WW-Didascalia"/>
    <w:rsid w:val="00592F24"/>
  </w:style>
  <w:style w:type="paragraph" w:customStyle="1" w:styleId="Ellettera22111">
    <w:name w:val="El_lettera22111"/>
    <w:basedOn w:val="Ellettera"/>
    <w:rsid w:val="00592F24"/>
  </w:style>
  <w:style w:type="paragraph" w:customStyle="1" w:styleId="EltracciatoCarattereCarattere2111">
    <w:name w:val="El_tracciato Carattere Carattere2111"/>
    <w:basedOn w:val="ElnotaCarattere"/>
    <w:rsid w:val="00592F24"/>
    <w:pPr>
      <w:ind w:left="0" w:firstLine="0"/>
    </w:pPr>
  </w:style>
  <w:style w:type="paragraph" w:customStyle="1" w:styleId="Evidenziatore2111">
    <w:name w:val="Evidenziatore2111"/>
    <w:basedOn w:val="Standard"/>
    <w:rsid w:val="00592F24"/>
    <w:pPr>
      <w:spacing w:before="120" w:after="140"/>
      <w:jc w:val="both"/>
    </w:pPr>
    <w:rPr>
      <w:rFonts w:cs="Arial"/>
      <w:b/>
      <w:spacing w:val="-2"/>
    </w:rPr>
  </w:style>
  <w:style w:type="paragraph" w:customStyle="1" w:styleId="Figura2111">
    <w:name w:val="Figura2111"/>
    <w:basedOn w:val="Standard"/>
    <w:rsid w:val="00592F24"/>
    <w:pPr>
      <w:keepNext/>
      <w:spacing w:before="240" w:after="120"/>
      <w:jc w:val="center"/>
    </w:pPr>
  </w:style>
  <w:style w:type="paragraph" w:customStyle="1" w:styleId="Tabelle2111">
    <w:name w:val="Tabelle2111"/>
    <w:basedOn w:val="Standard"/>
    <w:rsid w:val="00592F24"/>
    <w:pPr>
      <w:spacing w:before="120" w:after="360"/>
    </w:pPr>
    <w:rPr>
      <w:rFonts w:eastAsia="Arial Unicode MS"/>
    </w:rPr>
  </w:style>
  <w:style w:type="paragraph" w:customStyle="1" w:styleId="Corpolettera2111">
    <w:name w:val="Corpo_lettera2111"/>
    <w:basedOn w:val="Standard"/>
    <w:rsid w:val="00592F24"/>
    <w:pPr>
      <w:spacing w:before="120" w:after="120"/>
      <w:ind w:firstLine="340"/>
      <w:jc w:val="both"/>
    </w:pPr>
    <w:rPr>
      <w:rFonts w:cs="Arial"/>
      <w:spacing w:val="-2"/>
    </w:rPr>
  </w:style>
  <w:style w:type="paragraph" w:customStyle="1" w:styleId="Elnotalettera2111">
    <w:name w:val="El_notalettera2111"/>
    <w:basedOn w:val="Elnota"/>
    <w:rsid w:val="00592F24"/>
    <w:pPr>
      <w:ind w:left="616" w:hanging="360"/>
    </w:pPr>
  </w:style>
  <w:style w:type="paragraph" w:customStyle="1" w:styleId="Elnota2111">
    <w:name w:val="El_nota2111"/>
    <w:basedOn w:val="Nota"/>
    <w:rsid w:val="00592F24"/>
    <w:pPr>
      <w:ind w:left="567" w:hanging="283"/>
    </w:pPr>
  </w:style>
  <w:style w:type="paragraph" w:customStyle="1" w:styleId="EltracciatoCarattere2111">
    <w:name w:val="El_tracciato Carattere2111"/>
    <w:basedOn w:val="Elnota"/>
    <w:rsid w:val="00592F24"/>
  </w:style>
  <w:style w:type="paragraph" w:customStyle="1" w:styleId="El-2111">
    <w:name w:val="El-2111"/>
    <w:basedOn w:val="Elpunto"/>
    <w:rsid w:val="00592F24"/>
    <w:pPr>
      <w:ind w:left="0" w:firstLine="0"/>
    </w:pPr>
  </w:style>
  <w:style w:type="paragraph" w:customStyle="1" w:styleId="Elpunto22111">
    <w:name w:val="El_punto22111"/>
    <w:basedOn w:val="Elpunto"/>
    <w:rsid w:val="00592F24"/>
    <w:pPr>
      <w:ind w:left="463" w:hanging="283"/>
    </w:pPr>
  </w:style>
  <w:style w:type="paragraph" w:customStyle="1" w:styleId="Corpo2111">
    <w:name w:val="Corpo2111"/>
    <w:basedOn w:val="Standard"/>
    <w:rsid w:val="00592F24"/>
    <w:pPr>
      <w:spacing w:before="120" w:after="120"/>
      <w:jc w:val="both"/>
    </w:pPr>
    <w:rPr>
      <w:rFonts w:cs="Arial"/>
      <w:spacing w:val="-2"/>
    </w:rPr>
  </w:style>
  <w:style w:type="paragraph" w:customStyle="1" w:styleId="StileTabelleAllineatoasinistra2111">
    <w:name w:val="Stile Tabelle + Allineato a sinistra2111"/>
    <w:basedOn w:val="Tabelle"/>
    <w:rsid w:val="00592F24"/>
    <w:rPr>
      <w:rFonts w:eastAsia="Times New Roman"/>
      <w:szCs w:val="20"/>
    </w:rPr>
  </w:style>
  <w:style w:type="paragraph" w:customStyle="1" w:styleId="tit32111">
    <w:name w:val="tit32111"/>
    <w:basedOn w:val="Standard"/>
    <w:rsid w:val="00592F24"/>
    <w:pPr>
      <w:spacing w:before="480"/>
    </w:pPr>
    <w:rPr>
      <w:rFonts w:ascii="Arial" w:hAnsi="Arial" w:cs="Arial"/>
      <w:b/>
      <w:bCs/>
      <w:color w:val="006699"/>
      <w:sz w:val="20"/>
      <w:szCs w:val="20"/>
    </w:rPr>
  </w:style>
  <w:style w:type="paragraph" w:customStyle="1" w:styleId="corpo21110">
    <w:name w:val="corpo2111"/>
    <w:basedOn w:val="Standard"/>
    <w:rsid w:val="00592F24"/>
    <w:pPr>
      <w:spacing w:before="120" w:after="120"/>
      <w:ind w:right="100"/>
      <w:jc w:val="both"/>
    </w:pPr>
    <w:rPr>
      <w:rFonts w:ascii="Arial" w:hAnsi="Arial" w:cs="Arial"/>
      <w:color w:val="000000"/>
      <w:sz w:val="18"/>
      <w:szCs w:val="18"/>
    </w:rPr>
  </w:style>
  <w:style w:type="paragraph" w:customStyle="1" w:styleId="tit22111">
    <w:name w:val="tit22111"/>
    <w:basedOn w:val="Standard"/>
    <w:rsid w:val="00592F24"/>
    <w:pPr>
      <w:spacing w:before="400" w:after="60"/>
    </w:pPr>
    <w:rPr>
      <w:rFonts w:ascii="Arial" w:hAnsi="Arial" w:cs="Arial"/>
      <w:b/>
      <w:bCs/>
      <w:color w:val="006699"/>
      <w:sz w:val="22"/>
      <w:szCs w:val="22"/>
    </w:rPr>
  </w:style>
  <w:style w:type="paragraph" w:customStyle="1" w:styleId="corpotab21110">
    <w:name w:val="corpotab2111"/>
    <w:basedOn w:val="Standard"/>
    <w:rsid w:val="00592F24"/>
    <w:pPr>
      <w:spacing w:before="20" w:after="20"/>
      <w:ind w:left="40" w:right="40"/>
    </w:pPr>
    <w:rPr>
      <w:rFonts w:ascii="Arial" w:hAnsi="Arial" w:cs="Arial"/>
      <w:color w:val="000000"/>
      <w:sz w:val="18"/>
      <w:szCs w:val="18"/>
    </w:rPr>
  </w:style>
  <w:style w:type="paragraph" w:customStyle="1" w:styleId="Normale22111">
    <w:name w:val="Normale 22111"/>
    <w:basedOn w:val="Standard"/>
    <w:rsid w:val="00592F24"/>
    <w:pPr>
      <w:spacing w:before="120"/>
      <w:ind w:left="567" w:right="567"/>
    </w:pPr>
    <w:rPr>
      <w:sz w:val="22"/>
      <w:szCs w:val="20"/>
    </w:rPr>
  </w:style>
  <w:style w:type="paragraph" w:customStyle="1" w:styleId="tit42111">
    <w:name w:val="tit42111"/>
    <w:basedOn w:val="Standard"/>
    <w:rsid w:val="00592F24"/>
    <w:pPr>
      <w:spacing w:before="120"/>
    </w:pPr>
    <w:rPr>
      <w:rFonts w:ascii="Arial" w:hAnsi="Arial" w:cs="Arial"/>
      <w:b/>
      <w:bCs/>
      <w:i/>
      <w:iCs/>
      <w:color w:val="006699"/>
      <w:sz w:val="18"/>
      <w:szCs w:val="18"/>
    </w:rPr>
  </w:style>
  <w:style w:type="paragraph" w:customStyle="1" w:styleId="CorpoCarattereCarattere2111">
    <w:name w:val="Corpo Carattere Carattere2111"/>
    <w:basedOn w:val="Standard"/>
    <w:rsid w:val="00592F24"/>
    <w:pPr>
      <w:spacing w:before="120" w:after="120"/>
      <w:ind w:left="284"/>
      <w:jc w:val="both"/>
    </w:pPr>
    <w:rPr>
      <w:spacing w:val="-2"/>
    </w:rPr>
  </w:style>
  <w:style w:type="paragraph" w:customStyle="1" w:styleId="rgsufficio12111">
    <w:name w:val="rgs_ufficio12111"/>
    <w:basedOn w:val="Standard"/>
    <w:rsid w:val="00592F24"/>
    <w:pPr>
      <w:jc w:val="center"/>
    </w:pPr>
    <w:rPr>
      <w:smallCaps/>
      <w:sz w:val="16"/>
      <w:szCs w:val="20"/>
    </w:rPr>
  </w:style>
  <w:style w:type="paragraph" w:customStyle="1" w:styleId="rgsoggetto2111">
    <w:name w:val="rgs_oggetto2111"/>
    <w:basedOn w:val="Standard"/>
    <w:rsid w:val="00592F24"/>
    <w:pPr>
      <w:ind w:left="1000" w:hanging="1000"/>
    </w:pPr>
    <w:rPr>
      <w:sz w:val="20"/>
      <w:szCs w:val="20"/>
    </w:rPr>
  </w:style>
  <w:style w:type="paragraph" w:customStyle="1" w:styleId="StileGlossarioDefCorsivo2111">
    <w:name w:val="Stile GlossarioDef + Corsivo2111"/>
    <w:basedOn w:val="GlossarioDef"/>
    <w:rsid w:val="00592F24"/>
    <w:rPr>
      <w:i/>
      <w:iCs/>
      <w:spacing w:val="-2"/>
    </w:rPr>
  </w:style>
  <w:style w:type="paragraph" w:customStyle="1" w:styleId="corpocarattere2111">
    <w:name w:val="corpocarattere2111"/>
    <w:basedOn w:val="Standard"/>
    <w:rsid w:val="00592F24"/>
    <w:pPr>
      <w:spacing w:before="280" w:after="280"/>
    </w:pPr>
    <w:rPr>
      <w:rFonts w:ascii="Arial Unicode MS" w:eastAsia="Arial Unicode MS" w:hAnsi="Arial Unicode MS" w:cs="Arial Unicode MS"/>
    </w:rPr>
  </w:style>
  <w:style w:type="paragraph" w:customStyle="1" w:styleId="0proposta2111">
    <w:name w:val="0_proposta2111"/>
    <w:basedOn w:val="Standard"/>
    <w:rsid w:val="00592F24"/>
    <w:pPr>
      <w:spacing w:after="120"/>
      <w:jc w:val="both"/>
    </w:pPr>
  </w:style>
  <w:style w:type="paragraph" w:customStyle="1" w:styleId="rgscorpodeltesto2111">
    <w:name w:val="rgs_corpodeltesto2111"/>
    <w:basedOn w:val="Standard"/>
    <w:rsid w:val="00592F24"/>
    <w:pPr>
      <w:spacing w:after="120" w:line="360" w:lineRule="auto"/>
      <w:ind w:firstLine="799"/>
      <w:jc w:val="both"/>
    </w:pPr>
    <w:rPr>
      <w:szCs w:val="20"/>
    </w:rPr>
  </w:style>
  <w:style w:type="paragraph" w:customStyle="1" w:styleId="CM1142111">
    <w:name w:val="CM1142111"/>
    <w:basedOn w:val="Standard"/>
    <w:next w:val="Standard"/>
    <w:rsid w:val="00592F24"/>
    <w:pPr>
      <w:widowControl w:val="0"/>
      <w:autoSpaceDE w:val="0"/>
      <w:spacing w:after="105"/>
      <w:ind w:right="508"/>
    </w:pPr>
  </w:style>
  <w:style w:type="paragraph" w:customStyle="1" w:styleId="testo12111">
    <w:name w:val="testo12111"/>
    <w:basedOn w:val="Standard"/>
    <w:rsid w:val="00592F24"/>
    <w:pPr>
      <w:widowControl w:val="0"/>
      <w:ind w:left="426" w:right="-1"/>
      <w:jc w:val="both"/>
    </w:pPr>
    <w:rPr>
      <w:sz w:val="22"/>
      <w:szCs w:val="20"/>
    </w:rPr>
  </w:style>
  <w:style w:type="paragraph" w:customStyle="1" w:styleId="Corpo11411">
    <w:name w:val="Corpo11411"/>
    <w:basedOn w:val="Standard"/>
    <w:rsid w:val="00592F24"/>
    <w:pPr>
      <w:spacing w:before="120" w:after="120"/>
      <w:jc w:val="both"/>
    </w:pPr>
    <w:rPr>
      <w:rFonts w:cs="Arial"/>
      <w:spacing w:val="-2"/>
    </w:rPr>
  </w:style>
  <w:style w:type="paragraph" w:customStyle="1" w:styleId="Corpo111111">
    <w:name w:val="Corpo111111"/>
    <w:basedOn w:val="Standard"/>
    <w:rsid w:val="00592F24"/>
    <w:pPr>
      <w:spacing w:before="120" w:after="120"/>
      <w:jc w:val="both"/>
    </w:pPr>
    <w:rPr>
      <w:rFonts w:cs="Arial"/>
      <w:spacing w:val="-2"/>
    </w:rPr>
  </w:style>
  <w:style w:type="paragraph" w:customStyle="1" w:styleId="Elpunto4111">
    <w:name w:val="El_punto4111"/>
    <w:basedOn w:val="Puntoelenco"/>
    <w:rsid w:val="00592F24"/>
    <w:pPr>
      <w:spacing w:before="60" w:after="60"/>
    </w:pPr>
  </w:style>
  <w:style w:type="paragraph" w:customStyle="1" w:styleId="Figura3111">
    <w:name w:val="Figura3111"/>
    <w:basedOn w:val="Standard"/>
    <w:rsid w:val="00592F24"/>
    <w:pPr>
      <w:keepNext/>
      <w:spacing w:before="240" w:after="120"/>
      <w:jc w:val="center"/>
    </w:pPr>
  </w:style>
  <w:style w:type="paragraph" w:customStyle="1" w:styleId="Elnota3111">
    <w:name w:val="El_nota3111"/>
    <w:basedOn w:val="Standard"/>
    <w:rsid w:val="00592F24"/>
    <w:pPr>
      <w:spacing w:before="80" w:after="80"/>
      <w:ind w:left="284" w:hanging="284"/>
    </w:pPr>
    <w:rPr>
      <w:rFonts w:ascii="Arial" w:hAnsi="Arial" w:cs="Arial"/>
      <w:bCs/>
      <w:sz w:val="18"/>
      <w:szCs w:val="3276"/>
    </w:rPr>
  </w:style>
  <w:style w:type="paragraph" w:customStyle="1" w:styleId="Elpunto23111">
    <w:name w:val="El_punto23111"/>
    <w:basedOn w:val="Elpunto"/>
    <w:rsid w:val="00592F24"/>
    <w:pPr>
      <w:ind w:left="567" w:hanging="283"/>
    </w:pPr>
  </w:style>
  <w:style w:type="paragraph" w:customStyle="1" w:styleId="Corpo3111">
    <w:name w:val="Corpo3111"/>
    <w:basedOn w:val="Standard"/>
    <w:rsid w:val="00592F24"/>
    <w:pPr>
      <w:spacing w:before="120" w:after="120"/>
      <w:jc w:val="both"/>
    </w:pPr>
    <w:rPr>
      <w:rFonts w:cs="Arial"/>
      <w:spacing w:val="-2"/>
    </w:rPr>
  </w:style>
  <w:style w:type="paragraph" w:customStyle="1" w:styleId="Elnotalettera3111">
    <w:name w:val="El_notalettera3111"/>
    <w:basedOn w:val="Elnota"/>
    <w:rsid w:val="00592F24"/>
    <w:pPr>
      <w:ind w:left="616" w:hanging="360"/>
    </w:pPr>
  </w:style>
  <w:style w:type="paragraph" w:customStyle="1" w:styleId="EltracciatoCarattere3111">
    <w:name w:val="El_tracciato Carattere3111"/>
    <w:basedOn w:val="Elnota"/>
    <w:rsid w:val="00592F24"/>
  </w:style>
  <w:style w:type="paragraph" w:customStyle="1" w:styleId="El-3111">
    <w:name w:val="El-3111"/>
    <w:basedOn w:val="Elpunto"/>
    <w:rsid w:val="00592F24"/>
  </w:style>
  <w:style w:type="paragraph" w:customStyle="1" w:styleId="Corpo112111">
    <w:name w:val="Corpo112111"/>
    <w:basedOn w:val="Standard"/>
    <w:rsid w:val="00592F24"/>
    <w:pPr>
      <w:spacing w:before="120" w:after="120"/>
      <w:jc w:val="both"/>
    </w:pPr>
    <w:rPr>
      <w:rFonts w:cs="Arial"/>
      <w:spacing w:val="-2"/>
    </w:rPr>
  </w:style>
  <w:style w:type="paragraph" w:customStyle="1" w:styleId="Corpo4111">
    <w:name w:val="Corpo4111"/>
    <w:basedOn w:val="Standard"/>
    <w:rsid w:val="00592F24"/>
    <w:pPr>
      <w:spacing w:before="120" w:after="120"/>
      <w:jc w:val="both"/>
    </w:pPr>
    <w:rPr>
      <w:rFonts w:cs="Arial"/>
      <w:spacing w:val="-2"/>
    </w:rPr>
  </w:style>
  <w:style w:type="paragraph" w:customStyle="1" w:styleId="Elpunto24111">
    <w:name w:val="El_punto24111"/>
    <w:basedOn w:val="Elpunto"/>
    <w:rsid w:val="00592F24"/>
    <w:pPr>
      <w:ind w:left="0" w:firstLine="0"/>
    </w:pPr>
  </w:style>
  <w:style w:type="paragraph" w:customStyle="1" w:styleId="Elpunto5111">
    <w:name w:val="El_punto5111"/>
    <w:basedOn w:val="Puntoelenco"/>
    <w:rsid w:val="00592F24"/>
    <w:pPr>
      <w:spacing w:before="60" w:after="60"/>
    </w:pPr>
  </w:style>
  <w:style w:type="paragraph" w:customStyle="1" w:styleId="Elnota4111">
    <w:name w:val="El_nota4111"/>
    <w:basedOn w:val="Nota"/>
    <w:rsid w:val="00592F24"/>
    <w:pPr>
      <w:ind w:left="567" w:hanging="283"/>
    </w:pPr>
  </w:style>
  <w:style w:type="paragraph" w:customStyle="1" w:styleId="El-4111">
    <w:name w:val="El-4111"/>
    <w:basedOn w:val="Elpunto"/>
    <w:rsid w:val="00592F24"/>
  </w:style>
  <w:style w:type="paragraph" w:customStyle="1" w:styleId="Evidenziatore3111">
    <w:name w:val="Evidenziatore3111"/>
    <w:basedOn w:val="Standard"/>
    <w:rsid w:val="00592F24"/>
    <w:pPr>
      <w:spacing w:before="120" w:after="140"/>
      <w:jc w:val="both"/>
    </w:pPr>
    <w:rPr>
      <w:rFonts w:cs="Arial"/>
      <w:b/>
      <w:spacing w:val="-2"/>
    </w:rPr>
  </w:style>
  <w:style w:type="paragraph" w:customStyle="1" w:styleId="Elnota5111">
    <w:name w:val="El_nota5111"/>
    <w:basedOn w:val="Standard"/>
    <w:rsid w:val="00592F24"/>
    <w:pPr>
      <w:spacing w:before="80" w:after="80"/>
      <w:ind w:left="567" w:hanging="283"/>
    </w:pPr>
    <w:rPr>
      <w:rFonts w:ascii="Arial" w:hAnsi="Arial" w:cs="Arial"/>
      <w:bCs/>
      <w:sz w:val="18"/>
      <w:szCs w:val="3276"/>
    </w:rPr>
  </w:style>
  <w:style w:type="paragraph" w:customStyle="1" w:styleId="ElnotaCarattere3111">
    <w:name w:val="El_nota Carattere31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3111">
    <w:name w:val="Corpo Carattere Carattere Carattere3111"/>
    <w:basedOn w:val="Standard"/>
    <w:rsid w:val="00592F24"/>
    <w:pPr>
      <w:spacing w:before="120" w:after="120"/>
      <w:ind w:left="284"/>
      <w:jc w:val="both"/>
    </w:pPr>
    <w:rPr>
      <w:spacing w:val="-2"/>
    </w:rPr>
  </w:style>
  <w:style w:type="paragraph" w:customStyle="1" w:styleId="Elpunto6111">
    <w:name w:val="El_punto6111"/>
    <w:basedOn w:val="Puntoelenco"/>
    <w:rsid w:val="00592F24"/>
    <w:pPr>
      <w:spacing w:before="60" w:after="60"/>
      <w:ind w:left="0" w:firstLine="0"/>
    </w:pPr>
  </w:style>
  <w:style w:type="paragraph" w:customStyle="1" w:styleId="Dida3111">
    <w:name w:val="Dida3111"/>
    <w:basedOn w:val="WW-Didascalia"/>
    <w:rsid w:val="00592F24"/>
  </w:style>
  <w:style w:type="paragraph" w:customStyle="1" w:styleId="Ellettera23111">
    <w:name w:val="El_lettera23111"/>
    <w:basedOn w:val="Ellettera"/>
    <w:rsid w:val="00592F24"/>
  </w:style>
  <w:style w:type="paragraph" w:customStyle="1" w:styleId="EltracciatoCarattereCarattere3111">
    <w:name w:val="El_tracciato Carattere Carattere3111"/>
    <w:basedOn w:val="ElnotaCarattere"/>
    <w:rsid w:val="00592F24"/>
    <w:pPr>
      <w:ind w:left="0" w:firstLine="0"/>
    </w:pPr>
  </w:style>
  <w:style w:type="paragraph" w:customStyle="1" w:styleId="Evidenziatore4111">
    <w:name w:val="Evidenziatore4111"/>
    <w:basedOn w:val="Standard"/>
    <w:rsid w:val="00592F24"/>
    <w:pPr>
      <w:spacing w:before="120" w:after="140"/>
      <w:jc w:val="both"/>
    </w:pPr>
    <w:rPr>
      <w:rFonts w:cs="Arial"/>
      <w:b/>
      <w:spacing w:val="-2"/>
    </w:rPr>
  </w:style>
  <w:style w:type="paragraph" w:customStyle="1" w:styleId="Figura4111">
    <w:name w:val="Figura4111"/>
    <w:basedOn w:val="Standard"/>
    <w:rsid w:val="00592F24"/>
    <w:pPr>
      <w:keepNext/>
      <w:spacing w:before="240" w:after="120"/>
      <w:jc w:val="center"/>
    </w:pPr>
  </w:style>
  <w:style w:type="paragraph" w:customStyle="1" w:styleId="Tabelle3111">
    <w:name w:val="Tabelle3111"/>
    <w:basedOn w:val="Standard"/>
    <w:rsid w:val="00592F24"/>
    <w:pPr>
      <w:spacing w:before="120" w:after="360"/>
    </w:pPr>
    <w:rPr>
      <w:rFonts w:eastAsia="Arial Unicode MS"/>
    </w:rPr>
  </w:style>
  <w:style w:type="paragraph" w:customStyle="1" w:styleId="Corpolettera3111">
    <w:name w:val="Corpo_lettera3111"/>
    <w:basedOn w:val="Standard"/>
    <w:rsid w:val="00592F24"/>
    <w:pPr>
      <w:spacing w:before="120" w:after="120"/>
      <w:ind w:firstLine="340"/>
      <w:jc w:val="both"/>
    </w:pPr>
    <w:rPr>
      <w:rFonts w:cs="Arial"/>
      <w:spacing w:val="-2"/>
    </w:rPr>
  </w:style>
  <w:style w:type="paragraph" w:customStyle="1" w:styleId="Elnotalettera4111">
    <w:name w:val="El_notalettera4111"/>
    <w:basedOn w:val="Elnota"/>
    <w:rsid w:val="00592F24"/>
    <w:pPr>
      <w:ind w:left="616" w:hanging="360"/>
    </w:pPr>
  </w:style>
  <w:style w:type="paragraph" w:customStyle="1" w:styleId="Elnota6111">
    <w:name w:val="El_nota6111"/>
    <w:basedOn w:val="Nota"/>
    <w:rsid w:val="00592F24"/>
    <w:pPr>
      <w:ind w:left="284" w:hanging="284"/>
    </w:pPr>
  </w:style>
  <w:style w:type="paragraph" w:customStyle="1" w:styleId="EltracciatoCarattere4111">
    <w:name w:val="El_tracciato Carattere4111"/>
    <w:basedOn w:val="Elnota"/>
    <w:rsid w:val="00592F24"/>
  </w:style>
  <w:style w:type="paragraph" w:customStyle="1" w:styleId="El-5111">
    <w:name w:val="El-5111"/>
    <w:basedOn w:val="Elpunto"/>
    <w:rsid w:val="00592F24"/>
    <w:pPr>
      <w:ind w:left="0" w:firstLine="0"/>
    </w:pPr>
  </w:style>
  <w:style w:type="paragraph" w:customStyle="1" w:styleId="Elpunto25111">
    <w:name w:val="El_punto25111"/>
    <w:basedOn w:val="Elpunto"/>
    <w:rsid w:val="00592F24"/>
    <w:pPr>
      <w:ind w:left="1500" w:hanging="360"/>
    </w:pPr>
  </w:style>
  <w:style w:type="paragraph" w:customStyle="1" w:styleId="Corpo5111">
    <w:name w:val="Corpo5111"/>
    <w:basedOn w:val="Standard"/>
    <w:rsid w:val="00592F24"/>
    <w:pPr>
      <w:spacing w:before="120" w:after="120"/>
      <w:jc w:val="both"/>
    </w:pPr>
    <w:rPr>
      <w:rFonts w:cs="Arial"/>
      <w:spacing w:val="-2"/>
    </w:rPr>
  </w:style>
  <w:style w:type="paragraph" w:customStyle="1" w:styleId="StileTabelleAllineatoasinistra3111">
    <w:name w:val="Stile Tabelle + Allineato a sinistra3111"/>
    <w:basedOn w:val="Tabelle"/>
    <w:rsid w:val="00592F24"/>
    <w:rPr>
      <w:rFonts w:eastAsia="Times New Roman"/>
      <w:szCs w:val="20"/>
    </w:rPr>
  </w:style>
  <w:style w:type="paragraph" w:customStyle="1" w:styleId="tit33111">
    <w:name w:val="tit33111"/>
    <w:basedOn w:val="Standard"/>
    <w:rsid w:val="00592F24"/>
    <w:pPr>
      <w:spacing w:before="480"/>
    </w:pPr>
    <w:rPr>
      <w:rFonts w:ascii="Arial" w:hAnsi="Arial" w:cs="Arial"/>
      <w:b/>
      <w:bCs/>
      <w:color w:val="006699"/>
      <w:sz w:val="20"/>
      <w:szCs w:val="20"/>
    </w:rPr>
  </w:style>
  <w:style w:type="paragraph" w:customStyle="1" w:styleId="corpo31110">
    <w:name w:val="corpo3111"/>
    <w:basedOn w:val="Standard"/>
    <w:rsid w:val="00592F24"/>
    <w:pPr>
      <w:spacing w:before="120" w:after="120"/>
      <w:ind w:right="100"/>
      <w:jc w:val="both"/>
    </w:pPr>
    <w:rPr>
      <w:rFonts w:ascii="Arial" w:hAnsi="Arial" w:cs="Arial"/>
      <w:color w:val="000000"/>
      <w:sz w:val="18"/>
      <w:szCs w:val="18"/>
    </w:rPr>
  </w:style>
  <w:style w:type="paragraph" w:customStyle="1" w:styleId="tit23111">
    <w:name w:val="tit23111"/>
    <w:basedOn w:val="Standard"/>
    <w:rsid w:val="00592F24"/>
    <w:pPr>
      <w:spacing w:before="400" w:after="60"/>
    </w:pPr>
    <w:rPr>
      <w:rFonts w:ascii="Arial" w:hAnsi="Arial" w:cs="Arial"/>
      <w:b/>
      <w:bCs/>
      <w:color w:val="006699"/>
      <w:sz w:val="22"/>
      <w:szCs w:val="22"/>
    </w:rPr>
  </w:style>
  <w:style w:type="paragraph" w:customStyle="1" w:styleId="corpotab31110">
    <w:name w:val="corpotab3111"/>
    <w:basedOn w:val="Standard"/>
    <w:rsid w:val="00592F24"/>
    <w:pPr>
      <w:spacing w:before="20" w:after="20"/>
      <w:ind w:left="40" w:right="40"/>
    </w:pPr>
    <w:rPr>
      <w:rFonts w:ascii="Arial" w:hAnsi="Arial" w:cs="Arial"/>
      <w:color w:val="000000"/>
      <w:sz w:val="18"/>
      <w:szCs w:val="18"/>
    </w:rPr>
  </w:style>
  <w:style w:type="paragraph" w:customStyle="1" w:styleId="Normale23111">
    <w:name w:val="Normale 23111"/>
    <w:basedOn w:val="Standard"/>
    <w:rsid w:val="00592F24"/>
    <w:pPr>
      <w:spacing w:before="120"/>
      <w:ind w:left="567" w:right="567"/>
    </w:pPr>
    <w:rPr>
      <w:sz w:val="22"/>
      <w:szCs w:val="20"/>
    </w:rPr>
  </w:style>
  <w:style w:type="paragraph" w:customStyle="1" w:styleId="tit43111">
    <w:name w:val="tit43111"/>
    <w:basedOn w:val="Standard"/>
    <w:rsid w:val="00592F24"/>
    <w:pPr>
      <w:spacing w:before="120"/>
    </w:pPr>
    <w:rPr>
      <w:rFonts w:ascii="Arial" w:hAnsi="Arial" w:cs="Arial"/>
      <w:b/>
      <w:bCs/>
      <w:i/>
      <w:iCs/>
      <w:color w:val="006699"/>
      <w:sz w:val="18"/>
      <w:szCs w:val="18"/>
    </w:rPr>
  </w:style>
  <w:style w:type="paragraph" w:customStyle="1" w:styleId="CorpoCarattereCarattere3111">
    <w:name w:val="Corpo Carattere Carattere3111"/>
    <w:basedOn w:val="Standard"/>
    <w:rsid w:val="00592F24"/>
    <w:pPr>
      <w:spacing w:before="120" w:after="120"/>
      <w:ind w:left="284"/>
      <w:jc w:val="both"/>
    </w:pPr>
    <w:rPr>
      <w:spacing w:val="-2"/>
    </w:rPr>
  </w:style>
  <w:style w:type="paragraph" w:customStyle="1" w:styleId="rgsufficio13111">
    <w:name w:val="rgs_ufficio13111"/>
    <w:basedOn w:val="Standard"/>
    <w:rsid w:val="00592F24"/>
    <w:pPr>
      <w:jc w:val="center"/>
    </w:pPr>
    <w:rPr>
      <w:smallCaps/>
      <w:sz w:val="16"/>
      <w:szCs w:val="20"/>
    </w:rPr>
  </w:style>
  <w:style w:type="paragraph" w:customStyle="1" w:styleId="rgsoggetto3111">
    <w:name w:val="rgs_oggetto3111"/>
    <w:basedOn w:val="Standard"/>
    <w:rsid w:val="00592F24"/>
    <w:pPr>
      <w:ind w:left="1000" w:hanging="1000"/>
    </w:pPr>
    <w:rPr>
      <w:sz w:val="20"/>
      <w:szCs w:val="20"/>
    </w:rPr>
  </w:style>
  <w:style w:type="paragraph" w:customStyle="1" w:styleId="StileGlossarioDefCorsivo3111">
    <w:name w:val="Stile GlossarioDef + Corsivo3111"/>
    <w:basedOn w:val="GlossarioDef"/>
    <w:rsid w:val="00592F24"/>
    <w:rPr>
      <w:i/>
      <w:iCs/>
      <w:spacing w:val="-2"/>
    </w:rPr>
  </w:style>
  <w:style w:type="paragraph" w:customStyle="1" w:styleId="corpocarattere3111">
    <w:name w:val="corpocarattere3111"/>
    <w:basedOn w:val="Standard"/>
    <w:rsid w:val="00592F24"/>
    <w:pPr>
      <w:spacing w:before="280" w:after="280"/>
    </w:pPr>
    <w:rPr>
      <w:rFonts w:ascii="Arial Unicode MS" w:eastAsia="Arial Unicode MS" w:hAnsi="Arial Unicode MS" w:cs="Arial Unicode MS"/>
    </w:rPr>
  </w:style>
  <w:style w:type="paragraph" w:customStyle="1" w:styleId="0proposta3111">
    <w:name w:val="0_proposta3111"/>
    <w:basedOn w:val="Standard"/>
    <w:rsid w:val="00592F24"/>
    <w:pPr>
      <w:spacing w:after="120"/>
      <w:jc w:val="both"/>
    </w:pPr>
  </w:style>
  <w:style w:type="paragraph" w:customStyle="1" w:styleId="rgscorpodeltesto3111">
    <w:name w:val="rgs_corpodeltesto3111"/>
    <w:basedOn w:val="Standard"/>
    <w:rsid w:val="00592F24"/>
    <w:pPr>
      <w:spacing w:after="120" w:line="360" w:lineRule="auto"/>
      <w:ind w:firstLine="799"/>
      <w:jc w:val="both"/>
    </w:pPr>
    <w:rPr>
      <w:szCs w:val="20"/>
    </w:rPr>
  </w:style>
  <w:style w:type="paragraph" w:customStyle="1" w:styleId="CM1143111">
    <w:name w:val="CM1143111"/>
    <w:basedOn w:val="Standard"/>
    <w:next w:val="Standard"/>
    <w:rsid w:val="00592F24"/>
    <w:pPr>
      <w:widowControl w:val="0"/>
      <w:autoSpaceDE w:val="0"/>
      <w:spacing w:after="105"/>
      <w:ind w:right="508"/>
    </w:pPr>
  </w:style>
  <w:style w:type="paragraph" w:customStyle="1" w:styleId="testo13111">
    <w:name w:val="testo13111"/>
    <w:basedOn w:val="Standard"/>
    <w:rsid w:val="00592F24"/>
    <w:pPr>
      <w:widowControl w:val="0"/>
      <w:ind w:left="426" w:right="-1"/>
      <w:jc w:val="both"/>
    </w:pPr>
    <w:rPr>
      <w:sz w:val="22"/>
      <w:szCs w:val="20"/>
    </w:rPr>
  </w:style>
  <w:style w:type="paragraph" w:customStyle="1" w:styleId="Corpo12111">
    <w:name w:val="Corpo12111"/>
    <w:basedOn w:val="Standard"/>
    <w:rsid w:val="00592F24"/>
    <w:pPr>
      <w:spacing w:before="120" w:after="120"/>
      <w:jc w:val="both"/>
    </w:pPr>
    <w:rPr>
      <w:rFonts w:cs="Arial"/>
      <w:spacing w:val="-2"/>
    </w:rPr>
  </w:style>
  <w:style w:type="paragraph" w:customStyle="1" w:styleId="Corpo113111">
    <w:name w:val="Corpo113111"/>
    <w:basedOn w:val="Standard"/>
    <w:rsid w:val="00592F24"/>
    <w:pPr>
      <w:spacing w:before="120" w:after="120"/>
      <w:jc w:val="both"/>
    </w:pPr>
    <w:rPr>
      <w:rFonts w:cs="Arial"/>
      <w:spacing w:val="-2"/>
    </w:rPr>
  </w:style>
  <w:style w:type="paragraph" w:customStyle="1" w:styleId="Corpotesto111">
    <w:name w:val="Corpo testo111"/>
    <w:basedOn w:val="Standard"/>
    <w:rsid w:val="00592F24"/>
    <w:pPr>
      <w:spacing w:before="240"/>
      <w:ind w:left="907"/>
    </w:pPr>
    <w:rPr>
      <w:lang w:val="en-US"/>
    </w:rPr>
  </w:style>
  <w:style w:type="paragraph" w:customStyle="1" w:styleId="StileCopertinaAllineatoasinistra11">
    <w:name w:val="Stile Copertina + Allineato a sinistra11"/>
    <w:basedOn w:val="Copertina"/>
    <w:rsid w:val="00592F24"/>
    <w:pPr>
      <w:suppressAutoHyphens/>
      <w:autoSpaceDN w:val="0"/>
      <w:textAlignment w:val="baseline"/>
    </w:pPr>
    <w:rPr>
      <w:rFonts w:ascii="Garamond" w:eastAsia="Arial" w:hAnsi="Garamond"/>
      <w:bCs/>
      <w:kern w:val="3"/>
      <w:szCs w:val="24"/>
      <w:lang w:eastAsia="zh-CN"/>
    </w:rPr>
  </w:style>
  <w:style w:type="paragraph" w:customStyle="1" w:styleId="circolaresottoparagrafo31">
    <w:name w:val="circolare sottoparagrafo31"/>
    <w:basedOn w:val="Titolo31"/>
    <w:rsid w:val="00592F24"/>
    <w:rPr>
      <w:sz w:val="26"/>
      <w:szCs w:val="26"/>
    </w:rPr>
  </w:style>
  <w:style w:type="paragraph" w:customStyle="1" w:styleId="Stile211">
    <w:name w:val="Stile211"/>
    <w:basedOn w:val="Titolo21"/>
    <w:rsid w:val="00592F24"/>
  </w:style>
  <w:style w:type="paragraph" w:customStyle="1" w:styleId="Elpunto811">
    <w:name w:val="El_punto811"/>
    <w:basedOn w:val="Puntoelenco"/>
    <w:rsid w:val="00592F24"/>
    <w:pPr>
      <w:spacing w:before="60" w:after="60"/>
    </w:pPr>
  </w:style>
  <w:style w:type="paragraph" w:customStyle="1" w:styleId="Dida511">
    <w:name w:val="Dida511"/>
    <w:basedOn w:val="WW-Didascalia"/>
    <w:rsid w:val="00592F24"/>
  </w:style>
  <w:style w:type="paragraph" w:customStyle="1" w:styleId="Ellettera2511">
    <w:name w:val="El_lettera2511"/>
    <w:basedOn w:val="Ellettera"/>
    <w:rsid w:val="00592F24"/>
  </w:style>
  <w:style w:type="paragraph" w:customStyle="1" w:styleId="EltracciatoCarattereCarattere511">
    <w:name w:val="El_tracciato Carattere Carattere511"/>
    <w:basedOn w:val="ElnotaCarattere"/>
    <w:rsid w:val="00592F24"/>
    <w:pPr>
      <w:ind w:left="0"/>
    </w:pPr>
  </w:style>
  <w:style w:type="paragraph" w:customStyle="1" w:styleId="Elnotalettera611">
    <w:name w:val="El_notalettera611"/>
    <w:basedOn w:val="Elnota"/>
    <w:rsid w:val="00592F24"/>
    <w:pPr>
      <w:ind w:left="616" w:hanging="360"/>
    </w:pPr>
  </w:style>
  <w:style w:type="paragraph" w:customStyle="1" w:styleId="Elnota811">
    <w:name w:val="El_nota811"/>
    <w:basedOn w:val="Nota"/>
    <w:rsid w:val="00592F24"/>
    <w:pPr>
      <w:ind w:left="284" w:hanging="284"/>
    </w:pPr>
  </w:style>
  <w:style w:type="paragraph" w:customStyle="1" w:styleId="EltracciatoCarattere611">
    <w:name w:val="El_tracciato Carattere611"/>
    <w:basedOn w:val="Elnota"/>
    <w:rsid w:val="00592F24"/>
  </w:style>
  <w:style w:type="paragraph" w:customStyle="1" w:styleId="El-711">
    <w:name w:val="El-711"/>
    <w:basedOn w:val="Elpunto"/>
    <w:rsid w:val="00592F24"/>
    <w:pPr>
      <w:ind w:firstLine="0"/>
    </w:pPr>
  </w:style>
  <w:style w:type="paragraph" w:customStyle="1" w:styleId="Elpunto2711">
    <w:name w:val="El_punto2711"/>
    <w:basedOn w:val="Elpunto"/>
    <w:rsid w:val="00592F24"/>
    <w:pPr>
      <w:ind w:left="567" w:hanging="283"/>
    </w:pPr>
  </w:style>
  <w:style w:type="paragraph" w:customStyle="1" w:styleId="StileTabelleAllineatoasinistra511">
    <w:name w:val="Stile Tabelle + Allineato a sinistra511"/>
    <w:basedOn w:val="Tabelle"/>
    <w:rsid w:val="00592F24"/>
    <w:rPr>
      <w:rFonts w:eastAsia="Times New Roman"/>
      <w:szCs w:val="20"/>
    </w:rPr>
  </w:style>
  <w:style w:type="paragraph" w:customStyle="1" w:styleId="StileGlossarioDefCorsivo511">
    <w:name w:val="Stile GlossarioDef + Corsivo511"/>
    <w:basedOn w:val="GlossarioDef"/>
    <w:rsid w:val="00592F24"/>
    <w:rPr>
      <w:i/>
      <w:iCs/>
      <w:spacing w:val="-2"/>
    </w:rPr>
  </w:style>
  <w:style w:type="paragraph" w:customStyle="1" w:styleId="StileEvidenziatoreNonGrassetto211">
    <w:name w:val="Stile Evidenziatore + Non Grassetto211"/>
    <w:basedOn w:val="Evidenziatore"/>
    <w:rsid w:val="00592F24"/>
  </w:style>
  <w:style w:type="paragraph" w:customStyle="1" w:styleId="Elpunto1211">
    <w:name w:val="El_punto1211"/>
    <w:basedOn w:val="Puntoelenco"/>
    <w:rsid w:val="00592F24"/>
    <w:pPr>
      <w:spacing w:before="60" w:after="60"/>
      <w:ind w:left="0" w:firstLine="0"/>
    </w:pPr>
  </w:style>
  <w:style w:type="paragraph" w:customStyle="1" w:styleId="Dida1211">
    <w:name w:val="Dida1211"/>
    <w:basedOn w:val="WW-Didascalia"/>
    <w:rsid w:val="00592F24"/>
  </w:style>
  <w:style w:type="paragraph" w:customStyle="1" w:styleId="Ellettera21211">
    <w:name w:val="El_lettera21211"/>
    <w:basedOn w:val="Ellettera"/>
    <w:rsid w:val="00592F24"/>
  </w:style>
  <w:style w:type="paragraph" w:customStyle="1" w:styleId="EltracciatoCarattereCarattere1211">
    <w:name w:val="El_tracciato Carattere Carattere1211"/>
    <w:basedOn w:val="ElnotaCarattere"/>
    <w:rsid w:val="00592F24"/>
    <w:pPr>
      <w:ind w:left="0" w:firstLine="0"/>
    </w:pPr>
  </w:style>
  <w:style w:type="paragraph" w:customStyle="1" w:styleId="Elnotalettera1211">
    <w:name w:val="El_notalettera1211"/>
    <w:basedOn w:val="Elnota"/>
    <w:rsid w:val="00592F24"/>
    <w:pPr>
      <w:ind w:left="616" w:hanging="360"/>
    </w:pPr>
  </w:style>
  <w:style w:type="paragraph" w:customStyle="1" w:styleId="Elnota1211">
    <w:name w:val="El_nota1211"/>
    <w:basedOn w:val="Nota"/>
    <w:rsid w:val="00592F24"/>
    <w:pPr>
      <w:ind w:left="567" w:hanging="283"/>
    </w:pPr>
  </w:style>
  <w:style w:type="paragraph" w:customStyle="1" w:styleId="EltracciatoCarattere1211">
    <w:name w:val="El_tracciato Carattere1211"/>
    <w:basedOn w:val="Elnota"/>
    <w:rsid w:val="00592F24"/>
  </w:style>
  <w:style w:type="paragraph" w:customStyle="1" w:styleId="El-1211">
    <w:name w:val="El-1211"/>
    <w:basedOn w:val="Elpunto"/>
    <w:rsid w:val="00592F24"/>
    <w:pPr>
      <w:ind w:left="0" w:firstLine="0"/>
    </w:pPr>
  </w:style>
  <w:style w:type="paragraph" w:customStyle="1" w:styleId="Elpunto21211">
    <w:name w:val="El_punto21211"/>
    <w:basedOn w:val="Elpunto"/>
    <w:rsid w:val="00592F24"/>
    <w:pPr>
      <w:ind w:left="720" w:hanging="360"/>
    </w:pPr>
  </w:style>
  <w:style w:type="paragraph" w:customStyle="1" w:styleId="StileTabelleAllineatoasinistra1211">
    <w:name w:val="Stile Tabelle + Allineato a sinistra1211"/>
    <w:basedOn w:val="Tabelle"/>
    <w:rsid w:val="00592F24"/>
    <w:rPr>
      <w:rFonts w:eastAsia="Times New Roman"/>
      <w:szCs w:val="20"/>
    </w:rPr>
  </w:style>
  <w:style w:type="paragraph" w:customStyle="1" w:styleId="StileGlossarioDefCorsivo1211">
    <w:name w:val="Stile GlossarioDef + Corsivo1211"/>
    <w:basedOn w:val="GlossarioDef"/>
    <w:rsid w:val="00592F24"/>
    <w:rPr>
      <w:i/>
      <w:iCs/>
      <w:spacing w:val="-2"/>
    </w:rPr>
  </w:style>
  <w:style w:type="paragraph" w:customStyle="1" w:styleId="Elpunto3211">
    <w:name w:val="El_punto3211"/>
    <w:basedOn w:val="Puntoelenco"/>
    <w:rsid w:val="00592F24"/>
    <w:pPr>
      <w:spacing w:before="60" w:after="60"/>
      <w:ind w:left="0" w:firstLine="0"/>
    </w:pPr>
  </w:style>
  <w:style w:type="paragraph" w:customStyle="1" w:styleId="Dida2211">
    <w:name w:val="Dida2211"/>
    <w:basedOn w:val="WW-Didascalia"/>
    <w:rsid w:val="00592F24"/>
  </w:style>
  <w:style w:type="paragraph" w:customStyle="1" w:styleId="Ellettera22211">
    <w:name w:val="El_lettera22211"/>
    <w:basedOn w:val="Ellettera"/>
    <w:rsid w:val="00592F24"/>
  </w:style>
  <w:style w:type="paragraph" w:customStyle="1" w:styleId="EltracciatoCarattereCarattere2211">
    <w:name w:val="El_tracciato Carattere Carattere2211"/>
    <w:basedOn w:val="ElnotaCarattere"/>
    <w:rsid w:val="00592F24"/>
    <w:pPr>
      <w:ind w:left="0" w:firstLine="0"/>
    </w:pPr>
  </w:style>
  <w:style w:type="paragraph" w:customStyle="1" w:styleId="Elnotalettera2211">
    <w:name w:val="El_notalettera2211"/>
    <w:basedOn w:val="Elnota"/>
    <w:rsid w:val="00592F24"/>
    <w:pPr>
      <w:ind w:left="616" w:hanging="360"/>
    </w:pPr>
  </w:style>
  <w:style w:type="paragraph" w:customStyle="1" w:styleId="Elnota2211">
    <w:name w:val="El_nota2211"/>
    <w:basedOn w:val="Nota"/>
    <w:rsid w:val="00592F24"/>
    <w:pPr>
      <w:ind w:left="567" w:hanging="283"/>
    </w:pPr>
  </w:style>
  <w:style w:type="paragraph" w:customStyle="1" w:styleId="EltracciatoCarattere2211">
    <w:name w:val="El_tracciato Carattere2211"/>
    <w:basedOn w:val="Elnota"/>
    <w:rsid w:val="00592F24"/>
  </w:style>
  <w:style w:type="paragraph" w:customStyle="1" w:styleId="El-2211">
    <w:name w:val="El-2211"/>
    <w:basedOn w:val="Elpunto"/>
    <w:rsid w:val="00592F24"/>
    <w:pPr>
      <w:ind w:left="0" w:firstLine="0"/>
    </w:pPr>
  </w:style>
  <w:style w:type="paragraph" w:customStyle="1" w:styleId="Elpunto22211">
    <w:name w:val="El_punto22211"/>
    <w:basedOn w:val="Elpunto"/>
    <w:rsid w:val="00592F24"/>
    <w:pPr>
      <w:ind w:left="720" w:hanging="360"/>
    </w:pPr>
  </w:style>
  <w:style w:type="paragraph" w:customStyle="1" w:styleId="StileTabelleAllineatoasinistra2211">
    <w:name w:val="Stile Tabelle + Allineato a sinistra2211"/>
    <w:basedOn w:val="Tabelle"/>
    <w:rsid w:val="00592F24"/>
    <w:rPr>
      <w:rFonts w:eastAsia="Times New Roman"/>
      <w:szCs w:val="20"/>
    </w:rPr>
  </w:style>
  <w:style w:type="paragraph" w:customStyle="1" w:styleId="StileGlossarioDefCorsivo2211">
    <w:name w:val="Stile GlossarioDef + Corsivo2211"/>
    <w:basedOn w:val="GlossarioDef"/>
    <w:rsid w:val="00592F24"/>
    <w:rPr>
      <w:i/>
      <w:iCs/>
      <w:spacing w:val="-2"/>
    </w:rPr>
  </w:style>
  <w:style w:type="paragraph" w:customStyle="1" w:styleId="Elpunto4211">
    <w:name w:val="El_punto4211"/>
    <w:basedOn w:val="Puntoelenco"/>
    <w:rsid w:val="00592F24"/>
    <w:pPr>
      <w:spacing w:before="60" w:after="60"/>
    </w:pPr>
  </w:style>
  <w:style w:type="paragraph" w:customStyle="1" w:styleId="Elpunto23211">
    <w:name w:val="El_punto23211"/>
    <w:basedOn w:val="Elpunto"/>
    <w:rsid w:val="00592F24"/>
    <w:pPr>
      <w:ind w:left="567" w:hanging="283"/>
    </w:pPr>
  </w:style>
  <w:style w:type="paragraph" w:customStyle="1" w:styleId="Elnotalettera3211">
    <w:name w:val="El_notalettera3211"/>
    <w:basedOn w:val="Elnota"/>
    <w:rsid w:val="00592F24"/>
    <w:pPr>
      <w:ind w:left="616" w:hanging="360"/>
    </w:pPr>
  </w:style>
  <w:style w:type="paragraph" w:customStyle="1" w:styleId="EltracciatoCarattere3211">
    <w:name w:val="El_tracciato Carattere3211"/>
    <w:basedOn w:val="Elnota"/>
    <w:rsid w:val="00592F24"/>
  </w:style>
  <w:style w:type="paragraph" w:customStyle="1" w:styleId="El-3211">
    <w:name w:val="El-3211"/>
    <w:basedOn w:val="Elpunto"/>
    <w:rsid w:val="00592F24"/>
  </w:style>
  <w:style w:type="paragraph" w:customStyle="1" w:styleId="Elpunto24211">
    <w:name w:val="El_punto24211"/>
    <w:basedOn w:val="Elpunto"/>
    <w:rsid w:val="00592F24"/>
    <w:pPr>
      <w:ind w:left="0" w:firstLine="0"/>
    </w:pPr>
  </w:style>
  <w:style w:type="paragraph" w:customStyle="1" w:styleId="Elpunto5211">
    <w:name w:val="El_punto5211"/>
    <w:basedOn w:val="Puntoelenco"/>
    <w:rsid w:val="00592F24"/>
    <w:pPr>
      <w:spacing w:before="60" w:after="60"/>
    </w:pPr>
  </w:style>
  <w:style w:type="paragraph" w:customStyle="1" w:styleId="Elnota4211">
    <w:name w:val="El_nota4211"/>
    <w:basedOn w:val="Nota"/>
    <w:rsid w:val="00592F24"/>
    <w:pPr>
      <w:ind w:left="567" w:hanging="283"/>
    </w:pPr>
  </w:style>
  <w:style w:type="paragraph" w:customStyle="1" w:styleId="El-4211">
    <w:name w:val="El-4211"/>
    <w:basedOn w:val="Elpunto"/>
    <w:rsid w:val="00592F24"/>
  </w:style>
  <w:style w:type="paragraph" w:customStyle="1" w:styleId="Elpunto6211">
    <w:name w:val="El_punto6211"/>
    <w:basedOn w:val="Puntoelenco"/>
    <w:rsid w:val="00592F24"/>
    <w:pPr>
      <w:spacing w:before="60" w:after="60"/>
      <w:ind w:left="0" w:firstLine="0"/>
    </w:pPr>
  </w:style>
  <w:style w:type="paragraph" w:customStyle="1" w:styleId="Dida3211">
    <w:name w:val="Dida3211"/>
    <w:basedOn w:val="WW-Didascalia"/>
    <w:rsid w:val="00592F24"/>
  </w:style>
  <w:style w:type="paragraph" w:customStyle="1" w:styleId="Ellettera23211">
    <w:name w:val="El_lettera23211"/>
    <w:basedOn w:val="Ellettera"/>
    <w:rsid w:val="00592F24"/>
  </w:style>
  <w:style w:type="paragraph" w:customStyle="1" w:styleId="EltracciatoCarattereCarattere3211">
    <w:name w:val="El_tracciato Carattere Carattere3211"/>
    <w:basedOn w:val="ElnotaCarattere"/>
    <w:rsid w:val="00592F24"/>
    <w:pPr>
      <w:ind w:left="0" w:firstLine="0"/>
    </w:pPr>
  </w:style>
  <w:style w:type="paragraph" w:customStyle="1" w:styleId="Elnotalettera4211">
    <w:name w:val="El_notalettera4211"/>
    <w:basedOn w:val="Elnota"/>
    <w:rsid w:val="00592F24"/>
    <w:pPr>
      <w:ind w:left="616" w:hanging="360"/>
    </w:pPr>
  </w:style>
  <w:style w:type="paragraph" w:customStyle="1" w:styleId="Elnota6211">
    <w:name w:val="El_nota6211"/>
    <w:basedOn w:val="Nota"/>
    <w:rsid w:val="00592F24"/>
    <w:pPr>
      <w:ind w:left="567" w:hanging="283"/>
    </w:pPr>
  </w:style>
  <w:style w:type="paragraph" w:customStyle="1" w:styleId="EltracciatoCarattere4211">
    <w:name w:val="El_tracciato Carattere4211"/>
    <w:basedOn w:val="Elnota"/>
    <w:rsid w:val="00592F24"/>
  </w:style>
  <w:style w:type="paragraph" w:customStyle="1" w:styleId="El-5211">
    <w:name w:val="El-5211"/>
    <w:basedOn w:val="Elpunto"/>
    <w:rsid w:val="00592F24"/>
    <w:pPr>
      <w:ind w:left="0" w:firstLine="0"/>
    </w:pPr>
  </w:style>
  <w:style w:type="paragraph" w:customStyle="1" w:styleId="Elpunto25211">
    <w:name w:val="El_punto25211"/>
    <w:basedOn w:val="Elpunto"/>
    <w:rsid w:val="00592F24"/>
    <w:pPr>
      <w:ind w:left="720" w:hanging="360"/>
    </w:pPr>
  </w:style>
  <w:style w:type="paragraph" w:customStyle="1" w:styleId="StileTabelleAllineatoasinistra3211">
    <w:name w:val="Stile Tabelle + Allineato a sinistra3211"/>
    <w:basedOn w:val="Tabelle"/>
    <w:rsid w:val="00592F24"/>
    <w:rPr>
      <w:rFonts w:eastAsia="Times New Roman"/>
      <w:szCs w:val="20"/>
    </w:rPr>
  </w:style>
  <w:style w:type="paragraph" w:customStyle="1" w:styleId="StileGlossarioDefCorsivo3211">
    <w:name w:val="Stile GlossarioDef + Corsivo3211"/>
    <w:basedOn w:val="GlossarioDef"/>
    <w:rsid w:val="00592F24"/>
    <w:rPr>
      <w:i/>
      <w:iCs/>
      <w:spacing w:val="-2"/>
    </w:rPr>
  </w:style>
  <w:style w:type="paragraph" w:customStyle="1" w:styleId="Elpunto911">
    <w:name w:val="El_punto911"/>
    <w:basedOn w:val="Puntoelenco"/>
    <w:rsid w:val="00592F24"/>
    <w:pPr>
      <w:spacing w:before="60" w:after="60"/>
    </w:pPr>
  </w:style>
  <w:style w:type="paragraph" w:customStyle="1" w:styleId="Dida611">
    <w:name w:val="Dida611"/>
    <w:basedOn w:val="WW-Didascalia"/>
    <w:rsid w:val="00592F24"/>
  </w:style>
  <w:style w:type="paragraph" w:customStyle="1" w:styleId="Ellettera2611">
    <w:name w:val="El_lettera2611"/>
    <w:basedOn w:val="Ellettera"/>
    <w:rsid w:val="00592F24"/>
  </w:style>
  <w:style w:type="paragraph" w:customStyle="1" w:styleId="EltracciatoCarattereCarattere611">
    <w:name w:val="El_tracciato Carattere Carattere611"/>
    <w:basedOn w:val="ElnotaCarattere"/>
    <w:rsid w:val="00592F24"/>
    <w:pPr>
      <w:ind w:left="0"/>
    </w:pPr>
  </w:style>
  <w:style w:type="paragraph" w:customStyle="1" w:styleId="Elnotalettera711">
    <w:name w:val="El_notalettera711"/>
    <w:basedOn w:val="Elnota"/>
    <w:rsid w:val="00592F24"/>
    <w:pPr>
      <w:ind w:left="616" w:hanging="360"/>
    </w:pPr>
  </w:style>
  <w:style w:type="paragraph" w:customStyle="1" w:styleId="Elnota911">
    <w:name w:val="El_nota911"/>
    <w:basedOn w:val="Nota"/>
    <w:rsid w:val="00592F24"/>
    <w:pPr>
      <w:ind w:left="284" w:hanging="284"/>
    </w:pPr>
  </w:style>
  <w:style w:type="paragraph" w:customStyle="1" w:styleId="EltracciatoCarattere711">
    <w:name w:val="El_tracciato Carattere711"/>
    <w:basedOn w:val="Elnota"/>
    <w:rsid w:val="00592F24"/>
  </w:style>
  <w:style w:type="paragraph" w:customStyle="1" w:styleId="El-811">
    <w:name w:val="El-811"/>
    <w:basedOn w:val="Elpunto"/>
    <w:rsid w:val="00592F24"/>
    <w:pPr>
      <w:ind w:firstLine="0"/>
    </w:pPr>
  </w:style>
  <w:style w:type="paragraph" w:customStyle="1" w:styleId="Elpunto2811">
    <w:name w:val="El_punto2811"/>
    <w:basedOn w:val="Elpunto"/>
    <w:rsid w:val="00592F24"/>
    <w:pPr>
      <w:ind w:left="567" w:hanging="283"/>
    </w:pPr>
  </w:style>
  <w:style w:type="paragraph" w:customStyle="1" w:styleId="StileTabelleAllineatoasinistra611">
    <w:name w:val="Stile Tabelle + Allineato a sinistra611"/>
    <w:basedOn w:val="Tabelle"/>
    <w:rsid w:val="00592F24"/>
    <w:rPr>
      <w:rFonts w:eastAsia="Times New Roman"/>
      <w:szCs w:val="20"/>
    </w:rPr>
  </w:style>
  <w:style w:type="paragraph" w:customStyle="1" w:styleId="StileGlossarioDefCorsivo611">
    <w:name w:val="Stile GlossarioDef + Corsivo611"/>
    <w:basedOn w:val="GlossarioDef"/>
    <w:rsid w:val="00592F24"/>
    <w:rPr>
      <w:i/>
      <w:iCs/>
      <w:spacing w:val="-2"/>
    </w:rPr>
  </w:style>
  <w:style w:type="paragraph" w:customStyle="1" w:styleId="StileEvidenziatoreNonGrassetto311">
    <w:name w:val="Stile Evidenziatore + Non Grassetto311"/>
    <w:basedOn w:val="Evidenziatore"/>
    <w:rsid w:val="00592F24"/>
  </w:style>
  <w:style w:type="paragraph" w:customStyle="1" w:styleId="Elpunto1311">
    <w:name w:val="El_punto1311"/>
    <w:basedOn w:val="Puntoelenco"/>
    <w:rsid w:val="00592F24"/>
    <w:pPr>
      <w:spacing w:before="60" w:after="60"/>
      <w:ind w:left="0" w:firstLine="0"/>
    </w:pPr>
  </w:style>
  <w:style w:type="paragraph" w:customStyle="1" w:styleId="Dida1311">
    <w:name w:val="Dida1311"/>
    <w:basedOn w:val="WW-Didascalia"/>
    <w:rsid w:val="00592F24"/>
  </w:style>
  <w:style w:type="paragraph" w:customStyle="1" w:styleId="Ellettera21311">
    <w:name w:val="El_lettera21311"/>
    <w:basedOn w:val="Ellettera"/>
    <w:rsid w:val="00592F24"/>
  </w:style>
  <w:style w:type="paragraph" w:customStyle="1" w:styleId="EltracciatoCarattereCarattere1311">
    <w:name w:val="El_tracciato Carattere Carattere1311"/>
    <w:basedOn w:val="ElnotaCarattere"/>
    <w:rsid w:val="00592F24"/>
    <w:pPr>
      <w:ind w:left="0" w:firstLine="0"/>
    </w:pPr>
  </w:style>
  <w:style w:type="paragraph" w:customStyle="1" w:styleId="Elnotalettera1311">
    <w:name w:val="El_notalettera1311"/>
    <w:basedOn w:val="Elnota"/>
    <w:rsid w:val="00592F24"/>
    <w:pPr>
      <w:ind w:left="616" w:hanging="360"/>
    </w:pPr>
  </w:style>
  <w:style w:type="paragraph" w:customStyle="1" w:styleId="Elnota1311">
    <w:name w:val="El_nota1311"/>
    <w:basedOn w:val="Nota"/>
    <w:rsid w:val="00592F24"/>
    <w:pPr>
      <w:ind w:left="567" w:hanging="283"/>
    </w:pPr>
  </w:style>
  <w:style w:type="paragraph" w:customStyle="1" w:styleId="EltracciatoCarattere1311">
    <w:name w:val="El_tracciato Carattere1311"/>
    <w:basedOn w:val="Elnota"/>
    <w:rsid w:val="00592F24"/>
  </w:style>
  <w:style w:type="paragraph" w:customStyle="1" w:styleId="El-1311">
    <w:name w:val="El-1311"/>
    <w:basedOn w:val="Elpunto"/>
    <w:rsid w:val="00592F24"/>
    <w:pPr>
      <w:ind w:left="0" w:firstLine="0"/>
    </w:pPr>
  </w:style>
  <w:style w:type="paragraph" w:customStyle="1" w:styleId="Elpunto21311">
    <w:name w:val="El_punto21311"/>
    <w:basedOn w:val="Elpunto"/>
    <w:rsid w:val="00592F24"/>
    <w:pPr>
      <w:ind w:left="720" w:hanging="360"/>
    </w:pPr>
  </w:style>
  <w:style w:type="paragraph" w:customStyle="1" w:styleId="StileTabelleAllineatoasinistra1311">
    <w:name w:val="Stile Tabelle + Allineato a sinistra1311"/>
    <w:basedOn w:val="Tabelle"/>
    <w:rsid w:val="00592F24"/>
    <w:rPr>
      <w:rFonts w:eastAsia="Times New Roman"/>
      <w:szCs w:val="20"/>
    </w:rPr>
  </w:style>
  <w:style w:type="paragraph" w:customStyle="1" w:styleId="StileGlossarioDefCorsivo1311">
    <w:name w:val="Stile GlossarioDef + Corsivo1311"/>
    <w:basedOn w:val="GlossarioDef"/>
    <w:rsid w:val="00592F24"/>
    <w:rPr>
      <w:i/>
      <w:iCs/>
      <w:spacing w:val="-2"/>
    </w:rPr>
  </w:style>
  <w:style w:type="paragraph" w:customStyle="1" w:styleId="Elpunto3311">
    <w:name w:val="El_punto3311"/>
    <w:basedOn w:val="Puntoelenco"/>
    <w:rsid w:val="00592F24"/>
    <w:pPr>
      <w:spacing w:before="60" w:after="60"/>
      <w:ind w:left="0" w:firstLine="0"/>
    </w:pPr>
  </w:style>
  <w:style w:type="paragraph" w:customStyle="1" w:styleId="Dida2311">
    <w:name w:val="Dida2311"/>
    <w:basedOn w:val="WW-Didascalia"/>
    <w:rsid w:val="00592F24"/>
  </w:style>
  <w:style w:type="paragraph" w:customStyle="1" w:styleId="Ellettera22311">
    <w:name w:val="El_lettera22311"/>
    <w:basedOn w:val="Ellettera"/>
    <w:rsid w:val="00592F24"/>
  </w:style>
  <w:style w:type="paragraph" w:customStyle="1" w:styleId="EltracciatoCarattereCarattere2311">
    <w:name w:val="El_tracciato Carattere Carattere2311"/>
    <w:basedOn w:val="ElnotaCarattere"/>
    <w:rsid w:val="00592F24"/>
    <w:pPr>
      <w:ind w:left="0" w:firstLine="0"/>
    </w:pPr>
  </w:style>
  <w:style w:type="paragraph" w:customStyle="1" w:styleId="Elnotalettera2311">
    <w:name w:val="El_notalettera2311"/>
    <w:basedOn w:val="Elnota"/>
    <w:rsid w:val="00592F24"/>
    <w:pPr>
      <w:ind w:left="616" w:hanging="360"/>
    </w:pPr>
  </w:style>
  <w:style w:type="paragraph" w:customStyle="1" w:styleId="Elnota2311">
    <w:name w:val="El_nota2311"/>
    <w:basedOn w:val="Nota"/>
    <w:rsid w:val="00592F24"/>
    <w:pPr>
      <w:ind w:left="567" w:hanging="283"/>
    </w:pPr>
  </w:style>
  <w:style w:type="paragraph" w:customStyle="1" w:styleId="EltracciatoCarattere2311">
    <w:name w:val="El_tracciato Carattere2311"/>
    <w:basedOn w:val="Elnota"/>
    <w:rsid w:val="00592F24"/>
  </w:style>
  <w:style w:type="paragraph" w:customStyle="1" w:styleId="El-2311">
    <w:name w:val="El-2311"/>
    <w:basedOn w:val="Elpunto"/>
    <w:rsid w:val="00592F24"/>
    <w:pPr>
      <w:ind w:left="0" w:firstLine="0"/>
    </w:pPr>
  </w:style>
  <w:style w:type="paragraph" w:customStyle="1" w:styleId="Elpunto22311">
    <w:name w:val="El_punto22311"/>
    <w:basedOn w:val="Elpunto"/>
    <w:rsid w:val="00592F24"/>
    <w:pPr>
      <w:ind w:left="720" w:hanging="360"/>
    </w:pPr>
  </w:style>
  <w:style w:type="paragraph" w:customStyle="1" w:styleId="StileTabelleAllineatoasinistra2311">
    <w:name w:val="Stile Tabelle + Allineato a sinistra2311"/>
    <w:basedOn w:val="Tabelle"/>
    <w:rsid w:val="00592F24"/>
    <w:rPr>
      <w:rFonts w:eastAsia="Times New Roman"/>
      <w:szCs w:val="20"/>
    </w:rPr>
  </w:style>
  <w:style w:type="paragraph" w:customStyle="1" w:styleId="StileGlossarioDefCorsivo2311">
    <w:name w:val="Stile GlossarioDef + Corsivo2311"/>
    <w:basedOn w:val="GlossarioDef"/>
    <w:rsid w:val="00592F24"/>
    <w:rPr>
      <w:i/>
      <w:iCs/>
      <w:spacing w:val="-2"/>
    </w:rPr>
  </w:style>
  <w:style w:type="paragraph" w:customStyle="1" w:styleId="Elpunto4311">
    <w:name w:val="El_punto4311"/>
    <w:basedOn w:val="Puntoelenco"/>
    <w:rsid w:val="00592F24"/>
    <w:pPr>
      <w:spacing w:before="60" w:after="60"/>
    </w:pPr>
  </w:style>
  <w:style w:type="paragraph" w:customStyle="1" w:styleId="Elpunto23311">
    <w:name w:val="El_punto23311"/>
    <w:basedOn w:val="Elpunto"/>
    <w:rsid w:val="00592F24"/>
    <w:pPr>
      <w:ind w:left="567" w:hanging="283"/>
    </w:pPr>
  </w:style>
  <w:style w:type="paragraph" w:customStyle="1" w:styleId="Elnotalettera3311">
    <w:name w:val="El_notalettera3311"/>
    <w:basedOn w:val="Elnota"/>
    <w:rsid w:val="00592F24"/>
    <w:pPr>
      <w:ind w:left="616" w:hanging="360"/>
    </w:pPr>
  </w:style>
  <w:style w:type="paragraph" w:customStyle="1" w:styleId="EltracciatoCarattere3311">
    <w:name w:val="El_tracciato Carattere3311"/>
    <w:basedOn w:val="Elnota"/>
    <w:rsid w:val="00592F24"/>
  </w:style>
  <w:style w:type="paragraph" w:customStyle="1" w:styleId="El-3311">
    <w:name w:val="El-3311"/>
    <w:basedOn w:val="Elpunto"/>
    <w:rsid w:val="00592F24"/>
  </w:style>
  <w:style w:type="paragraph" w:customStyle="1" w:styleId="Elpunto24311">
    <w:name w:val="El_punto24311"/>
    <w:basedOn w:val="Elpunto"/>
    <w:rsid w:val="00592F24"/>
    <w:pPr>
      <w:ind w:left="0" w:firstLine="0"/>
    </w:pPr>
  </w:style>
  <w:style w:type="paragraph" w:customStyle="1" w:styleId="Elpunto5311">
    <w:name w:val="El_punto5311"/>
    <w:basedOn w:val="Puntoelenco"/>
    <w:rsid w:val="00592F24"/>
    <w:pPr>
      <w:spacing w:before="60" w:after="60"/>
    </w:pPr>
  </w:style>
  <w:style w:type="paragraph" w:customStyle="1" w:styleId="Elnota4311">
    <w:name w:val="El_nota4311"/>
    <w:basedOn w:val="Nota"/>
    <w:rsid w:val="00592F24"/>
    <w:pPr>
      <w:ind w:left="567" w:hanging="283"/>
    </w:pPr>
  </w:style>
  <w:style w:type="paragraph" w:customStyle="1" w:styleId="El-4311">
    <w:name w:val="El-4311"/>
    <w:basedOn w:val="Elpunto"/>
    <w:rsid w:val="00592F24"/>
  </w:style>
  <w:style w:type="paragraph" w:customStyle="1" w:styleId="Elpunto6311">
    <w:name w:val="El_punto6311"/>
    <w:basedOn w:val="Puntoelenco"/>
    <w:rsid w:val="00592F24"/>
    <w:pPr>
      <w:spacing w:before="60" w:after="60"/>
      <w:ind w:left="0" w:firstLine="0"/>
    </w:pPr>
  </w:style>
  <w:style w:type="paragraph" w:customStyle="1" w:styleId="Dida3311">
    <w:name w:val="Dida3311"/>
    <w:basedOn w:val="WW-Didascalia"/>
    <w:rsid w:val="00592F24"/>
  </w:style>
  <w:style w:type="paragraph" w:customStyle="1" w:styleId="Ellettera23311">
    <w:name w:val="El_lettera23311"/>
    <w:basedOn w:val="Ellettera"/>
    <w:rsid w:val="00592F24"/>
  </w:style>
  <w:style w:type="paragraph" w:customStyle="1" w:styleId="EltracciatoCarattereCarattere3311">
    <w:name w:val="El_tracciato Carattere Carattere3311"/>
    <w:basedOn w:val="ElnotaCarattere"/>
    <w:rsid w:val="00592F24"/>
    <w:pPr>
      <w:ind w:left="0" w:firstLine="0"/>
    </w:pPr>
  </w:style>
  <w:style w:type="paragraph" w:customStyle="1" w:styleId="Elnotalettera4311">
    <w:name w:val="El_notalettera4311"/>
    <w:basedOn w:val="Elnota"/>
    <w:rsid w:val="00592F24"/>
    <w:pPr>
      <w:ind w:left="616" w:hanging="360"/>
    </w:pPr>
  </w:style>
  <w:style w:type="paragraph" w:customStyle="1" w:styleId="Elnota6311">
    <w:name w:val="El_nota6311"/>
    <w:basedOn w:val="Nota"/>
    <w:rsid w:val="00592F24"/>
    <w:pPr>
      <w:ind w:left="567" w:hanging="283"/>
    </w:pPr>
  </w:style>
  <w:style w:type="paragraph" w:customStyle="1" w:styleId="EltracciatoCarattere4311">
    <w:name w:val="El_tracciato Carattere4311"/>
    <w:basedOn w:val="Elnota"/>
    <w:rsid w:val="00592F24"/>
  </w:style>
  <w:style w:type="paragraph" w:customStyle="1" w:styleId="El-5311">
    <w:name w:val="El-5311"/>
    <w:basedOn w:val="Elpunto"/>
    <w:rsid w:val="00592F24"/>
    <w:pPr>
      <w:ind w:left="0" w:firstLine="0"/>
    </w:pPr>
  </w:style>
  <w:style w:type="paragraph" w:customStyle="1" w:styleId="Elpunto25311">
    <w:name w:val="El_punto25311"/>
    <w:basedOn w:val="Elpunto"/>
    <w:rsid w:val="00592F24"/>
    <w:pPr>
      <w:ind w:left="720" w:hanging="360"/>
    </w:pPr>
  </w:style>
  <w:style w:type="paragraph" w:customStyle="1" w:styleId="StileTabelleAllineatoasinistra3311">
    <w:name w:val="Stile Tabelle + Allineato a sinistra3311"/>
    <w:basedOn w:val="Tabelle"/>
    <w:rsid w:val="00592F24"/>
    <w:rPr>
      <w:rFonts w:eastAsia="Times New Roman"/>
      <w:szCs w:val="20"/>
    </w:rPr>
  </w:style>
  <w:style w:type="paragraph" w:customStyle="1" w:styleId="StileGlossarioDefCorsivo3311">
    <w:name w:val="Stile GlossarioDef + Corsivo3311"/>
    <w:basedOn w:val="GlossarioDef"/>
    <w:rsid w:val="00592F24"/>
    <w:rPr>
      <w:i/>
      <w:iCs/>
      <w:spacing w:val="-2"/>
    </w:rPr>
  </w:style>
  <w:style w:type="paragraph" w:customStyle="1" w:styleId="ElnotaCarattere711">
    <w:name w:val="El_nota Carattere711"/>
    <w:basedOn w:val="Standard"/>
    <w:rsid w:val="00592F24"/>
    <w:pPr>
      <w:spacing w:before="80" w:after="80"/>
      <w:ind w:left="284" w:hanging="284"/>
      <w:jc w:val="both"/>
    </w:pPr>
    <w:rPr>
      <w:rFonts w:ascii="Arial" w:hAnsi="Arial" w:cs="Arial"/>
      <w:bCs/>
      <w:spacing w:val="-2"/>
      <w:sz w:val="18"/>
      <w:szCs w:val="3276"/>
    </w:rPr>
  </w:style>
  <w:style w:type="paragraph" w:customStyle="1" w:styleId="CorpoCarattereCarattereCarattere711">
    <w:name w:val="Corpo Carattere Carattere Carattere711"/>
    <w:basedOn w:val="Standard"/>
    <w:rsid w:val="00592F24"/>
    <w:pPr>
      <w:spacing w:before="120" w:after="120"/>
      <w:ind w:left="284"/>
      <w:jc w:val="both"/>
    </w:pPr>
    <w:rPr>
      <w:spacing w:val="-2"/>
    </w:rPr>
  </w:style>
  <w:style w:type="paragraph" w:customStyle="1" w:styleId="Elpunto1011">
    <w:name w:val="El_punto1011"/>
    <w:basedOn w:val="Puntoelenco"/>
    <w:rsid w:val="00592F24"/>
    <w:pPr>
      <w:spacing w:before="60" w:after="60"/>
    </w:pPr>
  </w:style>
  <w:style w:type="paragraph" w:customStyle="1" w:styleId="Dida711">
    <w:name w:val="Dida711"/>
    <w:basedOn w:val="WW-Didascalia"/>
    <w:rsid w:val="00592F24"/>
  </w:style>
  <w:style w:type="paragraph" w:customStyle="1" w:styleId="Ellettera2711">
    <w:name w:val="El_lettera2711"/>
    <w:basedOn w:val="Ellettera"/>
    <w:rsid w:val="00592F24"/>
  </w:style>
  <w:style w:type="paragraph" w:customStyle="1" w:styleId="EltracciatoCarattereCarattere711">
    <w:name w:val="El_tracciato Carattere Carattere711"/>
    <w:basedOn w:val="ElnotaCarattere"/>
    <w:rsid w:val="00592F24"/>
    <w:pPr>
      <w:ind w:left="0"/>
    </w:pPr>
  </w:style>
  <w:style w:type="paragraph" w:customStyle="1" w:styleId="Evidenziatore811">
    <w:name w:val="Evidenziatore811"/>
    <w:basedOn w:val="Standard"/>
    <w:rsid w:val="00592F24"/>
    <w:pPr>
      <w:spacing w:before="120" w:after="140"/>
      <w:jc w:val="both"/>
    </w:pPr>
    <w:rPr>
      <w:rFonts w:cs="Arial"/>
      <w:b/>
      <w:spacing w:val="-2"/>
    </w:rPr>
  </w:style>
  <w:style w:type="paragraph" w:customStyle="1" w:styleId="Figura811">
    <w:name w:val="Figura811"/>
    <w:basedOn w:val="Standard"/>
    <w:rsid w:val="00592F24"/>
    <w:pPr>
      <w:keepNext/>
      <w:spacing w:before="240" w:after="120"/>
      <w:jc w:val="center"/>
    </w:pPr>
  </w:style>
  <w:style w:type="paragraph" w:customStyle="1" w:styleId="Tabelle711">
    <w:name w:val="Tabelle711"/>
    <w:basedOn w:val="Standard"/>
    <w:rsid w:val="00592F24"/>
    <w:pPr>
      <w:spacing w:before="120" w:after="360"/>
    </w:pPr>
    <w:rPr>
      <w:rFonts w:eastAsia="Arial Unicode MS"/>
    </w:rPr>
  </w:style>
  <w:style w:type="paragraph" w:customStyle="1" w:styleId="Corpolettera711">
    <w:name w:val="Corpo_lettera711"/>
    <w:basedOn w:val="Standard"/>
    <w:rsid w:val="00592F24"/>
    <w:pPr>
      <w:spacing w:before="120" w:after="120"/>
      <w:ind w:firstLine="340"/>
      <w:jc w:val="both"/>
    </w:pPr>
    <w:rPr>
      <w:rFonts w:cs="Arial"/>
      <w:spacing w:val="-2"/>
    </w:rPr>
  </w:style>
  <w:style w:type="paragraph" w:customStyle="1" w:styleId="Elnotalettera811">
    <w:name w:val="El_notalettera811"/>
    <w:basedOn w:val="Elnota"/>
    <w:rsid w:val="00592F24"/>
    <w:pPr>
      <w:ind w:left="616" w:hanging="360"/>
    </w:pPr>
  </w:style>
  <w:style w:type="paragraph" w:customStyle="1" w:styleId="Elnota1011">
    <w:name w:val="El_nota1011"/>
    <w:basedOn w:val="Nota"/>
    <w:rsid w:val="00592F24"/>
    <w:pPr>
      <w:ind w:left="567" w:hanging="283"/>
    </w:pPr>
  </w:style>
  <w:style w:type="paragraph" w:customStyle="1" w:styleId="Elnumero2711">
    <w:name w:val="El_numero2711"/>
    <w:basedOn w:val="Standard"/>
    <w:rsid w:val="00592F24"/>
    <w:pPr>
      <w:spacing w:before="40" w:after="40"/>
      <w:ind w:left="851"/>
    </w:pPr>
    <w:rPr>
      <w:rFonts w:cs="Arial"/>
      <w:szCs w:val="20"/>
    </w:rPr>
  </w:style>
  <w:style w:type="paragraph" w:customStyle="1" w:styleId="EltracciatoCarattere811">
    <w:name w:val="El_tracciato Carattere811"/>
    <w:basedOn w:val="Elnota"/>
    <w:rsid w:val="00592F24"/>
  </w:style>
  <w:style w:type="paragraph" w:customStyle="1" w:styleId="El-911">
    <w:name w:val="El-911"/>
    <w:basedOn w:val="Elpunto"/>
    <w:rsid w:val="00592F24"/>
    <w:pPr>
      <w:ind w:firstLine="0"/>
    </w:pPr>
  </w:style>
  <w:style w:type="paragraph" w:customStyle="1" w:styleId="Elpunto2911">
    <w:name w:val="El_punto2911"/>
    <w:basedOn w:val="Elpunto"/>
    <w:rsid w:val="00592F24"/>
    <w:pPr>
      <w:ind w:left="567" w:hanging="283"/>
    </w:pPr>
  </w:style>
  <w:style w:type="paragraph" w:customStyle="1" w:styleId="StileTabelleAllineatoasinistra711">
    <w:name w:val="Stile Tabelle + Allineato a sinistra711"/>
    <w:basedOn w:val="Tabelle"/>
    <w:rsid w:val="00592F24"/>
    <w:rPr>
      <w:rFonts w:eastAsia="Times New Roman"/>
      <w:szCs w:val="20"/>
    </w:rPr>
  </w:style>
  <w:style w:type="paragraph" w:customStyle="1" w:styleId="tit3711">
    <w:name w:val="tit3711"/>
    <w:basedOn w:val="Standard"/>
    <w:rsid w:val="00592F24"/>
    <w:pPr>
      <w:spacing w:before="480"/>
    </w:pPr>
    <w:rPr>
      <w:rFonts w:ascii="Arial" w:hAnsi="Arial" w:cs="Arial"/>
      <w:b/>
      <w:bCs/>
      <w:color w:val="006699"/>
      <w:sz w:val="20"/>
      <w:szCs w:val="20"/>
    </w:rPr>
  </w:style>
  <w:style w:type="paragraph" w:customStyle="1" w:styleId="corpo711">
    <w:name w:val="corpo711"/>
    <w:basedOn w:val="Standard"/>
    <w:rsid w:val="00592F24"/>
    <w:pPr>
      <w:spacing w:before="120" w:after="120"/>
      <w:ind w:right="100"/>
      <w:jc w:val="both"/>
    </w:pPr>
    <w:rPr>
      <w:rFonts w:ascii="Arial" w:hAnsi="Arial" w:cs="Arial"/>
      <w:color w:val="000000"/>
      <w:sz w:val="18"/>
      <w:szCs w:val="18"/>
    </w:rPr>
  </w:style>
  <w:style w:type="paragraph" w:customStyle="1" w:styleId="tit2711">
    <w:name w:val="tit2711"/>
    <w:basedOn w:val="Standard"/>
    <w:rsid w:val="00592F24"/>
    <w:pPr>
      <w:spacing w:before="400" w:after="60"/>
    </w:pPr>
    <w:rPr>
      <w:rFonts w:ascii="Arial" w:hAnsi="Arial" w:cs="Arial"/>
      <w:b/>
      <w:bCs/>
      <w:color w:val="006699"/>
      <w:sz w:val="22"/>
      <w:szCs w:val="22"/>
    </w:rPr>
  </w:style>
  <w:style w:type="paragraph" w:customStyle="1" w:styleId="corpotab7110">
    <w:name w:val="corpotab711"/>
    <w:basedOn w:val="Standard"/>
    <w:rsid w:val="00592F24"/>
    <w:pPr>
      <w:spacing w:before="20" w:after="20"/>
      <w:ind w:left="40" w:right="40"/>
    </w:pPr>
    <w:rPr>
      <w:rFonts w:ascii="Arial" w:hAnsi="Arial" w:cs="Arial"/>
      <w:color w:val="000000"/>
      <w:sz w:val="18"/>
      <w:szCs w:val="18"/>
    </w:rPr>
  </w:style>
  <w:style w:type="paragraph" w:customStyle="1" w:styleId="Normale2711">
    <w:name w:val="Normale 2711"/>
    <w:basedOn w:val="Standard"/>
    <w:rsid w:val="00592F24"/>
    <w:pPr>
      <w:spacing w:before="120"/>
      <w:ind w:left="567" w:right="567"/>
    </w:pPr>
    <w:rPr>
      <w:sz w:val="22"/>
      <w:szCs w:val="20"/>
    </w:rPr>
  </w:style>
  <w:style w:type="paragraph" w:customStyle="1" w:styleId="tit4711">
    <w:name w:val="tit4711"/>
    <w:basedOn w:val="Standard"/>
    <w:rsid w:val="00592F24"/>
    <w:pPr>
      <w:spacing w:before="120"/>
    </w:pPr>
    <w:rPr>
      <w:rFonts w:ascii="Arial" w:hAnsi="Arial" w:cs="Arial"/>
      <w:b/>
      <w:bCs/>
      <w:i/>
      <w:iCs/>
      <w:color w:val="006699"/>
      <w:sz w:val="18"/>
      <w:szCs w:val="18"/>
    </w:rPr>
  </w:style>
  <w:style w:type="paragraph" w:customStyle="1" w:styleId="CorpoCarattereCarattere711">
    <w:name w:val="Corpo Carattere Carattere711"/>
    <w:basedOn w:val="Standard"/>
    <w:rsid w:val="00592F24"/>
    <w:pPr>
      <w:spacing w:before="120" w:after="120"/>
      <w:ind w:left="284"/>
      <w:jc w:val="both"/>
    </w:pPr>
    <w:rPr>
      <w:spacing w:val="-2"/>
    </w:rPr>
  </w:style>
  <w:style w:type="paragraph" w:customStyle="1" w:styleId="rgsufficio1711">
    <w:name w:val="rgs_ufficio1711"/>
    <w:basedOn w:val="Standard"/>
    <w:rsid w:val="00592F24"/>
    <w:pPr>
      <w:jc w:val="center"/>
    </w:pPr>
    <w:rPr>
      <w:smallCaps/>
      <w:sz w:val="16"/>
      <w:szCs w:val="20"/>
    </w:rPr>
  </w:style>
  <w:style w:type="paragraph" w:customStyle="1" w:styleId="rgsoggetto611">
    <w:name w:val="rgs_oggetto611"/>
    <w:basedOn w:val="Standard"/>
    <w:rsid w:val="00592F24"/>
    <w:pPr>
      <w:ind w:left="1000" w:hanging="1000"/>
    </w:pPr>
    <w:rPr>
      <w:sz w:val="20"/>
      <w:szCs w:val="20"/>
    </w:rPr>
  </w:style>
  <w:style w:type="paragraph" w:customStyle="1" w:styleId="StileGlossarioDefCorsivo711">
    <w:name w:val="Stile GlossarioDef + Corsivo711"/>
    <w:basedOn w:val="GlossarioDef"/>
    <w:rsid w:val="00592F24"/>
    <w:rPr>
      <w:i/>
      <w:iCs/>
      <w:spacing w:val="-2"/>
    </w:rPr>
  </w:style>
  <w:style w:type="paragraph" w:customStyle="1" w:styleId="corpocarattere711">
    <w:name w:val="corpocarattere711"/>
    <w:basedOn w:val="Standard"/>
    <w:rsid w:val="00592F24"/>
    <w:pPr>
      <w:spacing w:before="280" w:after="280"/>
    </w:pPr>
    <w:rPr>
      <w:rFonts w:ascii="Arial Unicode MS" w:eastAsia="Arial Unicode MS" w:hAnsi="Arial Unicode MS" w:cs="Arial Unicode MS"/>
    </w:rPr>
  </w:style>
  <w:style w:type="paragraph" w:customStyle="1" w:styleId="0proposta711">
    <w:name w:val="0_proposta711"/>
    <w:basedOn w:val="Standard"/>
    <w:rsid w:val="00592F24"/>
    <w:pPr>
      <w:spacing w:after="120"/>
      <w:jc w:val="both"/>
    </w:pPr>
  </w:style>
  <w:style w:type="paragraph" w:customStyle="1" w:styleId="rgscorpodeltesto711">
    <w:name w:val="rgs_corpodeltesto711"/>
    <w:basedOn w:val="Standard"/>
    <w:rsid w:val="00592F24"/>
    <w:pPr>
      <w:spacing w:after="120" w:line="360" w:lineRule="auto"/>
      <w:ind w:firstLine="799"/>
      <w:jc w:val="both"/>
    </w:pPr>
    <w:rPr>
      <w:szCs w:val="20"/>
    </w:rPr>
  </w:style>
  <w:style w:type="paragraph" w:customStyle="1" w:styleId="StileEvidenziatoreNonGrassetto411">
    <w:name w:val="Stile Evidenziatore + Non Grassetto411"/>
    <w:basedOn w:val="Evidenziatore"/>
    <w:rsid w:val="00592F24"/>
  </w:style>
  <w:style w:type="paragraph" w:customStyle="1" w:styleId="CM114711">
    <w:name w:val="CM114711"/>
    <w:basedOn w:val="Standard"/>
    <w:next w:val="Standard"/>
    <w:rsid w:val="00592F24"/>
    <w:pPr>
      <w:widowControl w:val="0"/>
      <w:autoSpaceDE w:val="0"/>
      <w:spacing w:after="105"/>
      <w:ind w:right="508"/>
    </w:pPr>
  </w:style>
  <w:style w:type="paragraph" w:customStyle="1" w:styleId="testo1711">
    <w:name w:val="testo1711"/>
    <w:basedOn w:val="Standard"/>
    <w:rsid w:val="00592F24"/>
    <w:pPr>
      <w:widowControl w:val="0"/>
      <w:ind w:left="426" w:right="-1"/>
      <w:jc w:val="both"/>
    </w:pPr>
    <w:rPr>
      <w:sz w:val="22"/>
      <w:szCs w:val="20"/>
    </w:rPr>
  </w:style>
  <w:style w:type="paragraph" w:customStyle="1" w:styleId="ElnotaCarattere1411">
    <w:name w:val="El_nota Carattere1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1411">
    <w:name w:val="Corpo Carattere Carattere Carattere1411"/>
    <w:basedOn w:val="Standard"/>
    <w:rsid w:val="00592F24"/>
    <w:pPr>
      <w:spacing w:before="120" w:after="120"/>
      <w:ind w:left="284"/>
      <w:jc w:val="both"/>
    </w:pPr>
    <w:rPr>
      <w:spacing w:val="-2"/>
    </w:rPr>
  </w:style>
  <w:style w:type="paragraph" w:customStyle="1" w:styleId="Elpunto1411">
    <w:name w:val="El_punto1411"/>
    <w:basedOn w:val="Puntoelenco"/>
    <w:rsid w:val="00592F24"/>
    <w:pPr>
      <w:spacing w:before="60" w:after="60"/>
      <w:ind w:left="0" w:firstLine="0"/>
    </w:pPr>
  </w:style>
  <w:style w:type="paragraph" w:customStyle="1" w:styleId="Dida1411">
    <w:name w:val="Dida1411"/>
    <w:basedOn w:val="WW-Didascalia"/>
    <w:rsid w:val="00592F24"/>
  </w:style>
  <w:style w:type="paragraph" w:customStyle="1" w:styleId="Ellettera21411">
    <w:name w:val="El_lettera21411"/>
    <w:basedOn w:val="Ellettera"/>
    <w:rsid w:val="00592F24"/>
  </w:style>
  <w:style w:type="paragraph" w:customStyle="1" w:styleId="EltracciatoCarattereCarattere1411">
    <w:name w:val="El_tracciato Carattere Carattere1411"/>
    <w:basedOn w:val="ElnotaCarattere"/>
    <w:rsid w:val="00592F24"/>
    <w:pPr>
      <w:ind w:left="0" w:firstLine="0"/>
    </w:pPr>
  </w:style>
  <w:style w:type="paragraph" w:customStyle="1" w:styleId="Evidenziatore1411">
    <w:name w:val="Evidenziatore1411"/>
    <w:basedOn w:val="Standard"/>
    <w:rsid w:val="00592F24"/>
    <w:pPr>
      <w:spacing w:before="120" w:after="140"/>
      <w:jc w:val="both"/>
    </w:pPr>
    <w:rPr>
      <w:rFonts w:cs="Arial"/>
      <w:b/>
      <w:spacing w:val="-2"/>
    </w:rPr>
  </w:style>
  <w:style w:type="paragraph" w:customStyle="1" w:styleId="Figura1411">
    <w:name w:val="Figura1411"/>
    <w:basedOn w:val="Standard"/>
    <w:rsid w:val="00592F24"/>
    <w:pPr>
      <w:keepNext/>
      <w:spacing w:before="240" w:after="120"/>
      <w:jc w:val="center"/>
    </w:pPr>
  </w:style>
  <w:style w:type="paragraph" w:customStyle="1" w:styleId="Tabelle1411">
    <w:name w:val="Tabelle1411"/>
    <w:basedOn w:val="Standard"/>
    <w:rsid w:val="00592F24"/>
    <w:pPr>
      <w:spacing w:before="120" w:after="360"/>
    </w:pPr>
    <w:rPr>
      <w:rFonts w:eastAsia="Arial Unicode MS"/>
    </w:rPr>
  </w:style>
  <w:style w:type="paragraph" w:customStyle="1" w:styleId="Corpolettera1411">
    <w:name w:val="Corpo_lettera1411"/>
    <w:basedOn w:val="Standard"/>
    <w:rsid w:val="00592F24"/>
    <w:pPr>
      <w:spacing w:before="120" w:after="120"/>
      <w:ind w:firstLine="340"/>
      <w:jc w:val="both"/>
    </w:pPr>
    <w:rPr>
      <w:rFonts w:cs="Arial"/>
      <w:spacing w:val="-2"/>
    </w:rPr>
  </w:style>
  <w:style w:type="paragraph" w:customStyle="1" w:styleId="Elnotalettera1411">
    <w:name w:val="El_notalettera1411"/>
    <w:basedOn w:val="Elnota"/>
    <w:rsid w:val="00592F24"/>
    <w:pPr>
      <w:ind w:left="616" w:hanging="360"/>
    </w:pPr>
  </w:style>
  <w:style w:type="paragraph" w:customStyle="1" w:styleId="Elnota1411">
    <w:name w:val="El_nota1411"/>
    <w:basedOn w:val="Nota"/>
    <w:rsid w:val="00592F24"/>
    <w:pPr>
      <w:ind w:left="567" w:hanging="283"/>
    </w:pPr>
  </w:style>
  <w:style w:type="paragraph" w:customStyle="1" w:styleId="EltracciatoCarattere1411">
    <w:name w:val="El_tracciato Carattere1411"/>
    <w:basedOn w:val="Elnota"/>
    <w:rsid w:val="00592F24"/>
  </w:style>
  <w:style w:type="paragraph" w:customStyle="1" w:styleId="El-1411">
    <w:name w:val="El-1411"/>
    <w:basedOn w:val="Elpunto"/>
    <w:rsid w:val="00592F24"/>
    <w:pPr>
      <w:ind w:left="0" w:firstLine="0"/>
    </w:pPr>
  </w:style>
  <w:style w:type="paragraph" w:customStyle="1" w:styleId="Elpunto21411">
    <w:name w:val="El_punto21411"/>
    <w:basedOn w:val="Elpunto"/>
    <w:rsid w:val="00592F24"/>
    <w:pPr>
      <w:ind w:left="1440" w:hanging="360"/>
    </w:pPr>
  </w:style>
  <w:style w:type="paragraph" w:customStyle="1" w:styleId="Corpo1611">
    <w:name w:val="Corpo1611"/>
    <w:basedOn w:val="Standard"/>
    <w:rsid w:val="00592F24"/>
    <w:pPr>
      <w:spacing w:before="120" w:after="120"/>
      <w:jc w:val="both"/>
    </w:pPr>
    <w:rPr>
      <w:rFonts w:cs="Arial"/>
      <w:spacing w:val="-2"/>
    </w:rPr>
  </w:style>
  <w:style w:type="paragraph" w:customStyle="1" w:styleId="StileTabelleAllineatoasinistra1411">
    <w:name w:val="Stile Tabelle + Allineato a sinistra1411"/>
    <w:basedOn w:val="Tabelle"/>
    <w:rsid w:val="00592F24"/>
    <w:rPr>
      <w:rFonts w:eastAsia="Times New Roman"/>
      <w:szCs w:val="20"/>
    </w:rPr>
  </w:style>
  <w:style w:type="paragraph" w:customStyle="1" w:styleId="tit31411">
    <w:name w:val="tit31411"/>
    <w:basedOn w:val="Standard"/>
    <w:rsid w:val="00592F24"/>
    <w:pPr>
      <w:spacing w:before="480"/>
    </w:pPr>
    <w:rPr>
      <w:rFonts w:ascii="Arial" w:hAnsi="Arial" w:cs="Arial"/>
      <w:b/>
      <w:bCs/>
      <w:color w:val="006699"/>
      <w:sz w:val="20"/>
      <w:szCs w:val="20"/>
    </w:rPr>
  </w:style>
  <w:style w:type="paragraph" w:customStyle="1" w:styleId="corpo1411">
    <w:name w:val="corpo1411"/>
    <w:basedOn w:val="Standard"/>
    <w:rsid w:val="00592F24"/>
    <w:pPr>
      <w:spacing w:before="120" w:after="120"/>
      <w:ind w:right="100"/>
      <w:jc w:val="both"/>
    </w:pPr>
    <w:rPr>
      <w:rFonts w:ascii="Arial" w:hAnsi="Arial" w:cs="Arial"/>
      <w:color w:val="000000"/>
      <w:sz w:val="18"/>
      <w:szCs w:val="18"/>
    </w:rPr>
  </w:style>
  <w:style w:type="paragraph" w:customStyle="1" w:styleId="tit21411">
    <w:name w:val="tit21411"/>
    <w:basedOn w:val="Standard"/>
    <w:rsid w:val="00592F24"/>
    <w:pPr>
      <w:spacing w:before="400" w:after="60"/>
    </w:pPr>
    <w:rPr>
      <w:rFonts w:ascii="Arial" w:hAnsi="Arial" w:cs="Arial"/>
      <w:b/>
      <w:bCs/>
      <w:color w:val="006699"/>
      <w:sz w:val="22"/>
      <w:szCs w:val="22"/>
    </w:rPr>
  </w:style>
  <w:style w:type="paragraph" w:customStyle="1" w:styleId="corpotab14110">
    <w:name w:val="corpotab1411"/>
    <w:basedOn w:val="Standard"/>
    <w:rsid w:val="00592F24"/>
    <w:pPr>
      <w:spacing w:before="20" w:after="20"/>
      <w:ind w:left="40" w:right="40"/>
    </w:pPr>
    <w:rPr>
      <w:rFonts w:ascii="Arial" w:hAnsi="Arial" w:cs="Arial"/>
      <w:color w:val="000000"/>
      <w:sz w:val="18"/>
      <w:szCs w:val="18"/>
    </w:rPr>
  </w:style>
  <w:style w:type="paragraph" w:customStyle="1" w:styleId="Normale21411">
    <w:name w:val="Normale 21411"/>
    <w:basedOn w:val="Standard"/>
    <w:rsid w:val="00592F24"/>
    <w:pPr>
      <w:spacing w:before="120"/>
      <w:ind w:left="567" w:right="567"/>
    </w:pPr>
    <w:rPr>
      <w:sz w:val="22"/>
      <w:szCs w:val="20"/>
    </w:rPr>
  </w:style>
  <w:style w:type="paragraph" w:customStyle="1" w:styleId="tit41411">
    <w:name w:val="tit41411"/>
    <w:basedOn w:val="Standard"/>
    <w:rsid w:val="00592F24"/>
    <w:pPr>
      <w:spacing w:before="120"/>
    </w:pPr>
    <w:rPr>
      <w:rFonts w:ascii="Arial" w:hAnsi="Arial" w:cs="Arial"/>
      <w:b/>
      <w:bCs/>
      <w:i/>
      <w:iCs/>
      <w:color w:val="006699"/>
      <w:sz w:val="18"/>
      <w:szCs w:val="18"/>
    </w:rPr>
  </w:style>
  <w:style w:type="paragraph" w:customStyle="1" w:styleId="CorpoCarattereCarattere1411">
    <w:name w:val="Corpo Carattere Carattere1411"/>
    <w:basedOn w:val="Standard"/>
    <w:rsid w:val="00592F24"/>
    <w:pPr>
      <w:spacing w:before="120" w:after="120"/>
      <w:ind w:left="284"/>
      <w:jc w:val="both"/>
    </w:pPr>
    <w:rPr>
      <w:spacing w:val="-2"/>
    </w:rPr>
  </w:style>
  <w:style w:type="paragraph" w:customStyle="1" w:styleId="rgsufficio11411">
    <w:name w:val="rgs_ufficio11411"/>
    <w:basedOn w:val="Standard"/>
    <w:rsid w:val="00592F24"/>
    <w:pPr>
      <w:jc w:val="center"/>
    </w:pPr>
    <w:rPr>
      <w:smallCaps/>
      <w:sz w:val="16"/>
      <w:szCs w:val="20"/>
    </w:rPr>
  </w:style>
  <w:style w:type="paragraph" w:customStyle="1" w:styleId="rgsoggetto1411">
    <w:name w:val="rgs_oggetto1411"/>
    <w:basedOn w:val="Standard"/>
    <w:rsid w:val="00592F24"/>
    <w:pPr>
      <w:ind w:left="1000" w:hanging="1000"/>
    </w:pPr>
    <w:rPr>
      <w:sz w:val="20"/>
      <w:szCs w:val="20"/>
    </w:rPr>
  </w:style>
  <w:style w:type="paragraph" w:customStyle="1" w:styleId="StileGlossarioDefCorsivo1411">
    <w:name w:val="Stile GlossarioDef + Corsivo1411"/>
    <w:basedOn w:val="GlossarioDef"/>
    <w:rsid w:val="00592F24"/>
    <w:rPr>
      <w:i/>
      <w:iCs/>
      <w:spacing w:val="-2"/>
    </w:rPr>
  </w:style>
  <w:style w:type="paragraph" w:customStyle="1" w:styleId="corpocarattere1411">
    <w:name w:val="corpocarattere1411"/>
    <w:basedOn w:val="Standard"/>
    <w:rsid w:val="00592F24"/>
    <w:pPr>
      <w:spacing w:before="280" w:after="280"/>
    </w:pPr>
    <w:rPr>
      <w:rFonts w:ascii="Arial Unicode MS" w:eastAsia="Arial Unicode MS" w:hAnsi="Arial Unicode MS" w:cs="Arial Unicode MS"/>
    </w:rPr>
  </w:style>
  <w:style w:type="paragraph" w:customStyle="1" w:styleId="0proposta1411">
    <w:name w:val="0_proposta1411"/>
    <w:basedOn w:val="Standard"/>
    <w:rsid w:val="00592F24"/>
    <w:pPr>
      <w:spacing w:after="120"/>
      <w:jc w:val="both"/>
    </w:pPr>
  </w:style>
  <w:style w:type="paragraph" w:customStyle="1" w:styleId="rgscorpodeltesto1411">
    <w:name w:val="rgs_corpodeltesto1411"/>
    <w:basedOn w:val="Standard"/>
    <w:rsid w:val="00592F24"/>
    <w:pPr>
      <w:spacing w:after="120" w:line="360" w:lineRule="auto"/>
      <w:ind w:firstLine="799"/>
      <w:jc w:val="both"/>
    </w:pPr>
    <w:rPr>
      <w:szCs w:val="20"/>
    </w:rPr>
  </w:style>
  <w:style w:type="paragraph" w:customStyle="1" w:styleId="CM1141411">
    <w:name w:val="CM1141411"/>
    <w:basedOn w:val="Standard"/>
    <w:next w:val="Standard"/>
    <w:rsid w:val="00592F24"/>
    <w:pPr>
      <w:widowControl w:val="0"/>
      <w:autoSpaceDE w:val="0"/>
      <w:spacing w:after="105"/>
      <w:ind w:right="508"/>
    </w:pPr>
  </w:style>
  <w:style w:type="paragraph" w:customStyle="1" w:styleId="testo11411">
    <w:name w:val="testo11411"/>
    <w:basedOn w:val="Standard"/>
    <w:rsid w:val="00592F24"/>
    <w:pPr>
      <w:widowControl w:val="0"/>
      <w:ind w:left="426" w:right="-1"/>
      <w:jc w:val="both"/>
    </w:pPr>
    <w:rPr>
      <w:sz w:val="22"/>
      <w:szCs w:val="20"/>
    </w:rPr>
  </w:style>
  <w:style w:type="paragraph" w:customStyle="1" w:styleId="ElnotaCarattere2411">
    <w:name w:val="El_nota Carattere2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2411">
    <w:name w:val="Corpo Carattere Carattere Carattere2411"/>
    <w:basedOn w:val="Standard"/>
    <w:rsid w:val="00592F24"/>
    <w:pPr>
      <w:spacing w:before="120" w:after="120"/>
      <w:ind w:left="284"/>
      <w:jc w:val="both"/>
    </w:pPr>
    <w:rPr>
      <w:spacing w:val="-2"/>
    </w:rPr>
  </w:style>
  <w:style w:type="paragraph" w:customStyle="1" w:styleId="Elpunto3411">
    <w:name w:val="El_punto3411"/>
    <w:basedOn w:val="Puntoelenco"/>
    <w:rsid w:val="00592F24"/>
    <w:pPr>
      <w:spacing w:before="60" w:after="60"/>
      <w:ind w:left="0" w:firstLine="0"/>
    </w:pPr>
  </w:style>
  <w:style w:type="paragraph" w:customStyle="1" w:styleId="Dida2411">
    <w:name w:val="Dida2411"/>
    <w:basedOn w:val="WW-Didascalia"/>
    <w:rsid w:val="00592F24"/>
  </w:style>
  <w:style w:type="paragraph" w:customStyle="1" w:styleId="Ellettera22411">
    <w:name w:val="El_lettera22411"/>
    <w:basedOn w:val="Ellettera"/>
    <w:rsid w:val="00592F24"/>
  </w:style>
  <w:style w:type="paragraph" w:customStyle="1" w:styleId="EltracciatoCarattereCarattere2411">
    <w:name w:val="El_tracciato Carattere Carattere2411"/>
    <w:basedOn w:val="ElnotaCarattere"/>
    <w:rsid w:val="00592F24"/>
    <w:pPr>
      <w:ind w:left="0" w:firstLine="0"/>
    </w:pPr>
  </w:style>
  <w:style w:type="paragraph" w:customStyle="1" w:styleId="Evidenziatore2411">
    <w:name w:val="Evidenziatore2411"/>
    <w:basedOn w:val="Standard"/>
    <w:rsid w:val="00592F24"/>
    <w:pPr>
      <w:spacing w:before="120" w:after="140"/>
      <w:jc w:val="both"/>
    </w:pPr>
    <w:rPr>
      <w:rFonts w:cs="Arial"/>
      <w:b/>
      <w:spacing w:val="-2"/>
    </w:rPr>
  </w:style>
  <w:style w:type="paragraph" w:customStyle="1" w:styleId="Figura2411">
    <w:name w:val="Figura2411"/>
    <w:basedOn w:val="Standard"/>
    <w:rsid w:val="00592F24"/>
    <w:pPr>
      <w:keepNext/>
      <w:spacing w:before="240" w:after="120"/>
      <w:jc w:val="center"/>
    </w:pPr>
  </w:style>
  <w:style w:type="paragraph" w:customStyle="1" w:styleId="Tabelle2411">
    <w:name w:val="Tabelle2411"/>
    <w:basedOn w:val="Standard"/>
    <w:rsid w:val="00592F24"/>
    <w:pPr>
      <w:spacing w:before="120" w:after="360"/>
    </w:pPr>
    <w:rPr>
      <w:rFonts w:eastAsia="Arial Unicode MS"/>
    </w:rPr>
  </w:style>
  <w:style w:type="paragraph" w:customStyle="1" w:styleId="Corpolettera2411">
    <w:name w:val="Corpo_lettera2411"/>
    <w:basedOn w:val="Standard"/>
    <w:rsid w:val="00592F24"/>
    <w:pPr>
      <w:spacing w:before="120" w:after="120"/>
      <w:ind w:firstLine="340"/>
      <w:jc w:val="both"/>
    </w:pPr>
    <w:rPr>
      <w:rFonts w:cs="Arial"/>
      <w:spacing w:val="-2"/>
    </w:rPr>
  </w:style>
  <w:style w:type="paragraph" w:customStyle="1" w:styleId="Elnotalettera2411">
    <w:name w:val="El_notalettera2411"/>
    <w:basedOn w:val="Elnota"/>
    <w:rsid w:val="00592F24"/>
    <w:pPr>
      <w:ind w:left="616" w:hanging="360"/>
    </w:pPr>
  </w:style>
  <w:style w:type="paragraph" w:customStyle="1" w:styleId="Elnota2411">
    <w:name w:val="El_nota2411"/>
    <w:basedOn w:val="Nota"/>
    <w:rsid w:val="00592F24"/>
    <w:pPr>
      <w:ind w:left="567" w:hanging="283"/>
    </w:pPr>
  </w:style>
  <w:style w:type="paragraph" w:customStyle="1" w:styleId="EltracciatoCarattere2411">
    <w:name w:val="El_tracciato Carattere2411"/>
    <w:basedOn w:val="Elnota"/>
    <w:rsid w:val="00592F24"/>
  </w:style>
  <w:style w:type="paragraph" w:customStyle="1" w:styleId="El-2411">
    <w:name w:val="El-2411"/>
    <w:basedOn w:val="Elpunto"/>
    <w:rsid w:val="00592F24"/>
    <w:pPr>
      <w:ind w:left="0" w:firstLine="0"/>
    </w:pPr>
  </w:style>
  <w:style w:type="paragraph" w:customStyle="1" w:styleId="Elpunto22411">
    <w:name w:val="El_punto22411"/>
    <w:basedOn w:val="Elpunto"/>
    <w:rsid w:val="00592F24"/>
    <w:pPr>
      <w:ind w:left="1440" w:hanging="360"/>
    </w:pPr>
  </w:style>
  <w:style w:type="paragraph" w:customStyle="1" w:styleId="Corpo2411">
    <w:name w:val="Corpo2411"/>
    <w:basedOn w:val="Standard"/>
    <w:rsid w:val="00592F24"/>
    <w:pPr>
      <w:spacing w:before="120" w:after="120"/>
      <w:jc w:val="both"/>
    </w:pPr>
    <w:rPr>
      <w:rFonts w:cs="Arial"/>
      <w:spacing w:val="-2"/>
    </w:rPr>
  </w:style>
  <w:style w:type="paragraph" w:customStyle="1" w:styleId="StileTabelleAllineatoasinistra2411">
    <w:name w:val="Stile Tabelle + Allineato a sinistra2411"/>
    <w:basedOn w:val="Tabelle"/>
    <w:rsid w:val="00592F24"/>
    <w:rPr>
      <w:rFonts w:eastAsia="Times New Roman"/>
      <w:szCs w:val="20"/>
    </w:rPr>
  </w:style>
  <w:style w:type="paragraph" w:customStyle="1" w:styleId="tit32411">
    <w:name w:val="tit32411"/>
    <w:basedOn w:val="Standard"/>
    <w:rsid w:val="00592F24"/>
    <w:pPr>
      <w:spacing w:before="480"/>
    </w:pPr>
    <w:rPr>
      <w:rFonts w:ascii="Arial" w:hAnsi="Arial" w:cs="Arial"/>
      <w:b/>
      <w:bCs/>
      <w:color w:val="006699"/>
      <w:sz w:val="20"/>
      <w:szCs w:val="20"/>
    </w:rPr>
  </w:style>
  <w:style w:type="paragraph" w:customStyle="1" w:styleId="corpo24110">
    <w:name w:val="corpo2411"/>
    <w:basedOn w:val="Standard"/>
    <w:rsid w:val="00592F24"/>
    <w:pPr>
      <w:spacing w:before="120" w:after="120"/>
      <w:ind w:right="100"/>
      <w:jc w:val="both"/>
    </w:pPr>
    <w:rPr>
      <w:rFonts w:ascii="Arial" w:hAnsi="Arial" w:cs="Arial"/>
      <w:color w:val="000000"/>
      <w:sz w:val="18"/>
      <w:szCs w:val="18"/>
    </w:rPr>
  </w:style>
  <w:style w:type="paragraph" w:customStyle="1" w:styleId="tit22411">
    <w:name w:val="tit22411"/>
    <w:basedOn w:val="Standard"/>
    <w:rsid w:val="00592F24"/>
    <w:pPr>
      <w:spacing w:before="400" w:after="60"/>
    </w:pPr>
    <w:rPr>
      <w:rFonts w:ascii="Arial" w:hAnsi="Arial" w:cs="Arial"/>
      <w:b/>
      <w:bCs/>
      <w:color w:val="006699"/>
      <w:sz w:val="22"/>
      <w:szCs w:val="22"/>
    </w:rPr>
  </w:style>
  <w:style w:type="paragraph" w:customStyle="1" w:styleId="corpotab24110">
    <w:name w:val="corpotab2411"/>
    <w:basedOn w:val="Standard"/>
    <w:rsid w:val="00592F24"/>
    <w:pPr>
      <w:spacing w:before="20" w:after="20"/>
      <w:ind w:left="40" w:right="40"/>
    </w:pPr>
    <w:rPr>
      <w:rFonts w:ascii="Arial" w:hAnsi="Arial" w:cs="Arial"/>
      <w:color w:val="000000"/>
      <w:sz w:val="18"/>
      <w:szCs w:val="18"/>
    </w:rPr>
  </w:style>
  <w:style w:type="paragraph" w:customStyle="1" w:styleId="Normale22411">
    <w:name w:val="Normale 22411"/>
    <w:basedOn w:val="Standard"/>
    <w:rsid w:val="00592F24"/>
    <w:pPr>
      <w:spacing w:before="120"/>
      <w:ind w:left="567" w:right="567"/>
    </w:pPr>
    <w:rPr>
      <w:sz w:val="22"/>
      <w:szCs w:val="20"/>
    </w:rPr>
  </w:style>
  <w:style w:type="paragraph" w:customStyle="1" w:styleId="tit42411">
    <w:name w:val="tit42411"/>
    <w:basedOn w:val="Standard"/>
    <w:rsid w:val="00592F24"/>
    <w:pPr>
      <w:spacing w:before="120"/>
    </w:pPr>
    <w:rPr>
      <w:rFonts w:ascii="Arial" w:hAnsi="Arial" w:cs="Arial"/>
      <w:b/>
      <w:bCs/>
      <w:i/>
      <w:iCs/>
      <w:color w:val="006699"/>
      <w:sz w:val="18"/>
      <w:szCs w:val="18"/>
    </w:rPr>
  </w:style>
  <w:style w:type="paragraph" w:customStyle="1" w:styleId="CorpoCarattereCarattere2411">
    <w:name w:val="Corpo Carattere Carattere2411"/>
    <w:basedOn w:val="Standard"/>
    <w:rsid w:val="00592F24"/>
    <w:pPr>
      <w:spacing w:before="120" w:after="120"/>
      <w:ind w:left="284"/>
      <w:jc w:val="both"/>
    </w:pPr>
    <w:rPr>
      <w:spacing w:val="-2"/>
    </w:rPr>
  </w:style>
  <w:style w:type="paragraph" w:customStyle="1" w:styleId="rgsufficio12411">
    <w:name w:val="rgs_ufficio12411"/>
    <w:basedOn w:val="Standard"/>
    <w:rsid w:val="00592F24"/>
    <w:pPr>
      <w:jc w:val="center"/>
    </w:pPr>
    <w:rPr>
      <w:smallCaps/>
      <w:sz w:val="16"/>
      <w:szCs w:val="20"/>
    </w:rPr>
  </w:style>
  <w:style w:type="paragraph" w:customStyle="1" w:styleId="rgsoggetto2411">
    <w:name w:val="rgs_oggetto2411"/>
    <w:basedOn w:val="Standard"/>
    <w:rsid w:val="00592F24"/>
    <w:pPr>
      <w:ind w:left="1000" w:hanging="1000"/>
    </w:pPr>
    <w:rPr>
      <w:sz w:val="20"/>
      <w:szCs w:val="20"/>
    </w:rPr>
  </w:style>
  <w:style w:type="paragraph" w:customStyle="1" w:styleId="StileGlossarioDefCorsivo2411">
    <w:name w:val="Stile GlossarioDef + Corsivo2411"/>
    <w:basedOn w:val="GlossarioDef"/>
    <w:rsid w:val="00592F24"/>
    <w:rPr>
      <w:i/>
      <w:iCs/>
      <w:spacing w:val="-2"/>
    </w:rPr>
  </w:style>
  <w:style w:type="paragraph" w:customStyle="1" w:styleId="corpocarattere2411">
    <w:name w:val="corpocarattere2411"/>
    <w:basedOn w:val="Standard"/>
    <w:rsid w:val="00592F24"/>
    <w:pPr>
      <w:spacing w:before="280" w:after="280"/>
    </w:pPr>
    <w:rPr>
      <w:rFonts w:ascii="Arial Unicode MS" w:eastAsia="Arial Unicode MS" w:hAnsi="Arial Unicode MS" w:cs="Arial Unicode MS"/>
    </w:rPr>
  </w:style>
  <w:style w:type="paragraph" w:customStyle="1" w:styleId="0proposta2411">
    <w:name w:val="0_proposta2411"/>
    <w:basedOn w:val="Standard"/>
    <w:rsid w:val="00592F24"/>
    <w:pPr>
      <w:spacing w:after="120"/>
      <w:jc w:val="both"/>
    </w:pPr>
  </w:style>
  <w:style w:type="paragraph" w:customStyle="1" w:styleId="rgscorpodeltesto2411">
    <w:name w:val="rgs_corpodeltesto2411"/>
    <w:basedOn w:val="Standard"/>
    <w:rsid w:val="00592F24"/>
    <w:pPr>
      <w:spacing w:after="120" w:line="360" w:lineRule="auto"/>
      <w:ind w:firstLine="799"/>
      <w:jc w:val="both"/>
    </w:pPr>
    <w:rPr>
      <w:szCs w:val="20"/>
    </w:rPr>
  </w:style>
  <w:style w:type="paragraph" w:customStyle="1" w:styleId="CM1142411">
    <w:name w:val="CM1142411"/>
    <w:basedOn w:val="Standard"/>
    <w:next w:val="Standard"/>
    <w:rsid w:val="00592F24"/>
    <w:pPr>
      <w:widowControl w:val="0"/>
      <w:autoSpaceDE w:val="0"/>
      <w:spacing w:after="105"/>
      <w:ind w:right="508"/>
    </w:pPr>
  </w:style>
  <w:style w:type="paragraph" w:customStyle="1" w:styleId="testo12411">
    <w:name w:val="testo12411"/>
    <w:basedOn w:val="Standard"/>
    <w:rsid w:val="00592F24"/>
    <w:pPr>
      <w:widowControl w:val="0"/>
      <w:ind w:left="426" w:right="-1"/>
      <w:jc w:val="both"/>
    </w:pPr>
    <w:rPr>
      <w:sz w:val="22"/>
      <w:szCs w:val="20"/>
    </w:rPr>
  </w:style>
  <w:style w:type="paragraph" w:customStyle="1" w:styleId="Corpo11711">
    <w:name w:val="Corpo11711"/>
    <w:basedOn w:val="Standard"/>
    <w:rsid w:val="00592F24"/>
    <w:pPr>
      <w:spacing w:before="120" w:after="120"/>
      <w:jc w:val="both"/>
    </w:pPr>
    <w:rPr>
      <w:rFonts w:cs="Arial"/>
      <w:spacing w:val="-2"/>
    </w:rPr>
  </w:style>
  <w:style w:type="paragraph" w:customStyle="1" w:styleId="Corpo111411">
    <w:name w:val="Corpo111411"/>
    <w:basedOn w:val="Standard"/>
    <w:rsid w:val="00592F24"/>
    <w:pPr>
      <w:spacing w:before="120" w:after="120"/>
      <w:jc w:val="both"/>
    </w:pPr>
    <w:rPr>
      <w:rFonts w:cs="Arial"/>
      <w:spacing w:val="-2"/>
    </w:rPr>
  </w:style>
  <w:style w:type="paragraph" w:customStyle="1" w:styleId="Elpunto4411">
    <w:name w:val="El_punto4411"/>
    <w:basedOn w:val="Puntoelenco"/>
    <w:rsid w:val="00592F24"/>
    <w:pPr>
      <w:spacing w:before="60" w:after="60"/>
    </w:pPr>
  </w:style>
  <w:style w:type="paragraph" w:customStyle="1" w:styleId="Figura3411">
    <w:name w:val="Figura3411"/>
    <w:basedOn w:val="Standard"/>
    <w:rsid w:val="00592F24"/>
    <w:pPr>
      <w:keepNext/>
      <w:spacing w:before="240" w:after="120"/>
      <w:jc w:val="center"/>
    </w:pPr>
  </w:style>
  <w:style w:type="paragraph" w:customStyle="1" w:styleId="Elnota3411">
    <w:name w:val="El_nota3411"/>
    <w:basedOn w:val="Standard"/>
    <w:rsid w:val="00592F24"/>
    <w:pPr>
      <w:spacing w:before="80" w:after="80"/>
      <w:ind w:left="284" w:hanging="284"/>
    </w:pPr>
    <w:rPr>
      <w:rFonts w:ascii="Arial" w:hAnsi="Arial" w:cs="Arial"/>
      <w:bCs/>
      <w:sz w:val="18"/>
      <w:szCs w:val="3276"/>
    </w:rPr>
  </w:style>
  <w:style w:type="paragraph" w:customStyle="1" w:styleId="Elpunto23411">
    <w:name w:val="El_punto23411"/>
    <w:basedOn w:val="Elpunto"/>
    <w:rsid w:val="00592F24"/>
    <w:pPr>
      <w:ind w:left="567" w:hanging="283"/>
    </w:pPr>
  </w:style>
  <w:style w:type="paragraph" w:customStyle="1" w:styleId="Corpo3411">
    <w:name w:val="Corpo3411"/>
    <w:basedOn w:val="Standard"/>
    <w:rsid w:val="00592F24"/>
    <w:pPr>
      <w:spacing w:before="120" w:after="120"/>
      <w:jc w:val="both"/>
    </w:pPr>
    <w:rPr>
      <w:rFonts w:cs="Arial"/>
      <w:spacing w:val="-2"/>
    </w:rPr>
  </w:style>
  <w:style w:type="paragraph" w:customStyle="1" w:styleId="Elnotalettera3411">
    <w:name w:val="El_notalettera3411"/>
    <w:basedOn w:val="Elnota"/>
    <w:rsid w:val="00592F24"/>
    <w:pPr>
      <w:ind w:left="616" w:hanging="360"/>
    </w:pPr>
  </w:style>
  <w:style w:type="paragraph" w:customStyle="1" w:styleId="EltracciatoCarattere3411">
    <w:name w:val="El_tracciato Carattere3411"/>
    <w:basedOn w:val="Elnota"/>
    <w:rsid w:val="00592F24"/>
  </w:style>
  <w:style w:type="paragraph" w:customStyle="1" w:styleId="El-3411">
    <w:name w:val="El-3411"/>
    <w:basedOn w:val="Elpunto"/>
    <w:rsid w:val="00592F24"/>
  </w:style>
  <w:style w:type="paragraph" w:customStyle="1" w:styleId="Corpo112411">
    <w:name w:val="Corpo112411"/>
    <w:basedOn w:val="Standard"/>
    <w:rsid w:val="00592F24"/>
    <w:pPr>
      <w:spacing w:before="120" w:after="120"/>
      <w:jc w:val="both"/>
    </w:pPr>
    <w:rPr>
      <w:rFonts w:cs="Arial"/>
      <w:spacing w:val="-2"/>
    </w:rPr>
  </w:style>
  <w:style w:type="paragraph" w:customStyle="1" w:styleId="Corpo4411">
    <w:name w:val="Corpo4411"/>
    <w:basedOn w:val="Standard"/>
    <w:rsid w:val="00592F24"/>
    <w:pPr>
      <w:spacing w:before="120" w:after="120"/>
      <w:jc w:val="both"/>
    </w:pPr>
    <w:rPr>
      <w:rFonts w:cs="Arial"/>
      <w:spacing w:val="-2"/>
    </w:rPr>
  </w:style>
  <w:style w:type="paragraph" w:customStyle="1" w:styleId="Elpunto24411">
    <w:name w:val="El_punto24411"/>
    <w:basedOn w:val="Elpunto"/>
    <w:rsid w:val="00592F24"/>
    <w:pPr>
      <w:ind w:left="0" w:firstLine="0"/>
    </w:pPr>
  </w:style>
  <w:style w:type="paragraph" w:customStyle="1" w:styleId="Elpunto5411">
    <w:name w:val="El_punto5411"/>
    <w:basedOn w:val="Puntoelenco"/>
    <w:rsid w:val="00592F24"/>
    <w:pPr>
      <w:spacing w:before="60" w:after="60"/>
    </w:pPr>
  </w:style>
  <w:style w:type="paragraph" w:customStyle="1" w:styleId="Elnota4411">
    <w:name w:val="El_nota4411"/>
    <w:basedOn w:val="Nota"/>
    <w:rsid w:val="00592F24"/>
    <w:pPr>
      <w:ind w:left="567" w:hanging="283"/>
    </w:pPr>
  </w:style>
  <w:style w:type="paragraph" w:customStyle="1" w:styleId="El-4411">
    <w:name w:val="El-4411"/>
    <w:basedOn w:val="Elpunto"/>
    <w:rsid w:val="00592F24"/>
  </w:style>
  <w:style w:type="paragraph" w:customStyle="1" w:styleId="Evidenziatore3411">
    <w:name w:val="Evidenziatore3411"/>
    <w:basedOn w:val="Standard"/>
    <w:rsid w:val="00592F24"/>
    <w:pPr>
      <w:spacing w:before="120" w:after="140"/>
      <w:jc w:val="both"/>
    </w:pPr>
    <w:rPr>
      <w:rFonts w:cs="Arial"/>
      <w:b/>
      <w:spacing w:val="-2"/>
    </w:rPr>
  </w:style>
  <w:style w:type="paragraph" w:customStyle="1" w:styleId="Elnota5411">
    <w:name w:val="El_nota5411"/>
    <w:basedOn w:val="Standard"/>
    <w:rsid w:val="00592F24"/>
    <w:pPr>
      <w:spacing w:before="80" w:after="80"/>
      <w:ind w:left="567" w:hanging="283"/>
    </w:pPr>
    <w:rPr>
      <w:rFonts w:ascii="Arial" w:hAnsi="Arial" w:cs="Arial"/>
      <w:bCs/>
      <w:sz w:val="18"/>
      <w:szCs w:val="3276"/>
    </w:rPr>
  </w:style>
  <w:style w:type="paragraph" w:customStyle="1" w:styleId="ElnotaCarattere3411">
    <w:name w:val="El_nota Carattere3411"/>
    <w:basedOn w:val="Standard"/>
    <w:rsid w:val="00592F24"/>
    <w:pPr>
      <w:spacing w:before="80" w:after="80"/>
      <w:ind w:left="567" w:hanging="284"/>
      <w:jc w:val="both"/>
    </w:pPr>
    <w:rPr>
      <w:rFonts w:ascii="Arial" w:hAnsi="Arial" w:cs="Arial"/>
      <w:bCs/>
      <w:spacing w:val="-2"/>
      <w:sz w:val="18"/>
      <w:szCs w:val="3276"/>
    </w:rPr>
  </w:style>
  <w:style w:type="paragraph" w:customStyle="1" w:styleId="CorpoCarattereCarattereCarattere3411">
    <w:name w:val="Corpo Carattere Carattere Carattere3411"/>
    <w:basedOn w:val="Standard"/>
    <w:rsid w:val="00592F24"/>
    <w:pPr>
      <w:spacing w:before="120" w:after="120"/>
      <w:ind w:left="284"/>
      <w:jc w:val="both"/>
    </w:pPr>
    <w:rPr>
      <w:spacing w:val="-2"/>
    </w:rPr>
  </w:style>
  <w:style w:type="paragraph" w:customStyle="1" w:styleId="Elpunto6411">
    <w:name w:val="El_punto6411"/>
    <w:basedOn w:val="Puntoelenco"/>
    <w:rsid w:val="00592F24"/>
    <w:pPr>
      <w:spacing w:before="60" w:after="60"/>
      <w:ind w:left="0" w:firstLine="0"/>
    </w:pPr>
  </w:style>
  <w:style w:type="paragraph" w:customStyle="1" w:styleId="Dida3411">
    <w:name w:val="Dida3411"/>
    <w:basedOn w:val="WW-Didascalia"/>
    <w:rsid w:val="00592F24"/>
  </w:style>
  <w:style w:type="paragraph" w:customStyle="1" w:styleId="Ellettera23411">
    <w:name w:val="El_lettera23411"/>
    <w:basedOn w:val="Ellettera"/>
    <w:rsid w:val="00592F24"/>
  </w:style>
  <w:style w:type="paragraph" w:customStyle="1" w:styleId="EltracciatoCarattereCarattere3411">
    <w:name w:val="El_tracciato Carattere Carattere3411"/>
    <w:basedOn w:val="ElnotaCarattere"/>
    <w:rsid w:val="00592F24"/>
    <w:pPr>
      <w:ind w:left="0" w:firstLine="0"/>
    </w:pPr>
  </w:style>
  <w:style w:type="paragraph" w:customStyle="1" w:styleId="Evidenziatore4411">
    <w:name w:val="Evidenziatore4411"/>
    <w:basedOn w:val="Standard"/>
    <w:rsid w:val="00592F24"/>
    <w:pPr>
      <w:spacing w:before="120" w:after="140"/>
      <w:jc w:val="both"/>
    </w:pPr>
    <w:rPr>
      <w:rFonts w:cs="Arial"/>
      <w:b/>
      <w:spacing w:val="-2"/>
    </w:rPr>
  </w:style>
  <w:style w:type="paragraph" w:customStyle="1" w:styleId="Figura4411">
    <w:name w:val="Figura4411"/>
    <w:basedOn w:val="Standard"/>
    <w:rsid w:val="00592F24"/>
    <w:pPr>
      <w:keepNext/>
      <w:spacing w:before="240" w:after="120"/>
      <w:jc w:val="center"/>
    </w:pPr>
  </w:style>
  <w:style w:type="paragraph" w:customStyle="1" w:styleId="Tabelle3411">
    <w:name w:val="Tabelle3411"/>
    <w:basedOn w:val="Standard"/>
    <w:rsid w:val="00592F24"/>
    <w:pPr>
      <w:spacing w:before="120" w:after="360"/>
    </w:pPr>
    <w:rPr>
      <w:rFonts w:eastAsia="Arial Unicode MS"/>
    </w:rPr>
  </w:style>
  <w:style w:type="paragraph" w:customStyle="1" w:styleId="Corpolettera3411">
    <w:name w:val="Corpo_lettera3411"/>
    <w:basedOn w:val="Standard"/>
    <w:rsid w:val="00592F24"/>
    <w:pPr>
      <w:spacing w:before="120" w:after="120"/>
      <w:ind w:firstLine="340"/>
      <w:jc w:val="both"/>
    </w:pPr>
    <w:rPr>
      <w:rFonts w:cs="Arial"/>
      <w:spacing w:val="-2"/>
    </w:rPr>
  </w:style>
  <w:style w:type="paragraph" w:customStyle="1" w:styleId="Elnotalettera4411">
    <w:name w:val="El_notalettera4411"/>
    <w:basedOn w:val="Elnota"/>
    <w:rsid w:val="00592F24"/>
    <w:pPr>
      <w:ind w:left="616" w:hanging="360"/>
    </w:pPr>
  </w:style>
  <w:style w:type="paragraph" w:customStyle="1" w:styleId="Elnota6411">
    <w:name w:val="El_nota6411"/>
    <w:basedOn w:val="Nota"/>
    <w:rsid w:val="00592F24"/>
    <w:pPr>
      <w:ind w:left="567" w:hanging="283"/>
    </w:pPr>
  </w:style>
  <w:style w:type="paragraph" w:customStyle="1" w:styleId="EltracciatoCarattere4411">
    <w:name w:val="El_tracciato Carattere4411"/>
    <w:basedOn w:val="Elnota"/>
    <w:rsid w:val="00592F24"/>
  </w:style>
  <w:style w:type="paragraph" w:customStyle="1" w:styleId="El-5411">
    <w:name w:val="El-5411"/>
    <w:basedOn w:val="Elpunto"/>
    <w:rsid w:val="00592F24"/>
    <w:pPr>
      <w:ind w:left="0" w:firstLine="0"/>
    </w:pPr>
  </w:style>
  <w:style w:type="paragraph" w:customStyle="1" w:styleId="Elpunto25411">
    <w:name w:val="El_punto25411"/>
    <w:basedOn w:val="Elpunto"/>
    <w:rsid w:val="00592F24"/>
    <w:pPr>
      <w:ind w:left="1440" w:hanging="360"/>
    </w:pPr>
  </w:style>
  <w:style w:type="paragraph" w:customStyle="1" w:styleId="Corpo5411">
    <w:name w:val="Corpo5411"/>
    <w:basedOn w:val="Standard"/>
    <w:rsid w:val="00592F24"/>
    <w:pPr>
      <w:spacing w:before="120" w:after="120"/>
      <w:jc w:val="both"/>
    </w:pPr>
    <w:rPr>
      <w:rFonts w:cs="Arial"/>
      <w:spacing w:val="-2"/>
    </w:rPr>
  </w:style>
  <w:style w:type="paragraph" w:customStyle="1" w:styleId="StileTabelleAllineatoasinistra3411">
    <w:name w:val="Stile Tabelle + Allineato a sinistra3411"/>
    <w:basedOn w:val="Tabelle"/>
    <w:rsid w:val="00592F24"/>
    <w:rPr>
      <w:rFonts w:eastAsia="Times New Roman"/>
      <w:szCs w:val="20"/>
    </w:rPr>
  </w:style>
  <w:style w:type="paragraph" w:customStyle="1" w:styleId="tit33411">
    <w:name w:val="tit33411"/>
    <w:basedOn w:val="Standard"/>
    <w:rsid w:val="00592F24"/>
    <w:pPr>
      <w:spacing w:before="480"/>
    </w:pPr>
    <w:rPr>
      <w:rFonts w:ascii="Arial" w:hAnsi="Arial" w:cs="Arial"/>
      <w:b/>
      <w:bCs/>
      <w:color w:val="006699"/>
      <w:sz w:val="20"/>
      <w:szCs w:val="20"/>
    </w:rPr>
  </w:style>
  <w:style w:type="paragraph" w:customStyle="1" w:styleId="corpo34110">
    <w:name w:val="corpo3411"/>
    <w:basedOn w:val="Standard"/>
    <w:rsid w:val="00592F24"/>
    <w:pPr>
      <w:spacing w:before="120" w:after="120"/>
      <w:ind w:right="100"/>
      <w:jc w:val="both"/>
    </w:pPr>
    <w:rPr>
      <w:rFonts w:ascii="Arial" w:hAnsi="Arial" w:cs="Arial"/>
      <w:color w:val="000000"/>
      <w:sz w:val="18"/>
      <w:szCs w:val="18"/>
    </w:rPr>
  </w:style>
  <w:style w:type="paragraph" w:customStyle="1" w:styleId="tit23411">
    <w:name w:val="tit23411"/>
    <w:basedOn w:val="Standard"/>
    <w:rsid w:val="00592F24"/>
    <w:pPr>
      <w:spacing w:before="400" w:after="60"/>
    </w:pPr>
    <w:rPr>
      <w:rFonts w:ascii="Arial" w:hAnsi="Arial" w:cs="Arial"/>
      <w:b/>
      <w:bCs/>
      <w:color w:val="006699"/>
      <w:sz w:val="22"/>
      <w:szCs w:val="22"/>
    </w:rPr>
  </w:style>
  <w:style w:type="paragraph" w:customStyle="1" w:styleId="corpotab34110">
    <w:name w:val="corpotab3411"/>
    <w:basedOn w:val="Standard"/>
    <w:rsid w:val="00592F24"/>
    <w:pPr>
      <w:spacing w:before="20" w:after="20"/>
      <w:ind w:left="40" w:right="40"/>
    </w:pPr>
    <w:rPr>
      <w:rFonts w:ascii="Arial" w:hAnsi="Arial" w:cs="Arial"/>
      <w:color w:val="000000"/>
      <w:sz w:val="18"/>
      <w:szCs w:val="18"/>
    </w:rPr>
  </w:style>
  <w:style w:type="paragraph" w:customStyle="1" w:styleId="Normale23411">
    <w:name w:val="Normale 23411"/>
    <w:basedOn w:val="Standard"/>
    <w:rsid w:val="00592F24"/>
    <w:pPr>
      <w:spacing w:before="120"/>
      <w:ind w:left="567" w:right="567"/>
    </w:pPr>
    <w:rPr>
      <w:sz w:val="22"/>
      <w:szCs w:val="20"/>
    </w:rPr>
  </w:style>
  <w:style w:type="paragraph" w:customStyle="1" w:styleId="tit43411">
    <w:name w:val="tit43411"/>
    <w:basedOn w:val="Standard"/>
    <w:rsid w:val="00592F24"/>
    <w:pPr>
      <w:spacing w:before="120"/>
    </w:pPr>
    <w:rPr>
      <w:rFonts w:ascii="Arial" w:hAnsi="Arial" w:cs="Arial"/>
      <w:b/>
      <w:bCs/>
      <w:i/>
      <w:iCs/>
      <w:color w:val="006699"/>
      <w:sz w:val="18"/>
      <w:szCs w:val="18"/>
    </w:rPr>
  </w:style>
  <w:style w:type="paragraph" w:customStyle="1" w:styleId="CorpoCarattereCarattere3411">
    <w:name w:val="Corpo Carattere Carattere3411"/>
    <w:basedOn w:val="Standard"/>
    <w:rsid w:val="00592F24"/>
    <w:pPr>
      <w:spacing w:before="120" w:after="120"/>
      <w:ind w:left="284"/>
      <w:jc w:val="both"/>
    </w:pPr>
    <w:rPr>
      <w:spacing w:val="-2"/>
    </w:rPr>
  </w:style>
  <w:style w:type="paragraph" w:customStyle="1" w:styleId="rgsufficio13411">
    <w:name w:val="rgs_ufficio13411"/>
    <w:basedOn w:val="Standard"/>
    <w:rsid w:val="00592F24"/>
    <w:pPr>
      <w:jc w:val="center"/>
    </w:pPr>
    <w:rPr>
      <w:smallCaps/>
      <w:sz w:val="16"/>
      <w:szCs w:val="20"/>
    </w:rPr>
  </w:style>
  <w:style w:type="paragraph" w:customStyle="1" w:styleId="rgsoggetto3411">
    <w:name w:val="rgs_oggetto3411"/>
    <w:basedOn w:val="Standard"/>
    <w:rsid w:val="00592F24"/>
    <w:pPr>
      <w:ind w:left="1000" w:hanging="1000"/>
    </w:pPr>
    <w:rPr>
      <w:sz w:val="20"/>
      <w:szCs w:val="20"/>
    </w:rPr>
  </w:style>
  <w:style w:type="paragraph" w:customStyle="1" w:styleId="StileGlossarioDefCorsivo3411">
    <w:name w:val="Stile GlossarioDef + Corsivo3411"/>
    <w:basedOn w:val="GlossarioDef"/>
    <w:rsid w:val="00592F24"/>
    <w:rPr>
      <w:i/>
      <w:iCs/>
      <w:spacing w:val="-2"/>
    </w:rPr>
  </w:style>
  <w:style w:type="paragraph" w:customStyle="1" w:styleId="corpocarattere3411">
    <w:name w:val="corpocarattere3411"/>
    <w:basedOn w:val="Standard"/>
    <w:rsid w:val="00592F24"/>
    <w:pPr>
      <w:spacing w:before="280" w:after="280"/>
    </w:pPr>
    <w:rPr>
      <w:rFonts w:ascii="Arial Unicode MS" w:eastAsia="Arial Unicode MS" w:hAnsi="Arial Unicode MS" w:cs="Arial Unicode MS"/>
    </w:rPr>
  </w:style>
  <w:style w:type="paragraph" w:customStyle="1" w:styleId="0proposta3411">
    <w:name w:val="0_proposta3411"/>
    <w:basedOn w:val="Standard"/>
    <w:rsid w:val="00592F24"/>
    <w:pPr>
      <w:spacing w:after="120"/>
      <w:jc w:val="both"/>
    </w:pPr>
  </w:style>
  <w:style w:type="paragraph" w:customStyle="1" w:styleId="rgscorpodeltesto3411">
    <w:name w:val="rgs_corpodeltesto3411"/>
    <w:basedOn w:val="Standard"/>
    <w:rsid w:val="00592F24"/>
    <w:pPr>
      <w:spacing w:after="120" w:line="360" w:lineRule="auto"/>
      <w:ind w:firstLine="799"/>
      <w:jc w:val="both"/>
    </w:pPr>
    <w:rPr>
      <w:szCs w:val="20"/>
    </w:rPr>
  </w:style>
  <w:style w:type="paragraph" w:customStyle="1" w:styleId="CM1143411">
    <w:name w:val="CM1143411"/>
    <w:basedOn w:val="Standard"/>
    <w:next w:val="Standard"/>
    <w:rsid w:val="00592F24"/>
    <w:pPr>
      <w:widowControl w:val="0"/>
      <w:autoSpaceDE w:val="0"/>
      <w:spacing w:after="105"/>
      <w:ind w:right="508"/>
    </w:pPr>
  </w:style>
  <w:style w:type="paragraph" w:customStyle="1" w:styleId="testo13411">
    <w:name w:val="testo13411"/>
    <w:basedOn w:val="Standard"/>
    <w:rsid w:val="00592F24"/>
    <w:pPr>
      <w:widowControl w:val="0"/>
      <w:ind w:left="426" w:right="-1"/>
      <w:jc w:val="both"/>
    </w:pPr>
    <w:rPr>
      <w:sz w:val="22"/>
      <w:szCs w:val="20"/>
    </w:rPr>
  </w:style>
  <w:style w:type="paragraph" w:customStyle="1" w:styleId="Corpo12411">
    <w:name w:val="Corpo12411"/>
    <w:basedOn w:val="Standard"/>
    <w:rsid w:val="00592F24"/>
    <w:pPr>
      <w:spacing w:before="120" w:after="120"/>
      <w:jc w:val="both"/>
    </w:pPr>
    <w:rPr>
      <w:rFonts w:cs="Arial"/>
      <w:spacing w:val="-2"/>
    </w:rPr>
  </w:style>
  <w:style w:type="paragraph" w:customStyle="1" w:styleId="Corpo113411">
    <w:name w:val="Corpo113411"/>
    <w:basedOn w:val="Standard"/>
    <w:rsid w:val="00592F24"/>
    <w:pPr>
      <w:spacing w:before="120" w:after="120"/>
      <w:jc w:val="both"/>
    </w:pPr>
    <w:rPr>
      <w:rFonts w:cs="Arial"/>
      <w:spacing w:val="-2"/>
    </w:rPr>
  </w:style>
  <w:style w:type="paragraph" w:customStyle="1" w:styleId="Corpotesto411">
    <w:name w:val="Corpo testo411"/>
    <w:basedOn w:val="Standard"/>
    <w:rsid w:val="00592F24"/>
    <w:pPr>
      <w:spacing w:before="240"/>
      <w:ind w:left="907"/>
    </w:pPr>
    <w:rPr>
      <w:lang w:val="en-US"/>
    </w:rPr>
  </w:style>
  <w:style w:type="paragraph" w:customStyle="1" w:styleId="ElnotaCarattere10">
    <w:name w:val="El_nota Carattere10"/>
    <w:basedOn w:val="Standard"/>
    <w:rsid w:val="00592F24"/>
    <w:pPr>
      <w:spacing w:before="80" w:after="80"/>
      <w:ind w:left="284" w:hanging="284"/>
      <w:jc w:val="both"/>
    </w:pPr>
    <w:rPr>
      <w:rFonts w:ascii="Arial" w:hAnsi="Arial" w:cs="Arial"/>
      <w:bCs/>
      <w:spacing w:val="-2"/>
      <w:sz w:val="18"/>
      <w:szCs w:val="3276"/>
    </w:rPr>
  </w:style>
  <w:style w:type="paragraph" w:customStyle="1" w:styleId="Nota17">
    <w:name w:val="Nota1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0">
    <w:name w:val="Corpo Carattere Carattere Carattere10"/>
    <w:basedOn w:val="Standard"/>
    <w:rsid w:val="00592F24"/>
    <w:pPr>
      <w:spacing w:before="120" w:after="120"/>
      <w:ind w:left="284"/>
      <w:jc w:val="both"/>
    </w:pPr>
    <w:rPr>
      <w:spacing w:val="-2"/>
    </w:rPr>
  </w:style>
  <w:style w:type="paragraph" w:customStyle="1" w:styleId="Elpunto19">
    <w:name w:val="El_punto19"/>
    <w:basedOn w:val="Puntoelenco"/>
    <w:rsid w:val="00592F24"/>
    <w:pPr>
      <w:spacing w:before="60" w:after="60"/>
    </w:pPr>
  </w:style>
  <w:style w:type="paragraph" w:customStyle="1" w:styleId="Copertina19">
    <w:name w:val="Copertina19"/>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Corpo80">
    <w:name w:val="Corpo8"/>
    <w:basedOn w:val="Standard"/>
    <w:rsid w:val="00592F24"/>
    <w:pPr>
      <w:spacing w:before="120" w:after="120"/>
      <w:jc w:val="both"/>
    </w:pPr>
    <w:rPr>
      <w:rFonts w:cs="Arial"/>
      <w:spacing w:val="-2"/>
    </w:rPr>
  </w:style>
  <w:style w:type="paragraph" w:customStyle="1" w:styleId="Spazio10">
    <w:name w:val="Spazio10"/>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00">
    <w:name w:val="Corpo_tab10"/>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0">
    <w:name w:val="Destinatari10"/>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0">
    <w:name w:val="Dida10"/>
    <w:basedOn w:val="WW-Didascalia"/>
    <w:rsid w:val="00592F24"/>
  </w:style>
  <w:style w:type="paragraph" w:customStyle="1" w:styleId="Ellettera17">
    <w:name w:val="El_lettera1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0">
    <w:name w:val="El_lettera210"/>
    <w:basedOn w:val="Ellettera"/>
    <w:rsid w:val="00592F24"/>
  </w:style>
  <w:style w:type="paragraph" w:customStyle="1" w:styleId="EltracciatoCarattereCarattere10">
    <w:name w:val="El_tracciato Carattere Carattere10"/>
    <w:basedOn w:val="ElnotaCarattere"/>
    <w:rsid w:val="00592F24"/>
    <w:pPr>
      <w:ind w:left="0"/>
    </w:pPr>
  </w:style>
  <w:style w:type="paragraph" w:customStyle="1" w:styleId="Evidenziatore17">
    <w:name w:val="Evidenziatore17"/>
    <w:basedOn w:val="Standard"/>
    <w:rsid w:val="00592F24"/>
    <w:pPr>
      <w:spacing w:before="120" w:after="140"/>
      <w:jc w:val="both"/>
    </w:pPr>
    <w:rPr>
      <w:rFonts w:cs="Arial"/>
      <w:b/>
      <w:spacing w:val="-2"/>
    </w:rPr>
  </w:style>
  <w:style w:type="paragraph" w:customStyle="1" w:styleId="Figura17">
    <w:name w:val="Figura17"/>
    <w:basedOn w:val="Standard"/>
    <w:rsid w:val="00592F24"/>
    <w:pPr>
      <w:keepNext/>
      <w:spacing w:before="240" w:after="120"/>
      <w:jc w:val="center"/>
    </w:pPr>
  </w:style>
  <w:style w:type="paragraph" w:customStyle="1" w:styleId="Oggetto10">
    <w:name w:val="Oggetto10"/>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0">
    <w:name w:val="Tabelle10"/>
    <w:basedOn w:val="Standard"/>
    <w:rsid w:val="00592F24"/>
    <w:pPr>
      <w:spacing w:before="120" w:after="360"/>
    </w:pPr>
    <w:rPr>
      <w:rFonts w:eastAsia="Arial Unicode MS"/>
    </w:rPr>
  </w:style>
  <w:style w:type="paragraph" w:customStyle="1" w:styleId="Tittab18">
    <w:name w:val="Tit_tab18"/>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0">
    <w:name w:val="Corpo_lettera10"/>
    <w:basedOn w:val="Standard"/>
    <w:rsid w:val="00592F24"/>
    <w:pPr>
      <w:spacing w:before="120" w:after="120"/>
      <w:ind w:firstLine="340"/>
      <w:jc w:val="both"/>
    </w:pPr>
    <w:rPr>
      <w:rFonts w:cs="Arial"/>
      <w:spacing w:val="-2"/>
    </w:rPr>
  </w:style>
  <w:style w:type="paragraph" w:customStyle="1" w:styleId="GlossarioDef17">
    <w:name w:val="GlossarioDef1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7">
    <w:name w:val="El_notalettera17"/>
    <w:basedOn w:val="Elnota"/>
    <w:rsid w:val="00592F24"/>
    <w:pPr>
      <w:ind w:left="616" w:hanging="360"/>
    </w:pPr>
  </w:style>
  <w:style w:type="paragraph" w:customStyle="1" w:styleId="Elnota19">
    <w:name w:val="El_nota19"/>
    <w:basedOn w:val="Nota"/>
    <w:rsid w:val="00592F24"/>
    <w:pPr>
      <w:ind w:left="284" w:hanging="284"/>
    </w:pPr>
  </w:style>
  <w:style w:type="paragraph" w:customStyle="1" w:styleId="Elnumero210">
    <w:name w:val="El_numero210"/>
    <w:basedOn w:val="Standard"/>
    <w:rsid w:val="00592F24"/>
    <w:pPr>
      <w:spacing w:before="40" w:after="40"/>
      <w:ind w:left="851"/>
    </w:pPr>
    <w:rPr>
      <w:rFonts w:cs="Arial"/>
      <w:szCs w:val="20"/>
    </w:rPr>
  </w:style>
  <w:style w:type="paragraph" w:customStyle="1" w:styleId="EltracciatoCarattere17">
    <w:name w:val="El_tracciato Carattere17"/>
    <w:basedOn w:val="Elnota"/>
    <w:rsid w:val="00592F24"/>
  </w:style>
  <w:style w:type="paragraph" w:customStyle="1" w:styleId="El-18">
    <w:name w:val="El-18"/>
    <w:basedOn w:val="Elpunto"/>
    <w:rsid w:val="00592F24"/>
    <w:pPr>
      <w:ind w:firstLine="0"/>
    </w:pPr>
  </w:style>
  <w:style w:type="paragraph" w:customStyle="1" w:styleId="Elpunto218">
    <w:name w:val="El_punto218"/>
    <w:basedOn w:val="Elpunto"/>
    <w:rsid w:val="00592F24"/>
    <w:pPr>
      <w:ind w:left="567" w:hanging="283"/>
    </w:pPr>
  </w:style>
  <w:style w:type="paragraph" w:customStyle="1" w:styleId="Parola10">
    <w:name w:val="Parola10"/>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7">
    <w:name w:val="Esempio1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0">
    <w:name w:val="Stile Tabelle + Allineato a sinistra10"/>
    <w:basedOn w:val="Tabelle"/>
    <w:rsid w:val="00592F24"/>
    <w:rPr>
      <w:rFonts w:eastAsia="Times New Roman"/>
      <w:szCs w:val="20"/>
    </w:rPr>
  </w:style>
  <w:style w:type="paragraph" w:customStyle="1" w:styleId="tit310">
    <w:name w:val="tit310"/>
    <w:basedOn w:val="Standard"/>
    <w:rsid w:val="00592F24"/>
    <w:pPr>
      <w:spacing w:before="480"/>
    </w:pPr>
    <w:rPr>
      <w:rFonts w:ascii="Arial" w:hAnsi="Arial" w:cs="Arial"/>
      <w:b/>
      <w:bCs/>
      <w:color w:val="006699"/>
      <w:sz w:val="20"/>
      <w:szCs w:val="20"/>
    </w:rPr>
  </w:style>
  <w:style w:type="paragraph" w:customStyle="1" w:styleId="corpo100">
    <w:name w:val="corpo10"/>
    <w:basedOn w:val="Standard"/>
    <w:rsid w:val="00592F24"/>
    <w:pPr>
      <w:spacing w:before="120" w:after="120"/>
      <w:ind w:right="100"/>
      <w:jc w:val="both"/>
    </w:pPr>
    <w:rPr>
      <w:rFonts w:ascii="Arial" w:hAnsi="Arial" w:cs="Arial"/>
      <w:color w:val="000000"/>
      <w:sz w:val="18"/>
      <w:szCs w:val="18"/>
    </w:rPr>
  </w:style>
  <w:style w:type="paragraph" w:customStyle="1" w:styleId="tit210">
    <w:name w:val="tit210"/>
    <w:basedOn w:val="Standard"/>
    <w:rsid w:val="00592F24"/>
    <w:pPr>
      <w:spacing w:before="400" w:after="60"/>
    </w:pPr>
    <w:rPr>
      <w:rFonts w:ascii="Arial" w:hAnsi="Arial" w:cs="Arial"/>
      <w:b/>
      <w:bCs/>
      <w:color w:val="006699"/>
      <w:sz w:val="22"/>
      <w:szCs w:val="22"/>
    </w:rPr>
  </w:style>
  <w:style w:type="paragraph" w:customStyle="1" w:styleId="corpotab101">
    <w:name w:val="corpotab10"/>
    <w:basedOn w:val="Standard"/>
    <w:rsid w:val="00592F24"/>
    <w:pPr>
      <w:spacing w:before="20" w:after="20"/>
      <w:ind w:left="40" w:right="40"/>
    </w:pPr>
    <w:rPr>
      <w:rFonts w:ascii="Arial" w:hAnsi="Arial" w:cs="Arial"/>
      <w:color w:val="000000"/>
      <w:sz w:val="18"/>
      <w:szCs w:val="18"/>
    </w:rPr>
  </w:style>
  <w:style w:type="paragraph" w:customStyle="1" w:styleId="Normale210">
    <w:name w:val="Normale 210"/>
    <w:basedOn w:val="Standard"/>
    <w:rsid w:val="00592F24"/>
    <w:pPr>
      <w:spacing w:before="120"/>
      <w:ind w:left="567" w:right="567"/>
    </w:pPr>
    <w:rPr>
      <w:sz w:val="22"/>
      <w:szCs w:val="20"/>
    </w:rPr>
  </w:style>
  <w:style w:type="paragraph" w:customStyle="1" w:styleId="tit410">
    <w:name w:val="tit410"/>
    <w:basedOn w:val="Standard"/>
    <w:rsid w:val="00592F24"/>
    <w:pPr>
      <w:spacing w:before="120"/>
    </w:pPr>
    <w:rPr>
      <w:rFonts w:ascii="Arial" w:hAnsi="Arial" w:cs="Arial"/>
      <w:b/>
      <w:bCs/>
      <w:i/>
      <w:iCs/>
      <w:color w:val="006699"/>
      <w:sz w:val="18"/>
      <w:szCs w:val="18"/>
    </w:rPr>
  </w:style>
  <w:style w:type="paragraph" w:customStyle="1" w:styleId="CorpoCarattereCarattere10">
    <w:name w:val="Corpo Carattere Carattere10"/>
    <w:basedOn w:val="Standard"/>
    <w:rsid w:val="00592F24"/>
    <w:pPr>
      <w:spacing w:before="120" w:after="120"/>
      <w:ind w:left="284"/>
      <w:jc w:val="both"/>
    </w:pPr>
    <w:rPr>
      <w:spacing w:val="-2"/>
    </w:rPr>
  </w:style>
  <w:style w:type="paragraph" w:customStyle="1" w:styleId="rgsufficio110">
    <w:name w:val="rgs_ufficio110"/>
    <w:basedOn w:val="Standard"/>
    <w:rsid w:val="00592F24"/>
    <w:pPr>
      <w:jc w:val="center"/>
    </w:pPr>
    <w:rPr>
      <w:smallCaps/>
      <w:sz w:val="16"/>
      <w:szCs w:val="20"/>
    </w:rPr>
  </w:style>
  <w:style w:type="paragraph" w:customStyle="1" w:styleId="rgsoggetto9">
    <w:name w:val="rgs_oggetto9"/>
    <w:basedOn w:val="Standard"/>
    <w:rsid w:val="00592F24"/>
    <w:pPr>
      <w:ind w:left="1000" w:hanging="1000"/>
    </w:pPr>
    <w:rPr>
      <w:sz w:val="20"/>
      <w:szCs w:val="20"/>
    </w:rPr>
  </w:style>
  <w:style w:type="paragraph" w:customStyle="1" w:styleId="StileGlossarioDefCorsivo10">
    <w:name w:val="Stile GlossarioDef + Corsivo10"/>
    <w:basedOn w:val="GlossarioDef"/>
    <w:rsid w:val="00592F24"/>
    <w:rPr>
      <w:i/>
      <w:iCs/>
      <w:spacing w:val="-2"/>
    </w:rPr>
  </w:style>
  <w:style w:type="paragraph" w:customStyle="1" w:styleId="corpocarattere100">
    <w:name w:val="corpocarattere10"/>
    <w:basedOn w:val="Standard"/>
    <w:rsid w:val="00592F24"/>
    <w:pPr>
      <w:spacing w:before="280" w:after="280"/>
    </w:pPr>
    <w:rPr>
      <w:rFonts w:ascii="Arial Unicode MS" w:eastAsia="Arial Unicode MS" w:hAnsi="Arial Unicode MS" w:cs="Arial Unicode MS"/>
    </w:rPr>
  </w:style>
  <w:style w:type="paragraph" w:customStyle="1" w:styleId="0proposta10">
    <w:name w:val="0_proposta10"/>
    <w:basedOn w:val="Standard"/>
    <w:rsid w:val="00592F24"/>
    <w:pPr>
      <w:spacing w:after="120"/>
      <w:jc w:val="both"/>
    </w:pPr>
  </w:style>
  <w:style w:type="paragraph" w:customStyle="1" w:styleId="rgscorpodeltesto10">
    <w:name w:val="rgs_corpodeltesto10"/>
    <w:basedOn w:val="Standard"/>
    <w:rsid w:val="00592F24"/>
    <w:pPr>
      <w:spacing w:after="120" w:line="360" w:lineRule="auto"/>
      <w:ind w:firstLine="799"/>
      <w:jc w:val="both"/>
    </w:pPr>
    <w:rPr>
      <w:szCs w:val="20"/>
    </w:rPr>
  </w:style>
  <w:style w:type="paragraph" w:customStyle="1" w:styleId="StileEvidenziatoreNonGrassetto7">
    <w:name w:val="Stile Evidenziatore + Non Grassetto7"/>
    <w:basedOn w:val="Evidenziatore"/>
    <w:rsid w:val="00592F24"/>
  </w:style>
  <w:style w:type="paragraph" w:customStyle="1" w:styleId="CM11410">
    <w:name w:val="CM11410"/>
    <w:basedOn w:val="Standard"/>
    <w:next w:val="Standard"/>
    <w:rsid w:val="00592F24"/>
    <w:pPr>
      <w:widowControl w:val="0"/>
      <w:autoSpaceDE w:val="0"/>
      <w:spacing w:after="105"/>
      <w:ind w:right="508"/>
    </w:pPr>
  </w:style>
  <w:style w:type="paragraph" w:customStyle="1" w:styleId="Default10">
    <w:name w:val="Default10"/>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0">
    <w:name w:val="testo110"/>
    <w:basedOn w:val="Standard"/>
    <w:rsid w:val="00592F24"/>
    <w:pPr>
      <w:widowControl w:val="0"/>
      <w:ind w:left="426" w:right="-1"/>
      <w:jc w:val="both"/>
    </w:pPr>
    <w:rPr>
      <w:sz w:val="22"/>
      <w:szCs w:val="20"/>
    </w:rPr>
  </w:style>
  <w:style w:type="paragraph" w:customStyle="1" w:styleId="ElnotaCarattere17">
    <w:name w:val="El_nota Carattere17"/>
    <w:basedOn w:val="Standard"/>
    <w:rsid w:val="00592F24"/>
    <w:pPr>
      <w:spacing w:before="80" w:after="80"/>
      <w:ind w:left="567" w:hanging="284"/>
      <w:jc w:val="both"/>
    </w:pPr>
    <w:rPr>
      <w:rFonts w:ascii="Arial" w:hAnsi="Arial" w:cs="Arial"/>
      <w:bCs/>
      <w:spacing w:val="-2"/>
      <w:sz w:val="18"/>
      <w:szCs w:val="3276"/>
    </w:rPr>
  </w:style>
  <w:style w:type="paragraph" w:customStyle="1" w:styleId="Nota18">
    <w:name w:val="Nota18"/>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17">
    <w:name w:val="Corpo Carattere Carattere Carattere17"/>
    <w:basedOn w:val="Standard"/>
    <w:rsid w:val="00592F24"/>
    <w:pPr>
      <w:spacing w:before="120" w:after="120"/>
      <w:ind w:left="284"/>
      <w:jc w:val="both"/>
    </w:pPr>
    <w:rPr>
      <w:spacing w:val="-2"/>
    </w:rPr>
  </w:style>
  <w:style w:type="paragraph" w:customStyle="1" w:styleId="Elpunto110">
    <w:name w:val="El_punto110"/>
    <w:basedOn w:val="Puntoelenco"/>
    <w:rsid w:val="00592F24"/>
    <w:pPr>
      <w:spacing w:before="60" w:after="60"/>
      <w:ind w:left="0" w:firstLine="0"/>
    </w:pPr>
  </w:style>
  <w:style w:type="paragraph" w:customStyle="1" w:styleId="Copertina110">
    <w:name w:val="Copertina110"/>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17">
    <w:name w:val="Spazio1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17">
    <w:name w:val="Corpo_tab1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17">
    <w:name w:val="Destinatari1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17">
    <w:name w:val="Dida17"/>
    <w:basedOn w:val="WW-Didascalia"/>
    <w:rsid w:val="00592F24"/>
  </w:style>
  <w:style w:type="paragraph" w:customStyle="1" w:styleId="Ellettera18">
    <w:name w:val="El_lettera18"/>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17">
    <w:name w:val="El_lettera217"/>
    <w:basedOn w:val="Ellettera"/>
    <w:rsid w:val="00592F24"/>
  </w:style>
  <w:style w:type="paragraph" w:customStyle="1" w:styleId="EltracciatoCarattereCarattere17">
    <w:name w:val="El_tracciato Carattere Carattere17"/>
    <w:basedOn w:val="ElnotaCarattere"/>
    <w:rsid w:val="00592F24"/>
    <w:pPr>
      <w:ind w:left="0" w:firstLine="0"/>
    </w:pPr>
  </w:style>
  <w:style w:type="paragraph" w:customStyle="1" w:styleId="Evidenziatore18">
    <w:name w:val="Evidenziatore18"/>
    <w:basedOn w:val="Standard"/>
    <w:rsid w:val="00592F24"/>
    <w:pPr>
      <w:spacing w:before="120" w:after="140"/>
      <w:jc w:val="both"/>
    </w:pPr>
    <w:rPr>
      <w:rFonts w:cs="Arial"/>
      <w:b/>
      <w:spacing w:val="-2"/>
    </w:rPr>
  </w:style>
  <w:style w:type="paragraph" w:customStyle="1" w:styleId="Figura18">
    <w:name w:val="Figura18"/>
    <w:basedOn w:val="Standard"/>
    <w:rsid w:val="00592F24"/>
    <w:pPr>
      <w:keepNext/>
      <w:spacing w:before="240" w:after="120"/>
      <w:jc w:val="center"/>
    </w:pPr>
  </w:style>
  <w:style w:type="paragraph" w:customStyle="1" w:styleId="Oggetto17">
    <w:name w:val="Oggetto1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17">
    <w:name w:val="Tabelle17"/>
    <w:basedOn w:val="Standard"/>
    <w:rsid w:val="00592F24"/>
    <w:pPr>
      <w:spacing w:before="120" w:after="360"/>
    </w:pPr>
    <w:rPr>
      <w:rFonts w:eastAsia="Arial Unicode MS"/>
    </w:rPr>
  </w:style>
  <w:style w:type="paragraph" w:customStyle="1" w:styleId="Tittab19">
    <w:name w:val="Tit_tab19"/>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17">
    <w:name w:val="Corpo_lettera17"/>
    <w:basedOn w:val="Standard"/>
    <w:rsid w:val="00592F24"/>
    <w:pPr>
      <w:spacing w:before="120" w:after="120"/>
      <w:ind w:firstLine="340"/>
      <w:jc w:val="both"/>
    </w:pPr>
    <w:rPr>
      <w:rFonts w:cs="Arial"/>
      <w:spacing w:val="-2"/>
    </w:rPr>
  </w:style>
  <w:style w:type="paragraph" w:customStyle="1" w:styleId="GlossarioDef18">
    <w:name w:val="GlossarioDef18"/>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18">
    <w:name w:val="El_notalettera18"/>
    <w:basedOn w:val="Elnota"/>
    <w:rsid w:val="00592F24"/>
    <w:pPr>
      <w:ind w:left="616" w:hanging="360"/>
    </w:pPr>
  </w:style>
  <w:style w:type="paragraph" w:customStyle="1" w:styleId="Elnota110">
    <w:name w:val="El_nota110"/>
    <w:basedOn w:val="Nota"/>
    <w:rsid w:val="00592F24"/>
    <w:pPr>
      <w:ind w:left="567" w:hanging="283"/>
    </w:pPr>
  </w:style>
  <w:style w:type="paragraph" w:customStyle="1" w:styleId="Elnumero217">
    <w:name w:val="El_numero21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18">
    <w:name w:val="El_tracciato Carattere18"/>
    <w:basedOn w:val="Elnota"/>
    <w:rsid w:val="00592F24"/>
  </w:style>
  <w:style w:type="paragraph" w:customStyle="1" w:styleId="El-19">
    <w:name w:val="El-19"/>
    <w:basedOn w:val="Elpunto"/>
    <w:rsid w:val="00592F24"/>
    <w:pPr>
      <w:ind w:left="0" w:firstLine="0"/>
    </w:pPr>
  </w:style>
  <w:style w:type="paragraph" w:customStyle="1" w:styleId="Elpunto219">
    <w:name w:val="El_punto219"/>
    <w:basedOn w:val="Elpunto"/>
    <w:rsid w:val="00592F24"/>
    <w:pPr>
      <w:ind w:left="720" w:hanging="360"/>
    </w:pPr>
  </w:style>
  <w:style w:type="paragraph" w:customStyle="1" w:styleId="Corpo19">
    <w:name w:val="Corpo19"/>
    <w:basedOn w:val="Standard"/>
    <w:rsid w:val="00592F24"/>
    <w:pPr>
      <w:spacing w:before="120" w:after="120"/>
      <w:jc w:val="both"/>
    </w:pPr>
    <w:rPr>
      <w:rFonts w:cs="Arial"/>
      <w:spacing w:val="-2"/>
    </w:rPr>
  </w:style>
  <w:style w:type="paragraph" w:customStyle="1" w:styleId="Parola17">
    <w:name w:val="Parola1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18">
    <w:name w:val="Esempio18"/>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17">
    <w:name w:val="Stile Tabelle + Allineato a sinistra17"/>
    <w:basedOn w:val="Tabelle"/>
    <w:rsid w:val="00592F24"/>
    <w:rPr>
      <w:rFonts w:eastAsia="Times New Roman"/>
      <w:szCs w:val="20"/>
    </w:rPr>
  </w:style>
  <w:style w:type="paragraph" w:customStyle="1" w:styleId="tit317">
    <w:name w:val="tit317"/>
    <w:basedOn w:val="Standard"/>
    <w:rsid w:val="00592F24"/>
    <w:pPr>
      <w:spacing w:before="480"/>
    </w:pPr>
    <w:rPr>
      <w:rFonts w:ascii="Arial" w:hAnsi="Arial" w:cs="Arial"/>
      <w:b/>
      <w:bCs/>
      <w:color w:val="006699"/>
      <w:sz w:val="20"/>
      <w:szCs w:val="20"/>
    </w:rPr>
  </w:style>
  <w:style w:type="paragraph" w:customStyle="1" w:styleId="corpo170">
    <w:name w:val="corpo17"/>
    <w:basedOn w:val="Standard"/>
    <w:rsid w:val="00592F24"/>
    <w:pPr>
      <w:spacing w:before="120" w:after="120"/>
      <w:ind w:right="100"/>
      <w:jc w:val="both"/>
    </w:pPr>
    <w:rPr>
      <w:rFonts w:ascii="Arial" w:hAnsi="Arial" w:cs="Arial"/>
      <w:color w:val="000000"/>
      <w:sz w:val="18"/>
      <w:szCs w:val="18"/>
    </w:rPr>
  </w:style>
  <w:style w:type="paragraph" w:customStyle="1" w:styleId="tit217">
    <w:name w:val="tit217"/>
    <w:basedOn w:val="Standard"/>
    <w:rsid w:val="00592F24"/>
    <w:pPr>
      <w:spacing w:before="400" w:after="60"/>
    </w:pPr>
    <w:rPr>
      <w:rFonts w:ascii="Arial" w:hAnsi="Arial" w:cs="Arial"/>
      <w:b/>
      <w:bCs/>
      <w:color w:val="006699"/>
      <w:sz w:val="22"/>
      <w:szCs w:val="22"/>
    </w:rPr>
  </w:style>
  <w:style w:type="paragraph" w:customStyle="1" w:styleId="corpotab170">
    <w:name w:val="corpotab17"/>
    <w:basedOn w:val="Standard"/>
    <w:rsid w:val="00592F24"/>
    <w:pPr>
      <w:spacing w:before="20" w:after="20"/>
      <w:ind w:left="40" w:right="40"/>
    </w:pPr>
    <w:rPr>
      <w:rFonts w:ascii="Arial" w:hAnsi="Arial" w:cs="Arial"/>
      <w:color w:val="000000"/>
      <w:sz w:val="18"/>
      <w:szCs w:val="18"/>
    </w:rPr>
  </w:style>
  <w:style w:type="paragraph" w:customStyle="1" w:styleId="Normale217">
    <w:name w:val="Normale 217"/>
    <w:basedOn w:val="Standard"/>
    <w:rsid w:val="00592F24"/>
    <w:pPr>
      <w:spacing w:before="120"/>
      <w:ind w:left="567" w:right="567"/>
    </w:pPr>
    <w:rPr>
      <w:sz w:val="22"/>
      <w:szCs w:val="20"/>
    </w:rPr>
  </w:style>
  <w:style w:type="paragraph" w:customStyle="1" w:styleId="tit417">
    <w:name w:val="tit417"/>
    <w:basedOn w:val="Standard"/>
    <w:rsid w:val="00592F24"/>
    <w:pPr>
      <w:spacing w:before="120"/>
    </w:pPr>
    <w:rPr>
      <w:rFonts w:ascii="Arial" w:hAnsi="Arial" w:cs="Arial"/>
      <w:b/>
      <w:bCs/>
      <w:i/>
      <w:iCs/>
      <w:color w:val="006699"/>
      <w:sz w:val="18"/>
      <w:szCs w:val="18"/>
    </w:rPr>
  </w:style>
  <w:style w:type="paragraph" w:customStyle="1" w:styleId="CorpoCarattereCarattere17">
    <w:name w:val="Corpo Carattere Carattere17"/>
    <w:basedOn w:val="Standard"/>
    <w:rsid w:val="00592F24"/>
    <w:pPr>
      <w:spacing w:before="120" w:after="120"/>
      <w:ind w:left="284"/>
      <w:jc w:val="both"/>
    </w:pPr>
    <w:rPr>
      <w:spacing w:val="-2"/>
    </w:rPr>
  </w:style>
  <w:style w:type="paragraph" w:customStyle="1" w:styleId="rgsufficio117">
    <w:name w:val="rgs_ufficio117"/>
    <w:basedOn w:val="Standard"/>
    <w:rsid w:val="00592F24"/>
    <w:pPr>
      <w:jc w:val="center"/>
    </w:pPr>
    <w:rPr>
      <w:smallCaps/>
      <w:sz w:val="16"/>
      <w:szCs w:val="20"/>
    </w:rPr>
  </w:style>
  <w:style w:type="paragraph" w:customStyle="1" w:styleId="rgsoggetto17">
    <w:name w:val="rgs_oggetto17"/>
    <w:basedOn w:val="Standard"/>
    <w:rsid w:val="00592F24"/>
    <w:pPr>
      <w:ind w:left="1000" w:hanging="1000"/>
    </w:pPr>
    <w:rPr>
      <w:sz w:val="20"/>
      <w:szCs w:val="20"/>
    </w:rPr>
  </w:style>
  <w:style w:type="paragraph" w:customStyle="1" w:styleId="StileGlossarioDefCorsivo17">
    <w:name w:val="Stile GlossarioDef + Corsivo17"/>
    <w:basedOn w:val="GlossarioDef"/>
    <w:rsid w:val="00592F24"/>
    <w:rPr>
      <w:i/>
      <w:iCs/>
      <w:spacing w:val="-2"/>
    </w:rPr>
  </w:style>
  <w:style w:type="paragraph" w:customStyle="1" w:styleId="corpocarattere17">
    <w:name w:val="corpocarattere17"/>
    <w:basedOn w:val="Standard"/>
    <w:rsid w:val="00592F24"/>
    <w:pPr>
      <w:spacing w:before="280" w:after="280"/>
    </w:pPr>
    <w:rPr>
      <w:rFonts w:ascii="Arial Unicode MS" w:eastAsia="Arial Unicode MS" w:hAnsi="Arial Unicode MS" w:cs="Arial Unicode MS"/>
    </w:rPr>
  </w:style>
  <w:style w:type="paragraph" w:customStyle="1" w:styleId="0proposta17">
    <w:name w:val="0_proposta17"/>
    <w:basedOn w:val="Standard"/>
    <w:rsid w:val="00592F24"/>
    <w:pPr>
      <w:spacing w:after="120"/>
      <w:jc w:val="both"/>
    </w:pPr>
  </w:style>
  <w:style w:type="paragraph" w:customStyle="1" w:styleId="rgscorpodeltesto17">
    <w:name w:val="rgs_corpodeltesto17"/>
    <w:basedOn w:val="Standard"/>
    <w:rsid w:val="00592F24"/>
    <w:pPr>
      <w:spacing w:after="120" w:line="360" w:lineRule="auto"/>
      <w:ind w:firstLine="799"/>
      <w:jc w:val="both"/>
    </w:pPr>
    <w:rPr>
      <w:szCs w:val="20"/>
    </w:rPr>
  </w:style>
  <w:style w:type="paragraph" w:customStyle="1" w:styleId="CM11417">
    <w:name w:val="CM11417"/>
    <w:basedOn w:val="Standard"/>
    <w:next w:val="Standard"/>
    <w:rsid w:val="00592F24"/>
    <w:pPr>
      <w:widowControl w:val="0"/>
      <w:autoSpaceDE w:val="0"/>
      <w:spacing w:after="105"/>
      <w:ind w:right="508"/>
    </w:pPr>
  </w:style>
  <w:style w:type="paragraph" w:customStyle="1" w:styleId="Default17">
    <w:name w:val="Default1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17">
    <w:name w:val="testo117"/>
    <w:basedOn w:val="Standard"/>
    <w:rsid w:val="00592F24"/>
    <w:pPr>
      <w:widowControl w:val="0"/>
      <w:ind w:left="426" w:right="-1"/>
      <w:jc w:val="both"/>
    </w:pPr>
    <w:rPr>
      <w:sz w:val="22"/>
      <w:szCs w:val="20"/>
    </w:rPr>
  </w:style>
  <w:style w:type="paragraph" w:customStyle="1" w:styleId="ElnotaCarattere27">
    <w:name w:val="El_nota Carattere27"/>
    <w:basedOn w:val="Standard"/>
    <w:rsid w:val="00592F24"/>
    <w:pPr>
      <w:spacing w:before="80" w:after="80"/>
      <w:ind w:left="567" w:hanging="284"/>
      <w:jc w:val="both"/>
    </w:pPr>
    <w:rPr>
      <w:rFonts w:ascii="Arial" w:hAnsi="Arial" w:cs="Arial"/>
      <w:bCs/>
      <w:spacing w:val="-2"/>
      <w:sz w:val="18"/>
      <w:szCs w:val="3276"/>
    </w:rPr>
  </w:style>
  <w:style w:type="paragraph" w:customStyle="1" w:styleId="Nota27">
    <w:name w:val="Nota2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27">
    <w:name w:val="Corpo Carattere Carattere Carattere27"/>
    <w:basedOn w:val="Standard"/>
    <w:rsid w:val="00592F24"/>
    <w:pPr>
      <w:spacing w:before="120" w:after="120"/>
      <w:ind w:left="284"/>
      <w:jc w:val="both"/>
    </w:pPr>
    <w:rPr>
      <w:spacing w:val="-2"/>
    </w:rPr>
  </w:style>
  <w:style w:type="paragraph" w:customStyle="1" w:styleId="Elpunto37">
    <w:name w:val="El_punto37"/>
    <w:basedOn w:val="Puntoelenco"/>
    <w:rsid w:val="00592F24"/>
    <w:pPr>
      <w:spacing w:before="60" w:after="60"/>
      <w:ind w:left="0" w:firstLine="0"/>
    </w:pPr>
  </w:style>
  <w:style w:type="paragraph" w:customStyle="1" w:styleId="Copertina27">
    <w:name w:val="Copertina2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27">
    <w:name w:val="Spazio2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27">
    <w:name w:val="Corpo_tab2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27">
    <w:name w:val="Destinatari2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27">
    <w:name w:val="Dida27"/>
    <w:basedOn w:val="WW-Didascalia"/>
    <w:rsid w:val="00592F24"/>
  </w:style>
  <w:style w:type="paragraph" w:customStyle="1" w:styleId="Ellettera37">
    <w:name w:val="El_lettera3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27">
    <w:name w:val="El_lettera227"/>
    <w:basedOn w:val="Ellettera"/>
    <w:rsid w:val="00592F24"/>
  </w:style>
  <w:style w:type="paragraph" w:customStyle="1" w:styleId="EltracciatoCarattereCarattere27">
    <w:name w:val="El_tracciato Carattere Carattere27"/>
    <w:basedOn w:val="ElnotaCarattere"/>
    <w:rsid w:val="00592F24"/>
    <w:pPr>
      <w:ind w:left="0" w:firstLine="0"/>
    </w:pPr>
  </w:style>
  <w:style w:type="paragraph" w:customStyle="1" w:styleId="Evidenziatore27">
    <w:name w:val="Evidenziatore27"/>
    <w:basedOn w:val="Standard"/>
    <w:rsid w:val="00592F24"/>
    <w:pPr>
      <w:spacing w:before="120" w:after="140"/>
      <w:jc w:val="both"/>
    </w:pPr>
    <w:rPr>
      <w:rFonts w:cs="Arial"/>
      <w:b/>
      <w:spacing w:val="-2"/>
    </w:rPr>
  </w:style>
  <w:style w:type="paragraph" w:customStyle="1" w:styleId="Figura27">
    <w:name w:val="Figura27"/>
    <w:basedOn w:val="Standard"/>
    <w:rsid w:val="00592F24"/>
    <w:pPr>
      <w:keepNext/>
      <w:spacing w:before="240" w:after="120"/>
      <w:jc w:val="center"/>
    </w:pPr>
  </w:style>
  <w:style w:type="paragraph" w:customStyle="1" w:styleId="Oggetto27">
    <w:name w:val="Oggetto2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27">
    <w:name w:val="Tabelle27"/>
    <w:basedOn w:val="Standard"/>
    <w:rsid w:val="00592F24"/>
    <w:pPr>
      <w:spacing w:before="120" w:after="360"/>
    </w:pPr>
    <w:rPr>
      <w:rFonts w:eastAsia="Arial Unicode MS"/>
    </w:rPr>
  </w:style>
  <w:style w:type="paragraph" w:customStyle="1" w:styleId="Tittab27">
    <w:name w:val="Tit_tab2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27">
    <w:name w:val="Corpo_lettera27"/>
    <w:basedOn w:val="Standard"/>
    <w:rsid w:val="00592F24"/>
    <w:pPr>
      <w:spacing w:before="120" w:after="120"/>
      <w:ind w:firstLine="340"/>
      <w:jc w:val="both"/>
    </w:pPr>
    <w:rPr>
      <w:rFonts w:cs="Arial"/>
      <w:spacing w:val="-2"/>
    </w:rPr>
  </w:style>
  <w:style w:type="paragraph" w:customStyle="1" w:styleId="GlossarioDef27">
    <w:name w:val="GlossarioDef2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27">
    <w:name w:val="El_notalettera27"/>
    <w:basedOn w:val="Elnota"/>
    <w:rsid w:val="00592F24"/>
    <w:pPr>
      <w:ind w:left="616" w:hanging="360"/>
    </w:pPr>
  </w:style>
  <w:style w:type="paragraph" w:customStyle="1" w:styleId="Elnota27">
    <w:name w:val="El_nota27"/>
    <w:basedOn w:val="Nota"/>
    <w:rsid w:val="00592F24"/>
    <w:pPr>
      <w:ind w:left="567" w:hanging="283"/>
    </w:pPr>
  </w:style>
  <w:style w:type="paragraph" w:customStyle="1" w:styleId="Elnumero227">
    <w:name w:val="El_numero22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27">
    <w:name w:val="El_tracciato Carattere27"/>
    <w:basedOn w:val="Elnota"/>
    <w:rsid w:val="00592F24"/>
  </w:style>
  <w:style w:type="paragraph" w:customStyle="1" w:styleId="El-27">
    <w:name w:val="El-27"/>
    <w:basedOn w:val="Elpunto"/>
    <w:rsid w:val="00592F24"/>
    <w:pPr>
      <w:ind w:left="0" w:firstLine="0"/>
    </w:pPr>
  </w:style>
  <w:style w:type="paragraph" w:customStyle="1" w:styleId="Elpunto227">
    <w:name w:val="El_punto227"/>
    <w:basedOn w:val="Elpunto"/>
    <w:rsid w:val="00592F24"/>
    <w:pPr>
      <w:ind w:left="720" w:hanging="360"/>
    </w:pPr>
  </w:style>
  <w:style w:type="paragraph" w:customStyle="1" w:styleId="Corpo27">
    <w:name w:val="Corpo27"/>
    <w:basedOn w:val="Standard"/>
    <w:rsid w:val="00592F24"/>
    <w:pPr>
      <w:spacing w:before="120" w:after="120"/>
      <w:jc w:val="both"/>
    </w:pPr>
    <w:rPr>
      <w:rFonts w:cs="Arial"/>
      <w:spacing w:val="-2"/>
    </w:rPr>
  </w:style>
  <w:style w:type="paragraph" w:customStyle="1" w:styleId="Parola27">
    <w:name w:val="Parola2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27">
    <w:name w:val="Esempio2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27">
    <w:name w:val="Stile Tabelle + Allineato a sinistra27"/>
    <w:basedOn w:val="Tabelle"/>
    <w:rsid w:val="00592F24"/>
    <w:rPr>
      <w:rFonts w:eastAsia="Times New Roman"/>
      <w:szCs w:val="20"/>
    </w:rPr>
  </w:style>
  <w:style w:type="paragraph" w:customStyle="1" w:styleId="tit327">
    <w:name w:val="tit327"/>
    <w:basedOn w:val="Standard"/>
    <w:rsid w:val="00592F24"/>
    <w:pPr>
      <w:spacing w:before="480"/>
    </w:pPr>
    <w:rPr>
      <w:rFonts w:ascii="Arial" w:hAnsi="Arial" w:cs="Arial"/>
      <w:b/>
      <w:bCs/>
      <w:color w:val="006699"/>
      <w:sz w:val="20"/>
      <w:szCs w:val="20"/>
    </w:rPr>
  </w:style>
  <w:style w:type="paragraph" w:customStyle="1" w:styleId="corpo270">
    <w:name w:val="corpo27"/>
    <w:basedOn w:val="Standard"/>
    <w:rsid w:val="00592F24"/>
    <w:pPr>
      <w:spacing w:before="120" w:after="120"/>
      <w:ind w:right="100"/>
      <w:jc w:val="both"/>
    </w:pPr>
    <w:rPr>
      <w:rFonts w:ascii="Arial" w:hAnsi="Arial" w:cs="Arial"/>
      <w:color w:val="000000"/>
      <w:sz w:val="18"/>
      <w:szCs w:val="18"/>
    </w:rPr>
  </w:style>
  <w:style w:type="paragraph" w:customStyle="1" w:styleId="tit227">
    <w:name w:val="tit227"/>
    <w:basedOn w:val="Standard"/>
    <w:rsid w:val="00592F24"/>
    <w:pPr>
      <w:spacing w:before="400" w:after="60"/>
    </w:pPr>
    <w:rPr>
      <w:rFonts w:ascii="Arial" w:hAnsi="Arial" w:cs="Arial"/>
      <w:b/>
      <w:bCs/>
      <w:color w:val="006699"/>
      <w:sz w:val="22"/>
      <w:szCs w:val="22"/>
    </w:rPr>
  </w:style>
  <w:style w:type="paragraph" w:customStyle="1" w:styleId="corpotab270">
    <w:name w:val="corpotab27"/>
    <w:basedOn w:val="Standard"/>
    <w:rsid w:val="00592F24"/>
    <w:pPr>
      <w:spacing w:before="20" w:after="20"/>
      <w:ind w:left="40" w:right="40"/>
    </w:pPr>
    <w:rPr>
      <w:rFonts w:ascii="Arial" w:hAnsi="Arial" w:cs="Arial"/>
      <w:color w:val="000000"/>
      <w:sz w:val="18"/>
      <w:szCs w:val="18"/>
    </w:rPr>
  </w:style>
  <w:style w:type="paragraph" w:customStyle="1" w:styleId="Normale227">
    <w:name w:val="Normale 227"/>
    <w:basedOn w:val="Standard"/>
    <w:rsid w:val="00592F24"/>
    <w:pPr>
      <w:spacing w:before="120"/>
      <w:ind w:left="567" w:right="567"/>
    </w:pPr>
    <w:rPr>
      <w:sz w:val="22"/>
      <w:szCs w:val="20"/>
    </w:rPr>
  </w:style>
  <w:style w:type="paragraph" w:customStyle="1" w:styleId="tit427">
    <w:name w:val="tit427"/>
    <w:basedOn w:val="Standard"/>
    <w:rsid w:val="00592F24"/>
    <w:pPr>
      <w:spacing w:before="120"/>
    </w:pPr>
    <w:rPr>
      <w:rFonts w:ascii="Arial" w:hAnsi="Arial" w:cs="Arial"/>
      <w:b/>
      <w:bCs/>
      <w:i/>
      <w:iCs/>
      <w:color w:val="006699"/>
      <w:sz w:val="18"/>
      <w:szCs w:val="18"/>
    </w:rPr>
  </w:style>
  <w:style w:type="paragraph" w:customStyle="1" w:styleId="CorpoCarattereCarattere27">
    <w:name w:val="Corpo Carattere Carattere27"/>
    <w:basedOn w:val="Standard"/>
    <w:rsid w:val="00592F24"/>
    <w:pPr>
      <w:spacing w:before="120" w:after="120"/>
      <w:ind w:left="284"/>
      <w:jc w:val="both"/>
    </w:pPr>
    <w:rPr>
      <w:spacing w:val="-2"/>
    </w:rPr>
  </w:style>
  <w:style w:type="paragraph" w:customStyle="1" w:styleId="rgsufficio127">
    <w:name w:val="rgs_ufficio127"/>
    <w:basedOn w:val="Standard"/>
    <w:rsid w:val="00592F24"/>
    <w:pPr>
      <w:jc w:val="center"/>
    </w:pPr>
    <w:rPr>
      <w:smallCaps/>
      <w:sz w:val="16"/>
      <w:szCs w:val="20"/>
    </w:rPr>
  </w:style>
  <w:style w:type="paragraph" w:customStyle="1" w:styleId="rgsoggetto27">
    <w:name w:val="rgs_oggetto27"/>
    <w:basedOn w:val="Standard"/>
    <w:rsid w:val="00592F24"/>
    <w:pPr>
      <w:ind w:left="1000" w:hanging="1000"/>
    </w:pPr>
    <w:rPr>
      <w:sz w:val="20"/>
      <w:szCs w:val="20"/>
    </w:rPr>
  </w:style>
  <w:style w:type="paragraph" w:customStyle="1" w:styleId="StileGlossarioDefCorsivo27">
    <w:name w:val="Stile GlossarioDef + Corsivo27"/>
    <w:basedOn w:val="GlossarioDef"/>
    <w:rsid w:val="00592F24"/>
    <w:rPr>
      <w:i/>
      <w:iCs/>
      <w:spacing w:val="-2"/>
    </w:rPr>
  </w:style>
  <w:style w:type="paragraph" w:customStyle="1" w:styleId="corpocarattere27">
    <w:name w:val="corpocarattere27"/>
    <w:basedOn w:val="Standard"/>
    <w:rsid w:val="00592F24"/>
    <w:pPr>
      <w:spacing w:before="280" w:after="280"/>
    </w:pPr>
    <w:rPr>
      <w:rFonts w:ascii="Arial Unicode MS" w:eastAsia="Arial Unicode MS" w:hAnsi="Arial Unicode MS" w:cs="Arial Unicode MS"/>
    </w:rPr>
  </w:style>
  <w:style w:type="paragraph" w:customStyle="1" w:styleId="0proposta27">
    <w:name w:val="0_proposta27"/>
    <w:basedOn w:val="Standard"/>
    <w:rsid w:val="00592F24"/>
    <w:pPr>
      <w:spacing w:after="120"/>
      <w:jc w:val="both"/>
    </w:pPr>
  </w:style>
  <w:style w:type="paragraph" w:customStyle="1" w:styleId="rgscorpodeltesto27">
    <w:name w:val="rgs_corpodeltesto27"/>
    <w:basedOn w:val="Standard"/>
    <w:rsid w:val="00592F24"/>
    <w:pPr>
      <w:spacing w:after="120" w:line="360" w:lineRule="auto"/>
      <w:ind w:firstLine="799"/>
      <w:jc w:val="both"/>
    </w:pPr>
    <w:rPr>
      <w:szCs w:val="20"/>
    </w:rPr>
  </w:style>
  <w:style w:type="paragraph" w:customStyle="1" w:styleId="CM11427">
    <w:name w:val="CM11427"/>
    <w:basedOn w:val="Standard"/>
    <w:next w:val="Standard"/>
    <w:rsid w:val="00592F24"/>
    <w:pPr>
      <w:widowControl w:val="0"/>
      <w:autoSpaceDE w:val="0"/>
      <w:spacing w:after="105"/>
      <w:ind w:right="508"/>
    </w:pPr>
  </w:style>
  <w:style w:type="paragraph" w:customStyle="1" w:styleId="Default27">
    <w:name w:val="Default2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27">
    <w:name w:val="testo127"/>
    <w:basedOn w:val="Standard"/>
    <w:rsid w:val="00592F24"/>
    <w:pPr>
      <w:widowControl w:val="0"/>
      <w:ind w:left="426" w:right="-1"/>
      <w:jc w:val="both"/>
    </w:pPr>
    <w:rPr>
      <w:sz w:val="22"/>
      <w:szCs w:val="20"/>
    </w:rPr>
  </w:style>
  <w:style w:type="paragraph" w:customStyle="1" w:styleId="Corpo11100">
    <w:name w:val="Corpo1110"/>
    <w:basedOn w:val="Standard"/>
    <w:rsid w:val="00592F24"/>
    <w:pPr>
      <w:spacing w:before="120" w:after="120"/>
      <w:jc w:val="both"/>
    </w:pPr>
    <w:rPr>
      <w:rFonts w:cs="Arial"/>
      <w:spacing w:val="-2"/>
    </w:rPr>
  </w:style>
  <w:style w:type="paragraph" w:customStyle="1" w:styleId="Corpo1117">
    <w:name w:val="Corpo1117"/>
    <w:basedOn w:val="Standard"/>
    <w:rsid w:val="00592F24"/>
    <w:pPr>
      <w:spacing w:before="120" w:after="120"/>
      <w:jc w:val="both"/>
    </w:pPr>
    <w:rPr>
      <w:rFonts w:cs="Arial"/>
      <w:spacing w:val="-2"/>
    </w:rPr>
  </w:style>
  <w:style w:type="paragraph" w:customStyle="1" w:styleId="Elpunto47">
    <w:name w:val="El_punto47"/>
    <w:basedOn w:val="Puntoelenco"/>
    <w:rsid w:val="00592F24"/>
    <w:pPr>
      <w:spacing w:before="60" w:after="60"/>
    </w:pPr>
  </w:style>
  <w:style w:type="paragraph" w:customStyle="1" w:styleId="Copertina37">
    <w:name w:val="Copertina3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Figura37">
    <w:name w:val="Figura37"/>
    <w:basedOn w:val="Standard"/>
    <w:rsid w:val="00592F24"/>
    <w:pPr>
      <w:keepNext/>
      <w:spacing w:before="240" w:after="120"/>
      <w:jc w:val="center"/>
    </w:pPr>
  </w:style>
  <w:style w:type="paragraph" w:customStyle="1" w:styleId="Tittab37">
    <w:name w:val="Tit_tab3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GlossarioDef37">
    <w:name w:val="GlossarioDef3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37">
    <w:name w:val="El_nota37"/>
    <w:basedOn w:val="Standard"/>
    <w:rsid w:val="00592F24"/>
    <w:pPr>
      <w:spacing w:before="80" w:after="80"/>
      <w:ind w:left="284" w:hanging="284"/>
    </w:pPr>
    <w:rPr>
      <w:rFonts w:ascii="Arial" w:hAnsi="Arial" w:cs="Arial"/>
      <w:bCs/>
      <w:sz w:val="18"/>
      <w:szCs w:val="3276"/>
    </w:rPr>
  </w:style>
  <w:style w:type="paragraph" w:customStyle="1" w:styleId="Elpunto237">
    <w:name w:val="El_punto237"/>
    <w:basedOn w:val="Elpunto"/>
    <w:rsid w:val="00592F24"/>
    <w:pPr>
      <w:ind w:left="567" w:hanging="283"/>
    </w:pPr>
  </w:style>
  <w:style w:type="paragraph" w:customStyle="1" w:styleId="Esempio37">
    <w:name w:val="Esempio3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Corpo37">
    <w:name w:val="Corpo37"/>
    <w:basedOn w:val="Standard"/>
    <w:rsid w:val="00592F24"/>
    <w:pPr>
      <w:spacing w:before="120" w:after="120"/>
      <w:jc w:val="both"/>
    </w:pPr>
    <w:rPr>
      <w:rFonts w:cs="Arial"/>
      <w:spacing w:val="-2"/>
    </w:rPr>
  </w:style>
  <w:style w:type="paragraph" w:customStyle="1" w:styleId="Elnotalettera37">
    <w:name w:val="El_notalettera37"/>
    <w:basedOn w:val="Elnota"/>
    <w:rsid w:val="00592F24"/>
    <w:pPr>
      <w:ind w:left="616" w:hanging="360"/>
    </w:pPr>
  </w:style>
  <w:style w:type="paragraph" w:customStyle="1" w:styleId="EltracciatoCarattere37">
    <w:name w:val="El_tracciato Carattere37"/>
    <w:basedOn w:val="Elnota"/>
    <w:rsid w:val="00592F24"/>
  </w:style>
  <w:style w:type="paragraph" w:customStyle="1" w:styleId="El-37">
    <w:name w:val="El-37"/>
    <w:basedOn w:val="Elpunto"/>
    <w:rsid w:val="00592F24"/>
  </w:style>
  <w:style w:type="paragraph" w:customStyle="1" w:styleId="Corpo1127">
    <w:name w:val="Corpo1127"/>
    <w:basedOn w:val="Standard"/>
    <w:rsid w:val="00592F24"/>
    <w:pPr>
      <w:spacing w:before="120" w:after="120"/>
      <w:jc w:val="both"/>
    </w:pPr>
    <w:rPr>
      <w:rFonts w:cs="Arial"/>
      <w:spacing w:val="-2"/>
    </w:rPr>
  </w:style>
  <w:style w:type="paragraph" w:customStyle="1" w:styleId="Corpo47">
    <w:name w:val="Corpo47"/>
    <w:basedOn w:val="Standard"/>
    <w:rsid w:val="00592F24"/>
    <w:pPr>
      <w:spacing w:before="120" w:after="120"/>
      <w:jc w:val="both"/>
    </w:pPr>
    <w:rPr>
      <w:rFonts w:cs="Arial"/>
      <w:spacing w:val="-2"/>
    </w:rPr>
  </w:style>
  <w:style w:type="paragraph" w:customStyle="1" w:styleId="Copertina47">
    <w:name w:val="Copertina4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punto247">
    <w:name w:val="El_punto247"/>
    <w:basedOn w:val="Elpunto"/>
    <w:rsid w:val="00592F24"/>
    <w:pPr>
      <w:ind w:left="0" w:firstLine="0"/>
    </w:pPr>
  </w:style>
  <w:style w:type="paragraph" w:customStyle="1" w:styleId="Elpunto57">
    <w:name w:val="El_punto57"/>
    <w:basedOn w:val="Puntoelenco"/>
    <w:rsid w:val="00592F24"/>
    <w:pPr>
      <w:spacing w:before="60" w:after="60"/>
    </w:pPr>
  </w:style>
  <w:style w:type="paragraph" w:customStyle="1" w:styleId="Elnota47">
    <w:name w:val="El_nota47"/>
    <w:basedOn w:val="Nota"/>
    <w:rsid w:val="00592F24"/>
    <w:pPr>
      <w:ind w:left="567" w:hanging="283"/>
    </w:pPr>
  </w:style>
  <w:style w:type="paragraph" w:customStyle="1" w:styleId="Nota37">
    <w:name w:val="Nota3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El-47">
    <w:name w:val="El-47"/>
    <w:basedOn w:val="Elpunto"/>
    <w:rsid w:val="00592F24"/>
  </w:style>
  <w:style w:type="paragraph" w:customStyle="1" w:styleId="Evidenziatore37">
    <w:name w:val="Evidenziatore37"/>
    <w:basedOn w:val="Standard"/>
    <w:rsid w:val="00592F24"/>
    <w:pPr>
      <w:spacing w:before="120" w:after="140"/>
      <w:jc w:val="both"/>
    </w:pPr>
    <w:rPr>
      <w:rFonts w:cs="Arial"/>
      <w:b/>
      <w:spacing w:val="-2"/>
    </w:rPr>
  </w:style>
  <w:style w:type="paragraph" w:customStyle="1" w:styleId="Tittab47">
    <w:name w:val="Tit_tab4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Elnota57">
    <w:name w:val="El_nota57"/>
    <w:basedOn w:val="Standard"/>
    <w:rsid w:val="00592F24"/>
    <w:pPr>
      <w:spacing w:before="80" w:after="80"/>
      <w:ind w:left="567" w:hanging="283"/>
    </w:pPr>
    <w:rPr>
      <w:rFonts w:ascii="Arial" w:hAnsi="Arial" w:cs="Arial"/>
      <w:bCs/>
      <w:sz w:val="18"/>
      <w:szCs w:val="3276"/>
    </w:rPr>
  </w:style>
  <w:style w:type="paragraph" w:customStyle="1" w:styleId="Copertina57">
    <w:name w:val="Copertina5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ElnotaCarattere37">
    <w:name w:val="El_nota Carattere37"/>
    <w:basedOn w:val="Standard"/>
    <w:rsid w:val="00592F24"/>
    <w:pPr>
      <w:spacing w:before="80" w:after="80"/>
      <w:ind w:left="567" w:hanging="284"/>
      <w:jc w:val="both"/>
    </w:pPr>
    <w:rPr>
      <w:rFonts w:ascii="Arial" w:hAnsi="Arial" w:cs="Arial"/>
      <w:bCs/>
      <w:spacing w:val="-2"/>
      <w:sz w:val="18"/>
      <w:szCs w:val="3276"/>
    </w:rPr>
  </w:style>
  <w:style w:type="paragraph" w:customStyle="1" w:styleId="Nota47">
    <w:name w:val="Nota47"/>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37">
    <w:name w:val="Corpo Carattere Carattere Carattere37"/>
    <w:basedOn w:val="Standard"/>
    <w:rsid w:val="00592F24"/>
    <w:pPr>
      <w:spacing w:before="120" w:after="120"/>
      <w:ind w:left="284"/>
      <w:jc w:val="both"/>
    </w:pPr>
    <w:rPr>
      <w:spacing w:val="-2"/>
    </w:rPr>
  </w:style>
  <w:style w:type="paragraph" w:customStyle="1" w:styleId="Elpunto67">
    <w:name w:val="El_punto67"/>
    <w:basedOn w:val="Puntoelenco"/>
    <w:rsid w:val="00592F24"/>
    <w:pPr>
      <w:spacing w:before="60" w:after="60"/>
      <w:ind w:left="0" w:firstLine="0"/>
    </w:pPr>
  </w:style>
  <w:style w:type="paragraph" w:customStyle="1" w:styleId="Copertina67">
    <w:name w:val="Copertina67"/>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37">
    <w:name w:val="Spazio37"/>
    <w:rsid w:val="00592F24"/>
    <w:pPr>
      <w:suppressAutoHyphens/>
      <w:autoSpaceDN w:val="0"/>
      <w:textAlignment w:val="baseline"/>
    </w:pPr>
    <w:rPr>
      <w:rFonts w:ascii="Arial" w:eastAsia="Arial" w:hAnsi="Arial" w:cs="Arial"/>
      <w:kern w:val="3"/>
      <w:sz w:val="24"/>
      <w:szCs w:val="24"/>
      <w:lang w:eastAsia="zh-CN"/>
    </w:rPr>
  </w:style>
  <w:style w:type="paragraph" w:customStyle="1" w:styleId="Corpotab37">
    <w:name w:val="Corpo_tab37"/>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37">
    <w:name w:val="Destinatari37"/>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37">
    <w:name w:val="Dida37"/>
    <w:basedOn w:val="WW-Didascalia"/>
    <w:rsid w:val="00592F24"/>
  </w:style>
  <w:style w:type="paragraph" w:customStyle="1" w:styleId="Ellettera47">
    <w:name w:val="El_lettera47"/>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37">
    <w:name w:val="El_lettera237"/>
    <w:basedOn w:val="Ellettera"/>
    <w:rsid w:val="00592F24"/>
  </w:style>
  <w:style w:type="paragraph" w:customStyle="1" w:styleId="EltracciatoCarattereCarattere37">
    <w:name w:val="El_tracciato Carattere Carattere37"/>
    <w:basedOn w:val="ElnotaCarattere"/>
    <w:rsid w:val="00592F24"/>
    <w:pPr>
      <w:ind w:left="0" w:firstLine="0"/>
    </w:pPr>
  </w:style>
  <w:style w:type="paragraph" w:customStyle="1" w:styleId="Evidenziatore47">
    <w:name w:val="Evidenziatore47"/>
    <w:basedOn w:val="Standard"/>
    <w:rsid w:val="00592F24"/>
    <w:pPr>
      <w:spacing w:before="120" w:after="140"/>
      <w:jc w:val="both"/>
    </w:pPr>
    <w:rPr>
      <w:rFonts w:cs="Arial"/>
      <w:b/>
      <w:spacing w:val="-2"/>
    </w:rPr>
  </w:style>
  <w:style w:type="paragraph" w:customStyle="1" w:styleId="Figura47">
    <w:name w:val="Figura47"/>
    <w:basedOn w:val="Standard"/>
    <w:rsid w:val="00592F24"/>
    <w:pPr>
      <w:keepNext/>
      <w:spacing w:before="240" w:after="120"/>
      <w:jc w:val="center"/>
    </w:pPr>
  </w:style>
  <w:style w:type="paragraph" w:customStyle="1" w:styleId="Oggetto37">
    <w:name w:val="Oggetto37"/>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37">
    <w:name w:val="Tabelle37"/>
    <w:basedOn w:val="Standard"/>
    <w:rsid w:val="00592F24"/>
    <w:pPr>
      <w:spacing w:before="120" w:after="360"/>
    </w:pPr>
    <w:rPr>
      <w:rFonts w:eastAsia="Arial Unicode MS"/>
    </w:rPr>
  </w:style>
  <w:style w:type="paragraph" w:customStyle="1" w:styleId="Tittab57">
    <w:name w:val="Tit_tab57"/>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37">
    <w:name w:val="Corpo_lettera37"/>
    <w:basedOn w:val="Standard"/>
    <w:rsid w:val="00592F24"/>
    <w:pPr>
      <w:spacing w:before="120" w:after="120"/>
      <w:ind w:firstLine="340"/>
      <w:jc w:val="both"/>
    </w:pPr>
    <w:rPr>
      <w:rFonts w:cs="Arial"/>
      <w:spacing w:val="-2"/>
    </w:rPr>
  </w:style>
  <w:style w:type="paragraph" w:customStyle="1" w:styleId="GlossarioDef47">
    <w:name w:val="GlossarioDef4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47">
    <w:name w:val="El_notalettera47"/>
    <w:basedOn w:val="Elnota"/>
    <w:rsid w:val="00592F24"/>
    <w:pPr>
      <w:ind w:left="616" w:hanging="360"/>
    </w:pPr>
  </w:style>
  <w:style w:type="paragraph" w:customStyle="1" w:styleId="Elnota67">
    <w:name w:val="El_nota67"/>
    <w:basedOn w:val="Nota"/>
    <w:rsid w:val="00592F24"/>
    <w:pPr>
      <w:ind w:left="567" w:hanging="283"/>
    </w:pPr>
  </w:style>
  <w:style w:type="paragraph" w:customStyle="1" w:styleId="Elnumero237">
    <w:name w:val="El_numero237"/>
    <w:rsid w:val="00592F24"/>
    <w:pPr>
      <w:tabs>
        <w:tab w:val="left" w:pos="2138"/>
      </w:tabs>
      <w:suppressAutoHyphens/>
      <w:autoSpaceDN w:val="0"/>
      <w:spacing w:before="40" w:after="40"/>
      <w:ind w:left="851" w:hanging="284"/>
      <w:textAlignment w:val="baseline"/>
    </w:pPr>
    <w:rPr>
      <w:rFonts w:ascii="Garamond" w:eastAsia="Arial" w:hAnsi="Garamond" w:cs="Garamond"/>
      <w:kern w:val="3"/>
      <w:sz w:val="24"/>
      <w:szCs w:val="24"/>
      <w:lang w:eastAsia="zh-CN"/>
    </w:rPr>
  </w:style>
  <w:style w:type="paragraph" w:customStyle="1" w:styleId="EltracciatoCarattere47">
    <w:name w:val="El_tracciato Carattere47"/>
    <w:basedOn w:val="Elnota"/>
    <w:rsid w:val="00592F24"/>
  </w:style>
  <w:style w:type="paragraph" w:customStyle="1" w:styleId="El-57">
    <w:name w:val="El-57"/>
    <w:basedOn w:val="Elpunto"/>
    <w:rsid w:val="00592F24"/>
    <w:pPr>
      <w:ind w:left="0" w:firstLine="0"/>
    </w:pPr>
  </w:style>
  <w:style w:type="paragraph" w:customStyle="1" w:styleId="Elpunto257">
    <w:name w:val="El_punto257"/>
    <w:basedOn w:val="Elpunto"/>
    <w:rsid w:val="00592F24"/>
    <w:pPr>
      <w:ind w:left="720" w:hanging="360"/>
    </w:pPr>
  </w:style>
  <w:style w:type="paragraph" w:customStyle="1" w:styleId="Corpo57">
    <w:name w:val="Corpo57"/>
    <w:basedOn w:val="Standard"/>
    <w:rsid w:val="00592F24"/>
    <w:pPr>
      <w:spacing w:before="120" w:after="120"/>
      <w:jc w:val="both"/>
    </w:pPr>
    <w:rPr>
      <w:rFonts w:cs="Arial"/>
      <w:spacing w:val="-2"/>
    </w:rPr>
  </w:style>
  <w:style w:type="paragraph" w:customStyle="1" w:styleId="Parola37">
    <w:name w:val="Parola37"/>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47">
    <w:name w:val="Esempio47"/>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37">
    <w:name w:val="Stile Tabelle + Allineato a sinistra37"/>
    <w:basedOn w:val="Tabelle"/>
    <w:rsid w:val="00592F24"/>
    <w:rPr>
      <w:rFonts w:eastAsia="Times New Roman"/>
      <w:szCs w:val="20"/>
    </w:rPr>
  </w:style>
  <w:style w:type="paragraph" w:customStyle="1" w:styleId="tit337">
    <w:name w:val="tit337"/>
    <w:basedOn w:val="Standard"/>
    <w:rsid w:val="00592F24"/>
    <w:pPr>
      <w:spacing w:before="480"/>
    </w:pPr>
    <w:rPr>
      <w:rFonts w:ascii="Arial" w:hAnsi="Arial" w:cs="Arial"/>
      <w:b/>
      <w:bCs/>
      <w:color w:val="006699"/>
      <w:sz w:val="20"/>
      <w:szCs w:val="20"/>
    </w:rPr>
  </w:style>
  <w:style w:type="paragraph" w:customStyle="1" w:styleId="corpo370">
    <w:name w:val="corpo37"/>
    <w:basedOn w:val="Standard"/>
    <w:rsid w:val="00592F24"/>
    <w:pPr>
      <w:spacing w:before="120" w:after="120"/>
      <w:ind w:right="100"/>
      <w:jc w:val="both"/>
    </w:pPr>
    <w:rPr>
      <w:rFonts w:ascii="Arial" w:hAnsi="Arial" w:cs="Arial"/>
      <w:color w:val="000000"/>
      <w:sz w:val="18"/>
      <w:szCs w:val="18"/>
    </w:rPr>
  </w:style>
  <w:style w:type="paragraph" w:customStyle="1" w:styleId="tit237">
    <w:name w:val="tit237"/>
    <w:basedOn w:val="Standard"/>
    <w:rsid w:val="00592F24"/>
    <w:pPr>
      <w:spacing w:before="400" w:after="60"/>
    </w:pPr>
    <w:rPr>
      <w:rFonts w:ascii="Arial" w:hAnsi="Arial" w:cs="Arial"/>
      <w:b/>
      <w:bCs/>
      <w:color w:val="006699"/>
      <w:sz w:val="22"/>
      <w:szCs w:val="22"/>
    </w:rPr>
  </w:style>
  <w:style w:type="paragraph" w:customStyle="1" w:styleId="corpotab370">
    <w:name w:val="corpotab37"/>
    <w:basedOn w:val="Standard"/>
    <w:rsid w:val="00592F24"/>
    <w:pPr>
      <w:spacing w:before="20" w:after="20"/>
      <w:ind w:left="40" w:right="40"/>
    </w:pPr>
    <w:rPr>
      <w:rFonts w:ascii="Arial" w:hAnsi="Arial" w:cs="Arial"/>
      <w:color w:val="000000"/>
      <w:sz w:val="18"/>
      <w:szCs w:val="18"/>
    </w:rPr>
  </w:style>
  <w:style w:type="paragraph" w:customStyle="1" w:styleId="Normale237">
    <w:name w:val="Normale 237"/>
    <w:basedOn w:val="Standard"/>
    <w:rsid w:val="00592F24"/>
    <w:pPr>
      <w:spacing w:before="120"/>
      <w:ind w:left="567" w:right="567"/>
    </w:pPr>
    <w:rPr>
      <w:sz w:val="22"/>
      <w:szCs w:val="20"/>
    </w:rPr>
  </w:style>
  <w:style w:type="paragraph" w:customStyle="1" w:styleId="tit437">
    <w:name w:val="tit437"/>
    <w:basedOn w:val="Standard"/>
    <w:rsid w:val="00592F24"/>
    <w:pPr>
      <w:spacing w:before="120"/>
    </w:pPr>
    <w:rPr>
      <w:rFonts w:ascii="Arial" w:hAnsi="Arial" w:cs="Arial"/>
      <w:b/>
      <w:bCs/>
      <w:i/>
      <w:iCs/>
      <w:color w:val="006699"/>
      <w:sz w:val="18"/>
      <w:szCs w:val="18"/>
    </w:rPr>
  </w:style>
  <w:style w:type="paragraph" w:customStyle="1" w:styleId="CorpoCarattereCarattere37">
    <w:name w:val="Corpo Carattere Carattere37"/>
    <w:basedOn w:val="Standard"/>
    <w:rsid w:val="00592F24"/>
    <w:pPr>
      <w:spacing w:before="120" w:after="120"/>
      <w:ind w:left="284"/>
      <w:jc w:val="both"/>
    </w:pPr>
    <w:rPr>
      <w:spacing w:val="-2"/>
    </w:rPr>
  </w:style>
  <w:style w:type="paragraph" w:customStyle="1" w:styleId="rgsufficio137">
    <w:name w:val="rgs_ufficio137"/>
    <w:basedOn w:val="Standard"/>
    <w:rsid w:val="00592F24"/>
    <w:pPr>
      <w:jc w:val="center"/>
    </w:pPr>
    <w:rPr>
      <w:smallCaps/>
      <w:sz w:val="16"/>
      <w:szCs w:val="20"/>
    </w:rPr>
  </w:style>
  <w:style w:type="paragraph" w:customStyle="1" w:styleId="rgsoggetto37">
    <w:name w:val="rgs_oggetto37"/>
    <w:basedOn w:val="Standard"/>
    <w:rsid w:val="00592F24"/>
    <w:pPr>
      <w:ind w:left="1000" w:hanging="1000"/>
    </w:pPr>
    <w:rPr>
      <w:sz w:val="20"/>
      <w:szCs w:val="20"/>
    </w:rPr>
  </w:style>
  <w:style w:type="paragraph" w:customStyle="1" w:styleId="StileGlossarioDefCorsivo37">
    <w:name w:val="Stile GlossarioDef + Corsivo37"/>
    <w:basedOn w:val="GlossarioDef"/>
    <w:rsid w:val="00592F24"/>
    <w:rPr>
      <w:i/>
      <w:iCs/>
      <w:spacing w:val="-2"/>
    </w:rPr>
  </w:style>
  <w:style w:type="paragraph" w:customStyle="1" w:styleId="corpocarattere37">
    <w:name w:val="corpocarattere37"/>
    <w:basedOn w:val="Standard"/>
    <w:rsid w:val="00592F24"/>
    <w:pPr>
      <w:spacing w:before="280" w:after="280"/>
    </w:pPr>
    <w:rPr>
      <w:rFonts w:ascii="Arial Unicode MS" w:eastAsia="Arial Unicode MS" w:hAnsi="Arial Unicode MS" w:cs="Arial Unicode MS"/>
    </w:rPr>
  </w:style>
  <w:style w:type="paragraph" w:customStyle="1" w:styleId="0proposta37">
    <w:name w:val="0_proposta37"/>
    <w:basedOn w:val="Standard"/>
    <w:rsid w:val="00592F24"/>
    <w:pPr>
      <w:spacing w:after="120"/>
      <w:jc w:val="both"/>
    </w:pPr>
  </w:style>
  <w:style w:type="paragraph" w:customStyle="1" w:styleId="rgscorpodeltesto37">
    <w:name w:val="rgs_corpodeltesto37"/>
    <w:basedOn w:val="Standard"/>
    <w:rsid w:val="00592F24"/>
    <w:pPr>
      <w:spacing w:after="120" w:line="360" w:lineRule="auto"/>
      <w:ind w:firstLine="799"/>
      <w:jc w:val="both"/>
    </w:pPr>
    <w:rPr>
      <w:szCs w:val="20"/>
    </w:rPr>
  </w:style>
  <w:style w:type="paragraph" w:customStyle="1" w:styleId="CM11437">
    <w:name w:val="CM11437"/>
    <w:basedOn w:val="Standard"/>
    <w:next w:val="Standard"/>
    <w:rsid w:val="00592F24"/>
    <w:pPr>
      <w:widowControl w:val="0"/>
      <w:autoSpaceDE w:val="0"/>
      <w:spacing w:after="105"/>
      <w:ind w:right="508"/>
    </w:pPr>
  </w:style>
  <w:style w:type="paragraph" w:customStyle="1" w:styleId="Default37">
    <w:name w:val="Default37"/>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customStyle="1" w:styleId="testo137">
    <w:name w:val="testo137"/>
    <w:basedOn w:val="Standard"/>
    <w:rsid w:val="00592F24"/>
    <w:pPr>
      <w:widowControl w:val="0"/>
      <w:ind w:left="426" w:right="-1"/>
      <w:jc w:val="both"/>
    </w:pPr>
    <w:rPr>
      <w:sz w:val="22"/>
      <w:szCs w:val="20"/>
    </w:rPr>
  </w:style>
  <w:style w:type="paragraph" w:customStyle="1" w:styleId="Corpo127">
    <w:name w:val="Corpo127"/>
    <w:basedOn w:val="Standard"/>
    <w:rsid w:val="00592F24"/>
    <w:pPr>
      <w:spacing w:before="120" w:after="120"/>
      <w:jc w:val="both"/>
    </w:pPr>
    <w:rPr>
      <w:rFonts w:cs="Arial"/>
      <w:spacing w:val="-2"/>
    </w:rPr>
  </w:style>
  <w:style w:type="paragraph" w:customStyle="1" w:styleId="Corpo1137">
    <w:name w:val="Corpo1137"/>
    <w:basedOn w:val="Standard"/>
    <w:rsid w:val="00592F24"/>
    <w:pPr>
      <w:spacing w:before="120" w:after="120"/>
      <w:jc w:val="both"/>
    </w:pPr>
    <w:rPr>
      <w:rFonts w:cs="Arial"/>
      <w:spacing w:val="-2"/>
    </w:rPr>
  </w:style>
  <w:style w:type="paragraph" w:customStyle="1" w:styleId="Corpotesto7">
    <w:name w:val="Corpo testo7"/>
    <w:basedOn w:val="Standard"/>
    <w:rsid w:val="00592F24"/>
    <w:pPr>
      <w:spacing w:before="240"/>
      <w:ind w:left="907"/>
    </w:pPr>
    <w:rPr>
      <w:lang w:val="en-US"/>
    </w:rPr>
  </w:style>
  <w:style w:type="paragraph" w:customStyle="1" w:styleId="schema3">
    <w:name w:val="schema3"/>
    <w:basedOn w:val="Standard"/>
    <w:rsid w:val="00592F24"/>
    <w:pPr>
      <w:jc w:val="both"/>
    </w:pPr>
    <w:rPr>
      <w:b/>
      <w:sz w:val="28"/>
      <w:szCs w:val="28"/>
    </w:rPr>
  </w:style>
  <w:style w:type="paragraph" w:customStyle="1" w:styleId="circolaresottoparagrafo5">
    <w:name w:val="circolare sottoparagrafo5"/>
    <w:basedOn w:val="Titolo31"/>
    <w:rsid w:val="00592F24"/>
    <w:rPr>
      <w:sz w:val="26"/>
      <w:szCs w:val="26"/>
    </w:rPr>
  </w:style>
  <w:style w:type="paragraph" w:customStyle="1" w:styleId="circolarepidipagina3">
    <w:name w:val="circolare piè di pagina3"/>
    <w:basedOn w:val="Standard"/>
    <w:rsid w:val="00592F24"/>
    <w:rPr>
      <w:rFonts w:ascii="Arial" w:hAnsi="Arial" w:cs="Arial"/>
      <w:sz w:val="16"/>
      <w:szCs w:val="16"/>
    </w:rPr>
  </w:style>
  <w:style w:type="paragraph" w:customStyle="1" w:styleId="13">
    <w:name w:val="13"/>
    <w:basedOn w:val="Standard"/>
    <w:rsid w:val="00592F24"/>
    <w:pPr>
      <w:spacing w:after="160" w:line="240" w:lineRule="exact"/>
    </w:pPr>
    <w:rPr>
      <w:rFonts w:ascii="Tahoma" w:hAnsi="Tahoma"/>
      <w:sz w:val="20"/>
      <w:szCs w:val="20"/>
      <w:lang w:val="en-US"/>
    </w:rPr>
  </w:style>
  <w:style w:type="paragraph" w:customStyle="1" w:styleId="ElnotaCarattere43">
    <w:name w:val="El_nota Carattere43"/>
    <w:basedOn w:val="Standard"/>
    <w:rsid w:val="00592F24"/>
    <w:pPr>
      <w:spacing w:before="80" w:after="80"/>
      <w:ind w:left="284" w:hanging="284"/>
      <w:jc w:val="both"/>
    </w:pPr>
    <w:rPr>
      <w:rFonts w:ascii="Arial" w:hAnsi="Arial" w:cs="Arial"/>
      <w:bCs/>
      <w:spacing w:val="-2"/>
      <w:sz w:val="18"/>
      <w:szCs w:val="3276"/>
    </w:rPr>
  </w:style>
  <w:style w:type="paragraph" w:customStyle="1" w:styleId="Nota53">
    <w:name w:val="Nota53"/>
    <w:rsid w:val="00592F24"/>
    <w:pPr>
      <w:suppressAutoHyphens/>
      <w:autoSpaceDN w:val="0"/>
      <w:spacing w:before="80" w:after="80"/>
      <w:textAlignment w:val="baseline"/>
    </w:pPr>
    <w:rPr>
      <w:rFonts w:ascii="Arial" w:eastAsia="Arial" w:hAnsi="Arial" w:cs="Arial"/>
      <w:bCs/>
      <w:kern w:val="3"/>
      <w:sz w:val="18"/>
      <w:szCs w:val="3276"/>
      <w:lang w:eastAsia="zh-CN"/>
    </w:rPr>
  </w:style>
  <w:style w:type="paragraph" w:customStyle="1" w:styleId="CorpoCarattereCarattereCarattere43">
    <w:name w:val="Corpo Carattere Carattere Carattere43"/>
    <w:basedOn w:val="Standard"/>
    <w:rsid w:val="00592F24"/>
    <w:pPr>
      <w:spacing w:before="120" w:after="120"/>
      <w:ind w:left="284"/>
      <w:jc w:val="both"/>
    </w:pPr>
    <w:rPr>
      <w:spacing w:val="-2"/>
    </w:rPr>
  </w:style>
  <w:style w:type="paragraph" w:customStyle="1" w:styleId="Elpunto73">
    <w:name w:val="El_punto73"/>
    <w:basedOn w:val="Puntoelenco"/>
    <w:rsid w:val="00592F24"/>
    <w:pPr>
      <w:spacing w:before="60" w:after="60"/>
      <w:ind w:left="0" w:firstLine="0"/>
    </w:pPr>
  </w:style>
  <w:style w:type="paragraph" w:customStyle="1" w:styleId="Copertina73">
    <w:name w:val="Copertina73"/>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pazio43">
    <w:name w:val="Spazio43"/>
    <w:rsid w:val="00592F24"/>
    <w:pPr>
      <w:suppressAutoHyphens/>
      <w:autoSpaceDN w:val="0"/>
      <w:textAlignment w:val="baseline"/>
    </w:pPr>
    <w:rPr>
      <w:rFonts w:ascii="Arial" w:eastAsia="Arial" w:hAnsi="Arial" w:cs="Arial"/>
      <w:kern w:val="3"/>
      <w:sz w:val="24"/>
      <w:szCs w:val="24"/>
      <w:lang w:eastAsia="zh-CN"/>
    </w:rPr>
  </w:style>
  <w:style w:type="paragraph" w:customStyle="1" w:styleId="Corpotab43">
    <w:name w:val="Corpo_tab43"/>
    <w:rsid w:val="00592F24"/>
    <w:pPr>
      <w:suppressAutoHyphens/>
      <w:autoSpaceDN w:val="0"/>
      <w:spacing w:before="40" w:after="40"/>
      <w:textAlignment w:val="baseline"/>
    </w:pPr>
    <w:rPr>
      <w:rFonts w:ascii="Arial" w:eastAsia="Arial" w:hAnsi="Arial" w:cs="Arial"/>
      <w:kern w:val="3"/>
      <w:sz w:val="18"/>
      <w:szCs w:val="24"/>
      <w:lang w:eastAsia="zh-CN"/>
    </w:rPr>
  </w:style>
  <w:style w:type="paragraph" w:customStyle="1" w:styleId="Destinatari43">
    <w:name w:val="Destinatari43"/>
    <w:rsid w:val="00592F24"/>
    <w:pPr>
      <w:suppressAutoHyphens/>
      <w:autoSpaceDN w:val="0"/>
      <w:spacing w:before="100"/>
      <w:ind w:left="5812"/>
      <w:textAlignment w:val="baseline"/>
    </w:pPr>
    <w:rPr>
      <w:rFonts w:ascii="Arial" w:eastAsia="Arial" w:hAnsi="Arial" w:cs="Arial"/>
      <w:kern w:val="3"/>
      <w:sz w:val="18"/>
      <w:szCs w:val="24"/>
      <w:lang w:eastAsia="zh-CN"/>
    </w:rPr>
  </w:style>
  <w:style w:type="paragraph" w:customStyle="1" w:styleId="Dida43">
    <w:name w:val="Dida43"/>
    <w:basedOn w:val="WW-Didascalia"/>
    <w:rsid w:val="00592F24"/>
  </w:style>
  <w:style w:type="paragraph" w:customStyle="1" w:styleId="Ellettera53">
    <w:name w:val="El_lettera53"/>
    <w:rsid w:val="00592F24"/>
    <w:pPr>
      <w:tabs>
        <w:tab w:val="left" w:pos="567"/>
      </w:tabs>
      <w:suppressAutoHyphens/>
      <w:autoSpaceDN w:val="0"/>
      <w:textAlignment w:val="baseline"/>
    </w:pPr>
    <w:rPr>
      <w:rFonts w:ascii="Garamond" w:eastAsia="Arial" w:hAnsi="Garamond" w:cs="Garamond"/>
      <w:kern w:val="3"/>
      <w:sz w:val="24"/>
      <w:szCs w:val="24"/>
      <w:lang w:eastAsia="zh-CN"/>
    </w:rPr>
  </w:style>
  <w:style w:type="paragraph" w:customStyle="1" w:styleId="Ellettera243">
    <w:name w:val="El_lettera243"/>
    <w:basedOn w:val="Ellettera"/>
    <w:rsid w:val="00592F24"/>
  </w:style>
  <w:style w:type="paragraph" w:customStyle="1" w:styleId="EltracciatoCarattereCarattere43">
    <w:name w:val="El_tracciato Carattere Carattere43"/>
    <w:basedOn w:val="ElnotaCarattere"/>
    <w:rsid w:val="00592F24"/>
    <w:pPr>
      <w:ind w:left="0"/>
    </w:pPr>
  </w:style>
  <w:style w:type="paragraph" w:customStyle="1" w:styleId="Evidenziatore53">
    <w:name w:val="Evidenziatore53"/>
    <w:basedOn w:val="Standard"/>
    <w:rsid w:val="00592F24"/>
    <w:pPr>
      <w:spacing w:before="120" w:after="140"/>
      <w:jc w:val="both"/>
    </w:pPr>
    <w:rPr>
      <w:rFonts w:cs="Arial"/>
      <w:b/>
      <w:spacing w:val="-2"/>
    </w:rPr>
  </w:style>
  <w:style w:type="paragraph" w:customStyle="1" w:styleId="Figura53">
    <w:name w:val="Figura53"/>
    <w:basedOn w:val="Standard"/>
    <w:rsid w:val="00592F24"/>
    <w:pPr>
      <w:keepNext/>
      <w:spacing w:before="240" w:after="120"/>
      <w:jc w:val="center"/>
    </w:pPr>
  </w:style>
  <w:style w:type="paragraph" w:customStyle="1" w:styleId="Oggetto43">
    <w:name w:val="Oggetto43"/>
    <w:rsid w:val="00592F24"/>
    <w:pPr>
      <w:suppressAutoHyphens/>
      <w:autoSpaceDN w:val="0"/>
      <w:spacing w:before="720" w:after="480"/>
      <w:ind w:left="1134" w:hanging="1134"/>
      <w:jc w:val="both"/>
      <w:textAlignment w:val="baseline"/>
    </w:pPr>
    <w:rPr>
      <w:rFonts w:ascii="Garamond" w:eastAsia="Arial" w:hAnsi="Garamond" w:cs="Garamond"/>
      <w:b/>
      <w:kern w:val="3"/>
      <w:sz w:val="28"/>
      <w:szCs w:val="24"/>
      <w:lang w:eastAsia="zh-CN"/>
    </w:rPr>
  </w:style>
  <w:style w:type="paragraph" w:customStyle="1" w:styleId="Tabelle43">
    <w:name w:val="Tabelle43"/>
    <w:basedOn w:val="Standard"/>
    <w:rsid w:val="00592F24"/>
    <w:pPr>
      <w:spacing w:before="120" w:after="360"/>
    </w:pPr>
    <w:rPr>
      <w:rFonts w:eastAsia="Arial Unicode MS"/>
    </w:rPr>
  </w:style>
  <w:style w:type="paragraph" w:customStyle="1" w:styleId="Tittab63">
    <w:name w:val="Tit_tab63"/>
    <w:rsid w:val="00592F24"/>
    <w:pPr>
      <w:keepNext/>
      <w:suppressAutoHyphens/>
      <w:autoSpaceDN w:val="0"/>
      <w:spacing w:before="60" w:after="60"/>
      <w:jc w:val="center"/>
      <w:textAlignment w:val="baseline"/>
    </w:pPr>
    <w:rPr>
      <w:rFonts w:ascii="Arial" w:eastAsia="Arial" w:hAnsi="Arial" w:cs="Arial"/>
      <w:b/>
      <w:bCs/>
      <w:kern w:val="3"/>
      <w:sz w:val="18"/>
      <w:szCs w:val="24"/>
      <w:lang w:eastAsia="zh-CN"/>
    </w:rPr>
  </w:style>
  <w:style w:type="paragraph" w:customStyle="1" w:styleId="Corpolettera43">
    <w:name w:val="Corpo_lettera43"/>
    <w:basedOn w:val="Standard"/>
    <w:rsid w:val="00592F24"/>
    <w:pPr>
      <w:spacing w:before="120" w:after="120"/>
      <w:ind w:firstLine="340"/>
      <w:jc w:val="both"/>
    </w:pPr>
    <w:rPr>
      <w:rFonts w:cs="Arial"/>
      <w:spacing w:val="-2"/>
    </w:rPr>
  </w:style>
  <w:style w:type="paragraph" w:customStyle="1" w:styleId="GlossarioDef53">
    <w:name w:val="GlossarioDef5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lnotalettera53">
    <w:name w:val="El_notalettera53"/>
    <w:basedOn w:val="Elnota"/>
    <w:rsid w:val="00592F24"/>
    <w:pPr>
      <w:ind w:left="567" w:hanging="283"/>
    </w:pPr>
  </w:style>
  <w:style w:type="paragraph" w:customStyle="1" w:styleId="Elnota73">
    <w:name w:val="El_nota73"/>
    <w:basedOn w:val="Nota"/>
    <w:rsid w:val="00592F24"/>
    <w:pPr>
      <w:ind w:left="567" w:hanging="283"/>
    </w:pPr>
  </w:style>
  <w:style w:type="paragraph" w:customStyle="1" w:styleId="Elnumero243">
    <w:name w:val="El_numero243"/>
    <w:rsid w:val="00592F24"/>
    <w:pPr>
      <w:tabs>
        <w:tab w:val="left" w:pos="2138"/>
      </w:tabs>
      <w:suppressAutoHyphens/>
      <w:autoSpaceDN w:val="0"/>
      <w:spacing w:before="40" w:after="40"/>
      <w:ind w:left="851" w:hanging="284"/>
      <w:textAlignment w:val="baseline"/>
    </w:pPr>
    <w:rPr>
      <w:rFonts w:ascii="Garamond" w:eastAsia="Arial" w:hAnsi="Garamond" w:cs="Arial"/>
      <w:kern w:val="3"/>
      <w:sz w:val="24"/>
      <w:szCs w:val="24"/>
      <w:lang w:eastAsia="zh-CN"/>
    </w:rPr>
  </w:style>
  <w:style w:type="paragraph" w:customStyle="1" w:styleId="EltracciatoCarattere53">
    <w:name w:val="El_tracciato Carattere53"/>
    <w:basedOn w:val="Elnota"/>
    <w:rsid w:val="00592F24"/>
  </w:style>
  <w:style w:type="paragraph" w:customStyle="1" w:styleId="El-63">
    <w:name w:val="El-63"/>
    <w:basedOn w:val="Elpunto"/>
    <w:rsid w:val="00592F24"/>
    <w:pPr>
      <w:ind w:left="0" w:firstLine="0"/>
    </w:pPr>
  </w:style>
  <w:style w:type="paragraph" w:customStyle="1" w:styleId="Elpunto263">
    <w:name w:val="El_punto263"/>
    <w:basedOn w:val="Elpunto"/>
    <w:rsid w:val="00592F24"/>
    <w:pPr>
      <w:ind w:left="463" w:hanging="283"/>
    </w:pPr>
  </w:style>
  <w:style w:type="paragraph" w:customStyle="1" w:styleId="Corpo63">
    <w:name w:val="Corpo63"/>
    <w:basedOn w:val="Standard"/>
    <w:rsid w:val="00592F24"/>
    <w:pPr>
      <w:spacing w:before="120" w:after="120"/>
      <w:jc w:val="both"/>
    </w:pPr>
    <w:rPr>
      <w:rFonts w:cs="Arial"/>
      <w:spacing w:val="-2"/>
    </w:rPr>
  </w:style>
  <w:style w:type="paragraph" w:customStyle="1" w:styleId="Parola43">
    <w:name w:val="Parola43"/>
    <w:rsid w:val="00592F24"/>
    <w:pPr>
      <w:suppressAutoHyphens/>
      <w:autoSpaceDN w:val="0"/>
      <w:spacing w:before="120"/>
      <w:textAlignment w:val="baseline"/>
    </w:pPr>
    <w:rPr>
      <w:rFonts w:ascii="Garamond" w:eastAsia="Arial" w:hAnsi="Garamond" w:cs="Garamond"/>
      <w:b/>
      <w:bCs/>
      <w:kern w:val="3"/>
      <w:sz w:val="24"/>
      <w:szCs w:val="24"/>
      <w:lang w:eastAsia="zh-CN"/>
    </w:rPr>
  </w:style>
  <w:style w:type="paragraph" w:customStyle="1" w:styleId="Esempio53">
    <w:name w:val="Esempio53"/>
    <w:rsid w:val="00592F24"/>
    <w:pPr>
      <w:suppressAutoHyphens/>
      <w:autoSpaceDN w:val="0"/>
      <w:spacing w:before="240" w:after="120"/>
      <w:jc w:val="both"/>
      <w:textAlignment w:val="baseline"/>
    </w:pPr>
    <w:rPr>
      <w:rFonts w:ascii="Arial" w:eastAsia="Arial" w:hAnsi="Arial" w:cs="Arial"/>
      <w:i/>
      <w:spacing w:val="-2"/>
      <w:kern w:val="3"/>
      <w:sz w:val="24"/>
      <w:szCs w:val="24"/>
      <w:lang w:eastAsia="zh-CN"/>
    </w:rPr>
  </w:style>
  <w:style w:type="paragraph" w:customStyle="1" w:styleId="StileTabelleAllineatoasinistra43">
    <w:name w:val="Stile Tabelle + Allineato a sinistra43"/>
    <w:basedOn w:val="Tabelle"/>
    <w:rsid w:val="00592F24"/>
    <w:rPr>
      <w:rFonts w:eastAsia="Times New Roman"/>
      <w:szCs w:val="20"/>
    </w:rPr>
  </w:style>
  <w:style w:type="paragraph" w:customStyle="1" w:styleId="tit343">
    <w:name w:val="tit343"/>
    <w:basedOn w:val="Standard"/>
    <w:rsid w:val="00592F24"/>
    <w:pPr>
      <w:spacing w:before="480"/>
    </w:pPr>
    <w:rPr>
      <w:rFonts w:ascii="Arial" w:hAnsi="Arial" w:cs="Arial"/>
      <w:b/>
      <w:bCs/>
      <w:color w:val="006699"/>
      <w:sz w:val="20"/>
      <w:szCs w:val="20"/>
    </w:rPr>
  </w:style>
  <w:style w:type="paragraph" w:customStyle="1" w:styleId="corpo430">
    <w:name w:val="corpo43"/>
    <w:basedOn w:val="Standard"/>
    <w:rsid w:val="00592F24"/>
    <w:pPr>
      <w:spacing w:before="120" w:after="120"/>
      <w:ind w:right="100"/>
      <w:jc w:val="both"/>
    </w:pPr>
    <w:rPr>
      <w:rFonts w:ascii="Arial" w:hAnsi="Arial" w:cs="Arial"/>
      <w:color w:val="000000"/>
      <w:sz w:val="18"/>
      <w:szCs w:val="18"/>
    </w:rPr>
  </w:style>
  <w:style w:type="paragraph" w:customStyle="1" w:styleId="tit243">
    <w:name w:val="tit243"/>
    <w:basedOn w:val="Standard"/>
    <w:rsid w:val="00592F24"/>
    <w:pPr>
      <w:spacing w:before="400" w:after="60"/>
    </w:pPr>
    <w:rPr>
      <w:rFonts w:ascii="Arial" w:hAnsi="Arial" w:cs="Arial"/>
      <w:b/>
      <w:bCs/>
      <w:color w:val="006699"/>
      <w:sz w:val="22"/>
      <w:szCs w:val="22"/>
    </w:rPr>
  </w:style>
  <w:style w:type="paragraph" w:customStyle="1" w:styleId="corpotab430">
    <w:name w:val="corpotab43"/>
    <w:basedOn w:val="Standard"/>
    <w:rsid w:val="00592F24"/>
    <w:pPr>
      <w:spacing w:before="20" w:after="20"/>
      <w:ind w:left="40" w:right="40"/>
    </w:pPr>
    <w:rPr>
      <w:rFonts w:ascii="Arial" w:hAnsi="Arial" w:cs="Arial"/>
      <w:color w:val="000000"/>
      <w:sz w:val="18"/>
      <w:szCs w:val="18"/>
    </w:rPr>
  </w:style>
  <w:style w:type="paragraph" w:customStyle="1" w:styleId="Normale243">
    <w:name w:val="Normale 243"/>
    <w:basedOn w:val="Standard"/>
    <w:rsid w:val="00592F24"/>
    <w:pPr>
      <w:spacing w:before="120"/>
      <w:ind w:left="567" w:right="567"/>
    </w:pPr>
    <w:rPr>
      <w:sz w:val="22"/>
      <w:szCs w:val="20"/>
    </w:rPr>
  </w:style>
  <w:style w:type="paragraph" w:customStyle="1" w:styleId="tit443">
    <w:name w:val="tit443"/>
    <w:basedOn w:val="Standard"/>
    <w:rsid w:val="00592F24"/>
    <w:pPr>
      <w:spacing w:before="120"/>
    </w:pPr>
    <w:rPr>
      <w:rFonts w:ascii="Arial" w:hAnsi="Arial" w:cs="Arial"/>
      <w:b/>
      <w:bCs/>
      <w:i/>
      <w:iCs/>
      <w:color w:val="006699"/>
      <w:sz w:val="18"/>
      <w:szCs w:val="18"/>
    </w:rPr>
  </w:style>
  <w:style w:type="paragraph" w:customStyle="1" w:styleId="CorpoCarattereCarattere43">
    <w:name w:val="Corpo Carattere Carattere43"/>
    <w:basedOn w:val="Standard"/>
    <w:rsid w:val="00592F24"/>
    <w:pPr>
      <w:spacing w:before="120" w:after="120"/>
      <w:ind w:left="284"/>
      <w:jc w:val="both"/>
    </w:pPr>
    <w:rPr>
      <w:spacing w:val="-2"/>
    </w:rPr>
  </w:style>
  <w:style w:type="paragraph" w:customStyle="1" w:styleId="rgsufficio143">
    <w:name w:val="rgs_ufficio143"/>
    <w:basedOn w:val="Standard"/>
    <w:rsid w:val="00592F24"/>
    <w:pPr>
      <w:jc w:val="center"/>
    </w:pPr>
    <w:rPr>
      <w:smallCaps/>
      <w:sz w:val="16"/>
      <w:szCs w:val="20"/>
    </w:rPr>
  </w:style>
  <w:style w:type="paragraph" w:customStyle="1" w:styleId="StileGlossarioDefCorsivo43">
    <w:name w:val="Stile GlossarioDef + Corsivo43"/>
    <w:basedOn w:val="GlossarioDef"/>
    <w:rsid w:val="00592F24"/>
    <w:rPr>
      <w:i/>
      <w:iCs/>
      <w:spacing w:val="-2"/>
    </w:rPr>
  </w:style>
  <w:style w:type="paragraph" w:customStyle="1" w:styleId="corpocarattere43">
    <w:name w:val="corpocarattere43"/>
    <w:basedOn w:val="Standard"/>
    <w:rsid w:val="00592F24"/>
    <w:pPr>
      <w:spacing w:before="280" w:after="280"/>
    </w:pPr>
    <w:rPr>
      <w:rFonts w:ascii="Arial Unicode MS" w:eastAsia="Arial Unicode MS" w:hAnsi="Arial Unicode MS" w:cs="Arial Unicode MS"/>
    </w:rPr>
  </w:style>
  <w:style w:type="paragraph" w:customStyle="1" w:styleId="0proposta43">
    <w:name w:val="0_proposta43"/>
    <w:basedOn w:val="Standard"/>
    <w:rsid w:val="00592F24"/>
    <w:pPr>
      <w:spacing w:after="120"/>
      <w:jc w:val="both"/>
    </w:pPr>
  </w:style>
  <w:style w:type="paragraph" w:customStyle="1" w:styleId="rgscorpodeltesto43">
    <w:name w:val="rgs_corpodeltesto43"/>
    <w:basedOn w:val="Standard"/>
    <w:rsid w:val="00592F24"/>
    <w:pPr>
      <w:spacing w:after="120" w:line="360" w:lineRule="auto"/>
      <w:ind w:firstLine="799"/>
      <w:jc w:val="both"/>
    </w:pPr>
    <w:rPr>
      <w:szCs w:val="20"/>
    </w:rPr>
  </w:style>
  <w:style w:type="paragraph" w:customStyle="1" w:styleId="CM11443">
    <w:name w:val="CM11443"/>
    <w:basedOn w:val="Standard"/>
    <w:next w:val="Standard"/>
    <w:rsid w:val="00592F24"/>
    <w:pPr>
      <w:widowControl w:val="0"/>
      <w:autoSpaceDE w:val="0"/>
      <w:spacing w:after="105"/>
      <w:ind w:right="508"/>
    </w:pPr>
  </w:style>
  <w:style w:type="paragraph" w:customStyle="1" w:styleId="Default43">
    <w:name w:val="Default43"/>
    <w:rsid w:val="00592F24"/>
    <w:pPr>
      <w:widowControl w:val="0"/>
      <w:suppressAutoHyphens/>
      <w:autoSpaceDE w:val="0"/>
      <w:autoSpaceDN w:val="0"/>
      <w:ind w:right="508"/>
      <w:textAlignment w:val="baseline"/>
    </w:pPr>
    <w:rPr>
      <w:rFonts w:ascii="Garamond" w:eastAsia="Arial" w:hAnsi="Garamond" w:cs="Garamond"/>
      <w:kern w:val="3"/>
      <w:sz w:val="24"/>
      <w:szCs w:val="24"/>
      <w:lang w:eastAsia="zh-CN"/>
    </w:rPr>
  </w:style>
  <w:style w:type="paragraph" w:styleId="Mappadocumento">
    <w:name w:val="Document Map"/>
    <w:basedOn w:val="Standard"/>
    <w:link w:val="MappadocumentoCarattere"/>
    <w:rsid w:val="00592F24"/>
    <w:rPr>
      <w:rFonts w:ascii="Tahoma" w:hAnsi="Tahoma" w:cs="Tahoma"/>
      <w:sz w:val="16"/>
      <w:szCs w:val="16"/>
    </w:rPr>
  </w:style>
  <w:style w:type="character" w:customStyle="1" w:styleId="MappadocumentoCarattere">
    <w:name w:val="Mappa documento Carattere"/>
    <w:basedOn w:val="Carpredefinitoparagrafo"/>
    <w:link w:val="Mappadocumento"/>
    <w:rsid w:val="00592F24"/>
    <w:rPr>
      <w:rFonts w:ascii="Tahoma" w:hAnsi="Tahoma" w:cs="Tahoma"/>
      <w:kern w:val="3"/>
      <w:sz w:val="16"/>
      <w:szCs w:val="16"/>
      <w:lang w:eastAsia="zh-CN"/>
    </w:rPr>
  </w:style>
  <w:style w:type="paragraph" w:customStyle="1" w:styleId="R1">
    <w:name w:val="R1"/>
    <w:basedOn w:val="Normale"/>
    <w:qFormat/>
    <w:rsid w:val="000046A8"/>
    <w:pPr>
      <w:tabs>
        <w:tab w:val="left" w:pos="1020"/>
      </w:tabs>
      <w:suppressAutoHyphens/>
      <w:autoSpaceDN w:val="0"/>
      <w:spacing w:after="40"/>
      <w:ind w:left="680" w:hanging="340"/>
      <w:jc w:val="left"/>
      <w:textAlignment w:val="baseline"/>
    </w:pPr>
    <w:rPr>
      <w:rFonts w:ascii="Times New Roman" w:hAnsi="Times New Roman" w:cs="Garamond"/>
      <w:kern w:val="3"/>
      <w:sz w:val="24"/>
      <w:szCs w:val="20"/>
      <w:lang w:eastAsia="zh-CN"/>
    </w:rPr>
  </w:style>
  <w:style w:type="paragraph" w:customStyle="1" w:styleId="R2">
    <w:name w:val="R2"/>
    <w:basedOn w:val="R1"/>
    <w:qFormat/>
    <w:rsid w:val="000046A8"/>
    <w:pPr>
      <w:ind w:left="1020"/>
    </w:pPr>
  </w:style>
  <w:style w:type="paragraph" w:customStyle="1" w:styleId="Comma">
    <w:name w:val="Comma"/>
    <w:basedOn w:val="Standard"/>
    <w:rsid w:val="00592F24"/>
    <w:pPr>
      <w:keepNext/>
      <w:widowControl w:val="0"/>
      <w:tabs>
        <w:tab w:val="left" w:pos="340"/>
      </w:tabs>
      <w:spacing w:after="120" w:line="300" w:lineRule="auto"/>
      <w:jc w:val="center"/>
    </w:pPr>
    <w:rPr>
      <w:rFonts w:ascii="Times New Roman" w:hAnsi="Times New Roman"/>
      <w:b/>
      <w:spacing w:val="6"/>
      <w:sz w:val="23"/>
      <w:szCs w:val="20"/>
    </w:rPr>
  </w:style>
  <w:style w:type="paragraph" w:styleId="Firma">
    <w:name w:val="Signature"/>
    <w:basedOn w:val="Standard"/>
    <w:link w:val="FirmaCarattere"/>
    <w:uiPriority w:val="99"/>
    <w:rsid w:val="00592F24"/>
    <w:pPr>
      <w:tabs>
        <w:tab w:val="left" w:pos="4592"/>
      </w:tabs>
      <w:spacing w:after="40"/>
      <w:ind w:left="4252"/>
    </w:pPr>
    <w:rPr>
      <w:rFonts w:ascii="Times New Roman" w:hAnsi="Times New Roman"/>
    </w:rPr>
  </w:style>
  <w:style w:type="character" w:customStyle="1" w:styleId="FirmaCarattere">
    <w:name w:val="Firma Carattere"/>
    <w:basedOn w:val="Carpredefinitoparagrafo"/>
    <w:link w:val="Firma"/>
    <w:uiPriority w:val="99"/>
    <w:rsid w:val="00592F24"/>
    <w:rPr>
      <w:rFonts w:cs="Garamond"/>
      <w:kern w:val="3"/>
      <w:sz w:val="24"/>
      <w:szCs w:val="24"/>
      <w:lang w:eastAsia="zh-CN"/>
    </w:rPr>
  </w:style>
  <w:style w:type="paragraph" w:customStyle="1" w:styleId="TableContents">
    <w:name w:val="Table Contents"/>
    <w:basedOn w:val="Standard"/>
    <w:rsid w:val="00592F24"/>
    <w:pPr>
      <w:suppressLineNumbers/>
    </w:pPr>
  </w:style>
  <w:style w:type="paragraph" w:customStyle="1" w:styleId="TableHeading">
    <w:name w:val="Table Heading"/>
    <w:basedOn w:val="TableContents"/>
    <w:rsid w:val="00592F24"/>
    <w:pPr>
      <w:jc w:val="center"/>
    </w:pPr>
    <w:rPr>
      <w:b/>
      <w:bCs/>
    </w:rPr>
  </w:style>
  <w:style w:type="paragraph" w:customStyle="1" w:styleId="Framecontents">
    <w:name w:val="Frame contents"/>
    <w:basedOn w:val="Textbody"/>
    <w:rsid w:val="00592F24"/>
  </w:style>
  <w:style w:type="paragraph" w:customStyle="1" w:styleId="IntestazioneCopertina">
    <w:name w:val="Intestazione Copertina"/>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sezionicircolare">
    <w:name w:val="sezioni circolare"/>
    <w:rsid w:val="00592F24"/>
    <w:pPr>
      <w:suppressAutoHyphens/>
      <w:autoSpaceDN w:val="0"/>
      <w:jc w:val="center"/>
      <w:textAlignment w:val="baseline"/>
    </w:pPr>
    <w:rPr>
      <w:rFonts w:ascii="Garamond" w:eastAsia="Arial" w:hAnsi="Garamond" w:cs="Arial"/>
      <w:b/>
      <w:bCs/>
      <w:kern w:val="3"/>
      <w:sz w:val="48"/>
      <w:szCs w:val="24"/>
      <w:lang w:eastAsia="zh-CN"/>
    </w:rPr>
  </w:style>
  <w:style w:type="paragraph" w:customStyle="1" w:styleId="copertina0">
    <w:name w:val="copertina"/>
    <w:autoRedefine/>
    <w:rsid w:val="00592F24"/>
    <w:pPr>
      <w:widowControl w:val="0"/>
      <w:suppressAutoHyphens/>
      <w:autoSpaceDN w:val="0"/>
      <w:spacing w:before="120" w:after="120"/>
      <w:jc w:val="both"/>
      <w:textAlignment w:val="baseline"/>
    </w:pPr>
    <w:rPr>
      <w:rFonts w:ascii="Garamond" w:eastAsia="SimSun" w:hAnsi="Garamond" w:cs="Arial"/>
      <w:spacing w:val="-2"/>
      <w:kern w:val="3"/>
      <w:sz w:val="24"/>
      <w:szCs w:val="24"/>
      <w:lang w:eastAsia="zh-CN" w:bidi="hi-IN"/>
    </w:rPr>
  </w:style>
  <w:style w:type="paragraph" w:customStyle="1" w:styleId="notapidipagina">
    <w:name w:val="nota piè di pagina"/>
    <w:next w:val="Standard"/>
    <w:autoRedefine/>
    <w:rsid w:val="00592F24"/>
    <w:pPr>
      <w:widowControl w:val="0"/>
      <w:suppressAutoHyphens/>
      <w:autoSpaceDE w:val="0"/>
      <w:autoSpaceDN w:val="0"/>
      <w:spacing w:after="105"/>
      <w:ind w:right="508"/>
      <w:textAlignment w:val="baseline"/>
    </w:pPr>
    <w:rPr>
      <w:rFonts w:ascii="Garamond" w:eastAsia="SimSun" w:hAnsi="Garamond" w:cs="Mangal"/>
      <w:kern w:val="3"/>
      <w:sz w:val="24"/>
      <w:szCs w:val="24"/>
      <w:lang w:eastAsia="zh-CN" w:bidi="hi-IN"/>
    </w:rPr>
  </w:style>
  <w:style w:type="paragraph" w:customStyle="1" w:styleId="Stile3">
    <w:name w:val="Stile3"/>
    <w:basedOn w:val="Standard"/>
    <w:rsid w:val="00592F24"/>
    <w:pPr>
      <w:spacing w:before="57" w:after="57" w:line="276" w:lineRule="auto"/>
      <w:jc w:val="both"/>
    </w:pPr>
  </w:style>
  <w:style w:type="paragraph" w:customStyle="1" w:styleId="circolaretitolo2">
    <w:name w:val="circolare titolo 2"/>
    <w:basedOn w:val="Titolo21"/>
    <w:rsid w:val="00592F24"/>
    <w:rPr>
      <w:sz w:val="32"/>
      <w:szCs w:val="32"/>
    </w:rPr>
  </w:style>
  <w:style w:type="paragraph" w:customStyle="1" w:styleId="didascaliacircolare">
    <w:name w:val="didascalia circolare"/>
    <w:basedOn w:val="notapidipagina"/>
    <w:rsid w:val="00592F24"/>
    <w:pPr>
      <w:spacing w:before="120" w:after="240"/>
      <w:ind w:right="0"/>
      <w:jc w:val="center"/>
    </w:pPr>
    <w:rPr>
      <w:sz w:val="20"/>
      <w:szCs w:val="20"/>
    </w:rPr>
  </w:style>
  <w:style w:type="paragraph" w:customStyle="1" w:styleId="Headerleft">
    <w:name w:val="Header left"/>
    <w:basedOn w:val="Standard"/>
    <w:rsid w:val="00592F24"/>
    <w:pPr>
      <w:suppressLineNumbers/>
      <w:tabs>
        <w:tab w:val="center" w:pos="4819"/>
        <w:tab w:val="right" w:pos="9638"/>
      </w:tabs>
    </w:pPr>
  </w:style>
  <w:style w:type="paragraph" w:customStyle="1" w:styleId="TableContentsuser">
    <w:name w:val="Table Contents (user)"/>
    <w:basedOn w:val="Standard"/>
    <w:rsid w:val="00592F24"/>
  </w:style>
  <w:style w:type="paragraph" w:customStyle="1" w:styleId="TableHeadinguser">
    <w:name w:val="Table Heading (user)"/>
    <w:basedOn w:val="TableContentsuser"/>
    <w:rsid w:val="00592F24"/>
    <w:pPr>
      <w:jc w:val="center"/>
    </w:pPr>
    <w:rPr>
      <w:b/>
      <w:bCs/>
    </w:rPr>
  </w:style>
  <w:style w:type="character" w:customStyle="1" w:styleId="WW8Num1z0">
    <w:name w:val="WW8Num1z0"/>
    <w:rsid w:val="00592F24"/>
    <w:rPr>
      <w:rFonts w:ascii="Times New Roman" w:eastAsia="Times New Roman" w:hAnsi="Times New Roman" w:cs="Times New Roman"/>
    </w:rPr>
  </w:style>
  <w:style w:type="character" w:customStyle="1" w:styleId="WW8Num1z1">
    <w:name w:val="WW8Num1z1"/>
    <w:rsid w:val="00592F24"/>
    <w:rPr>
      <w:rFonts w:ascii="Courier New" w:hAnsi="Courier New" w:cs="Courier New"/>
    </w:rPr>
  </w:style>
  <w:style w:type="character" w:customStyle="1" w:styleId="WW8Num1z2">
    <w:name w:val="WW8Num1z2"/>
    <w:rsid w:val="00592F24"/>
    <w:rPr>
      <w:rFonts w:ascii="Wingdings" w:hAnsi="Wingdings"/>
    </w:rPr>
  </w:style>
  <w:style w:type="character" w:customStyle="1" w:styleId="WW8Num1z3">
    <w:name w:val="WW8Num1z3"/>
    <w:rsid w:val="00592F24"/>
    <w:rPr>
      <w:rFonts w:ascii="Symbol" w:hAnsi="Symbol"/>
    </w:rPr>
  </w:style>
  <w:style w:type="character" w:customStyle="1" w:styleId="WW8Num2z1">
    <w:name w:val="WW8Num2z1"/>
    <w:rsid w:val="00592F24"/>
    <w:rPr>
      <w:rFonts w:ascii="Courier New" w:hAnsi="Courier New" w:cs="Courier New"/>
    </w:rPr>
  </w:style>
  <w:style w:type="character" w:customStyle="1" w:styleId="WW8Num3z0">
    <w:name w:val="WW8Num3z0"/>
    <w:rsid w:val="00592F24"/>
    <w:rPr>
      <w:rFonts w:ascii="Symbol" w:hAnsi="Symbol"/>
    </w:rPr>
  </w:style>
  <w:style w:type="character" w:customStyle="1" w:styleId="WW8Num3z1">
    <w:name w:val="WW8Num3z1"/>
    <w:rsid w:val="00592F24"/>
    <w:rPr>
      <w:rFonts w:ascii="Courier New" w:hAnsi="Courier New" w:cs="Courier New"/>
    </w:rPr>
  </w:style>
  <w:style w:type="character" w:customStyle="1" w:styleId="WW8Num3z2">
    <w:name w:val="WW8Num3z2"/>
    <w:rsid w:val="00592F24"/>
    <w:rPr>
      <w:rFonts w:ascii="Wingdings" w:hAnsi="Wingdings"/>
    </w:rPr>
  </w:style>
  <w:style w:type="character" w:customStyle="1" w:styleId="WW8Num3z3">
    <w:name w:val="WW8Num3z3"/>
    <w:rsid w:val="00592F24"/>
    <w:rPr>
      <w:rFonts w:ascii="Symbol" w:hAnsi="Symbol"/>
    </w:rPr>
  </w:style>
  <w:style w:type="character" w:customStyle="1" w:styleId="WW8Num4z0">
    <w:name w:val="WW8Num4z0"/>
    <w:rsid w:val="00592F24"/>
    <w:rPr>
      <w:rFonts w:ascii="Symbol" w:hAnsi="Symbol"/>
    </w:rPr>
  </w:style>
  <w:style w:type="character" w:customStyle="1" w:styleId="WW8Num4z1">
    <w:name w:val="WW8Num4z1"/>
    <w:rsid w:val="00592F24"/>
    <w:rPr>
      <w:rFonts w:ascii="Courier New" w:hAnsi="Courier New" w:cs="Courier New"/>
    </w:rPr>
  </w:style>
  <w:style w:type="character" w:customStyle="1" w:styleId="WW8Num4z2">
    <w:name w:val="WW8Num4z2"/>
    <w:rsid w:val="00592F24"/>
    <w:rPr>
      <w:rFonts w:ascii="Wingdings" w:hAnsi="Wingdings"/>
    </w:rPr>
  </w:style>
  <w:style w:type="character" w:customStyle="1" w:styleId="WW8Num5z0">
    <w:name w:val="WW8Num5z0"/>
    <w:rsid w:val="00592F24"/>
    <w:rPr>
      <w:rFonts w:ascii="Symbol" w:hAnsi="Symbol"/>
    </w:rPr>
  </w:style>
  <w:style w:type="character" w:customStyle="1" w:styleId="WW8Num5z1">
    <w:name w:val="WW8Num5z1"/>
    <w:rsid w:val="00592F24"/>
    <w:rPr>
      <w:rFonts w:ascii="Courier New" w:hAnsi="Courier New" w:cs="Courier New"/>
    </w:rPr>
  </w:style>
  <w:style w:type="character" w:customStyle="1" w:styleId="WW8Num5z2">
    <w:name w:val="WW8Num5z2"/>
    <w:rsid w:val="00592F24"/>
    <w:rPr>
      <w:rFonts w:ascii="Wingdings" w:hAnsi="Wingdings"/>
    </w:rPr>
  </w:style>
  <w:style w:type="character" w:customStyle="1" w:styleId="WW8Num5z3">
    <w:name w:val="WW8Num5z3"/>
    <w:rsid w:val="00592F24"/>
    <w:rPr>
      <w:rFonts w:ascii="Symbol" w:hAnsi="Symbol"/>
    </w:rPr>
  </w:style>
  <w:style w:type="character" w:customStyle="1" w:styleId="WW8Num6z0">
    <w:name w:val="WW8Num6z0"/>
    <w:rsid w:val="00592F24"/>
    <w:rPr>
      <w:rFonts w:ascii="Symbol" w:hAnsi="Symbol"/>
    </w:rPr>
  </w:style>
  <w:style w:type="character" w:customStyle="1" w:styleId="WW8Num6z1">
    <w:name w:val="WW8Num6z1"/>
    <w:rsid w:val="00592F24"/>
    <w:rPr>
      <w:rFonts w:ascii="Courier New" w:hAnsi="Courier New" w:cs="Courier New"/>
    </w:rPr>
  </w:style>
  <w:style w:type="character" w:customStyle="1" w:styleId="WW8Num6z2">
    <w:name w:val="WW8Num6z2"/>
    <w:rsid w:val="00592F24"/>
    <w:rPr>
      <w:rFonts w:ascii="Wingdings" w:hAnsi="Wingdings"/>
    </w:rPr>
  </w:style>
  <w:style w:type="character" w:customStyle="1" w:styleId="WW8Num6z3">
    <w:name w:val="WW8Num6z3"/>
    <w:rsid w:val="00592F24"/>
    <w:rPr>
      <w:rFonts w:ascii="Symbol" w:hAnsi="Symbol"/>
    </w:rPr>
  </w:style>
  <w:style w:type="character" w:customStyle="1" w:styleId="WW8Num7z0">
    <w:name w:val="WW8Num7z0"/>
    <w:rsid w:val="00592F24"/>
    <w:rPr>
      <w:rFonts w:ascii="Times New Roman" w:eastAsia="Times New Roman" w:hAnsi="Times New Roman" w:cs="Times New Roman"/>
    </w:rPr>
  </w:style>
  <w:style w:type="character" w:customStyle="1" w:styleId="WW8Num7z1">
    <w:name w:val="WW8Num7z1"/>
    <w:rsid w:val="00592F24"/>
    <w:rPr>
      <w:rFonts w:ascii="Courier New" w:hAnsi="Courier New" w:cs="Courier New"/>
    </w:rPr>
  </w:style>
  <w:style w:type="character" w:customStyle="1" w:styleId="WW8Num7z2">
    <w:name w:val="WW8Num7z2"/>
    <w:rsid w:val="00592F24"/>
    <w:rPr>
      <w:rFonts w:ascii="Wingdings" w:hAnsi="Wingdings"/>
    </w:rPr>
  </w:style>
  <w:style w:type="character" w:customStyle="1" w:styleId="WW8Num7z3">
    <w:name w:val="WW8Num7z3"/>
    <w:rsid w:val="00592F24"/>
    <w:rPr>
      <w:rFonts w:ascii="Symbol" w:hAnsi="Symbol"/>
    </w:rPr>
  </w:style>
  <w:style w:type="character" w:customStyle="1" w:styleId="WW8Num8z0">
    <w:name w:val="WW8Num8z0"/>
    <w:rsid w:val="00592F24"/>
    <w:rPr>
      <w:rFonts w:ascii="Symbol" w:hAnsi="Symbol"/>
    </w:rPr>
  </w:style>
  <w:style w:type="character" w:customStyle="1" w:styleId="WW8Num8z1">
    <w:name w:val="WW8Num8z1"/>
    <w:rsid w:val="00592F24"/>
    <w:rPr>
      <w:rFonts w:ascii="Courier New" w:hAnsi="Courier New" w:cs="Courier New"/>
    </w:rPr>
  </w:style>
  <w:style w:type="character" w:customStyle="1" w:styleId="WW8Num8z2">
    <w:name w:val="WW8Num8z2"/>
    <w:rsid w:val="00592F24"/>
    <w:rPr>
      <w:rFonts w:ascii="Wingdings" w:hAnsi="Wingdings"/>
    </w:rPr>
  </w:style>
  <w:style w:type="character" w:customStyle="1" w:styleId="WW8Num8z3">
    <w:name w:val="WW8Num8z3"/>
    <w:rsid w:val="00592F24"/>
    <w:rPr>
      <w:rFonts w:ascii="Symbol" w:hAnsi="Symbol"/>
    </w:rPr>
  </w:style>
  <w:style w:type="character" w:customStyle="1" w:styleId="WW8Num9z0">
    <w:name w:val="WW8Num9z0"/>
    <w:rsid w:val="00592F24"/>
    <w:rPr>
      <w:rFonts w:ascii="Symbol" w:hAnsi="Symbol"/>
    </w:rPr>
  </w:style>
  <w:style w:type="character" w:customStyle="1" w:styleId="WW8Num9z1">
    <w:name w:val="WW8Num9z1"/>
    <w:rsid w:val="00592F24"/>
    <w:rPr>
      <w:rFonts w:ascii="Courier New" w:hAnsi="Courier New" w:cs="Courier New"/>
    </w:rPr>
  </w:style>
  <w:style w:type="character" w:customStyle="1" w:styleId="WW8Num10z0">
    <w:name w:val="WW8Num10z0"/>
    <w:rsid w:val="00592F24"/>
    <w:rPr>
      <w:rFonts w:ascii="Symbol" w:hAnsi="Symbol"/>
    </w:rPr>
  </w:style>
  <w:style w:type="character" w:customStyle="1" w:styleId="WW8Num10z1">
    <w:name w:val="WW8Num10z1"/>
    <w:rsid w:val="00592F24"/>
    <w:rPr>
      <w:rFonts w:ascii="Courier New" w:hAnsi="Courier New" w:cs="Courier New"/>
    </w:rPr>
  </w:style>
  <w:style w:type="character" w:customStyle="1" w:styleId="WW8Num10z3">
    <w:name w:val="WW8Num10z3"/>
    <w:rsid w:val="00592F24"/>
    <w:rPr>
      <w:rFonts w:ascii="Symbol" w:hAnsi="Symbol"/>
    </w:rPr>
  </w:style>
  <w:style w:type="character" w:customStyle="1" w:styleId="WW8Num11z0">
    <w:name w:val="WW8Num11z0"/>
    <w:rsid w:val="00592F24"/>
    <w:rPr>
      <w:rFonts w:ascii="Symbol" w:hAnsi="Symbol"/>
    </w:rPr>
  </w:style>
  <w:style w:type="character" w:customStyle="1" w:styleId="WW8Num11z1">
    <w:name w:val="WW8Num11z1"/>
    <w:rsid w:val="00592F24"/>
    <w:rPr>
      <w:rFonts w:ascii="Courier New" w:hAnsi="Courier New" w:cs="Courier New"/>
    </w:rPr>
  </w:style>
  <w:style w:type="character" w:customStyle="1" w:styleId="WW8Num11z2">
    <w:name w:val="WW8Num11z2"/>
    <w:rsid w:val="00592F24"/>
    <w:rPr>
      <w:rFonts w:ascii="Wingdings" w:hAnsi="Wingdings"/>
    </w:rPr>
  </w:style>
  <w:style w:type="character" w:customStyle="1" w:styleId="WW8Num11z3">
    <w:name w:val="WW8Num11z3"/>
    <w:rsid w:val="00592F24"/>
    <w:rPr>
      <w:rFonts w:ascii="Symbol" w:hAnsi="Symbol"/>
    </w:rPr>
  </w:style>
  <w:style w:type="character" w:customStyle="1" w:styleId="WW8Num12z0">
    <w:name w:val="WW8Num12z0"/>
    <w:rsid w:val="00592F24"/>
    <w:rPr>
      <w:rFonts w:ascii="Wingdings" w:hAnsi="Wingdings"/>
    </w:rPr>
  </w:style>
  <w:style w:type="character" w:customStyle="1" w:styleId="WW8Num12z1">
    <w:name w:val="WW8Num12z1"/>
    <w:rsid w:val="00592F24"/>
    <w:rPr>
      <w:rFonts w:ascii="Courier New" w:hAnsi="Courier New" w:cs="Courier New"/>
    </w:rPr>
  </w:style>
  <w:style w:type="character" w:customStyle="1" w:styleId="WW8Num12z2">
    <w:name w:val="WW8Num12z2"/>
    <w:rsid w:val="00592F24"/>
    <w:rPr>
      <w:rFonts w:ascii="Wingdings" w:hAnsi="Wingdings"/>
    </w:rPr>
  </w:style>
  <w:style w:type="character" w:customStyle="1" w:styleId="WW8Num13z1">
    <w:name w:val="WW8Num13z1"/>
    <w:rsid w:val="00592F24"/>
    <w:rPr>
      <w:rFonts w:ascii="Symbol" w:hAnsi="Symbol"/>
    </w:rPr>
  </w:style>
  <w:style w:type="character" w:customStyle="1" w:styleId="WW8Num15z0">
    <w:name w:val="WW8Num15z0"/>
    <w:rsid w:val="00592F24"/>
    <w:rPr>
      <w:rFonts w:ascii="Times New Roman" w:eastAsia="Times New Roman" w:hAnsi="Times New Roman" w:cs="Times New Roman"/>
    </w:rPr>
  </w:style>
  <w:style w:type="character" w:customStyle="1" w:styleId="WW8Num15z1">
    <w:name w:val="WW8Num15z1"/>
    <w:rsid w:val="00592F24"/>
    <w:rPr>
      <w:rFonts w:ascii="Courier New" w:hAnsi="Courier New" w:cs="Courier New"/>
    </w:rPr>
  </w:style>
  <w:style w:type="character" w:customStyle="1" w:styleId="WW8Num15z2">
    <w:name w:val="WW8Num15z2"/>
    <w:rsid w:val="00592F24"/>
    <w:rPr>
      <w:rFonts w:ascii="Wingdings" w:hAnsi="Wingdings"/>
    </w:rPr>
  </w:style>
  <w:style w:type="character" w:customStyle="1" w:styleId="WW8Num16z0">
    <w:name w:val="WW8Num16z0"/>
    <w:rsid w:val="00592F24"/>
    <w:rPr>
      <w:rFonts w:ascii="Symbol" w:hAnsi="Symbol"/>
    </w:rPr>
  </w:style>
  <w:style w:type="character" w:customStyle="1" w:styleId="WW8Num16z1">
    <w:name w:val="WW8Num16z1"/>
    <w:rsid w:val="00592F24"/>
    <w:rPr>
      <w:rFonts w:ascii="Courier New" w:hAnsi="Courier New" w:cs="Courier New"/>
    </w:rPr>
  </w:style>
  <w:style w:type="character" w:customStyle="1" w:styleId="WW8Num16z2">
    <w:name w:val="WW8Num16z2"/>
    <w:rsid w:val="00592F24"/>
    <w:rPr>
      <w:rFonts w:ascii="Wingdings" w:hAnsi="Wingdings"/>
    </w:rPr>
  </w:style>
  <w:style w:type="character" w:customStyle="1" w:styleId="WW8Num16z3">
    <w:name w:val="WW8Num16z3"/>
    <w:rsid w:val="00592F24"/>
    <w:rPr>
      <w:rFonts w:ascii="Symbol" w:hAnsi="Symbol"/>
    </w:rPr>
  </w:style>
  <w:style w:type="character" w:customStyle="1" w:styleId="WW8Num17z0">
    <w:name w:val="WW8Num17z0"/>
    <w:rsid w:val="00592F24"/>
    <w:rPr>
      <w:rFonts w:ascii="Symbol" w:hAnsi="Symbol"/>
    </w:rPr>
  </w:style>
  <w:style w:type="character" w:customStyle="1" w:styleId="WW8Num17z1">
    <w:name w:val="WW8Num17z1"/>
    <w:rsid w:val="00592F24"/>
    <w:rPr>
      <w:rFonts w:ascii="Courier New" w:hAnsi="Courier New" w:cs="Courier New"/>
    </w:rPr>
  </w:style>
  <w:style w:type="character" w:customStyle="1" w:styleId="WW8Num17z2">
    <w:name w:val="WW8Num17z2"/>
    <w:rsid w:val="00592F24"/>
    <w:rPr>
      <w:rFonts w:ascii="Wingdings" w:hAnsi="Wingdings"/>
    </w:rPr>
  </w:style>
  <w:style w:type="character" w:customStyle="1" w:styleId="WW8Num18z0">
    <w:name w:val="WW8Num18z0"/>
    <w:rsid w:val="00592F24"/>
    <w:rPr>
      <w:rFonts w:ascii="Times New Roman" w:eastAsia="Times New Roman" w:hAnsi="Times New Roman" w:cs="Times New Roman"/>
    </w:rPr>
  </w:style>
  <w:style w:type="character" w:customStyle="1" w:styleId="WW8Num18z1">
    <w:name w:val="WW8Num18z1"/>
    <w:rsid w:val="00592F24"/>
    <w:rPr>
      <w:rFonts w:ascii="Wingdings" w:hAnsi="Wingdings"/>
    </w:rPr>
  </w:style>
  <w:style w:type="character" w:customStyle="1" w:styleId="WW8Num19z0">
    <w:name w:val="WW8Num19z0"/>
    <w:rsid w:val="00592F24"/>
    <w:rPr>
      <w:rFonts w:ascii="Symbol" w:hAnsi="Symbol"/>
    </w:rPr>
  </w:style>
  <w:style w:type="character" w:customStyle="1" w:styleId="WW8Num19z1">
    <w:name w:val="WW8Num19z1"/>
    <w:rsid w:val="00592F24"/>
    <w:rPr>
      <w:rFonts w:ascii="Courier New" w:hAnsi="Courier New" w:cs="Courier New"/>
    </w:rPr>
  </w:style>
  <w:style w:type="character" w:customStyle="1" w:styleId="WW8Num19z3">
    <w:name w:val="WW8Num19z3"/>
    <w:rsid w:val="00592F24"/>
    <w:rPr>
      <w:rFonts w:ascii="Symbol" w:hAnsi="Symbol"/>
    </w:rPr>
  </w:style>
  <w:style w:type="character" w:customStyle="1" w:styleId="WW8Num20z0">
    <w:name w:val="WW8Num20z0"/>
    <w:rsid w:val="00592F24"/>
    <w:rPr>
      <w:rFonts w:ascii="Symbol" w:hAnsi="Symbol"/>
    </w:rPr>
  </w:style>
  <w:style w:type="character" w:customStyle="1" w:styleId="WW8Num20z1">
    <w:name w:val="WW8Num20z1"/>
    <w:rsid w:val="00592F24"/>
    <w:rPr>
      <w:rFonts w:ascii="Courier New" w:hAnsi="Courier New" w:cs="Courier New"/>
    </w:rPr>
  </w:style>
  <w:style w:type="character" w:customStyle="1" w:styleId="WW8Num20z2">
    <w:name w:val="WW8Num20z2"/>
    <w:rsid w:val="00592F24"/>
    <w:rPr>
      <w:rFonts w:ascii="Wingdings" w:hAnsi="Wingdings"/>
    </w:rPr>
  </w:style>
  <w:style w:type="character" w:customStyle="1" w:styleId="WW8Num20z3">
    <w:name w:val="WW8Num20z3"/>
    <w:rsid w:val="00592F24"/>
    <w:rPr>
      <w:rFonts w:ascii="Symbol" w:hAnsi="Symbol"/>
    </w:rPr>
  </w:style>
  <w:style w:type="character" w:customStyle="1" w:styleId="WW8Num21z0">
    <w:name w:val="WW8Num21z0"/>
    <w:rsid w:val="00592F24"/>
    <w:rPr>
      <w:rFonts w:ascii="Times New Roman" w:eastAsia="Times New Roman" w:hAnsi="Times New Roman" w:cs="Times New Roman"/>
    </w:rPr>
  </w:style>
  <w:style w:type="character" w:customStyle="1" w:styleId="WW8Num21z1">
    <w:name w:val="WW8Num21z1"/>
    <w:rsid w:val="00592F24"/>
    <w:rPr>
      <w:rFonts w:ascii="Courier New" w:hAnsi="Courier New" w:cs="Courier New"/>
    </w:rPr>
  </w:style>
  <w:style w:type="character" w:customStyle="1" w:styleId="WW8Num21z2">
    <w:name w:val="WW8Num21z2"/>
    <w:rsid w:val="00592F24"/>
    <w:rPr>
      <w:rFonts w:ascii="Wingdings" w:hAnsi="Wingdings"/>
    </w:rPr>
  </w:style>
  <w:style w:type="character" w:customStyle="1" w:styleId="WW8Num22z0">
    <w:name w:val="WW8Num22z0"/>
    <w:rsid w:val="00592F24"/>
    <w:rPr>
      <w:rFonts w:ascii="Symbol" w:hAnsi="Symbol"/>
    </w:rPr>
  </w:style>
  <w:style w:type="character" w:customStyle="1" w:styleId="WW8Num22z1">
    <w:name w:val="WW8Num22z1"/>
    <w:rsid w:val="00592F24"/>
    <w:rPr>
      <w:rFonts w:ascii="Courier New" w:hAnsi="Courier New" w:cs="Courier New"/>
    </w:rPr>
  </w:style>
  <w:style w:type="character" w:customStyle="1" w:styleId="WW8Num23z0">
    <w:name w:val="WW8Num23z0"/>
    <w:rsid w:val="00592F24"/>
    <w:rPr>
      <w:rFonts w:ascii="Symbol" w:hAnsi="Symbol"/>
    </w:rPr>
  </w:style>
  <w:style w:type="character" w:customStyle="1" w:styleId="WW8Num23z1">
    <w:name w:val="WW8Num23z1"/>
    <w:rsid w:val="00592F24"/>
    <w:rPr>
      <w:rFonts w:ascii="Courier New" w:hAnsi="Courier New" w:cs="Courier New"/>
    </w:rPr>
  </w:style>
  <w:style w:type="character" w:customStyle="1" w:styleId="WW8Num23z2">
    <w:name w:val="WW8Num23z2"/>
    <w:rsid w:val="00592F24"/>
    <w:rPr>
      <w:rFonts w:ascii="Wingdings" w:hAnsi="Wingdings"/>
    </w:rPr>
  </w:style>
  <w:style w:type="character" w:customStyle="1" w:styleId="WW8Num23z3">
    <w:name w:val="WW8Num23z3"/>
    <w:rsid w:val="00592F24"/>
    <w:rPr>
      <w:rFonts w:ascii="Symbol" w:hAnsi="Symbol"/>
    </w:rPr>
  </w:style>
  <w:style w:type="character" w:customStyle="1" w:styleId="WW8Num24z0">
    <w:name w:val="WW8Num24z0"/>
    <w:rsid w:val="00592F24"/>
    <w:rPr>
      <w:rFonts w:ascii="Garamond" w:eastAsia="Times New Roman" w:hAnsi="Garamond" w:cs="Arial"/>
    </w:rPr>
  </w:style>
  <w:style w:type="character" w:customStyle="1" w:styleId="WW8Num24z1">
    <w:name w:val="WW8Num24z1"/>
    <w:rsid w:val="00592F24"/>
    <w:rPr>
      <w:rFonts w:ascii="Courier New" w:hAnsi="Courier New" w:cs="Courier New"/>
    </w:rPr>
  </w:style>
  <w:style w:type="character" w:customStyle="1" w:styleId="WW8Num24z2">
    <w:name w:val="WW8Num24z2"/>
    <w:rsid w:val="00592F24"/>
    <w:rPr>
      <w:rFonts w:ascii="Wingdings" w:hAnsi="Wingdings"/>
    </w:rPr>
  </w:style>
  <w:style w:type="character" w:customStyle="1" w:styleId="WW8Num24z3">
    <w:name w:val="WW8Num24z3"/>
    <w:rsid w:val="00592F24"/>
    <w:rPr>
      <w:rFonts w:ascii="Symbol" w:hAnsi="Symbol"/>
    </w:rPr>
  </w:style>
  <w:style w:type="character" w:customStyle="1" w:styleId="WW8Num25z0">
    <w:name w:val="WW8Num25z0"/>
    <w:rsid w:val="00592F24"/>
    <w:rPr>
      <w:i/>
      <w:sz w:val="20"/>
    </w:rPr>
  </w:style>
  <w:style w:type="character" w:customStyle="1" w:styleId="WW8Num25z1">
    <w:name w:val="WW8Num25z1"/>
    <w:rsid w:val="00592F24"/>
    <w:rPr>
      <w:rFonts w:ascii="Courier New" w:hAnsi="Courier New" w:cs="Courier New"/>
    </w:rPr>
  </w:style>
  <w:style w:type="character" w:customStyle="1" w:styleId="WW8Num25z2">
    <w:name w:val="WW8Num25z2"/>
    <w:rsid w:val="00592F24"/>
    <w:rPr>
      <w:rFonts w:ascii="Wingdings" w:hAnsi="Wingdings"/>
    </w:rPr>
  </w:style>
  <w:style w:type="character" w:customStyle="1" w:styleId="WW8Num26z0">
    <w:name w:val="WW8Num26z0"/>
    <w:rsid w:val="00592F24"/>
    <w:rPr>
      <w:rFonts w:ascii="Garamond" w:eastAsia="Times New Roman" w:hAnsi="Garamond" w:cs="Arial"/>
    </w:rPr>
  </w:style>
  <w:style w:type="character" w:customStyle="1" w:styleId="WW8Num26z1">
    <w:name w:val="WW8Num26z1"/>
    <w:rsid w:val="00592F24"/>
    <w:rPr>
      <w:rFonts w:ascii="Courier New" w:hAnsi="Courier New" w:cs="Courier New"/>
    </w:rPr>
  </w:style>
  <w:style w:type="character" w:customStyle="1" w:styleId="WW8Num26z2">
    <w:name w:val="WW8Num26z2"/>
    <w:rsid w:val="00592F24"/>
    <w:rPr>
      <w:rFonts w:ascii="Wingdings" w:hAnsi="Wingdings"/>
    </w:rPr>
  </w:style>
  <w:style w:type="character" w:customStyle="1" w:styleId="WW8Num27z1">
    <w:name w:val="WW8Num27z1"/>
    <w:rsid w:val="00592F24"/>
    <w:rPr>
      <w:rFonts w:ascii="Courier New" w:hAnsi="Courier New" w:cs="Courier New"/>
    </w:rPr>
  </w:style>
  <w:style w:type="character" w:customStyle="1" w:styleId="WW8Num27z2">
    <w:name w:val="WW8Num27z2"/>
    <w:rsid w:val="00592F24"/>
    <w:rPr>
      <w:rFonts w:ascii="Wingdings" w:hAnsi="Wingdings"/>
    </w:rPr>
  </w:style>
  <w:style w:type="character" w:customStyle="1" w:styleId="WW8Num27z3">
    <w:name w:val="WW8Num27z3"/>
    <w:rsid w:val="00592F24"/>
    <w:rPr>
      <w:rFonts w:ascii="Symbol" w:hAnsi="Symbol"/>
    </w:rPr>
  </w:style>
  <w:style w:type="character" w:customStyle="1" w:styleId="WW8Num28z0">
    <w:name w:val="WW8Num28z0"/>
    <w:rsid w:val="00592F24"/>
    <w:rPr>
      <w:rFonts w:ascii="Times New Roman" w:eastAsia="Times New Roman" w:hAnsi="Times New Roman" w:cs="Times New Roman"/>
    </w:rPr>
  </w:style>
  <w:style w:type="character" w:customStyle="1" w:styleId="WW8Num28z1">
    <w:name w:val="WW8Num28z1"/>
    <w:rsid w:val="00592F24"/>
    <w:rPr>
      <w:rFonts w:ascii="Courier New" w:hAnsi="Courier New" w:cs="Courier New"/>
    </w:rPr>
  </w:style>
  <w:style w:type="character" w:customStyle="1" w:styleId="WW8Num28z2">
    <w:name w:val="WW8Num28z2"/>
    <w:rsid w:val="00592F24"/>
    <w:rPr>
      <w:rFonts w:ascii="Wingdings" w:hAnsi="Wingdings"/>
    </w:rPr>
  </w:style>
  <w:style w:type="character" w:customStyle="1" w:styleId="WW8Num28z3">
    <w:name w:val="WW8Num28z3"/>
    <w:rsid w:val="00592F24"/>
    <w:rPr>
      <w:rFonts w:ascii="Symbol" w:hAnsi="Symbol"/>
    </w:rPr>
  </w:style>
  <w:style w:type="character" w:customStyle="1" w:styleId="WW8Num29z0">
    <w:name w:val="WW8Num29z0"/>
    <w:rsid w:val="00592F24"/>
    <w:rPr>
      <w:rFonts w:ascii="Symbol" w:hAnsi="Symbol"/>
    </w:rPr>
  </w:style>
  <w:style w:type="character" w:customStyle="1" w:styleId="WW8Num29z1">
    <w:name w:val="WW8Num29z1"/>
    <w:rsid w:val="00592F24"/>
    <w:rPr>
      <w:rFonts w:ascii="Courier New" w:hAnsi="Courier New" w:cs="Courier New"/>
    </w:rPr>
  </w:style>
  <w:style w:type="character" w:customStyle="1" w:styleId="WW8Num29z2">
    <w:name w:val="WW8Num29z2"/>
    <w:rsid w:val="00592F24"/>
    <w:rPr>
      <w:rFonts w:ascii="Wingdings" w:hAnsi="Wingdings"/>
    </w:rPr>
  </w:style>
  <w:style w:type="character" w:customStyle="1" w:styleId="WW8Num30z0">
    <w:name w:val="WW8Num30z0"/>
    <w:rsid w:val="00592F24"/>
    <w:rPr>
      <w:rFonts w:ascii="Symbol" w:hAnsi="Symbol"/>
    </w:rPr>
  </w:style>
  <w:style w:type="character" w:customStyle="1" w:styleId="WW8Num30z1">
    <w:name w:val="WW8Num30z1"/>
    <w:rsid w:val="00592F24"/>
    <w:rPr>
      <w:rFonts w:ascii="Courier New" w:hAnsi="Courier New" w:cs="Courier New"/>
    </w:rPr>
  </w:style>
  <w:style w:type="character" w:customStyle="1" w:styleId="WW8Num30z3">
    <w:name w:val="WW8Num30z3"/>
    <w:rsid w:val="00592F24"/>
    <w:rPr>
      <w:rFonts w:ascii="Symbol" w:hAnsi="Symbol"/>
    </w:rPr>
  </w:style>
  <w:style w:type="character" w:customStyle="1" w:styleId="WW8Num31z0">
    <w:name w:val="WW8Num31z0"/>
    <w:rsid w:val="00592F24"/>
    <w:rPr>
      <w:rFonts w:ascii="Symbol" w:hAnsi="Symbol"/>
    </w:rPr>
  </w:style>
  <w:style w:type="character" w:customStyle="1" w:styleId="WW8Num31z1">
    <w:name w:val="WW8Num31z1"/>
    <w:rsid w:val="00592F24"/>
    <w:rPr>
      <w:rFonts w:ascii="Wingdings" w:hAnsi="Wingdings"/>
    </w:rPr>
  </w:style>
  <w:style w:type="character" w:customStyle="1" w:styleId="WW8Num32z0">
    <w:name w:val="WW8Num32z0"/>
    <w:rsid w:val="00592F24"/>
    <w:rPr>
      <w:rFonts w:ascii="Symbol" w:hAnsi="Symbol"/>
    </w:rPr>
  </w:style>
  <w:style w:type="character" w:customStyle="1" w:styleId="WW8Num32z1">
    <w:name w:val="WW8Num32z1"/>
    <w:rsid w:val="00592F24"/>
    <w:rPr>
      <w:rFonts w:ascii="Courier New" w:hAnsi="Courier New" w:cs="Courier New"/>
    </w:rPr>
  </w:style>
  <w:style w:type="character" w:customStyle="1" w:styleId="WW8Num33z0">
    <w:name w:val="WW8Num33z0"/>
    <w:rsid w:val="00592F24"/>
    <w:rPr>
      <w:rFonts w:ascii="Symbol" w:hAnsi="Symbol"/>
    </w:rPr>
  </w:style>
  <w:style w:type="character" w:customStyle="1" w:styleId="WW8Num33z1">
    <w:name w:val="WW8Num33z1"/>
    <w:rsid w:val="00592F2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49089">
      <w:bodyDiv w:val="1"/>
      <w:marLeft w:val="0"/>
      <w:marRight w:val="0"/>
      <w:marTop w:val="0"/>
      <w:marBottom w:val="0"/>
      <w:divBdr>
        <w:top w:val="none" w:sz="0" w:space="0" w:color="auto"/>
        <w:left w:val="none" w:sz="0" w:space="0" w:color="auto"/>
        <w:bottom w:val="none" w:sz="0" w:space="0" w:color="auto"/>
        <w:right w:val="none" w:sz="0" w:space="0" w:color="auto"/>
      </w:divBdr>
    </w:div>
    <w:div w:id="183520044">
      <w:bodyDiv w:val="1"/>
      <w:marLeft w:val="0"/>
      <w:marRight w:val="0"/>
      <w:marTop w:val="0"/>
      <w:marBottom w:val="0"/>
      <w:divBdr>
        <w:top w:val="none" w:sz="0" w:space="0" w:color="auto"/>
        <w:left w:val="none" w:sz="0" w:space="0" w:color="auto"/>
        <w:bottom w:val="none" w:sz="0" w:space="0" w:color="auto"/>
        <w:right w:val="none" w:sz="0" w:space="0" w:color="auto"/>
      </w:divBdr>
    </w:div>
    <w:div w:id="251207719">
      <w:bodyDiv w:val="1"/>
      <w:marLeft w:val="0"/>
      <w:marRight w:val="0"/>
      <w:marTop w:val="0"/>
      <w:marBottom w:val="0"/>
      <w:divBdr>
        <w:top w:val="none" w:sz="0" w:space="0" w:color="auto"/>
        <w:left w:val="none" w:sz="0" w:space="0" w:color="auto"/>
        <w:bottom w:val="none" w:sz="0" w:space="0" w:color="auto"/>
        <w:right w:val="none" w:sz="0" w:space="0" w:color="auto"/>
      </w:divBdr>
    </w:div>
    <w:div w:id="319389600">
      <w:bodyDiv w:val="1"/>
      <w:marLeft w:val="0"/>
      <w:marRight w:val="0"/>
      <w:marTop w:val="0"/>
      <w:marBottom w:val="0"/>
      <w:divBdr>
        <w:top w:val="none" w:sz="0" w:space="0" w:color="auto"/>
        <w:left w:val="none" w:sz="0" w:space="0" w:color="auto"/>
        <w:bottom w:val="none" w:sz="0" w:space="0" w:color="auto"/>
        <w:right w:val="none" w:sz="0" w:space="0" w:color="auto"/>
      </w:divBdr>
    </w:div>
    <w:div w:id="371999880">
      <w:bodyDiv w:val="1"/>
      <w:marLeft w:val="0"/>
      <w:marRight w:val="0"/>
      <w:marTop w:val="0"/>
      <w:marBottom w:val="0"/>
      <w:divBdr>
        <w:top w:val="none" w:sz="0" w:space="0" w:color="auto"/>
        <w:left w:val="none" w:sz="0" w:space="0" w:color="auto"/>
        <w:bottom w:val="none" w:sz="0" w:space="0" w:color="auto"/>
        <w:right w:val="none" w:sz="0" w:space="0" w:color="auto"/>
      </w:divBdr>
    </w:div>
    <w:div w:id="392238522">
      <w:bodyDiv w:val="1"/>
      <w:marLeft w:val="0"/>
      <w:marRight w:val="0"/>
      <w:marTop w:val="0"/>
      <w:marBottom w:val="0"/>
      <w:divBdr>
        <w:top w:val="none" w:sz="0" w:space="0" w:color="auto"/>
        <w:left w:val="none" w:sz="0" w:space="0" w:color="auto"/>
        <w:bottom w:val="none" w:sz="0" w:space="0" w:color="auto"/>
        <w:right w:val="none" w:sz="0" w:space="0" w:color="auto"/>
      </w:divBdr>
    </w:div>
    <w:div w:id="474874548">
      <w:bodyDiv w:val="1"/>
      <w:marLeft w:val="0"/>
      <w:marRight w:val="0"/>
      <w:marTop w:val="0"/>
      <w:marBottom w:val="0"/>
      <w:divBdr>
        <w:top w:val="none" w:sz="0" w:space="0" w:color="auto"/>
        <w:left w:val="none" w:sz="0" w:space="0" w:color="auto"/>
        <w:bottom w:val="none" w:sz="0" w:space="0" w:color="auto"/>
        <w:right w:val="none" w:sz="0" w:space="0" w:color="auto"/>
      </w:divBdr>
    </w:div>
    <w:div w:id="687366145">
      <w:bodyDiv w:val="1"/>
      <w:marLeft w:val="0"/>
      <w:marRight w:val="0"/>
      <w:marTop w:val="0"/>
      <w:marBottom w:val="0"/>
      <w:divBdr>
        <w:top w:val="none" w:sz="0" w:space="0" w:color="auto"/>
        <w:left w:val="none" w:sz="0" w:space="0" w:color="auto"/>
        <w:bottom w:val="none" w:sz="0" w:space="0" w:color="auto"/>
        <w:right w:val="none" w:sz="0" w:space="0" w:color="auto"/>
      </w:divBdr>
      <w:divsChild>
        <w:div w:id="1130591338">
          <w:marLeft w:val="0"/>
          <w:marRight w:val="0"/>
          <w:marTop w:val="0"/>
          <w:marBottom w:val="0"/>
          <w:divBdr>
            <w:top w:val="none" w:sz="0" w:space="0" w:color="auto"/>
            <w:left w:val="none" w:sz="0" w:space="0" w:color="auto"/>
            <w:bottom w:val="none" w:sz="0" w:space="0" w:color="auto"/>
            <w:right w:val="none" w:sz="0" w:space="0" w:color="auto"/>
          </w:divBdr>
          <w:divsChild>
            <w:div w:id="90050152">
              <w:marLeft w:val="0"/>
              <w:marRight w:val="0"/>
              <w:marTop w:val="0"/>
              <w:marBottom w:val="0"/>
              <w:divBdr>
                <w:top w:val="none" w:sz="0" w:space="0" w:color="auto"/>
                <w:left w:val="none" w:sz="0" w:space="0" w:color="auto"/>
                <w:bottom w:val="none" w:sz="0" w:space="0" w:color="auto"/>
                <w:right w:val="none" w:sz="0" w:space="0" w:color="auto"/>
              </w:divBdr>
              <w:divsChild>
                <w:div w:id="891422247">
                  <w:marLeft w:val="0"/>
                  <w:marRight w:val="0"/>
                  <w:marTop w:val="0"/>
                  <w:marBottom w:val="0"/>
                  <w:divBdr>
                    <w:top w:val="none" w:sz="0" w:space="0" w:color="auto"/>
                    <w:left w:val="none" w:sz="0" w:space="0" w:color="auto"/>
                    <w:bottom w:val="none" w:sz="0" w:space="0" w:color="auto"/>
                    <w:right w:val="none" w:sz="0" w:space="0" w:color="auto"/>
                  </w:divBdr>
                  <w:divsChild>
                    <w:div w:id="26955906">
                      <w:marLeft w:val="0"/>
                      <w:marRight w:val="0"/>
                      <w:marTop w:val="0"/>
                      <w:marBottom w:val="0"/>
                      <w:divBdr>
                        <w:top w:val="none" w:sz="0" w:space="0" w:color="auto"/>
                        <w:left w:val="none" w:sz="0" w:space="0" w:color="auto"/>
                        <w:bottom w:val="none" w:sz="0" w:space="0" w:color="auto"/>
                        <w:right w:val="none" w:sz="0" w:space="0" w:color="auto"/>
                      </w:divBdr>
                      <w:divsChild>
                        <w:div w:id="1329866675">
                          <w:marLeft w:val="0"/>
                          <w:marRight w:val="0"/>
                          <w:marTop w:val="0"/>
                          <w:marBottom w:val="0"/>
                          <w:divBdr>
                            <w:top w:val="none" w:sz="0" w:space="0" w:color="auto"/>
                            <w:left w:val="none" w:sz="0" w:space="0" w:color="auto"/>
                            <w:bottom w:val="none" w:sz="0" w:space="0" w:color="auto"/>
                            <w:right w:val="none" w:sz="0" w:space="0" w:color="auto"/>
                          </w:divBdr>
                          <w:divsChild>
                            <w:div w:id="1425297582">
                              <w:marLeft w:val="0"/>
                              <w:marRight w:val="0"/>
                              <w:marTop w:val="0"/>
                              <w:marBottom w:val="0"/>
                              <w:divBdr>
                                <w:top w:val="none" w:sz="0" w:space="0" w:color="auto"/>
                                <w:left w:val="single" w:sz="6" w:space="0" w:color="E5E3E3"/>
                                <w:bottom w:val="none" w:sz="0" w:space="0" w:color="auto"/>
                                <w:right w:val="none" w:sz="0" w:space="0" w:color="auto"/>
                              </w:divBdr>
                              <w:divsChild>
                                <w:div w:id="1255673572">
                                  <w:marLeft w:val="0"/>
                                  <w:marRight w:val="0"/>
                                  <w:marTop w:val="0"/>
                                  <w:marBottom w:val="0"/>
                                  <w:divBdr>
                                    <w:top w:val="none" w:sz="0" w:space="0" w:color="auto"/>
                                    <w:left w:val="none" w:sz="0" w:space="0" w:color="auto"/>
                                    <w:bottom w:val="none" w:sz="0" w:space="0" w:color="auto"/>
                                    <w:right w:val="none" w:sz="0" w:space="0" w:color="auto"/>
                                  </w:divBdr>
                                  <w:divsChild>
                                    <w:div w:id="579409133">
                                      <w:marLeft w:val="0"/>
                                      <w:marRight w:val="0"/>
                                      <w:marTop w:val="0"/>
                                      <w:marBottom w:val="0"/>
                                      <w:divBdr>
                                        <w:top w:val="none" w:sz="0" w:space="0" w:color="auto"/>
                                        <w:left w:val="none" w:sz="0" w:space="0" w:color="auto"/>
                                        <w:bottom w:val="none" w:sz="0" w:space="0" w:color="auto"/>
                                        <w:right w:val="none" w:sz="0" w:space="0" w:color="auto"/>
                                      </w:divBdr>
                                      <w:divsChild>
                                        <w:div w:id="1346060307">
                                          <w:marLeft w:val="0"/>
                                          <w:marRight w:val="0"/>
                                          <w:marTop w:val="0"/>
                                          <w:marBottom w:val="0"/>
                                          <w:divBdr>
                                            <w:top w:val="none" w:sz="0" w:space="0" w:color="auto"/>
                                            <w:left w:val="none" w:sz="0" w:space="0" w:color="auto"/>
                                            <w:bottom w:val="none" w:sz="0" w:space="0" w:color="auto"/>
                                            <w:right w:val="none" w:sz="0" w:space="0" w:color="auto"/>
                                          </w:divBdr>
                                          <w:divsChild>
                                            <w:div w:id="748962292">
                                              <w:marLeft w:val="0"/>
                                              <w:marRight w:val="0"/>
                                              <w:marTop w:val="0"/>
                                              <w:marBottom w:val="0"/>
                                              <w:divBdr>
                                                <w:top w:val="none" w:sz="0" w:space="0" w:color="auto"/>
                                                <w:left w:val="none" w:sz="0" w:space="0" w:color="auto"/>
                                                <w:bottom w:val="none" w:sz="0" w:space="0" w:color="auto"/>
                                                <w:right w:val="none" w:sz="0" w:space="0" w:color="auto"/>
                                              </w:divBdr>
                                              <w:divsChild>
                                                <w:div w:id="1782141298">
                                                  <w:marLeft w:val="0"/>
                                                  <w:marRight w:val="0"/>
                                                  <w:marTop w:val="0"/>
                                                  <w:marBottom w:val="0"/>
                                                  <w:divBdr>
                                                    <w:top w:val="none" w:sz="0" w:space="0" w:color="auto"/>
                                                    <w:left w:val="none" w:sz="0" w:space="0" w:color="auto"/>
                                                    <w:bottom w:val="none" w:sz="0" w:space="0" w:color="auto"/>
                                                    <w:right w:val="none" w:sz="0" w:space="0" w:color="auto"/>
                                                  </w:divBdr>
                                                  <w:divsChild>
                                                    <w:div w:id="579100328">
                                                      <w:marLeft w:val="0"/>
                                                      <w:marRight w:val="0"/>
                                                      <w:marTop w:val="0"/>
                                                      <w:marBottom w:val="0"/>
                                                      <w:divBdr>
                                                        <w:top w:val="none" w:sz="0" w:space="0" w:color="auto"/>
                                                        <w:left w:val="none" w:sz="0" w:space="0" w:color="auto"/>
                                                        <w:bottom w:val="none" w:sz="0" w:space="0" w:color="auto"/>
                                                        <w:right w:val="none" w:sz="0" w:space="0" w:color="auto"/>
                                                      </w:divBdr>
                                                      <w:divsChild>
                                                        <w:div w:id="232544994">
                                                          <w:marLeft w:val="480"/>
                                                          <w:marRight w:val="0"/>
                                                          <w:marTop w:val="0"/>
                                                          <w:marBottom w:val="0"/>
                                                          <w:divBdr>
                                                            <w:top w:val="none" w:sz="0" w:space="0" w:color="auto"/>
                                                            <w:left w:val="none" w:sz="0" w:space="0" w:color="auto"/>
                                                            <w:bottom w:val="none" w:sz="0" w:space="0" w:color="auto"/>
                                                            <w:right w:val="none" w:sz="0" w:space="0" w:color="auto"/>
                                                          </w:divBdr>
                                                          <w:divsChild>
                                                            <w:div w:id="1049257815">
                                                              <w:marLeft w:val="0"/>
                                                              <w:marRight w:val="0"/>
                                                              <w:marTop w:val="0"/>
                                                              <w:marBottom w:val="0"/>
                                                              <w:divBdr>
                                                                <w:top w:val="none" w:sz="0" w:space="0" w:color="auto"/>
                                                                <w:left w:val="none" w:sz="0" w:space="0" w:color="auto"/>
                                                                <w:bottom w:val="none" w:sz="0" w:space="0" w:color="auto"/>
                                                                <w:right w:val="none" w:sz="0" w:space="0" w:color="auto"/>
                                                              </w:divBdr>
                                                              <w:divsChild>
                                                                <w:div w:id="1549998884">
                                                                  <w:marLeft w:val="0"/>
                                                                  <w:marRight w:val="0"/>
                                                                  <w:marTop w:val="0"/>
                                                                  <w:marBottom w:val="0"/>
                                                                  <w:divBdr>
                                                                    <w:top w:val="none" w:sz="0" w:space="0" w:color="auto"/>
                                                                    <w:left w:val="none" w:sz="0" w:space="0" w:color="auto"/>
                                                                    <w:bottom w:val="none" w:sz="0" w:space="0" w:color="auto"/>
                                                                    <w:right w:val="none" w:sz="0" w:space="0" w:color="auto"/>
                                                                  </w:divBdr>
                                                                  <w:divsChild>
                                                                    <w:div w:id="1336615460">
                                                                      <w:marLeft w:val="0"/>
                                                                      <w:marRight w:val="0"/>
                                                                      <w:marTop w:val="240"/>
                                                                      <w:marBottom w:val="0"/>
                                                                      <w:divBdr>
                                                                        <w:top w:val="none" w:sz="0" w:space="0" w:color="auto"/>
                                                                        <w:left w:val="none" w:sz="0" w:space="0" w:color="auto"/>
                                                                        <w:bottom w:val="none" w:sz="0" w:space="0" w:color="auto"/>
                                                                        <w:right w:val="none" w:sz="0" w:space="0" w:color="auto"/>
                                                                      </w:divBdr>
                                                                      <w:divsChild>
                                                                        <w:div w:id="900823184">
                                                                          <w:marLeft w:val="0"/>
                                                                          <w:marRight w:val="0"/>
                                                                          <w:marTop w:val="0"/>
                                                                          <w:marBottom w:val="0"/>
                                                                          <w:divBdr>
                                                                            <w:top w:val="none" w:sz="0" w:space="0" w:color="auto"/>
                                                                            <w:left w:val="none" w:sz="0" w:space="0" w:color="auto"/>
                                                                            <w:bottom w:val="none" w:sz="0" w:space="0" w:color="auto"/>
                                                                            <w:right w:val="none" w:sz="0" w:space="0" w:color="auto"/>
                                                                          </w:divBdr>
                                                                          <w:divsChild>
                                                                            <w:div w:id="972101925">
                                                                              <w:marLeft w:val="0"/>
                                                                              <w:marRight w:val="0"/>
                                                                              <w:marTop w:val="0"/>
                                                                              <w:marBottom w:val="0"/>
                                                                              <w:divBdr>
                                                                                <w:top w:val="none" w:sz="0" w:space="0" w:color="auto"/>
                                                                                <w:left w:val="none" w:sz="0" w:space="0" w:color="auto"/>
                                                                                <w:bottom w:val="none" w:sz="0" w:space="0" w:color="auto"/>
                                                                                <w:right w:val="none" w:sz="0" w:space="0" w:color="auto"/>
                                                                              </w:divBdr>
                                                                              <w:divsChild>
                                                                                <w:div w:id="825054255">
                                                                                  <w:marLeft w:val="0"/>
                                                                                  <w:marRight w:val="0"/>
                                                                                  <w:marTop w:val="0"/>
                                                                                  <w:marBottom w:val="0"/>
                                                                                  <w:divBdr>
                                                                                    <w:top w:val="none" w:sz="0" w:space="0" w:color="auto"/>
                                                                                    <w:left w:val="none" w:sz="0" w:space="0" w:color="auto"/>
                                                                                    <w:bottom w:val="none" w:sz="0" w:space="0" w:color="auto"/>
                                                                                    <w:right w:val="none" w:sz="0" w:space="0" w:color="auto"/>
                                                                                  </w:divBdr>
                                                                                  <w:divsChild>
                                                                                    <w:div w:id="665211611">
                                                                                      <w:marLeft w:val="0"/>
                                                                                      <w:marRight w:val="0"/>
                                                                                      <w:marTop w:val="0"/>
                                                                                      <w:marBottom w:val="0"/>
                                                                                      <w:divBdr>
                                                                                        <w:top w:val="none" w:sz="0" w:space="0" w:color="auto"/>
                                                                                        <w:left w:val="none" w:sz="0" w:space="0" w:color="auto"/>
                                                                                        <w:bottom w:val="none" w:sz="0" w:space="0" w:color="auto"/>
                                                                                        <w:right w:val="none" w:sz="0" w:space="0" w:color="auto"/>
                                                                                      </w:divBdr>
                                                                                      <w:divsChild>
                                                                                        <w:div w:id="552079279">
                                                                                          <w:marLeft w:val="0"/>
                                                                                          <w:marRight w:val="0"/>
                                                                                          <w:marTop w:val="0"/>
                                                                                          <w:marBottom w:val="0"/>
                                                                                          <w:divBdr>
                                                                                            <w:top w:val="none" w:sz="0" w:space="0" w:color="auto"/>
                                                                                            <w:left w:val="none" w:sz="0" w:space="0" w:color="auto"/>
                                                                                            <w:bottom w:val="none" w:sz="0" w:space="0" w:color="auto"/>
                                                                                            <w:right w:val="none" w:sz="0" w:space="0" w:color="auto"/>
                                                                                          </w:divBdr>
                                                                                          <w:divsChild>
                                                                                            <w:div w:id="1785733693">
                                                                                              <w:marLeft w:val="0"/>
                                                                                              <w:marRight w:val="0"/>
                                                                                              <w:marTop w:val="0"/>
                                                                                              <w:marBottom w:val="0"/>
                                                                                              <w:divBdr>
                                                                                                <w:top w:val="none" w:sz="0" w:space="0" w:color="auto"/>
                                                                                                <w:left w:val="none" w:sz="0" w:space="0" w:color="auto"/>
                                                                                                <w:bottom w:val="none" w:sz="0" w:space="0" w:color="auto"/>
                                                                                                <w:right w:val="none" w:sz="0" w:space="0" w:color="auto"/>
                                                                                              </w:divBdr>
                                                                                              <w:divsChild>
                                                                                                <w:div w:id="123085489">
                                                                                                  <w:marLeft w:val="0"/>
                                                                                                  <w:marRight w:val="0"/>
                                                                                                  <w:marTop w:val="0"/>
                                                                                                  <w:marBottom w:val="0"/>
                                                                                                  <w:divBdr>
                                                                                                    <w:top w:val="none" w:sz="0" w:space="0" w:color="auto"/>
                                                                                                    <w:left w:val="none" w:sz="0" w:space="0" w:color="auto"/>
                                                                                                    <w:bottom w:val="none" w:sz="0" w:space="0" w:color="auto"/>
                                                                                                    <w:right w:val="none" w:sz="0" w:space="0" w:color="auto"/>
                                                                                                  </w:divBdr>
                                                                                                  <w:divsChild>
                                                                                                    <w:div w:id="181845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387589">
      <w:bodyDiv w:val="1"/>
      <w:marLeft w:val="0"/>
      <w:marRight w:val="0"/>
      <w:marTop w:val="0"/>
      <w:marBottom w:val="0"/>
      <w:divBdr>
        <w:top w:val="none" w:sz="0" w:space="0" w:color="auto"/>
        <w:left w:val="none" w:sz="0" w:space="0" w:color="auto"/>
        <w:bottom w:val="none" w:sz="0" w:space="0" w:color="auto"/>
        <w:right w:val="none" w:sz="0" w:space="0" w:color="auto"/>
      </w:divBdr>
    </w:div>
    <w:div w:id="906306631">
      <w:bodyDiv w:val="1"/>
      <w:marLeft w:val="0"/>
      <w:marRight w:val="0"/>
      <w:marTop w:val="0"/>
      <w:marBottom w:val="0"/>
      <w:divBdr>
        <w:top w:val="none" w:sz="0" w:space="0" w:color="auto"/>
        <w:left w:val="none" w:sz="0" w:space="0" w:color="auto"/>
        <w:bottom w:val="none" w:sz="0" w:space="0" w:color="auto"/>
        <w:right w:val="none" w:sz="0" w:space="0" w:color="auto"/>
      </w:divBdr>
      <w:divsChild>
        <w:div w:id="399669664">
          <w:marLeft w:val="0"/>
          <w:marRight w:val="0"/>
          <w:marTop w:val="0"/>
          <w:marBottom w:val="0"/>
          <w:divBdr>
            <w:top w:val="none" w:sz="0" w:space="0" w:color="auto"/>
            <w:left w:val="none" w:sz="0" w:space="0" w:color="auto"/>
            <w:bottom w:val="none" w:sz="0" w:space="0" w:color="auto"/>
            <w:right w:val="none" w:sz="0" w:space="0" w:color="auto"/>
          </w:divBdr>
        </w:div>
        <w:div w:id="226498596">
          <w:marLeft w:val="0"/>
          <w:marRight w:val="0"/>
          <w:marTop w:val="0"/>
          <w:marBottom w:val="0"/>
          <w:divBdr>
            <w:top w:val="none" w:sz="0" w:space="0" w:color="auto"/>
            <w:left w:val="none" w:sz="0" w:space="0" w:color="auto"/>
            <w:bottom w:val="none" w:sz="0" w:space="0" w:color="auto"/>
            <w:right w:val="none" w:sz="0" w:space="0" w:color="auto"/>
          </w:divBdr>
        </w:div>
      </w:divsChild>
    </w:div>
    <w:div w:id="948196313">
      <w:bodyDiv w:val="1"/>
      <w:marLeft w:val="0"/>
      <w:marRight w:val="0"/>
      <w:marTop w:val="0"/>
      <w:marBottom w:val="0"/>
      <w:divBdr>
        <w:top w:val="none" w:sz="0" w:space="0" w:color="auto"/>
        <w:left w:val="none" w:sz="0" w:space="0" w:color="auto"/>
        <w:bottom w:val="none" w:sz="0" w:space="0" w:color="auto"/>
        <w:right w:val="none" w:sz="0" w:space="0" w:color="auto"/>
      </w:divBdr>
    </w:div>
    <w:div w:id="1036662862">
      <w:bodyDiv w:val="1"/>
      <w:marLeft w:val="0"/>
      <w:marRight w:val="0"/>
      <w:marTop w:val="0"/>
      <w:marBottom w:val="0"/>
      <w:divBdr>
        <w:top w:val="none" w:sz="0" w:space="0" w:color="auto"/>
        <w:left w:val="none" w:sz="0" w:space="0" w:color="auto"/>
        <w:bottom w:val="none" w:sz="0" w:space="0" w:color="auto"/>
        <w:right w:val="none" w:sz="0" w:space="0" w:color="auto"/>
      </w:divBdr>
    </w:div>
    <w:div w:id="1303848006">
      <w:bodyDiv w:val="1"/>
      <w:marLeft w:val="0"/>
      <w:marRight w:val="0"/>
      <w:marTop w:val="0"/>
      <w:marBottom w:val="0"/>
      <w:divBdr>
        <w:top w:val="none" w:sz="0" w:space="0" w:color="auto"/>
        <w:left w:val="none" w:sz="0" w:space="0" w:color="auto"/>
        <w:bottom w:val="none" w:sz="0" w:space="0" w:color="auto"/>
        <w:right w:val="none" w:sz="0" w:space="0" w:color="auto"/>
      </w:divBdr>
    </w:div>
    <w:div w:id="1370446817">
      <w:bodyDiv w:val="1"/>
      <w:marLeft w:val="0"/>
      <w:marRight w:val="0"/>
      <w:marTop w:val="0"/>
      <w:marBottom w:val="0"/>
      <w:divBdr>
        <w:top w:val="none" w:sz="0" w:space="0" w:color="auto"/>
        <w:left w:val="none" w:sz="0" w:space="0" w:color="auto"/>
        <w:bottom w:val="none" w:sz="0" w:space="0" w:color="auto"/>
        <w:right w:val="none" w:sz="0" w:space="0" w:color="auto"/>
      </w:divBdr>
    </w:div>
    <w:div w:id="1527669988">
      <w:bodyDiv w:val="1"/>
      <w:marLeft w:val="0"/>
      <w:marRight w:val="0"/>
      <w:marTop w:val="0"/>
      <w:marBottom w:val="0"/>
      <w:divBdr>
        <w:top w:val="none" w:sz="0" w:space="0" w:color="auto"/>
        <w:left w:val="none" w:sz="0" w:space="0" w:color="auto"/>
        <w:bottom w:val="none" w:sz="0" w:space="0" w:color="auto"/>
        <w:right w:val="none" w:sz="0" w:space="0" w:color="auto"/>
      </w:divBdr>
    </w:div>
    <w:div w:id="1673482866">
      <w:bodyDiv w:val="1"/>
      <w:marLeft w:val="0"/>
      <w:marRight w:val="0"/>
      <w:marTop w:val="0"/>
      <w:marBottom w:val="0"/>
      <w:divBdr>
        <w:top w:val="none" w:sz="0" w:space="0" w:color="auto"/>
        <w:left w:val="none" w:sz="0" w:space="0" w:color="auto"/>
        <w:bottom w:val="none" w:sz="0" w:space="0" w:color="auto"/>
        <w:right w:val="none" w:sz="0" w:space="0" w:color="auto"/>
      </w:divBdr>
    </w:div>
    <w:div w:id="1683969798">
      <w:bodyDiv w:val="1"/>
      <w:marLeft w:val="0"/>
      <w:marRight w:val="0"/>
      <w:marTop w:val="0"/>
      <w:marBottom w:val="0"/>
      <w:divBdr>
        <w:top w:val="none" w:sz="0" w:space="0" w:color="auto"/>
        <w:left w:val="none" w:sz="0" w:space="0" w:color="auto"/>
        <w:bottom w:val="none" w:sz="0" w:space="0" w:color="auto"/>
        <w:right w:val="none" w:sz="0" w:space="0" w:color="auto"/>
      </w:divBdr>
    </w:div>
    <w:div w:id="1899894201">
      <w:bodyDiv w:val="1"/>
      <w:marLeft w:val="0"/>
      <w:marRight w:val="0"/>
      <w:marTop w:val="0"/>
      <w:marBottom w:val="0"/>
      <w:divBdr>
        <w:top w:val="none" w:sz="0" w:space="0" w:color="auto"/>
        <w:left w:val="none" w:sz="0" w:space="0" w:color="auto"/>
        <w:bottom w:val="none" w:sz="0" w:space="0" w:color="auto"/>
        <w:right w:val="none" w:sz="0" w:space="0" w:color="auto"/>
      </w:divBdr>
    </w:div>
    <w:div w:id="1901017172">
      <w:bodyDiv w:val="1"/>
      <w:marLeft w:val="0"/>
      <w:marRight w:val="0"/>
      <w:marTop w:val="0"/>
      <w:marBottom w:val="0"/>
      <w:divBdr>
        <w:top w:val="none" w:sz="0" w:space="0" w:color="auto"/>
        <w:left w:val="none" w:sz="0" w:space="0" w:color="auto"/>
        <w:bottom w:val="none" w:sz="0" w:space="0" w:color="auto"/>
        <w:right w:val="none" w:sz="0" w:space="0" w:color="auto"/>
      </w:divBdr>
    </w:div>
    <w:div w:id="1985045780">
      <w:bodyDiv w:val="1"/>
      <w:marLeft w:val="0"/>
      <w:marRight w:val="0"/>
      <w:marTop w:val="0"/>
      <w:marBottom w:val="0"/>
      <w:divBdr>
        <w:top w:val="none" w:sz="0" w:space="0" w:color="auto"/>
        <w:left w:val="none" w:sz="0" w:space="0" w:color="auto"/>
        <w:bottom w:val="none" w:sz="0" w:space="0" w:color="auto"/>
        <w:right w:val="none" w:sz="0" w:space="0" w:color="auto"/>
      </w:divBdr>
    </w:div>
    <w:div w:id="2027634975">
      <w:bodyDiv w:val="1"/>
      <w:marLeft w:val="0"/>
      <w:marRight w:val="0"/>
      <w:marTop w:val="0"/>
      <w:marBottom w:val="0"/>
      <w:divBdr>
        <w:top w:val="none" w:sz="0" w:space="0" w:color="auto"/>
        <w:left w:val="none" w:sz="0" w:space="0" w:color="auto"/>
        <w:bottom w:val="none" w:sz="0" w:space="0" w:color="auto"/>
        <w:right w:val="none" w:sz="0" w:space="0" w:color="auto"/>
      </w:divBdr>
    </w:div>
    <w:div w:id="2050757287">
      <w:bodyDiv w:val="1"/>
      <w:marLeft w:val="0"/>
      <w:marRight w:val="0"/>
      <w:marTop w:val="0"/>
      <w:marBottom w:val="0"/>
      <w:divBdr>
        <w:top w:val="none" w:sz="0" w:space="0" w:color="auto"/>
        <w:left w:val="none" w:sz="0" w:space="0" w:color="auto"/>
        <w:bottom w:val="none" w:sz="0" w:space="0" w:color="auto"/>
        <w:right w:val="none" w:sz="0" w:space="0" w:color="auto"/>
      </w:divBdr>
    </w:div>
    <w:div w:id="2097748520">
      <w:bodyDiv w:val="1"/>
      <w:marLeft w:val="0"/>
      <w:marRight w:val="0"/>
      <w:marTop w:val="0"/>
      <w:marBottom w:val="0"/>
      <w:divBdr>
        <w:top w:val="none" w:sz="0" w:space="0" w:color="auto"/>
        <w:left w:val="none" w:sz="0" w:space="0" w:color="auto"/>
        <w:bottom w:val="none" w:sz="0" w:space="0" w:color="auto"/>
        <w:right w:val="none" w:sz="0" w:space="0" w:color="auto"/>
      </w:divBdr>
    </w:div>
    <w:div w:id="212299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stella.comisso\OneDrive%20-%20mef.gov.it\Desktop\circolare%20conto%20annual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F0FED-9E1F-4173-A7A4-539295CD7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circolare conto annuale</Template>
  <TotalTime>1</TotalTime>
  <Pages>42</Pages>
  <Words>12631</Words>
  <Characters>71997</Characters>
  <Application>Microsoft Office Word</Application>
  <DocSecurity>0</DocSecurity>
  <Lines>599</Lines>
  <Paragraphs>168</Paragraphs>
  <ScaleCrop>false</ScaleCrop>
  <HeadingPairs>
    <vt:vector size="2" baseType="variant">
      <vt:variant>
        <vt:lpstr>Titolo</vt:lpstr>
      </vt:variant>
      <vt:variant>
        <vt:i4>1</vt:i4>
      </vt:variant>
    </vt:vector>
  </HeadingPairs>
  <TitlesOfParts>
    <vt:vector size="1" baseType="lpstr">
      <vt:lpstr>Il Conto Annuale 2023</vt:lpstr>
    </vt:vector>
  </TitlesOfParts>
  <Company>Ministero Economia e Finanze</Company>
  <LinksUpToDate>false</LinksUpToDate>
  <CharactersWithSpaces>84460</CharactersWithSpaces>
  <SharedDoc>false</SharedDoc>
  <HLinks>
    <vt:vector size="72" baseType="variant">
      <vt:variant>
        <vt:i4>1310768</vt:i4>
      </vt:variant>
      <vt:variant>
        <vt:i4>35</vt:i4>
      </vt:variant>
      <vt:variant>
        <vt:i4>0</vt:i4>
      </vt:variant>
      <vt:variant>
        <vt:i4>5</vt:i4>
      </vt:variant>
      <vt:variant>
        <vt:lpwstr/>
      </vt:variant>
      <vt:variant>
        <vt:lpwstr>_Toc224465004</vt:lpwstr>
      </vt:variant>
      <vt:variant>
        <vt:i4>1310768</vt:i4>
      </vt:variant>
      <vt:variant>
        <vt:i4>29</vt:i4>
      </vt:variant>
      <vt:variant>
        <vt:i4>0</vt:i4>
      </vt:variant>
      <vt:variant>
        <vt:i4>5</vt:i4>
      </vt:variant>
      <vt:variant>
        <vt:lpwstr/>
      </vt:variant>
      <vt:variant>
        <vt:lpwstr>_Toc224465003</vt:lpwstr>
      </vt:variant>
      <vt:variant>
        <vt:i4>1310768</vt:i4>
      </vt:variant>
      <vt:variant>
        <vt:i4>23</vt:i4>
      </vt:variant>
      <vt:variant>
        <vt:i4>0</vt:i4>
      </vt:variant>
      <vt:variant>
        <vt:i4>5</vt:i4>
      </vt:variant>
      <vt:variant>
        <vt:lpwstr/>
      </vt:variant>
      <vt:variant>
        <vt:lpwstr>_Toc224465002</vt:lpwstr>
      </vt:variant>
      <vt:variant>
        <vt:i4>1835065</vt:i4>
      </vt:variant>
      <vt:variant>
        <vt:i4>14</vt:i4>
      </vt:variant>
      <vt:variant>
        <vt:i4>0</vt:i4>
      </vt:variant>
      <vt:variant>
        <vt:i4>5</vt:i4>
      </vt:variant>
      <vt:variant>
        <vt:lpwstr/>
      </vt:variant>
      <vt:variant>
        <vt:lpwstr>_Toc224464999</vt:lpwstr>
      </vt:variant>
      <vt:variant>
        <vt:i4>1835065</vt:i4>
      </vt:variant>
      <vt:variant>
        <vt:i4>8</vt:i4>
      </vt:variant>
      <vt:variant>
        <vt:i4>0</vt:i4>
      </vt:variant>
      <vt:variant>
        <vt:i4>5</vt:i4>
      </vt:variant>
      <vt:variant>
        <vt:lpwstr/>
      </vt:variant>
      <vt:variant>
        <vt:lpwstr>_Toc224464998</vt:lpwstr>
      </vt:variant>
      <vt:variant>
        <vt:i4>1835065</vt:i4>
      </vt:variant>
      <vt:variant>
        <vt:i4>2</vt:i4>
      </vt:variant>
      <vt:variant>
        <vt:i4>0</vt:i4>
      </vt:variant>
      <vt:variant>
        <vt:i4>5</vt:i4>
      </vt:variant>
      <vt:variant>
        <vt:lpwstr/>
      </vt:variant>
      <vt:variant>
        <vt:lpwstr>_Toc224464997</vt:lpwstr>
      </vt:variant>
      <vt:variant>
        <vt:i4>5832731</vt:i4>
      </vt:variant>
      <vt:variant>
        <vt:i4>2443</vt:i4>
      </vt:variant>
      <vt:variant>
        <vt:i4>1026</vt:i4>
      </vt:variant>
      <vt:variant>
        <vt:i4>1</vt:i4>
      </vt:variant>
      <vt:variant>
        <vt:lpwstr>Tabella1</vt:lpwstr>
      </vt:variant>
      <vt:variant>
        <vt:lpwstr/>
      </vt:variant>
      <vt:variant>
        <vt:i4>4587520</vt:i4>
      </vt:variant>
      <vt:variant>
        <vt:i4>2530</vt:i4>
      </vt:variant>
      <vt:variant>
        <vt:i4>1027</vt:i4>
      </vt:variant>
      <vt:variant>
        <vt:i4>1</vt:i4>
      </vt:variant>
      <vt:variant>
        <vt:lpwstr>Grafico10</vt:lpwstr>
      </vt:variant>
      <vt:variant>
        <vt:lpwstr/>
      </vt:variant>
      <vt:variant>
        <vt:i4>4587609</vt:i4>
      </vt:variant>
      <vt:variant>
        <vt:i4>-1</vt:i4>
      </vt:variant>
      <vt:variant>
        <vt:i4>2109</vt:i4>
      </vt:variant>
      <vt:variant>
        <vt:i4>1</vt:i4>
      </vt:variant>
      <vt:variant>
        <vt:lpwstr>3 loghi + Ministero + RGS</vt:lpwstr>
      </vt:variant>
      <vt:variant>
        <vt:lpwstr/>
      </vt:variant>
      <vt:variant>
        <vt:i4>4587609</vt:i4>
      </vt:variant>
      <vt:variant>
        <vt:i4>-1</vt:i4>
      </vt:variant>
      <vt:variant>
        <vt:i4>2110</vt:i4>
      </vt:variant>
      <vt:variant>
        <vt:i4>1</vt:i4>
      </vt:variant>
      <vt:variant>
        <vt:lpwstr>3 loghi + Ministero + RGS</vt:lpwstr>
      </vt:variant>
      <vt:variant>
        <vt:lpwstr/>
      </vt:variant>
      <vt:variant>
        <vt:i4>4587609</vt:i4>
      </vt:variant>
      <vt:variant>
        <vt:i4>-1</vt:i4>
      </vt:variant>
      <vt:variant>
        <vt:i4>2111</vt:i4>
      </vt:variant>
      <vt:variant>
        <vt:i4>1</vt:i4>
      </vt:variant>
      <vt:variant>
        <vt:lpwstr>3 loghi + Ministero + RGS</vt:lpwstr>
      </vt:variant>
      <vt:variant>
        <vt:lpwstr/>
      </vt:variant>
      <vt:variant>
        <vt:i4>4587609</vt:i4>
      </vt:variant>
      <vt:variant>
        <vt:i4>-1</vt:i4>
      </vt:variant>
      <vt:variant>
        <vt:i4>2113</vt:i4>
      </vt:variant>
      <vt:variant>
        <vt:i4>1</vt:i4>
      </vt:variant>
      <vt:variant>
        <vt:lpwstr>3 loghi + Ministero + RGS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Conto Annuale 2023</dc:title>
  <dc:subject/>
  <dc:creator>Antonella Celletti</dc:creator>
  <cp:keywords/>
  <cp:lastModifiedBy>Di Nardo Mario Giuseppe</cp:lastModifiedBy>
  <cp:revision>2</cp:revision>
  <cp:lastPrinted>2024-06-20T15:38:00Z</cp:lastPrinted>
  <dcterms:created xsi:type="dcterms:W3CDTF">2024-07-04T05:52:00Z</dcterms:created>
  <dcterms:modified xsi:type="dcterms:W3CDTF">2024-07-04T05:52:00Z</dcterms:modified>
</cp:coreProperties>
</file>